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E9" w:rsidRDefault="009B72E9" w:rsidP="009B72E9">
      <w:pPr>
        <w:ind w:left="9912"/>
        <w:rPr>
          <w:b/>
        </w:rPr>
      </w:pPr>
      <w:bookmarkStart w:id="0" w:name="_GoBack"/>
      <w:bookmarkEnd w:id="0"/>
      <w:r>
        <w:rPr>
          <w:b/>
        </w:rPr>
        <w:t>Д</w:t>
      </w:r>
      <w:r w:rsidRPr="002A4CD3">
        <w:rPr>
          <w:b/>
        </w:rPr>
        <w:t xml:space="preserve">одаток </w:t>
      </w:r>
      <w:r>
        <w:rPr>
          <w:b/>
        </w:rPr>
        <w:t>1</w:t>
      </w:r>
    </w:p>
    <w:p w:rsidR="009B72E9" w:rsidRDefault="009B72E9" w:rsidP="009B72E9">
      <w:pPr>
        <w:ind w:left="10632" w:firstLine="0"/>
      </w:pPr>
      <w:r w:rsidRPr="001665B5">
        <w:t xml:space="preserve">до </w:t>
      </w:r>
      <w:r>
        <w:t xml:space="preserve">рішення виконавчого комітету </w:t>
      </w:r>
      <w:r w:rsidRPr="001665B5">
        <w:t xml:space="preserve"> Чернівецьк</w:t>
      </w:r>
      <w:r>
        <w:t>ої</w:t>
      </w:r>
      <w:r w:rsidRPr="001665B5">
        <w:t xml:space="preserve"> міськ</w:t>
      </w:r>
      <w:r>
        <w:t>ої</w:t>
      </w:r>
      <w:r w:rsidRPr="001665B5">
        <w:t xml:space="preserve"> рад</w:t>
      </w:r>
      <w:r>
        <w:t>и</w:t>
      </w:r>
      <w:r w:rsidRPr="001665B5">
        <w:t xml:space="preserve"> </w:t>
      </w:r>
    </w:p>
    <w:p w:rsidR="009B72E9" w:rsidRPr="009B72E9" w:rsidRDefault="00B6118E" w:rsidP="009B72E9">
      <w:pPr>
        <w:ind w:left="9912" w:firstLine="708"/>
        <w:rPr>
          <w:rFonts w:cs="Courier New"/>
        </w:rPr>
      </w:pPr>
      <w:r>
        <w:rPr>
          <w:rFonts w:cs="Courier New"/>
          <w:lang w:val="en-US"/>
        </w:rPr>
        <w:t>14</w:t>
      </w:r>
      <w:r>
        <w:rPr>
          <w:rFonts w:cs="Courier New"/>
        </w:rPr>
        <w:t>.</w:t>
      </w:r>
      <w:r>
        <w:rPr>
          <w:rFonts w:cs="Courier New"/>
          <w:lang w:val="en-US"/>
        </w:rPr>
        <w:t>02</w:t>
      </w:r>
      <w:r w:rsidR="009B72E9">
        <w:rPr>
          <w:rFonts w:cs="Courier New"/>
        </w:rPr>
        <w:t xml:space="preserve">.2019  № </w:t>
      </w:r>
      <w:r>
        <w:rPr>
          <w:rFonts w:cs="Courier New"/>
        </w:rPr>
        <w:t>73/3</w:t>
      </w:r>
    </w:p>
    <w:p w:rsidR="009B72E9" w:rsidRDefault="009B72E9" w:rsidP="009B72E9">
      <w:pPr>
        <w:ind w:left="7020"/>
        <w:jc w:val="center"/>
      </w:pPr>
    </w:p>
    <w:p w:rsidR="009B72E9" w:rsidRDefault="009B72E9" w:rsidP="009B72E9">
      <w:pPr>
        <w:jc w:val="center"/>
        <w:rPr>
          <w:b/>
          <w:szCs w:val="28"/>
        </w:rPr>
      </w:pPr>
      <w:r>
        <w:rPr>
          <w:b/>
          <w:szCs w:val="28"/>
        </w:rPr>
        <w:t>ПОДАННЯ</w:t>
      </w:r>
    </w:p>
    <w:p w:rsidR="009B72E9" w:rsidRDefault="009B72E9" w:rsidP="009B72E9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>щодо ліквідації  спеціальних виборчих дільниць  на постійній основі в м. Чернівцях</w:t>
      </w:r>
    </w:p>
    <w:p w:rsidR="00461C50" w:rsidRDefault="00461C50">
      <w:pPr>
        <w:ind w:firstLine="0"/>
        <w:jc w:val="center"/>
        <w:rPr>
          <w:i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15"/>
        <w:gridCol w:w="1069"/>
        <w:gridCol w:w="1564"/>
        <w:gridCol w:w="1354"/>
        <w:gridCol w:w="1374"/>
        <w:gridCol w:w="1500"/>
        <w:gridCol w:w="1229"/>
        <w:gridCol w:w="1572"/>
        <w:gridCol w:w="1536"/>
        <w:gridCol w:w="2425"/>
      </w:tblGrid>
      <w:tr w:rsidR="00461C50">
        <w:trPr>
          <w:trHeight w:val="1015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Суть змін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№ виборчої дільниці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i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Назва закладу , </w:t>
            </w:r>
            <w:r>
              <w:rPr>
                <w:b/>
                <w:i/>
                <w:sz w:val="21"/>
                <w:szCs w:val="21"/>
              </w:rPr>
              <w:t>установи чи полярної станції України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i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Юридична адреса закладу чи установи </w:t>
            </w:r>
            <w:r>
              <w:rPr>
                <w:b/>
                <w:i/>
                <w:sz w:val="21"/>
                <w:szCs w:val="21"/>
              </w:rPr>
              <w:t>(назва та юридична адреса установи, до якої належить полярна станція України)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tabs>
                <w:tab w:val="left" w:pos="1163"/>
              </w:tabs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Орієнтовна кількість виборців на виборчій дільниці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Адреса та місцезнаходження приміщення для голосування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Площа приміщення для голосування</w:t>
            </w:r>
          </w:p>
          <w:p w:rsidR="00461C50" w:rsidRDefault="00461C50">
            <w:pPr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(кв. м)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Адреса та місцезнаходження приміщення дільничної виборчої комісії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Площа приміщення дільничної виборчої комісії</w:t>
            </w:r>
          </w:p>
          <w:p w:rsidR="00461C50" w:rsidRDefault="00461C50">
            <w:pPr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(кв. м)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Обґрунтування необхідності внесення відповідних змін</w:t>
            </w:r>
          </w:p>
        </w:tc>
      </w:tr>
      <w:tr w:rsidR="00461C50">
        <w:trPr>
          <w:trHeight w:val="377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Ліквідація виборчої дільниці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730551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Спец.ВД</w:t>
            </w:r>
            <w:proofErr w:type="spellEnd"/>
            <w:r>
              <w:rPr>
                <w:sz w:val="21"/>
                <w:szCs w:val="21"/>
              </w:rPr>
              <w:t xml:space="preserve"> утворена у стаціонарному лікувальному закладі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50" w:rsidRDefault="00461C50">
            <w:pPr>
              <w:snapToGrid w:val="0"/>
              <w:ind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ліквідувати спеціальну виборчу дільницю, яка існує на постійній основі № 730551 </w:t>
            </w:r>
          </w:p>
          <w:p w:rsidR="00461C50" w:rsidRDefault="00461C50">
            <w:pPr>
              <w:snapToGrid w:val="0"/>
              <w:ind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КМУ </w:t>
            </w:r>
            <w:r w:rsidR="00325931">
              <w:rPr>
                <w:sz w:val="21"/>
                <w:szCs w:val="21"/>
              </w:rPr>
              <w:t>«Міський</w:t>
            </w:r>
            <w:r>
              <w:rPr>
                <w:sz w:val="21"/>
                <w:szCs w:val="21"/>
              </w:rPr>
              <w:t xml:space="preserve"> протитуберкульозний </w:t>
            </w:r>
            <w:r w:rsidR="00325931">
              <w:rPr>
                <w:sz w:val="21"/>
                <w:szCs w:val="21"/>
              </w:rPr>
              <w:t>диспансер»</w:t>
            </w:r>
            <w:r>
              <w:rPr>
                <w:sz w:val="21"/>
                <w:szCs w:val="21"/>
              </w:rPr>
              <w:t xml:space="preserve"> у </w:t>
            </w:r>
            <w:proofErr w:type="spellStart"/>
            <w:r>
              <w:rPr>
                <w:sz w:val="21"/>
                <w:szCs w:val="21"/>
              </w:rPr>
              <w:t>зв</w:t>
            </w:r>
            <w:proofErr w:type="spellEnd"/>
            <w:r w:rsidR="009B72E9">
              <w:rPr>
                <w:sz w:val="21"/>
                <w:szCs w:val="21"/>
                <w:lang w:val="en-US"/>
              </w:rPr>
              <w:t>’</w:t>
            </w:r>
            <w:proofErr w:type="spellStart"/>
            <w:r w:rsidR="009B72E9">
              <w:rPr>
                <w:sz w:val="21"/>
                <w:szCs w:val="21"/>
              </w:rPr>
              <w:t>язку</w:t>
            </w:r>
            <w:proofErr w:type="spellEnd"/>
            <w:r w:rsidR="009B72E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з </w:t>
            </w:r>
            <w:proofErr w:type="spellStart"/>
            <w:r>
              <w:rPr>
                <w:sz w:val="21"/>
                <w:szCs w:val="21"/>
              </w:rPr>
              <w:t>приєднан</w:t>
            </w:r>
            <w:proofErr w:type="spellEnd"/>
            <w:r w:rsidR="009B72E9">
              <w:rPr>
                <w:sz w:val="21"/>
                <w:szCs w:val="21"/>
                <w:lang w:val="en-US"/>
              </w:rPr>
              <w:t>н</w:t>
            </w:r>
            <w:r>
              <w:rPr>
                <w:sz w:val="21"/>
                <w:szCs w:val="21"/>
              </w:rPr>
              <w:t>ям його до КМУ</w:t>
            </w:r>
            <w:r w:rsidR="00325931">
              <w:rPr>
                <w:sz w:val="21"/>
                <w:szCs w:val="21"/>
              </w:rPr>
              <w:t xml:space="preserve"> «Обласний</w:t>
            </w:r>
            <w:r>
              <w:rPr>
                <w:sz w:val="21"/>
                <w:szCs w:val="21"/>
              </w:rPr>
              <w:t xml:space="preserve"> клінічний протитуберкульозний </w:t>
            </w:r>
            <w:r w:rsidR="00325931">
              <w:rPr>
                <w:sz w:val="21"/>
                <w:szCs w:val="21"/>
              </w:rPr>
              <w:t>диспансер»</w:t>
            </w:r>
          </w:p>
          <w:p w:rsidR="00461C50" w:rsidRDefault="00461C50">
            <w:pPr>
              <w:snapToGrid w:val="0"/>
              <w:ind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Підстава: рішення сесії Чернівецької обл</w:t>
            </w:r>
            <w:r w:rsidR="00325931">
              <w:rPr>
                <w:sz w:val="21"/>
                <w:szCs w:val="21"/>
              </w:rPr>
              <w:t xml:space="preserve">асної </w:t>
            </w:r>
            <w:r>
              <w:rPr>
                <w:sz w:val="21"/>
                <w:szCs w:val="21"/>
              </w:rPr>
              <w:t>ради від 24.03.17р.</w:t>
            </w:r>
            <w:r w:rsidR="00325931">
              <w:rPr>
                <w:sz w:val="21"/>
                <w:szCs w:val="21"/>
              </w:rPr>
              <w:t xml:space="preserve">      </w:t>
            </w:r>
            <w:r>
              <w:rPr>
                <w:sz w:val="21"/>
                <w:szCs w:val="21"/>
              </w:rPr>
              <w:t xml:space="preserve"> № 18-12/17</w:t>
            </w:r>
          </w:p>
        </w:tc>
      </w:tr>
      <w:tr w:rsidR="00461C50">
        <w:trPr>
          <w:trHeight w:val="377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Ліквідація виборчої дільниці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730552</w:t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Спец.ВД</w:t>
            </w:r>
            <w:proofErr w:type="spellEnd"/>
            <w:r>
              <w:rPr>
                <w:sz w:val="21"/>
                <w:szCs w:val="21"/>
              </w:rPr>
              <w:t xml:space="preserve"> утворена у стаціонарному лікувальному закладі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3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</w:tcBorders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 w:rsidR="00461C50" w:rsidRDefault="00461C50">
            <w:pPr>
              <w:snapToGrid w:val="0"/>
              <w:ind w:firstLine="0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C50" w:rsidRDefault="00461C50">
            <w:pPr>
              <w:snapToGrid w:val="0"/>
              <w:ind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Пропонується ліквідувати спеціальну виборчу дільницю, яка існує на постійній основі № 730552</w:t>
            </w:r>
          </w:p>
          <w:p w:rsidR="00461C50" w:rsidRDefault="00461C50">
            <w:pPr>
              <w:snapToGrid w:val="0"/>
              <w:ind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КМУ </w:t>
            </w:r>
            <w:proofErr w:type="spellStart"/>
            <w:r>
              <w:rPr>
                <w:sz w:val="21"/>
                <w:szCs w:val="21"/>
              </w:rPr>
              <w:t>“Міська</w:t>
            </w:r>
            <w:proofErr w:type="spellEnd"/>
            <w:r>
              <w:rPr>
                <w:sz w:val="21"/>
                <w:szCs w:val="21"/>
              </w:rPr>
              <w:t xml:space="preserve">  клінічна лікарня №2” у </w:t>
            </w:r>
            <w:proofErr w:type="spellStart"/>
            <w:r>
              <w:rPr>
                <w:sz w:val="21"/>
                <w:szCs w:val="21"/>
              </w:rPr>
              <w:t>зв</w:t>
            </w:r>
            <w:proofErr w:type="spellEnd"/>
            <w:r w:rsidR="009B72E9">
              <w:rPr>
                <w:sz w:val="21"/>
                <w:szCs w:val="21"/>
                <w:lang w:val="en-US"/>
              </w:rPr>
              <w:t>’</w:t>
            </w:r>
            <w:proofErr w:type="spellStart"/>
            <w:r w:rsidR="009B72E9">
              <w:rPr>
                <w:sz w:val="21"/>
                <w:szCs w:val="21"/>
              </w:rPr>
              <w:t>язку</w:t>
            </w:r>
            <w:proofErr w:type="spellEnd"/>
            <w:r w:rsidR="009B72E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з приєднан</w:t>
            </w:r>
            <w:r w:rsidR="009B72E9">
              <w:rPr>
                <w:sz w:val="21"/>
                <w:szCs w:val="21"/>
              </w:rPr>
              <w:t>н</w:t>
            </w:r>
            <w:r>
              <w:rPr>
                <w:sz w:val="21"/>
                <w:szCs w:val="21"/>
              </w:rPr>
              <w:t xml:space="preserve">ям її до КМУ </w:t>
            </w:r>
            <w:r w:rsidR="009B72E9">
              <w:rPr>
                <w:sz w:val="21"/>
                <w:szCs w:val="21"/>
              </w:rPr>
              <w:t>«Міська</w:t>
            </w:r>
            <w:r>
              <w:rPr>
                <w:sz w:val="21"/>
                <w:szCs w:val="21"/>
              </w:rPr>
              <w:t xml:space="preserve"> лікарня №1</w:t>
            </w:r>
            <w:r w:rsidR="009B72E9">
              <w:rPr>
                <w:sz w:val="21"/>
                <w:szCs w:val="21"/>
              </w:rPr>
              <w:t>»</w:t>
            </w:r>
          </w:p>
          <w:p w:rsidR="009B72E9" w:rsidRDefault="00461C50">
            <w:pPr>
              <w:snapToGrid w:val="0"/>
              <w:ind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Підстава: рішення сесії Чернівецької міськ</w:t>
            </w:r>
            <w:r w:rsidR="009B72E9">
              <w:rPr>
                <w:sz w:val="21"/>
                <w:szCs w:val="21"/>
              </w:rPr>
              <w:t xml:space="preserve">ої </w:t>
            </w:r>
            <w:r>
              <w:rPr>
                <w:sz w:val="21"/>
                <w:szCs w:val="21"/>
              </w:rPr>
              <w:t>ради  від 26.04.18р.</w:t>
            </w:r>
          </w:p>
          <w:p w:rsidR="00461C50" w:rsidRDefault="00461C50">
            <w:pPr>
              <w:snapToGrid w:val="0"/>
              <w:ind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№ 1243</w:t>
            </w:r>
          </w:p>
        </w:tc>
      </w:tr>
    </w:tbl>
    <w:p w:rsidR="00461C50" w:rsidRDefault="00461C50">
      <w:pPr>
        <w:ind w:firstLine="0"/>
        <w:rPr>
          <w:color w:val="008000"/>
        </w:rPr>
      </w:pPr>
    </w:p>
    <w:p w:rsidR="00461C50" w:rsidRDefault="00461C50">
      <w:pPr>
        <w:ind w:left="4248" w:firstLine="0"/>
        <w:rPr>
          <w:sz w:val="20"/>
        </w:rPr>
      </w:pPr>
      <w:r>
        <w:rPr>
          <w:sz w:val="20"/>
        </w:rPr>
        <w:t xml:space="preserve">                                   </w:t>
      </w:r>
    </w:p>
    <w:p w:rsidR="00461C50" w:rsidRDefault="00461C50">
      <w:pPr>
        <w:ind w:firstLine="0"/>
        <w:rPr>
          <w:b/>
          <w:i/>
        </w:rPr>
      </w:pPr>
    </w:p>
    <w:p w:rsidR="009B72E9" w:rsidRDefault="00461C50" w:rsidP="009B72E9">
      <w:pPr>
        <w:ind w:firstLine="709"/>
      </w:pPr>
      <w:r>
        <w:rPr>
          <w:b/>
          <w:i/>
        </w:rPr>
        <w:t xml:space="preserve"> </w:t>
      </w:r>
      <w:r w:rsidR="009B72E9" w:rsidRPr="00C2417D">
        <w:rPr>
          <w:b/>
          <w:szCs w:val="28"/>
        </w:rPr>
        <w:t xml:space="preserve">Секретар виконавчого комітету Чернівецької міської ради </w:t>
      </w:r>
      <w:r w:rsidR="009B72E9" w:rsidRPr="00C2417D">
        <w:rPr>
          <w:b/>
          <w:szCs w:val="28"/>
        </w:rPr>
        <w:tab/>
      </w:r>
      <w:r w:rsidR="009B72E9" w:rsidRPr="00C2417D">
        <w:rPr>
          <w:b/>
          <w:szCs w:val="28"/>
        </w:rPr>
        <w:tab/>
      </w:r>
      <w:r w:rsidR="009B72E9" w:rsidRPr="00C2417D">
        <w:rPr>
          <w:b/>
          <w:szCs w:val="28"/>
        </w:rPr>
        <w:tab/>
      </w:r>
      <w:r w:rsidR="009B72E9" w:rsidRPr="00C2417D">
        <w:rPr>
          <w:b/>
          <w:szCs w:val="28"/>
        </w:rPr>
        <w:tab/>
      </w:r>
      <w:r w:rsidR="009B72E9" w:rsidRPr="00C2417D">
        <w:rPr>
          <w:b/>
          <w:szCs w:val="28"/>
        </w:rPr>
        <w:tab/>
      </w:r>
      <w:r w:rsidR="009B72E9" w:rsidRPr="00C2417D">
        <w:rPr>
          <w:b/>
          <w:szCs w:val="28"/>
        </w:rPr>
        <w:tab/>
      </w:r>
      <w:r w:rsidR="009B72E9" w:rsidRPr="00C2417D">
        <w:rPr>
          <w:b/>
          <w:szCs w:val="28"/>
        </w:rPr>
        <w:tab/>
        <w:t xml:space="preserve">А. </w:t>
      </w:r>
      <w:proofErr w:type="spellStart"/>
      <w:r w:rsidR="009B72E9" w:rsidRPr="00C2417D">
        <w:rPr>
          <w:b/>
          <w:szCs w:val="28"/>
        </w:rPr>
        <w:t>Бабюк</w:t>
      </w:r>
      <w:proofErr w:type="spellEnd"/>
      <w:r w:rsidR="009B72E9" w:rsidRPr="00C2417D">
        <w:rPr>
          <w:b/>
          <w:szCs w:val="28"/>
        </w:rPr>
        <w:t xml:space="preserve"> </w:t>
      </w:r>
    </w:p>
    <w:p w:rsidR="00461C50" w:rsidRDefault="00461C50">
      <w:pPr>
        <w:pStyle w:val="ae"/>
        <w:ind w:firstLine="0"/>
        <w:rPr>
          <w:b/>
          <w:i/>
        </w:rPr>
      </w:pPr>
    </w:p>
    <w:sectPr w:rsidR="00461C50">
      <w:footnotePr>
        <w:pos w:val="beneathText"/>
      </w:footnotePr>
      <w:pgSz w:w="16837" w:h="11905" w:orient="landscape"/>
      <w:pgMar w:top="1134" w:right="1134" w:bottom="680" w:left="1134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E9"/>
    <w:rsid w:val="00325931"/>
    <w:rsid w:val="003A59FD"/>
    <w:rsid w:val="00461C50"/>
    <w:rsid w:val="0083528B"/>
    <w:rsid w:val="009B72E9"/>
    <w:rsid w:val="00B6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DA6320-0A84-4A4A-972E-5849C9BD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60"/>
      <w:ind w:firstLine="720"/>
      <w:jc w:val="both"/>
    </w:pPr>
    <w:rPr>
      <w:sz w:val="28"/>
      <w:lang w:val="uk-UA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0"/>
      <w:jc w:val="left"/>
      <w:outlineLvl w:val="0"/>
    </w:pPr>
    <w:rPr>
      <w:b/>
      <w:i/>
      <w:sz w:val="2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100" w:after="100"/>
      <w:ind w:left="0" w:firstLine="0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1">
    <w:name w:val="Default Paragraph Font"/>
    <w:semiHidden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3z0">
    <w:name w:val="WW8Num13z0"/>
    <w:rPr>
      <w:i/>
    </w:rPr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9z0">
    <w:name w:val="WW8Num19z0"/>
    <w:rPr>
      <w:rFonts w:ascii="Times New Roman" w:hAnsi="Times New Roman"/>
    </w:rPr>
  </w:style>
  <w:style w:type="character" w:customStyle="1" w:styleId="10">
    <w:name w:val="Основной шрифт абзаца1"/>
  </w:style>
  <w:style w:type="character" w:styleId="a4">
    <w:name w:val="page number"/>
    <w:basedOn w:val="10"/>
    <w:semiHidden/>
    <w:rPr>
      <w:sz w:val="24"/>
    </w:rPr>
  </w:style>
  <w:style w:type="character" w:customStyle="1" w:styleId="a5">
    <w:name w:val="Символ сноски"/>
    <w:basedOn w:val="10"/>
    <w:rPr>
      <w:vertAlign w:val="superscript"/>
    </w:rPr>
  </w:style>
  <w:style w:type="character" w:customStyle="1" w:styleId="11">
    <w:name w:val="Знак примечания1"/>
    <w:basedOn w:val="10"/>
    <w:rPr>
      <w:sz w:val="16"/>
    </w:rPr>
  </w:style>
  <w:style w:type="character" w:styleId="a6">
    <w:name w:val="Strong"/>
    <w:basedOn w:val="10"/>
    <w:qFormat/>
    <w:rPr>
      <w:b/>
      <w:bCs/>
    </w:rPr>
  </w:style>
  <w:style w:type="character" w:customStyle="1" w:styleId="12">
    <w:name w:val=" Знак Знак1"/>
    <w:rPr>
      <w:sz w:val="28"/>
      <w:lang w:val="uk-UA" w:eastAsia="ar-SA" w:bidi="ar-SA"/>
    </w:rPr>
  </w:style>
  <w:style w:type="character" w:styleId="a7">
    <w:name w:val="Emphasis"/>
    <w:basedOn w:val="10"/>
    <w:qFormat/>
    <w:rPr>
      <w:i/>
      <w:iCs/>
    </w:rPr>
  </w:style>
  <w:style w:type="paragraph" w:styleId="a8">
    <w:name w:val="Title"/>
    <w:basedOn w:val="a"/>
    <w:next w:val="a0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0">
    <w:name w:val="Body Text"/>
    <w:basedOn w:val="a"/>
    <w:semiHidden/>
    <w:pPr>
      <w:spacing w:after="120"/>
    </w:pPr>
  </w:style>
  <w:style w:type="paragraph" w:styleId="a9">
    <w:name w:val="List"/>
    <w:basedOn w:val="a0"/>
    <w:semiHidden/>
    <w:rPr>
      <w:rFonts w:ascii="Arial" w:hAnsi="Arial"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footer"/>
    <w:basedOn w:val="a"/>
    <w:semiHidden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/>
    </w:rPr>
  </w:style>
  <w:style w:type="paragraph" w:styleId="ab">
    <w:name w:val="header"/>
    <w:basedOn w:val="a"/>
    <w:semiHidden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pPr>
      <w:keepNext/>
      <w:keepLines/>
      <w:tabs>
        <w:tab w:val="left" w:pos="1134"/>
      </w:tabs>
      <w:suppressAutoHyphens/>
      <w:spacing w:before="360"/>
      <w:ind w:firstLine="720"/>
      <w:jc w:val="both"/>
    </w:pPr>
    <w:rPr>
      <w:rFonts w:eastAsia="Arial"/>
      <w:sz w:val="28"/>
      <w:szCs w:val="28"/>
      <w:lang w:val="uk-UA" w:eastAsia="ar-SA"/>
    </w:rPr>
  </w:style>
  <w:style w:type="paragraph" w:styleId="ac">
    <w:name w:val="footnote text"/>
    <w:basedOn w:val="a"/>
    <w:semiHidden/>
    <w:rPr>
      <w:sz w:val="20"/>
    </w:rPr>
  </w:style>
  <w:style w:type="paragraph" w:customStyle="1" w:styleId="15">
    <w:name w:val="Текст примечания1"/>
    <w:basedOn w:val="a"/>
    <w:rPr>
      <w:sz w:val="20"/>
    </w:rPr>
  </w:style>
  <w:style w:type="paragraph" w:customStyle="1" w:styleId="0-">
    <w:name w:val="0-ДОДАТОК"/>
    <w:basedOn w:val="a"/>
    <w:next w:val="a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6">
    <w:name w:val="Стиль1"/>
    <w:basedOn w:val="a"/>
    <w:next w:val="a"/>
    <w:pPr>
      <w:spacing w:before="120"/>
      <w:ind w:firstLine="0"/>
      <w:jc w:val="center"/>
    </w:pPr>
    <w:rPr>
      <w:b/>
      <w:caps/>
    </w:rPr>
  </w:style>
  <w:style w:type="paragraph" w:customStyle="1" w:styleId="20">
    <w:name w:val="Стиль2"/>
    <w:basedOn w:val="a"/>
    <w:next w:val="a"/>
    <w:pPr>
      <w:ind w:firstLine="0"/>
      <w:jc w:val="center"/>
    </w:pPr>
    <w:rPr>
      <w:b/>
    </w:rPr>
  </w:style>
  <w:style w:type="paragraph" w:customStyle="1" w:styleId="3-">
    <w:name w:val="3-ЧЛЕН ОВК"/>
    <w:next w:val="2-"/>
    <w:pPr>
      <w:keepLines/>
      <w:suppressAutoHyphens/>
      <w:ind w:firstLine="720"/>
      <w:jc w:val="both"/>
    </w:pPr>
    <w:rPr>
      <w:rFonts w:eastAsia="Arial"/>
      <w:sz w:val="28"/>
      <w:lang w:val="uk-UA" w:eastAsia="ar-SA"/>
    </w:rPr>
  </w:style>
  <w:style w:type="paragraph" w:customStyle="1" w:styleId="3">
    <w:name w:val="Стиль3"/>
    <w:basedOn w:val="a"/>
    <w:next w:val="a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pPr>
      <w:spacing w:before="120"/>
      <w:ind w:left="2308" w:hanging="1588"/>
      <w:jc w:val="left"/>
    </w:pPr>
    <w:rPr>
      <w:b/>
      <w:i/>
    </w:rPr>
  </w:style>
  <w:style w:type="paragraph" w:customStyle="1" w:styleId="17">
    <w:name w:val="Нумерованный список1"/>
    <w:basedOn w:val="a"/>
    <w:pPr>
      <w:ind w:firstLine="0"/>
    </w:pPr>
  </w:style>
  <w:style w:type="paragraph" w:customStyle="1" w:styleId="5">
    <w:name w:val="Стиль5"/>
    <w:basedOn w:val="17"/>
    <w:pPr>
      <w:numPr>
        <w:numId w:val="2"/>
      </w:numPr>
    </w:pPr>
  </w:style>
  <w:style w:type="paragraph" w:customStyle="1" w:styleId="6">
    <w:name w:val="Стиль6"/>
    <w:basedOn w:val="17"/>
    <w:pPr>
      <w:numPr>
        <w:numId w:val="3"/>
      </w:numPr>
      <w:tabs>
        <w:tab w:val="left" w:pos="993"/>
      </w:tabs>
    </w:pPr>
  </w:style>
  <w:style w:type="paragraph" w:customStyle="1" w:styleId="2-">
    <w:name w:val="2-ТВК №"/>
    <w:basedOn w:val="a"/>
    <w:next w:val="a"/>
    <w:pPr>
      <w:keepNext/>
      <w:keepLines/>
      <w:spacing w:before="60" w:after="0"/>
    </w:pPr>
    <w:rPr>
      <w:b/>
      <w:szCs w:val="28"/>
    </w:rPr>
  </w:style>
  <w:style w:type="paragraph" w:customStyle="1" w:styleId="7">
    <w:name w:val="Стиль7"/>
    <w:basedOn w:val="ac"/>
    <w:rPr>
      <w:sz w:val="24"/>
    </w:rPr>
  </w:style>
  <w:style w:type="paragraph" w:styleId="ad">
    <w:name w:val="Normal (Web)"/>
    <w:basedOn w:val="a"/>
    <w:pPr>
      <w:spacing w:before="100" w:after="100"/>
      <w:ind w:firstLine="0"/>
      <w:jc w:val="left"/>
    </w:pPr>
    <w:rPr>
      <w:sz w:val="24"/>
      <w:szCs w:val="24"/>
      <w:lang w:val="ru-RU"/>
    </w:rPr>
  </w:style>
  <w:style w:type="paragraph" w:styleId="ae">
    <w:name w:val="Body Text Indent"/>
    <w:basedOn w:val="a"/>
    <w:semiHidden/>
    <w:pPr>
      <w:spacing w:after="0"/>
    </w:p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</vt:lpstr>
    </vt:vector>
  </TitlesOfParts>
  <Company>Microsoft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subject/>
  <dc:creator>Mashburo</dc:creator>
  <cp:keywords/>
  <cp:lastModifiedBy>kompvid2</cp:lastModifiedBy>
  <cp:revision>2</cp:revision>
  <cp:lastPrinted>2018-12-12T12:58:00Z</cp:lastPrinted>
  <dcterms:created xsi:type="dcterms:W3CDTF">2019-02-14T16:08:00Z</dcterms:created>
  <dcterms:modified xsi:type="dcterms:W3CDTF">2019-02-14T16:08:00Z</dcterms:modified>
</cp:coreProperties>
</file>