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F2E87" w:rsidRDefault="00BE4979">
      <w:pPr>
        <w:autoSpaceDE w:val="0"/>
        <w:ind w:hanging="140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5720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E87" w:rsidRDefault="002F2E87">
      <w:pPr>
        <w:autoSpaceDE w:val="0"/>
        <w:ind w:hanging="140"/>
        <w:jc w:val="center"/>
        <w:rPr>
          <w:lang w:val="uk-UA"/>
        </w:rPr>
      </w:pPr>
    </w:p>
    <w:p w:rsidR="002F2E87" w:rsidRDefault="002F2E8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2F2E87" w:rsidRDefault="002F2E87">
      <w:pPr>
        <w:jc w:val="center"/>
        <w:rPr>
          <w:b/>
          <w:sz w:val="32"/>
          <w:szCs w:val="32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2F2E87" w:rsidRDefault="002F2E87">
      <w:pPr>
        <w:jc w:val="center"/>
        <w:rPr>
          <w:b/>
          <w:sz w:val="32"/>
        </w:rPr>
      </w:pPr>
      <w:r>
        <w:rPr>
          <w:b/>
          <w:sz w:val="32"/>
          <w:szCs w:val="32"/>
          <w:lang w:val="uk-UA"/>
        </w:rPr>
        <w:t xml:space="preserve">___ сесія  VІІ скликання </w:t>
      </w:r>
    </w:p>
    <w:p w:rsidR="002F2E87" w:rsidRDefault="002F2E87">
      <w:pPr>
        <w:pStyle w:val="3"/>
        <w:rPr>
          <w:b/>
          <w:bCs/>
          <w:sz w:val="16"/>
          <w:szCs w:val="16"/>
          <w:u w:val="single"/>
        </w:rPr>
      </w:pPr>
      <w:r>
        <w:rPr>
          <w:b/>
          <w:sz w:val="32"/>
        </w:rPr>
        <w:t>Р  І  Ш  Е  Н  Н  Я</w:t>
      </w:r>
    </w:p>
    <w:p w:rsidR="002F2E87" w:rsidRDefault="002F2E87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F2E87" w:rsidRDefault="002F2E8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19.06.2018</w:t>
      </w:r>
      <w:r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м.Чернівці</w:t>
      </w:r>
    </w:p>
    <w:p w:rsidR="00CA1DC8" w:rsidRDefault="00CA1DC8">
      <w:pPr>
        <w:jc w:val="both"/>
        <w:rPr>
          <w:sz w:val="28"/>
          <w:szCs w:val="28"/>
          <w:lang w:val="uk-UA"/>
        </w:rPr>
      </w:pPr>
    </w:p>
    <w:p w:rsidR="00CA1DC8" w:rsidRDefault="00CA1DC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2F2E87">
        <w:trPr>
          <w:trHeight w:val="643"/>
        </w:trPr>
        <w:tc>
          <w:tcPr>
            <w:tcW w:w="9498" w:type="dxa"/>
            <w:shd w:val="clear" w:color="auto" w:fill="auto"/>
          </w:tcPr>
          <w:p w:rsidR="002F2E87" w:rsidRDefault="002F2E87">
            <w:pPr>
              <w:pStyle w:val="310"/>
              <w:rPr>
                <w:szCs w:val="28"/>
              </w:rPr>
            </w:pPr>
            <w:r>
              <w:rPr>
                <w:szCs w:val="28"/>
              </w:rPr>
              <w:t xml:space="preserve">Про скасування наказу про затвердження містобудівних умов </w:t>
            </w:r>
          </w:p>
          <w:p w:rsidR="00CA1DC8" w:rsidRDefault="002F2E87">
            <w:pPr>
              <w:pStyle w:val="310"/>
              <w:rPr>
                <w:szCs w:val="28"/>
              </w:rPr>
            </w:pPr>
            <w:r>
              <w:rPr>
                <w:szCs w:val="28"/>
              </w:rPr>
              <w:t xml:space="preserve">та обмежень забудови земельної ділянки </w:t>
            </w:r>
          </w:p>
          <w:p w:rsidR="002F2E87" w:rsidRDefault="002F2E87">
            <w:pPr>
              <w:pStyle w:val="310"/>
              <w:rPr>
                <w:sz w:val="27"/>
                <w:szCs w:val="27"/>
              </w:rPr>
            </w:pPr>
            <w:r>
              <w:rPr>
                <w:szCs w:val="28"/>
              </w:rPr>
              <w:t>від 28.04.2018 № 189-МУО</w:t>
            </w:r>
          </w:p>
          <w:p w:rsidR="002F2E87" w:rsidRDefault="002F2E87">
            <w:pPr>
              <w:pStyle w:val="310"/>
              <w:rPr>
                <w:sz w:val="27"/>
                <w:szCs w:val="27"/>
              </w:rPr>
            </w:pPr>
          </w:p>
          <w:p w:rsidR="002F2E87" w:rsidRDefault="002F2E87">
            <w:pPr>
              <w:pStyle w:val="310"/>
              <w:rPr>
                <w:color w:val="FF0000"/>
                <w:sz w:val="18"/>
                <w:szCs w:val="18"/>
              </w:rPr>
            </w:pPr>
          </w:p>
        </w:tc>
      </w:tr>
    </w:tbl>
    <w:p w:rsidR="002F2E87" w:rsidRDefault="002F2E87" w:rsidP="00CA1DC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квітня 2018 року наказом департаменту містобудівного комплексу та земельних відносин міської ради Товриству з обмеженою відповідальністю «Жесар» затверджено  містобудівні умови і обмеження на реконструкцію існуючої нежитлової будівлі під офісну будівлю з приміщеннями соцкультпобуту та прибудовами по вулиці 28 Червня, 44. Даними містобудівними умовами і обмеженнями було передбачено забезпечення відстаней (пожежних розривів) від об’єкта будування до існуючих будівель – 6 м, 8м та 10м, що відповідно до історико — містобудівного </w:t>
      </w:r>
      <w:r w:rsidR="00CA1DC8">
        <w:rPr>
          <w:sz w:val="28"/>
          <w:szCs w:val="28"/>
          <w:lang w:val="uk-UA"/>
        </w:rPr>
        <w:t>обґрунтування</w:t>
      </w:r>
      <w:r>
        <w:rPr>
          <w:sz w:val="28"/>
          <w:szCs w:val="28"/>
          <w:lang w:val="uk-UA"/>
        </w:rPr>
        <w:t xml:space="preserve">, яким проінформовано Центр всесвітньої спадщини ЮНЕСКО. Однак, ТОВ «Жесар» станом на 12 червня 2018 р розпочато будівництво із суттєвими </w:t>
      </w:r>
      <w:r w:rsidR="00CA1DC8">
        <w:rPr>
          <w:sz w:val="28"/>
          <w:szCs w:val="28"/>
          <w:lang w:val="uk-UA"/>
        </w:rPr>
        <w:t>відхиленнями</w:t>
      </w:r>
      <w:r>
        <w:rPr>
          <w:sz w:val="28"/>
          <w:szCs w:val="28"/>
          <w:lang w:val="uk-UA"/>
        </w:rPr>
        <w:t xml:space="preserve"> та порушеннями містобудівного законодавства, а саме, в притул до існуючої будівлі на вулиці 28 Червня, 42.        </w:t>
      </w:r>
    </w:p>
    <w:p w:rsidR="002F2E87" w:rsidRDefault="002F2E87">
      <w:pPr>
        <w:ind w:firstLine="720"/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Враховуючи протокольне рішення міської ради №815/58 від 07 червня 2018 року, відповідно до пункту 15 статті 26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 «Про внесення змін до деяких законодавчих актів України щодо розмежування земель державної і комунальної власності», Земельного кодексу України, розглянувши звернення мешканців вулиці Богуна та вулиці 28 Червня,  Чернівецька міська рада</w:t>
      </w:r>
    </w:p>
    <w:p w:rsidR="002F2E87" w:rsidRDefault="002F2E87">
      <w:pPr>
        <w:ind w:firstLine="720"/>
        <w:jc w:val="both"/>
        <w:rPr>
          <w:b/>
          <w:sz w:val="32"/>
          <w:szCs w:val="32"/>
          <w:lang w:val="uk-UA"/>
        </w:rPr>
      </w:pPr>
    </w:p>
    <w:p w:rsidR="002F2E87" w:rsidRPr="00CA1DC8" w:rsidRDefault="002F2E87">
      <w:pPr>
        <w:ind w:firstLine="720"/>
        <w:jc w:val="center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F2E87" w:rsidRDefault="002F2E87">
      <w:pPr>
        <w:pStyle w:val="310"/>
        <w:ind w:firstLine="532"/>
        <w:jc w:val="both"/>
        <w:rPr>
          <w:szCs w:val="28"/>
        </w:rPr>
      </w:pPr>
    </w:p>
    <w:p w:rsidR="00CA1DC8" w:rsidRDefault="002F2E8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7"/>
          <w:szCs w:val="27"/>
          <w:lang w:val="uk-UA"/>
        </w:rPr>
        <w:t xml:space="preserve">Скасувати наказ </w:t>
      </w:r>
      <w:r>
        <w:rPr>
          <w:sz w:val="28"/>
          <w:szCs w:val="28"/>
          <w:lang w:val="uk-UA"/>
        </w:rPr>
        <w:t>департаменту містобудівного комплексу та земельних відносин Чернівецької міської ради №1</w:t>
      </w:r>
      <w:r>
        <w:rPr>
          <w:szCs w:val="28"/>
          <w:lang w:val="uk-UA"/>
        </w:rPr>
        <w:t>89-МУО</w:t>
      </w:r>
      <w:r>
        <w:rPr>
          <w:sz w:val="27"/>
          <w:szCs w:val="27"/>
          <w:lang w:val="uk-UA"/>
        </w:rPr>
        <w:t xml:space="preserve"> від 28 квітня 2018 року «Про затвердження містобудівних </w:t>
      </w:r>
      <w:r>
        <w:rPr>
          <w:sz w:val="28"/>
          <w:szCs w:val="28"/>
          <w:lang w:val="uk-UA"/>
        </w:rPr>
        <w:t xml:space="preserve">умов і обмежень» щодо забудови земельної </w:t>
      </w:r>
      <w:r>
        <w:rPr>
          <w:sz w:val="28"/>
          <w:szCs w:val="28"/>
          <w:lang w:val="uk-UA"/>
        </w:rPr>
        <w:lastRenderedPageBreak/>
        <w:t>ділянки та реконструкції приміщень на вулиці 28 Червня, 44 Товариством з обмеженою відповідальністю «Жесар».</w:t>
      </w:r>
    </w:p>
    <w:p w:rsidR="00CA1DC8" w:rsidRDefault="00CA1DC8">
      <w:pPr>
        <w:ind w:firstLine="720"/>
        <w:jc w:val="both"/>
        <w:rPr>
          <w:sz w:val="28"/>
          <w:szCs w:val="28"/>
          <w:lang w:val="uk-UA"/>
        </w:rPr>
      </w:pPr>
    </w:p>
    <w:p w:rsidR="002F2E87" w:rsidRDefault="002F2E8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Юридичному управлінню протягом п’яти робочих днів направити лист до Державної архітектурно-будівельної інспекції України з вимогою скасувати Дозвіл на початок будівельних робіт, виданий ТОВ “Жесар”, на реконструкцію існуючої нежитлової будівлі під офісну будівлю з приміщеннями соцкультпобуту та прибудовами по вулиці 28 Червня, 44, провести перевірку із залученням комісії</w:t>
      </w:r>
      <w:r w:rsidR="00CA1D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складі з депутатів міської ради та видати припис на демонтаж (добровільне знесення) самочинно </w:t>
      </w:r>
      <w:r w:rsidR="00CA1DC8">
        <w:rPr>
          <w:sz w:val="28"/>
          <w:szCs w:val="28"/>
          <w:lang w:val="uk-UA"/>
        </w:rPr>
        <w:t>збудованого</w:t>
      </w:r>
      <w:r>
        <w:rPr>
          <w:sz w:val="28"/>
          <w:szCs w:val="28"/>
          <w:lang w:val="uk-UA"/>
        </w:rPr>
        <w:t xml:space="preserve"> об’єму.</w:t>
      </w:r>
    </w:p>
    <w:p w:rsidR="00CA1DC8" w:rsidRDefault="00CA1DC8">
      <w:pPr>
        <w:ind w:firstLine="720"/>
        <w:jc w:val="both"/>
        <w:rPr>
          <w:sz w:val="28"/>
          <w:szCs w:val="28"/>
          <w:lang w:val="uk-UA"/>
        </w:rPr>
      </w:pPr>
    </w:p>
    <w:p w:rsidR="002F2E87" w:rsidRDefault="002F2E87">
      <w:pPr>
        <w:widowControl w:val="0"/>
        <w:numPr>
          <w:ilvl w:val="2"/>
          <w:numId w:val="3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ради.</w:t>
      </w:r>
    </w:p>
    <w:p w:rsidR="00CA1DC8" w:rsidRDefault="00CA1DC8" w:rsidP="00CA1DC8">
      <w:pPr>
        <w:widowControl w:val="0"/>
        <w:autoSpaceDE w:val="0"/>
        <w:ind w:left="709"/>
        <w:jc w:val="both"/>
        <w:rPr>
          <w:sz w:val="28"/>
          <w:szCs w:val="28"/>
          <w:lang w:val="uk-UA"/>
        </w:rPr>
      </w:pPr>
    </w:p>
    <w:p w:rsidR="002F2E87" w:rsidRDefault="002F2E87">
      <w:pPr>
        <w:widowControl w:val="0"/>
        <w:numPr>
          <w:ilvl w:val="2"/>
          <w:numId w:val="3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1DC8" w:rsidRDefault="00CA1DC8" w:rsidP="00CA1DC8">
      <w:pPr>
        <w:widowControl w:val="0"/>
        <w:autoSpaceDE w:val="0"/>
        <w:jc w:val="both"/>
        <w:rPr>
          <w:sz w:val="28"/>
          <w:szCs w:val="28"/>
          <w:lang w:val="uk-UA"/>
        </w:rPr>
      </w:pPr>
    </w:p>
    <w:p w:rsidR="002F2E87" w:rsidRDefault="002F2E87">
      <w:pPr>
        <w:widowControl w:val="0"/>
        <w:numPr>
          <w:ilvl w:val="2"/>
          <w:numId w:val="3"/>
        </w:numPr>
        <w:autoSpaceDE w:val="0"/>
        <w:ind w:left="0" w:firstLine="709"/>
        <w:jc w:val="both"/>
      </w:pP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F2E87" w:rsidRDefault="002F2E87">
      <w:pPr>
        <w:widowControl w:val="0"/>
        <w:autoSpaceDE w:val="0"/>
        <w:ind w:firstLine="709"/>
        <w:jc w:val="both"/>
      </w:pPr>
    </w:p>
    <w:p w:rsidR="002F2E87" w:rsidRDefault="002F2E87">
      <w:pPr>
        <w:widowControl w:val="0"/>
        <w:autoSpaceDE w:val="0"/>
        <w:rPr>
          <w:b/>
          <w:sz w:val="28"/>
          <w:szCs w:val="28"/>
          <w:lang w:val="uk-UA"/>
        </w:rPr>
      </w:pPr>
    </w:p>
    <w:p w:rsidR="002F2E87" w:rsidRDefault="002F2E87">
      <w:pPr>
        <w:widowControl w:val="0"/>
        <w:autoSpaceDE w:val="0"/>
        <w:rPr>
          <w:b/>
          <w:sz w:val="28"/>
          <w:szCs w:val="28"/>
          <w:lang w:val="uk-UA"/>
        </w:rPr>
      </w:pPr>
    </w:p>
    <w:p w:rsidR="002F2E87" w:rsidRDefault="002F2E87">
      <w:pPr>
        <w:widowControl w:val="0"/>
        <w:autoSpaceDE w:val="0"/>
        <w:rPr>
          <w:b/>
          <w:sz w:val="28"/>
          <w:szCs w:val="28"/>
          <w:lang w:val="uk-UA"/>
        </w:rPr>
      </w:pPr>
    </w:p>
    <w:p w:rsidR="002F2E87" w:rsidRDefault="002F2E87">
      <w:pPr>
        <w:widowControl w:val="0"/>
        <w:autoSpaceDE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2F2E87" w:rsidRDefault="002F2E87">
      <w:pPr>
        <w:widowControl w:val="0"/>
        <w:tabs>
          <w:tab w:val="left" w:pos="0"/>
        </w:tabs>
        <w:autoSpaceDE w:val="0"/>
        <w:jc w:val="center"/>
        <w:rPr>
          <w:b/>
          <w:sz w:val="28"/>
          <w:szCs w:val="28"/>
          <w:lang w:val="uk-UA"/>
        </w:rPr>
      </w:pPr>
    </w:p>
    <w:p w:rsidR="002F2E87" w:rsidRDefault="002F2E87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BA6169" w:rsidRDefault="00BA6169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BA6169" w:rsidRDefault="00BA6169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BA6169" w:rsidRDefault="00BA6169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  <w:bookmarkStart w:id="0" w:name="_GoBack"/>
      <w:bookmarkEnd w:id="0"/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CA1DC8" w:rsidRPr="00CA1DC8" w:rsidRDefault="00CA1DC8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sectPr w:rsidR="00CA1DC8" w:rsidRPr="00CA1D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0" w:bottom="993" w:left="1701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38A" w:rsidRDefault="0072338A">
      <w:r>
        <w:separator/>
      </w:r>
    </w:p>
  </w:endnote>
  <w:endnote w:type="continuationSeparator" w:id="0">
    <w:p w:rsidR="0072338A" w:rsidRDefault="0072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87" w:rsidRDefault="002F2E8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87" w:rsidRDefault="002F2E8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87" w:rsidRDefault="002F2E8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38A" w:rsidRDefault="0072338A">
      <w:r>
        <w:separator/>
      </w:r>
    </w:p>
  </w:footnote>
  <w:footnote w:type="continuationSeparator" w:id="0">
    <w:p w:rsidR="0072338A" w:rsidRDefault="00723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87" w:rsidRDefault="002F2E8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87" w:rsidRDefault="00BE4979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0815" cy="173990"/>
              <wp:effectExtent l="7620" t="635" r="254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2E87" w:rsidRDefault="002F2E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3.4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UMiA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" stroked="f">
              <v:fill opacity="0"/>
              <v:textbox inset="0,0,0,0">
                <w:txbxContent>
                  <w:p w:rsidR="002F2E87" w:rsidRDefault="002F2E87"/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E87" w:rsidRDefault="002F2E8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C8"/>
    <w:rsid w:val="002F2E87"/>
    <w:rsid w:val="0072338A"/>
    <w:rsid w:val="00B03B6B"/>
    <w:rsid w:val="00BA6169"/>
    <w:rsid w:val="00BE4979"/>
    <w:rsid w:val="00C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31F43D"/>
  <w15:chartTrackingRefBased/>
  <w15:docId w15:val="{9E85E90F-2D05-4263-9732-5E4FF747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">
    <w:name w:val="Основной шрифт абзаца1"/>
  </w:style>
  <w:style w:type="character" w:customStyle="1" w:styleId="30">
    <w:name w:val="Заголовок 3 Знак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b/>
      <w:sz w:val="28"/>
      <w:szCs w:val="24"/>
      <w:lang w:val="uk-UA"/>
    </w:rPr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4">
    <w:name w:val="page number"/>
    <w:basedOn w:val="1"/>
  </w:style>
  <w:style w:type="character" w:customStyle="1" w:styleId="rvts82">
    <w:name w:val="rvts82"/>
    <w:basedOn w:val="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rPr>
      <w:rFonts w:ascii="Times New Roman" w:eastAsia="Times New Roman" w:hAnsi="Times New Roman" w:cs="Times New Roman"/>
    </w:rPr>
  </w:style>
  <w:style w:type="character" w:customStyle="1" w:styleId="a6">
    <w:name w:val="Тема примечания Знак"/>
    <w:rPr>
      <w:rFonts w:ascii="Times New Roman" w:eastAsia="Times New Roman" w:hAnsi="Times New Roman" w:cs="Times New Roman"/>
      <w:b/>
      <w:bCs/>
    </w:rPr>
  </w:style>
  <w:style w:type="character" w:customStyle="1" w:styleId="a7">
    <w:name w:val="Символ нумерации"/>
    <w:rPr>
      <w:b/>
      <w:bCs/>
      <w:sz w:val="28"/>
      <w:szCs w:val="28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310">
    <w:name w:val="Основной текст 31"/>
    <w:basedOn w:val="a"/>
    <w:pPr>
      <w:jc w:val="center"/>
    </w:pPr>
    <w:rPr>
      <w:b/>
      <w:sz w:val="28"/>
      <w:lang w:val="uk-UA"/>
    </w:rPr>
  </w:style>
  <w:style w:type="paragraph" w:styleId="ab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styleId="ac">
    <w:name w:val="List Paragraph"/>
    <w:basedOn w:val="a"/>
    <w:qFormat/>
    <w:pPr>
      <w:ind w:left="720"/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13">
    <w:name w:val="Текст примечания1"/>
    <w:basedOn w:val="a"/>
    <w:rPr>
      <w:sz w:val="20"/>
      <w:szCs w:val="20"/>
    </w:rPr>
  </w:style>
  <w:style w:type="paragraph" w:styleId="ae">
    <w:name w:val="annotation subject"/>
    <w:basedOn w:val="13"/>
    <w:next w:val="13"/>
    <w:rPr>
      <w:b/>
      <w:bCs/>
    </w:rPr>
  </w:style>
  <w:style w:type="paragraph" w:styleId="af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9"/>
  </w:style>
  <w:style w:type="paragraph" w:styleId="af3">
    <w:name w:val="footer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2018-06-12T14:55:00Z</cp:lastPrinted>
  <dcterms:created xsi:type="dcterms:W3CDTF">2018-06-12T15:03:00Z</dcterms:created>
  <dcterms:modified xsi:type="dcterms:W3CDTF">2018-06-12T15:03:00Z</dcterms:modified>
</cp:coreProperties>
</file>