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01A" w:rsidRDefault="00A0510B" w:rsidP="0042201A">
      <w:pPr>
        <w:autoSpaceDE w:val="0"/>
        <w:autoSpaceDN w:val="0"/>
        <w:adjustRightInd w:val="0"/>
        <w:ind w:firstLine="284"/>
        <w:jc w:val="center"/>
      </w:pPr>
      <w:r w:rsidRPr="009D50A6">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2201A" w:rsidRPr="0001133A" w:rsidRDefault="0042201A" w:rsidP="0042201A">
      <w:pPr>
        <w:ind w:firstLine="284"/>
        <w:jc w:val="center"/>
        <w:rPr>
          <w:b/>
          <w:sz w:val="36"/>
          <w:szCs w:val="36"/>
        </w:rPr>
      </w:pPr>
      <w:r w:rsidRPr="0001133A">
        <w:rPr>
          <w:b/>
          <w:sz w:val="36"/>
          <w:szCs w:val="36"/>
        </w:rPr>
        <w:t>У К Р А Ї Н А</w:t>
      </w:r>
    </w:p>
    <w:p w:rsidR="0042201A" w:rsidRPr="0001133A" w:rsidRDefault="0042201A" w:rsidP="0042201A">
      <w:pPr>
        <w:ind w:firstLine="284"/>
        <w:jc w:val="center"/>
        <w:rPr>
          <w:b/>
          <w:sz w:val="36"/>
          <w:szCs w:val="36"/>
        </w:rPr>
      </w:pPr>
      <w:r w:rsidRPr="0001133A">
        <w:rPr>
          <w:b/>
          <w:sz w:val="36"/>
          <w:szCs w:val="36"/>
        </w:rPr>
        <w:t>Чернівецька  міська рада</w:t>
      </w:r>
    </w:p>
    <w:p w:rsidR="0042201A" w:rsidRPr="00ED461D" w:rsidRDefault="0042201A" w:rsidP="0042201A">
      <w:pPr>
        <w:ind w:firstLine="284"/>
        <w:jc w:val="center"/>
        <w:rPr>
          <w:b/>
          <w:sz w:val="32"/>
          <w:szCs w:val="32"/>
        </w:rPr>
      </w:pPr>
      <w:r>
        <w:rPr>
          <w:b/>
          <w:sz w:val="32"/>
          <w:szCs w:val="32"/>
        </w:rPr>
        <w:t xml:space="preserve"> сесія </w:t>
      </w:r>
      <w:r>
        <w:rPr>
          <w:b/>
          <w:sz w:val="32"/>
          <w:szCs w:val="32"/>
          <w:lang w:val="en-US"/>
        </w:rPr>
        <w:t>VII</w:t>
      </w:r>
      <w:r w:rsidRPr="00A9191F">
        <w:rPr>
          <w:b/>
          <w:sz w:val="32"/>
          <w:szCs w:val="32"/>
          <w:lang w:val="ru-RU"/>
        </w:rPr>
        <w:t xml:space="preserve"> </w:t>
      </w:r>
      <w:r w:rsidRPr="00ED461D">
        <w:rPr>
          <w:b/>
          <w:sz w:val="32"/>
          <w:szCs w:val="32"/>
        </w:rPr>
        <w:t xml:space="preserve">скликання </w:t>
      </w:r>
    </w:p>
    <w:p w:rsidR="0042201A" w:rsidRPr="00C42E3F" w:rsidRDefault="0042201A" w:rsidP="0042201A">
      <w:pPr>
        <w:pStyle w:val="3"/>
        <w:spacing w:line="240" w:lineRule="auto"/>
        <w:ind w:firstLine="284"/>
        <w:jc w:val="center"/>
        <w:rPr>
          <w:sz w:val="32"/>
          <w:lang w:val="uk-UA"/>
        </w:rPr>
      </w:pPr>
      <w:r w:rsidRPr="00C42E3F">
        <w:rPr>
          <w:sz w:val="32"/>
        </w:rPr>
        <w:t xml:space="preserve">Р  І  Ш  Е  Н  </w:t>
      </w:r>
      <w:proofErr w:type="spellStart"/>
      <w:r w:rsidRPr="00C42E3F">
        <w:rPr>
          <w:sz w:val="32"/>
        </w:rPr>
        <w:t>Н</w:t>
      </w:r>
      <w:proofErr w:type="spellEnd"/>
      <w:r w:rsidRPr="00C42E3F">
        <w:rPr>
          <w:sz w:val="32"/>
        </w:rPr>
        <w:t xml:space="preserve">  Я</w:t>
      </w:r>
    </w:p>
    <w:p w:rsidR="0042201A" w:rsidRDefault="0042201A" w:rsidP="0042201A">
      <w:pPr>
        <w:pStyle w:val="a3"/>
        <w:ind w:firstLine="284"/>
        <w:rPr>
          <w:sz w:val="20"/>
        </w:rPr>
      </w:pPr>
    </w:p>
    <w:p w:rsidR="0042201A" w:rsidRDefault="004844A5" w:rsidP="00BF257F">
      <w:pPr>
        <w:pStyle w:val="a3"/>
        <w:rPr>
          <w:sz w:val="27"/>
          <w:szCs w:val="27"/>
        </w:rPr>
      </w:pPr>
      <w:r>
        <w:rPr>
          <w:bCs/>
          <w:szCs w:val="28"/>
        </w:rPr>
        <w:t xml:space="preserve">    </w:t>
      </w:r>
      <w:r w:rsidR="000B2E71" w:rsidRPr="001D5259">
        <w:rPr>
          <w:bCs/>
          <w:szCs w:val="28"/>
        </w:rPr>
        <w:t>____</w:t>
      </w:r>
      <w:r w:rsidR="00EB238D">
        <w:rPr>
          <w:bCs/>
          <w:szCs w:val="28"/>
        </w:rPr>
        <w:t>.</w:t>
      </w:r>
      <w:r w:rsidR="000B2E71" w:rsidRPr="001D5259">
        <w:rPr>
          <w:bCs/>
          <w:szCs w:val="28"/>
        </w:rPr>
        <w:t>____</w:t>
      </w:r>
      <w:r w:rsidR="00027325">
        <w:rPr>
          <w:bCs/>
          <w:szCs w:val="28"/>
        </w:rPr>
        <w:t>2017</w:t>
      </w:r>
      <w:r w:rsidR="001309DA">
        <w:rPr>
          <w:bCs/>
          <w:szCs w:val="28"/>
        </w:rPr>
        <w:t xml:space="preserve"> </w:t>
      </w:r>
      <w:r w:rsidR="0042201A" w:rsidRPr="00962280">
        <w:rPr>
          <w:bCs/>
          <w:szCs w:val="28"/>
        </w:rPr>
        <w:t>№</w:t>
      </w:r>
      <w:r>
        <w:rPr>
          <w:szCs w:val="28"/>
        </w:rPr>
        <w:t xml:space="preserve">       </w:t>
      </w:r>
      <w:r w:rsidR="00632ADA">
        <w:rPr>
          <w:szCs w:val="28"/>
        </w:rPr>
        <w:t xml:space="preserve">         </w:t>
      </w:r>
      <w:r w:rsidR="0042201A">
        <w:rPr>
          <w:szCs w:val="28"/>
        </w:rPr>
        <w:t xml:space="preserve">  </w:t>
      </w:r>
      <w:r w:rsidR="0042201A" w:rsidRPr="00962280">
        <w:rPr>
          <w:szCs w:val="28"/>
        </w:rPr>
        <w:t xml:space="preserve">                        </w:t>
      </w:r>
      <w:r w:rsidR="0042201A">
        <w:rPr>
          <w:szCs w:val="28"/>
        </w:rPr>
        <w:t xml:space="preserve">                                 </w:t>
      </w:r>
      <w:r w:rsidR="001309DA">
        <w:rPr>
          <w:szCs w:val="28"/>
        </w:rPr>
        <w:t xml:space="preserve">    </w:t>
      </w:r>
      <w:r w:rsidR="0042201A" w:rsidRPr="00962280">
        <w:rPr>
          <w:sz w:val="27"/>
          <w:szCs w:val="27"/>
        </w:rPr>
        <w:t xml:space="preserve"> </w:t>
      </w:r>
      <w:r w:rsidR="0042201A" w:rsidRPr="00BF257F">
        <w:rPr>
          <w:szCs w:val="28"/>
        </w:rPr>
        <w:t>м. Чернівці</w:t>
      </w:r>
    </w:p>
    <w:p w:rsidR="0042201A" w:rsidRPr="00D819D7" w:rsidRDefault="0042201A" w:rsidP="0042201A">
      <w:pPr>
        <w:pStyle w:val="a3"/>
        <w:ind w:firstLine="284"/>
        <w:rPr>
          <w:b/>
          <w:bCs/>
        </w:rPr>
      </w:pPr>
    </w:p>
    <w:p w:rsidR="0042201A" w:rsidRPr="00CB57E7" w:rsidRDefault="00BC368D" w:rsidP="007F640C">
      <w:pPr>
        <w:ind w:firstLine="284"/>
        <w:jc w:val="center"/>
        <w:rPr>
          <w:b/>
          <w:sz w:val="28"/>
          <w:szCs w:val="28"/>
        </w:rPr>
      </w:pPr>
      <w:r>
        <w:rPr>
          <w:b/>
          <w:sz w:val="28"/>
          <w:szCs w:val="28"/>
        </w:rPr>
        <w:t>Про</w:t>
      </w:r>
      <w:r w:rsidR="00045148">
        <w:rPr>
          <w:b/>
          <w:sz w:val="28"/>
          <w:szCs w:val="28"/>
        </w:rPr>
        <w:t xml:space="preserve"> </w:t>
      </w:r>
      <w:r w:rsidR="00AC11B9">
        <w:rPr>
          <w:b/>
          <w:sz w:val="28"/>
          <w:szCs w:val="28"/>
        </w:rPr>
        <w:t xml:space="preserve">зміну найменування Чернівецького міського клубу юних техніків «Кварц», що </w:t>
      </w:r>
      <w:r w:rsidR="001D5259">
        <w:rPr>
          <w:b/>
          <w:sz w:val="28"/>
          <w:szCs w:val="28"/>
        </w:rPr>
        <w:t xml:space="preserve">знаходиться  у комунальній </w:t>
      </w:r>
      <w:r w:rsidR="00AC11B9">
        <w:rPr>
          <w:b/>
          <w:sz w:val="28"/>
          <w:szCs w:val="28"/>
        </w:rPr>
        <w:t xml:space="preserve"> власності територіальної    громади м. Чернівці</w:t>
      </w:r>
      <w:r w:rsidR="00AC11B9" w:rsidRPr="00AC11B9">
        <w:rPr>
          <w:b/>
          <w:sz w:val="28"/>
          <w:szCs w:val="28"/>
        </w:rPr>
        <w:t>,</w:t>
      </w:r>
      <w:r w:rsidR="00AC11B9">
        <w:rPr>
          <w:b/>
          <w:sz w:val="28"/>
          <w:szCs w:val="28"/>
        </w:rPr>
        <w:t xml:space="preserve">  </w:t>
      </w:r>
      <w:r w:rsidR="00AC11B9" w:rsidRPr="00AC11B9">
        <w:rPr>
          <w:b/>
          <w:sz w:val="28"/>
          <w:szCs w:val="28"/>
        </w:rPr>
        <w:t>у</w:t>
      </w:r>
      <w:r w:rsidR="00AC11B9">
        <w:rPr>
          <w:b/>
          <w:sz w:val="28"/>
          <w:szCs w:val="28"/>
        </w:rPr>
        <w:t xml:space="preserve">  Чернівецький центр юних техніків </w:t>
      </w:r>
      <w:r w:rsidR="00AC11B9" w:rsidRPr="00AC11B9">
        <w:rPr>
          <w:b/>
          <w:sz w:val="28"/>
          <w:szCs w:val="28"/>
        </w:rPr>
        <w:t xml:space="preserve">та </w:t>
      </w:r>
      <w:r w:rsidR="00045148">
        <w:rPr>
          <w:b/>
          <w:sz w:val="28"/>
          <w:szCs w:val="28"/>
        </w:rPr>
        <w:t xml:space="preserve">присвоєння </w:t>
      </w:r>
      <w:r w:rsidR="00AC11B9" w:rsidRPr="00AC11B9">
        <w:rPr>
          <w:b/>
          <w:sz w:val="28"/>
          <w:szCs w:val="28"/>
        </w:rPr>
        <w:t>йому</w:t>
      </w:r>
      <w:r w:rsidR="00AC11B9">
        <w:rPr>
          <w:b/>
          <w:sz w:val="28"/>
          <w:szCs w:val="28"/>
        </w:rPr>
        <w:t xml:space="preserve"> </w:t>
      </w:r>
      <w:r w:rsidR="00045148">
        <w:rPr>
          <w:b/>
          <w:sz w:val="28"/>
          <w:szCs w:val="28"/>
        </w:rPr>
        <w:t xml:space="preserve">імені Леоніда </w:t>
      </w:r>
      <w:r w:rsidR="00AC11B9" w:rsidRPr="00AC11B9">
        <w:rPr>
          <w:b/>
          <w:sz w:val="28"/>
          <w:szCs w:val="28"/>
        </w:rPr>
        <w:t>Костянтиновича К</w:t>
      </w:r>
      <w:r w:rsidR="007F640C">
        <w:rPr>
          <w:b/>
          <w:sz w:val="28"/>
          <w:szCs w:val="28"/>
        </w:rPr>
        <w:t>аденюка</w:t>
      </w:r>
      <w:r w:rsidR="004D4BFF">
        <w:rPr>
          <w:b/>
          <w:sz w:val="28"/>
          <w:szCs w:val="28"/>
        </w:rPr>
        <w:t xml:space="preserve"> </w:t>
      </w:r>
    </w:p>
    <w:p w:rsidR="0042201A" w:rsidRDefault="0042201A" w:rsidP="00BF257F">
      <w:pPr>
        <w:ind w:right="-143" w:firstLine="284"/>
        <w:jc w:val="center"/>
        <w:rPr>
          <w:b/>
          <w:sz w:val="28"/>
          <w:szCs w:val="28"/>
        </w:rPr>
      </w:pPr>
    </w:p>
    <w:p w:rsidR="0042201A" w:rsidRPr="00287643" w:rsidRDefault="00BF257F" w:rsidP="00BF257F">
      <w:pPr>
        <w:spacing w:line="270" w:lineRule="atLeast"/>
        <w:ind w:right="-143" w:firstLine="284"/>
        <w:jc w:val="both"/>
        <w:rPr>
          <w:color w:val="000000"/>
          <w:sz w:val="28"/>
          <w:szCs w:val="28"/>
        </w:rPr>
      </w:pPr>
      <w:r>
        <w:rPr>
          <w:sz w:val="28"/>
          <w:szCs w:val="28"/>
        </w:rPr>
        <w:t xml:space="preserve">      </w:t>
      </w:r>
      <w:r w:rsidR="0042201A" w:rsidRPr="00470D5E">
        <w:rPr>
          <w:sz w:val="28"/>
          <w:szCs w:val="28"/>
        </w:rPr>
        <w:t xml:space="preserve">Відповідно до статей </w:t>
      </w:r>
      <w:r w:rsidR="0042201A" w:rsidRPr="00CD4769">
        <w:rPr>
          <w:sz w:val="28"/>
          <w:szCs w:val="28"/>
        </w:rPr>
        <w:t>2</w:t>
      </w:r>
      <w:r w:rsidR="0042201A">
        <w:rPr>
          <w:sz w:val="28"/>
          <w:szCs w:val="28"/>
        </w:rPr>
        <w:t xml:space="preserve">5, 26 </w:t>
      </w:r>
      <w:r w:rsidR="0042201A" w:rsidRPr="00470D5E">
        <w:rPr>
          <w:sz w:val="28"/>
          <w:szCs w:val="28"/>
        </w:rPr>
        <w:t xml:space="preserve">Закону України «Про місцеве самоврядування в Україні», </w:t>
      </w:r>
      <w:r w:rsidR="00CB57E7">
        <w:rPr>
          <w:sz w:val="28"/>
          <w:szCs w:val="28"/>
        </w:rPr>
        <w:t>Законів</w:t>
      </w:r>
      <w:r w:rsidR="0042201A">
        <w:rPr>
          <w:sz w:val="28"/>
          <w:szCs w:val="28"/>
        </w:rPr>
        <w:t xml:space="preserve"> України</w:t>
      </w:r>
      <w:r w:rsidR="00CB57E7">
        <w:rPr>
          <w:sz w:val="28"/>
          <w:szCs w:val="28"/>
        </w:rPr>
        <w:t xml:space="preserve"> «Пр</w:t>
      </w:r>
      <w:r w:rsidR="0087206F">
        <w:rPr>
          <w:sz w:val="28"/>
          <w:szCs w:val="28"/>
        </w:rPr>
        <w:t>о освіту», «Про позашкільну</w:t>
      </w:r>
      <w:r w:rsidR="00CB57E7">
        <w:rPr>
          <w:sz w:val="28"/>
          <w:szCs w:val="28"/>
        </w:rPr>
        <w:t xml:space="preserve"> освіту»,</w:t>
      </w:r>
      <w:r w:rsidR="0042201A">
        <w:rPr>
          <w:sz w:val="28"/>
          <w:szCs w:val="28"/>
        </w:rPr>
        <w:t xml:space="preserve"> «Про присвоєння юридичним особам та об’єктам права власності імені (псевдонімів) фізичних осіб, ювілейних та святкових дат, назв і дат історичних подій», </w:t>
      </w:r>
      <w:r w:rsidR="0087206F">
        <w:rPr>
          <w:sz w:val="28"/>
          <w:szCs w:val="28"/>
        </w:rPr>
        <w:t xml:space="preserve">керуючись статтею 17 Закону України «Про державну реєстрацію </w:t>
      </w:r>
      <w:r w:rsidR="0042201A">
        <w:rPr>
          <w:sz w:val="28"/>
          <w:szCs w:val="28"/>
        </w:rPr>
        <w:t>розглянувши подання Чернівецького міського голови</w:t>
      </w:r>
      <w:r w:rsidR="004C0FFD">
        <w:rPr>
          <w:sz w:val="28"/>
          <w:szCs w:val="28"/>
        </w:rPr>
        <w:t>,</w:t>
      </w:r>
      <w:r w:rsidR="0042201A">
        <w:rPr>
          <w:sz w:val="28"/>
          <w:szCs w:val="28"/>
        </w:rPr>
        <w:t xml:space="preserve"> </w:t>
      </w:r>
      <w:r w:rsidR="00CB57E7">
        <w:rPr>
          <w:sz w:val="28"/>
          <w:szCs w:val="28"/>
        </w:rPr>
        <w:t xml:space="preserve"> </w:t>
      </w:r>
      <w:r w:rsidR="0042201A" w:rsidRPr="00470D5E">
        <w:rPr>
          <w:sz w:val="28"/>
          <w:szCs w:val="28"/>
        </w:rPr>
        <w:t>Чернівецька міська рада</w:t>
      </w:r>
    </w:p>
    <w:p w:rsidR="0042201A" w:rsidRDefault="0042201A" w:rsidP="00BF257F">
      <w:pPr>
        <w:spacing w:line="264" w:lineRule="auto"/>
        <w:ind w:right="-143" w:firstLine="284"/>
        <w:jc w:val="center"/>
        <w:rPr>
          <w:sz w:val="28"/>
          <w:szCs w:val="28"/>
        </w:rPr>
      </w:pPr>
    </w:p>
    <w:p w:rsidR="0042201A" w:rsidRDefault="0042201A" w:rsidP="00BF257F">
      <w:pPr>
        <w:spacing w:line="264" w:lineRule="auto"/>
        <w:ind w:right="-143" w:firstLine="284"/>
        <w:jc w:val="center"/>
        <w:rPr>
          <w:b/>
          <w:sz w:val="28"/>
        </w:rPr>
      </w:pPr>
      <w:r>
        <w:rPr>
          <w:b/>
          <w:sz w:val="28"/>
        </w:rPr>
        <w:t>В И Р І Ш И Л А:</w:t>
      </w:r>
    </w:p>
    <w:p w:rsidR="0042201A" w:rsidRPr="009272E8" w:rsidRDefault="0042201A" w:rsidP="00BF257F">
      <w:pPr>
        <w:spacing w:line="264" w:lineRule="auto"/>
        <w:ind w:right="-143" w:firstLine="284"/>
        <w:jc w:val="center"/>
        <w:rPr>
          <w:b/>
          <w:sz w:val="24"/>
          <w:szCs w:val="24"/>
        </w:rPr>
      </w:pPr>
    </w:p>
    <w:p w:rsidR="00666940" w:rsidRDefault="00BF257F" w:rsidP="00035A05">
      <w:pPr>
        <w:ind w:right="-143" w:firstLine="615"/>
        <w:jc w:val="both"/>
        <w:rPr>
          <w:color w:val="FF0000"/>
          <w:sz w:val="28"/>
          <w:szCs w:val="28"/>
        </w:rPr>
      </w:pPr>
      <w:r w:rsidRPr="00103D58">
        <w:rPr>
          <w:b/>
          <w:sz w:val="28"/>
          <w:szCs w:val="28"/>
        </w:rPr>
        <w:t>1.</w:t>
      </w:r>
      <w:r w:rsidRPr="00103D58">
        <w:rPr>
          <w:sz w:val="28"/>
          <w:szCs w:val="28"/>
        </w:rPr>
        <w:t xml:space="preserve"> </w:t>
      </w:r>
      <w:r w:rsidR="00666940">
        <w:rPr>
          <w:sz w:val="28"/>
          <w:szCs w:val="28"/>
        </w:rPr>
        <w:t>Змінити найменування</w:t>
      </w:r>
      <w:r w:rsidR="00103D58" w:rsidRPr="00103D58">
        <w:rPr>
          <w:color w:val="FF0000"/>
          <w:sz w:val="28"/>
          <w:szCs w:val="28"/>
        </w:rPr>
        <w:t xml:space="preserve"> </w:t>
      </w:r>
      <w:r w:rsidR="00103D58" w:rsidRPr="00103D58">
        <w:rPr>
          <w:sz w:val="28"/>
          <w:szCs w:val="28"/>
        </w:rPr>
        <w:t>Чер</w:t>
      </w:r>
      <w:r w:rsidR="00666940">
        <w:rPr>
          <w:sz w:val="28"/>
          <w:szCs w:val="28"/>
        </w:rPr>
        <w:t>нівецького міського</w:t>
      </w:r>
      <w:r w:rsidR="00103D58">
        <w:rPr>
          <w:sz w:val="28"/>
          <w:szCs w:val="28"/>
        </w:rPr>
        <w:t xml:space="preserve"> клуб</w:t>
      </w:r>
      <w:r w:rsidR="00666940">
        <w:rPr>
          <w:sz w:val="28"/>
          <w:szCs w:val="28"/>
        </w:rPr>
        <w:t>у</w:t>
      </w:r>
      <w:r w:rsidR="00103D58" w:rsidRPr="00103D58">
        <w:rPr>
          <w:sz w:val="28"/>
          <w:szCs w:val="28"/>
        </w:rPr>
        <w:t xml:space="preserve"> юних техніків «Кварц», що </w:t>
      </w:r>
      <w:r w:rsidR="00103D58">
        <w:rPr>
          <w:sz w:val="28"/>
          <w:szCs w:val="28"/>
        </w:rPr>
        <w:t xml:space="preserve"> </w:t>
      </w:r>
      <w:r w:rsidR="00103D58" w:rsidRPr="00103D58">
        <w:rPr>
          <w:sz w:val="28"/>
          <w:szCs w:val="28"/>
        </w:rPr>
        <w:t xml:space="preserve">знаходиться  у комунальній власності територіальної </w:t>
      </w:r>
      <w:r w:rsidR="00C5679B">
        <w:rPr>
          <w:sz w:val="28"/>
          <w:szCs w:val="28"/>
        </w:rPr>
        <w:t xml:space="preserve"> </w:t>
      </w:r>
      <w:r w:rsidR="00666940">
        <w:rPr>
          <w:sz w:val="28"/>
          <w:szCs w:val="28"/>
        </w:rPr>
        <w:t xml:space="preserve">громади </w:t>
      </w:r>
      <w:r w:rsidR="00103D58" w:rsidRPr="00103D58">
        <w:rPr>
          <w:sz w:val="28"/>
          <w:szCs w:val="28"/>
        </w:rPr>
        <w:t>м. Чернівці</w:t>
      </w:r>
      <w:r w:rsidR="00F86C8E">
        <w:rPr>
          <w:sz w:val="28"/>
          <w:szCs w:val="28"/>
        </w:rPr>
        <w:t xml:space="preserve">, </w:t>
      </w:r>
      <w:r w:rsidR="00666940">
        <w:rPr>
          <w:sz w:val="28"/>
          <w:szCs w:val="28"/>
        </w:rPr>
        <w:t>на</w:t>
      </w:r>
      <w:r w:rsidR="00086C4F">
        <w:rPr>
          <w:sz w:val="28"/>
          <w:szCs w:val="28"/>
        </w:rPr>
        <w:t xml:space="preserve"> </w:t>
      </w:r>
      <w:r w:rsidR="00C5679B" w:rsidRPr="00C5679B">
        <w:rPr>
          <w:sz w:val="28"/>
          <w:szCs w:val="28"/>
        </w:rPr>
        <w:t>Чернівецький центр юних техніків</w:t>
      </w:r>
      <w:r w:rsidR="00AC11B9" w:rsidRPr="00AC11B9">
        <w:rPr>
          <w:sz w:val="28"/>
          <w:szCs w:val="28"/>
        </w:rPr>
        <w:t xml:space="preserve"> та</w:t>
      </w:r>
      <w:r w:rsidR="00C5679B">
        <w:rPr>
          <w:sz w:val="28"/>
          <w:szCs w:val="28"/>
        </w:rPr>
        <w:t xml:space="preserve"> </w:t>
      </w:r>
      <w:r w:rsidR="00AC11B9">
        <w:rPr>
          <w:sz w:val="28"/>
          <w:szCs w:val="28"/>
        </w:rPr>
        <w:t>присвої</w:t>
      </w:r>
      <w:r w:rsidR="00AC11B9" w:rsidRPr="00AC11B9">
        <w:rPr>
          <w:sz w:val="28"/>
          <w:szCs w:val="28"/>
        </w:rPr>
        <w:t>т</w:t>
      </w:r>
      <w:r w:rsidR="00AC11B9">
        <w:rPr>
          <w:sz w:val="28"/>
          <w:szCs w:val="28"/>
        </w:rPr>
        <w:t xml:space="preserve">и йому ім’я </w:t>
      </w:r>
      <w:r w:rsidR="00AC11B9" w:rsidRPr="00C5679B">
        <w:rPr>
          <w:sz w:val="28"/>
          <w:szCs w:val="28"/>
        </w:rPr>
        <w:t>Леоніда Костянтиновича Каденюка</w:t>
      </w:r>
      <w:r w:rsidR="00AC11B9" w:rsidRPr="00AC11B9">
        <w:rPr>
          <w:sz w:val="28"/>
          <w:szCs w:val="28"/>
        </w:rPr>
        <w:t>.</w:t>
      </w:r>
    </w:p>
    <w:p w:rsidR="0042201A" w:rsidRPr="00176A61" w:rsidRDefault="0042201A" w:rsidP="00BF257F">
      <w:pPr>
        <w:ind w:left="284" w:right="-143"/>
        <w:jc w:val="both"/>
        <w:rPr>
          <w:color w:val="FF0000"/>
          <w:sz w:val="28"/>
          <w:szCs w:val="28"/>
        </w:rPr>
      </w:pPr>
    </w:p>
    <w:p w:rsidR="0042201A" w:rsidRPr="00DD68F1" w:rsidRDefault="00BF257F" w:rsidP="00DD68F1">
      <w:pPr>
        <w:ind w:right="-143" w:firstLine="615"/>
        <w:jc w:val="both"/>
        <w:rPr>
          <w:sz w:val="28"/>
          <w:szCs w:val="28"/>
        </w:rPr>
      </w:pPr>
      <w:r w:rsidRPr="00DD68F1">
        <w:rPr>
          <w:b/>
          <w:sz w:val="28"/>
          <w:szCs w:val="28"/>
        </w:rPr>
        <w:t xml:space="preserve"> 2.</w:t>
      </w:r>
      <w:r w:rsidRPr="00DD68F1">
        <w:rPr>
          <w:sz w:val="28"/>
          <w:szCs w:val="28"/>
        </w:rPr>
        <w:t xml:space="preserve"> </w:t>
      </w:r>
      <w:r w:rsidR="00DD68F1" w:rsidRPr="00DD68F1">
        <w:rPr>
          <w:sz w:val="28"/>
          <w:szCs w:val="28"/>
        </w:rPr>
        <w:t xml:space="preserve">Затвердити Статут </w:t>
      </w:r>
      <w:r w:rsidR="00160D64" w:rsidRPr="00DD68F1">
        <w:rPr>
          <w:sz w:val="28"/>
          <w:szCs w:val="28"/>
        </w:rPr>
        <w:t xml:space="preserve"> </w:t>
      </w:r>
      <w:r w:rsidR="00DD68F1" w:rsidRPr="00DD68F1">
        <w:rPr>
          <w:sz w:val="28"/>
          <w:szCs w:val="28"/>
        </w:rPr>
        <w:t xml:space="preserve">Чернівецького центру юних техніків імені Леоніда Костянтиновича Каденюка, </w:t>
      </w:r>
      <w:r w:rsidR="00160D64" w:rsidRPr="00DD68F1">
        <w:rPr>
          <w:sz w:val="28"/>
          <w:szCs w:val="28"/>
        </w:rPr>
        <w:t>виклавши його</w:t>
      </w:r>
      <w:r w:rsidR="00CB57E7" w:rsidRPr="00DD68F1">
        <w:rPr>
          <w:sz w:val="28"/>
          <w:szCs w:val="28"/>
        </w:rPr>
        <w:t xml:space="preserve"> </w:t>
      </w:r>
      <w:r w:rsidR="0042201A" w:rsidRPr="00DD68F1">
        <w:rPr>
          <w:sz w:val="28"/>
          <w:szCs w:val="28"/>
        </w:rPr>
        <w:t>у новій редакції, що додається.</w:t>
      </w:r>
    </w:p>
    <w:p w:rsidR="0042201A" w:rsidRPr="00176A61" w:rsidRDefault="0042201A" w:rsidP="00BF257F">
      <w:pPr>
        <w:pStyle w:val="a5"/>
        <w:ind w:right="-143"/>
        <w:rPr>
          <w:color w:val="FF0000"/>
          <w:sz w:val="28"/>
          <w:szCs w:val="28"/>
        </w:rPr>
      </w:pPr>
    </w:p>
    <w:p w:rsidR="0042201A" w:rsidRPr="00DD68F1" w:rsidRDefault="00BF257F" w:rsidP="00BF257F">
      <w:pPr>
        <w:ind w:right="-143" w:firstLine="615"/>
        <w:jc w:val="both"/>
        <w:rPr>
          <w:sz w:val="28"/>
          <w:szCs w:val="28"/>
        </w:rPr>
      </w:pPr>
      <w:r w:rsidRPr="00DD68F1">
        <w:rPr>
          <w:sz w:val="28"/>
          <w:szCs w:val="28"/>
        </w:rPr>
        <w:t xml:space="preserve"> </w:t>
      </w:r>
      <w:r w:rsidRPr="00DD68F1">
        <w:rPr>
          <w:b/>
          <w:sz w:val="28"/>
          <w:szCs w:val="28"/>
        </w:rPr>
        <w:t>3</w:t>
      </w:r>
      <w:r w:rsidRPr="00DD68F1">
        <w:rPr>
          <w:sz w:val="28"/>
          <w:szCs w:val="28"/>
        </w:rPr>
        <w:t xml:space="preserve">. </w:t>
      </w:r>
      <w:r w:rsidR="0042201A" w:rsidRPr="00DD68F1">
        <w:rPr>
          <w:sz w:val="28"/>
          <w:szCs w:val="28"/>
        </w:rPr>
        <w:t>Керівнику закладу</w:t>
      </w:r>
      <w:r w:rsidR="00AC11B9">
        <w:rPr>
          <w:sz w:val="28"/>
          <w:szCs w:val="28"/>
        </w:rPr>
        <w:t xml:space="preserve"> позашкільної освіти</w:t>
      </w:r>
      <w:r w:rsidR="0042201A" w:rsidRPr="00DD68F1">
        <w:rPr>
          <w:sz w:val="28"/>
          <w:szCs w:val="28"/>
        </w:rPr>
        <w:t xml:space="preserve">, зазначеного в пункті 2 цього рішення, </w:t>
      </w:r>
      <w:r w:rsidR="007F2FC9" w:rsidRPr="00DD68F1">
        <w:rPr>
          <w:sz w:val="28"/>
          <w:szCs w:val="28"/>
        </w:rPr>
        <w:t>подати на реєстрацію Статут в установленому законодавством України порядку.</w:t>
      </w:r>
    </w:p>
    <w:p w:rsidR="0042201A" w:rsidRPr="00DD68F1" w:rsidRDefault="0042201A" w:rsidP="00BF257F">
      <w:pPr>
        <w:pStyle w:val="a5"/>
        <w:ind w:right="-143"/>
        <w:rPr>
          <w:sz w:val="28"/>
          <w:szCs w:val="28"/>
        </w:rPr>
      </w:pPr>
    </w:p>
    <w:p w:rsidR="0042201A" w:rsidRPr="00DD68F1" w:rsidRDefault="00BF257F" w:rsidP="00BF257F">
      <w:pPr>
        <w:ind w:right="-143" w:firstLine="709"/>
        <w:jc w:val="both"/>
        <w:rPr>
          <w:sz w:val="28"/>
          <w:szCs w:val="28"/>
        </w:rPr>
      </w:pPr>
      <w:r w:rsidRPr="00DD68F1">
        <w:rPr>
          <w:b/>
          <w:sz w:val="28"/>
          <w:szCs w:val="28"/>
        </w:rPr>
        <w:t>4.</w:t>
      </w:r>
      <w:r w:rsidRPr="00DD68F1">
        <w:rPr>
          <w:sz w:val="28"/>
          <w:szCs w:val="28"/>
        </w:rPr>
        <w:t xml:space="preserve"> </w:t>
      </w:r>
      <w:r w:rsidR="0042201A" w:rsidRPr="00DD68F1">
        <w:rPr>
          <w:sz w:val="28"/>
          <w:szCs w:val="28"/>
        </w:rPr>
        <w:t xml:space="preserve">Рішення підлягає оприлюдненню на офіційному веб-порталі Чернівецької міської ради. </w:t>
      </w:r>
    </w:p>
    <w:p w:rsidR="0042201A" w:rsidRPr="00176A61" w:rsidRDefault="0042201A" w:rsidP="00BF257F">
      <w:pPr>
        <w:pStyle w:val="a5"/>
        <w:ind w:right="-143" w:firstLine="709"/>
        <w:rPr>
          <w:color w:val="FF0000"/>
          <w:sz w:val="28"/>
          <w:szCs w:val="28"/>
        </w:rPr>
      </w:pPr>
    </w:p>
    <w:p w:rsidR="0042201A" w:rsidRPr="00DD68F1" w:rsidRDefault="006A22B6" w:rsidP="00BF257F">
      <w:pPr>
        <w:ind w:right="-143" w:firstLine="615"/>
        <w:jc w:val="both"/>
        <w:rPr>
          <w:sz w:val="28"/>
          <w:szCs w:val="28"/>
        </w:rPr>
      </w:pPr>
      <w:r>
        <w:rPr>
          <w:b/>
          <w:sz w:val="28"/>
          <w:szCs w:val="28"/>
          <w:lang w:val="ru-RU"/>
        </w:rPr>
        <w:t xml:space="preserve"> </w:t>
      </w:r>
      <w:r w:rsidR="00BF257F" w:rsidRPr="00DD68F1">
        <w:rPr>
          <w:b/>
          <w:sz w:val="28"/>
          <w:szCs w:val="28"/>
        </w:rPr>
        <w:t>5.</w:t>
      </w:r>
      <w:r w:rsidR="0042201A" w:rsidRPr="00DD68F1">
        <w:rPr>
          <w:sz w:val="28"/>
          <w:szCs w:val="28"/>
        </w:rPr>
        <w:t xml:space="preserve"> Організацію виконання цього рішення покласти на заступника міського голови з питань діяльності виконавчих органів міської ради     </w:t>
      </w:r>
      <w:proofErr w:type="spellStart"/>
      <w:r w:rsidR="0042201A" w:rsidRPr="00DD68F1">
        <w:rPr>
          <w:sz w:val="28"/>
          <w:szCs w:val="28"/>
        </w:rPr>
        <w:t>Паскаря</w:t>
      </w:r>
      <w:proofErr w:type="spellEnd"/>
      <w:r w:rsidR="0042201A" w:rsidRPr="00DD68F1">
        <w:rPr>
          <w:sz w:val="28"/>
          <w:szCs w:val="28"/>
        </w:rPr>
        <w:t xml:space="preserve"> О. Є.</w:t>
      </w:r>
      <w:r w:rsidR="007F2FC9" w:rsidRPr="00DD68F1">
        <w:rPr>
          <w:sz w:val="28"/>
          <w:szCs w:val="28"/>
        </w:rPr>
        <w:t xml:space="preserve"> та начальника управління освіти міської ради.</w:t>
      </w:r>
    </w:p>
    <w:p w:rsidR="0042201A" w:rsidRPr="00176A61" w:rsidRDefault="0042201A" w:rsidP="00BF257F">
      <w:pPr>
        <w:pStyle w:val="a5"/>
        <w:ind w:right="-143" w:firstLine="709"/>
        <w:rPr>
          <w:color w:val="FF0000"/>
          <w:sz w:val="28"/>
          <w:szCs w:val="28"/>
        </w:rPr>
      </w:pPr>
    </w:p>
    <w:p w:rsidR="0042201A" w:rsidRPr="0042201A" w:rsidRDefault="00BF257F" w:rsidP="00BF257F">
      <w:pPr>
        <w:ind w:right="-143" w:firstLine="709"/>
        <w:jc w:val="both"/>
        <w:rPr>
          <w:sz w:val="28"/>
          <w:szCs w:val="28"/>
        </w:rPr>
      </w:pPr>
      <w:r w:rsidRPr="00BF257F">
        <w:rPr>
          <w:b/>
          <w:sz w:val="28"/>
          <w:szCs w:val="28"/>
        </w:rPr>
        <w:lastRenderedPageBreak/>
        <w:t>6.</w:t>
      </w:r>
      <w:r>
        <w:rPr>
          <w:sz w:val="28"/>
          <w:szCs w:val="28"/>
        </w:rPr>
        <w:t xml:space="preserve"> </w:t>
      </w:r>
      <w:r w:rsidR="0042201A" w:rsidRPr="0042201A">
        <w:rPr>
          <w:sz w:val="28"/>
          <w:szCs w:val="28"/>
        </w:rPr>
        <w:t xml:space="preserve"> Контроль за виконанням рішення покласти на постійну комісію Чернівецької міської ради з питань гуманітарної політики.</w:t>
      </w:r>
    </w:p>
    <w:p w:rsidR="0042201A" w:rsidRDefault="0042201A" w:rsidP="00BF257F">
      <w:pPr>
        <w:ind w:right="-143"/>
        <w:jc w:val="both"/>
        <w:rPr>
          <w:b/>
          <w:sz w:val="28"/>
          <w:szCs w:val="28"/>
        </w:rPr>
      </w:pPr>
    </w:p>
    <w:p w:rsidR="0042201A" w:rsidRDefault="0042201A" w:rsidP="009726BD">
      <w:pPr>
        <w:ind w:right="-143"/>
        <w:jc w:val="both"/>
        <w:rPr>
          <w:b/>
          <w:sz w:val="28"/>
          <w:szCs w:val="28"/>
        </w:rPr>
      </w:pPr>
      <w:r w:rsidRPr="0042201A">
        <w:rPr>
          <w:b/>
          <w:sz w:val="28"/>
          <w:szCs w:val="28"/>
        </w:rPr>
        <w:t>Чернівецький міський голова</w:t>
      </w:r>
      <w:r w:rsidRPr="0042201A">
        <w:rPr>
          <w:b/>
          <w:sz w:val="28"/>
          <w:szCs w:val="28"/>
        </w:rPr>
        <w:tab/>
      </w:r>
      <w:r w:rsidRPr="0042201A">
        <w:rPr>
          <w:b/>
          <w:sz w:val="28"/>
          <w:szCs w:val="28"/>
        </w:rPr>
        <w:tab/>
      </w:r>
      <w:r w:rsidRPr="0042201A">
        <w:rPr>
          <w:b/>
          <w:sz w:val="28"/>
          <w:szCs w:val="28"/>
        </w:rPr>
        <w:tab/>
        <w:t xml:space="preserve">    </w:t>
      </w:r>
      <w:r w:rsidRPr="0042201A">
        <w:rPr>
          <w:b/>
          <w:sz w:val="28"/>
          <w:szCs w:val="28"/>
        </w:rPr>
        <w:tab/>
        <w:t xml:space="preserve">       </w:t>
      </w:r>
      <w:r w:rsidRPr="0042201A">
        <w:rPr>
          <w:b/>
          <w:sz w:val="28"/>
          <w:szCs w:val="28"/>
        </w:rPr>
        <w:tab/>
        <w:t xml:space="preserve">            </w:t>
      </w:r>
      <w:proofErr w:type="spellStart"/>
      <w:r w:rsidRPr="0042201A">
        <w:rPr>
          <w:b/>
          <w:sz w:val="28"/>
          <w:szCs w:val="28"/>
        </w:rPr>
        <w:t>О.Каспрук</w:t>
      </w:r>
      <w:proofErr w:type="spellEnd"/>
    </w:p>
    <w:p w:rsidR="004B12FC" w:rsidRDefault="004B12FC">
      <w:pPr>
        <w:rPr>
          <w:b/>
          <w:sz w:val="28"/>
          <w:szCs w:val="28"/>
        </w:rPr>
      </w:pPr>
      <w:r>
        <w:rPr>
          <w:b/>
          <w:sz w:val="28"/>
          <w:szCs w:val="28"/>
        </w:rPr>
        <w:br w:type="page"/>
      </w:r>
    </w:p>
    <w:p w:rsidR="004B12FC" w:rsidRPr="00ED0728" w:rsidRDefault="004B12FC" w:rsidP="004B12FC">
      <w:pPr>
        <w:widowControl w:val="0"/>
        <w:shd w:val="clear" w:color="auto" w:fill="FFFFFF"/>
        <w:autoSpaceDE w:val="0"/>
        <w:autoSpaceDN w:val="0"/>
        <w:adjustRightInd w:val="0"/>
        <w:ind w:right="-143"/>
        <w:contextualSpacing/>
        <w:jc w:val="center"/>
        <w:rPr>
          <w:b/>
          <w:bCs/>
          <w:spacing w:val="-2"/>
          <w:sz w:val="28"/>
          <w:szCs w:val="28"/>
        </w:rPr>
      </w:pPr>
    </w:p>
    <w:p w:rsidR="004B12FC" w:rsidRPr="00ED0728" w:rsidRDefault="004B12FC" w:rsidP="004B12FC">
      <w:pPr>
        <w:ind w:left="634"/>
        <w:jc w:val="center"/>
        <w:rPr>
          <w:b/>
          <w:caps/>
          <w:sz w:val="28"/>
          <w:szCs w:val="28"/>
          <w:lang w:eastAsia="uk-UA"/>
        </w:rPr>
      </w:pPr>
      <w:r w:rsidRPr="00ED0728">
        <w:rPr>
          <w:b/>
          <w:caps/>
          <w:sz w:val="28"/>
          <w:szCs w:val="28"/>
          <w:lang w:eastAsia="uk-UA"/>
        </w:rPr>
        <w:t xml:space="preserve">                                                            Затверджено</w:t>
      </w:r>
    </w:p>
    <w:p w:rsidR="004B12FC" w:rsidRPr="00ED0728" w:rsidRDefault="004B12FC" w:rsidP="004B12FC">
      <w:pPr>
        <w:ind w:right="-286"/>
        <w:rPr>
          <w:b/>
          <w:sz w:val="28"/>
          <w:szCs w:val="28"/>
          <w:lang w:eastAsia="uk-UA"/>
        </w:rPr>
      </w:pPr>
      <w:r w:rsidRPr="00ED0728">
        <w:rPr>
          <w:b/>
          <w:sz w:val="28"/>
          <w:szCs w:val="28"/>
          <w:lang w:eastAsia="uk-UA"/>
        </w:rPr>
        <w:t xml:space="preserve">                                                                                       Рішення   Чернівецької                      </w:t>
      </w:r>
    </w:p>
    <w:p w:rsidR="004B12FC" w:rsidRPr="00ED0728" w:rsidRDefault="004B12FC" w:rsidP="004B12FC">
      <w:pPr>
        <w:ind w:left="634" w:right="-286"/>
        <w:jc w:val="right"/>
        <w:rPr>
          <w:b/>
          <w:sz w:val="28"/>
          <w:szCs w:val="28"/>
          <w:lang w:eastAsia="uk-UA"/>
        </w:rPr>
      </w:pPr>
      <w:r w:rsidRPr="00ED0728">
        <w:rPr>
          <w:b/>
          <w:sz w:val="28"/>
          <w:szCs w:val="28"/>
          <w:lang w:eastAsia="uk-UA"/>
        </w:rPr>
        <w:t xml:space="preserve">      міської ради VІІ скликання</w:t>
      </w:r>
    </w:p>
    <w:p w:rsidR="004B12FC" w:rsidRPr="00ED0728" w:rsidRDefault="004B12FC" w:rsidP="004B12FC">
      <w:pPr>
        <w:widowControl w:val="0"/>
        <w:shd w:val="clear" w:color="auto" w:fill="FFFFFF"/>
        <w:tabs>
          <w:tab w:val="left" w:pos="6648"/>
        </w:tabs>
        <w:autoSpaceDE w:val="0"/>
        <w:autoSpaceDN w:val="0"/>
        <w:adjustRightInd w:val="0"/>
        <w:ind w:firstLine="567"/>
        <w:rPr>
          <w:b/>
          <w:spacing w:val="-6"/>
          <w:sz w:val="28"/>
          <w:szCs w:val="28"/>
        </w:rPr>
      </w:pPr>
      <w:r>
        <w:rPr>
          <w:b/>
          <w:spacing w:val="-6"/>
          <w:sz w:val="28"/>
          <w:szCs w:val="28"/>
        </w:rPr>
        <w:t xml:space="preserve">        </w:t>
      </w:r>
      <w:r w:rsidRPr="004B12FC">
        <w:rPr>
          <w:b/>
          <w:spacing w:val="-6"/>
          <w:sz w:val="28"/>
          <w:szCs w:val="28"/>
        </w:rPr>
        <w:t xml:space="preserve">                                                                               </w:t>
      </w:r>
      <w:r>
        <w:rPr>
          <w:b/>
          <w:spacing w:val="-6"/>
          <w:sz w:val="28"/>
          <w:szCs w:val="28"/>
        </w:rPr>
        <w:t>2018</w:t>
      </w:r>
      <w:r w:rsidRPr="00ED0728">
        <w:rPr>
          <w:b/>
          <w:spacing w:val="-6"/>
          <w:sz w:val="28"/>
          <w:szCs w:val="28"/>
        </w:rPr>
        <w:t xml:space="preserve"> № _____</w:t>
      </w: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Pr="00ED0728" w:rsidRDefault="004B12FC" w:rsidP="004B12FC">
      <w:pPr>
        <w:widowControl w:val="0"/>
        <w:shd w:val="clear" w:color="auto" w:fill="FFFFFF"/>
        <w:tabs>
          <w:tab w:val="left" w:pos="6648"/>
        </w:tabs>
        <w:autoSpaceDE w:val="0"/>
        <w:autoSpaceDN w:val="0"/>
        <w:adjustRightInd w:val="0"/>
        <w:ind w:firstLine="567"/>
        <w:rPr>
          <w:spacing w:val="-6"/>
          <w:sz w:val="25"/>
          <w:szCs w:val="25"/>
        </w:rPr>
      </w:pPr>
    </w:p>
    <w:p w:rsidR="004B12FC" w:rsidRDefault="004B12FC" w:rsidP="004B12FC">
      <w:pPr>
        <w:widowControl w:val="0"/>
        <w:autoSpaceDE w:val="0"/>
        <w:autoSpaceDN w:val="0"/>
        <w:adjustRightInd w:val="0"/>
        <w:jc w:val="center"/>
        <w:rPr>
          <w:b/>
          <w:sz w:val="36"/>
          <w:szCs w:val="36"/>
        </w:rPr>
      </w:pPr>
      <w:r w:rsidRPr="008A53BA">
        <w:rPr>
          <w:b/>
          <w:sz w:val="36"/>
          <w:szCs w:val="36"/>
        </w:rPr>
        <w:t xml:space="preserve">С Т А Т У Т </w:t>
      </w:r>
    </w:p>
    <w:p w:rsidR="004B12FC" w:rsidRPr="008A53BA" w:rsidRDefault="004B12FC" w:rsidP="004B12FC">
      <w:pPr>
        <w:widowControl w:val="0"/>
        <w:autoSpaceDE w:val="0"/>
        <w:autoSpaceDN w:val="0"/>
        <w:adjustRightInd w:val="0"/>
        <w:jc w:val="center"/>
        <w:rPr>
          <w:b/>
          <w:sz w:val="36"/>
          <w:szCs w:val="36"/>
        </w:rPr>
      </w:pPr>
    </w:p>
    <w:p w:rsidR="004B12FC" w:rsidRDefault="004B12FC" w:rsidP="004B12FC">
      <w:pPr>
        <w:ind w:firstLine="284"/>
        <w:jc w:val="center"/>
        <w:rPr>
          <w:b/>
          <w:sz w:val="36"/>
          <w:szCs w:val="36"/>
        </w:rPr>
      </w:pPr>
      <w:r>
        <w:rPr>
          <w:b/>
          <w:sz w:val="36"/>
          <w:szCs w:val="36"/>
        </w:rPr>
        <w:t>Чернівецького ц</w:t>
      </w:r>
      <w:r w:rsidRPr="00B53291">
        <w:rPr>
          <w:b/>
          <w:sz w:val="36"/>
          <w:szCs w:val="36"/>
        </w:rPr>
        <w:t xml:space="preserve">ентру юних техніків </w:t>
      </w:r>
    </w:p>
    <w:p w:rsidR="004B12FC" w:rsidRPr="00B53291" w:rsidRDefault="004B12FC" w:rsidP="004B12FC">
      <w:pPr>
        <w:ind w:firstLine="284"/>
        <w:jc w:val="center"/>
        <w:rPr>
          <w:b/>
          <w:sz w:val="36"/>
          <w:szCs w:val="36"/>
        </w:rPr>
      </w:pPr>
      <w:r w:rsidRPr="00B53291">
        <w:rPr>
          <w:b/>
          <w:sz w:val="36"/>
          <w:szCs w:val="36"/>
        </w:rPr>
        <w:t xml:space="preserve">імені Леоніда </w:t>
      </w:r>
      <w:r>
        <w:rPr>
          <w:b/>
          <w:sz w:val="36"/>
          <w:szCs w:val="36"/>
        </w:rPr>
        <w:t xml:space="preserve">Костянтиновича </w:t>
      </w:r>
      <w:r w:rsidRPr="00B53291">
        <w:rPr>
          <w:b/>
          <w:sz w:val="36"/>
          <w:szCs w:val="36"/>
        </w:rPr>
        <w:t xml:space="preserve">Каденюка </w:t>
      </w:r>
    </w:p>
    <w:p w:rsidR="004B12FC" w:rsidRPr="008A53BA" w:rsidRDefault="004B12FC" w:rsidP="004B12FC">
      <w:pPr>
        <w:widowControl w:val="0"/>
        <w:autoSpaceDE w:val="0"/>
        <w:autoSpaceDN w:val="0"/>
        <w:adjustRightInd w:val="0"/>
        <w:jc w:val="center"/>
        <w:rPr>
          <w:b/>
          <w:sz w:val="36"/>
          <w:szCs w:val="36"/>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rPr>
          <w:b/>
          <w:bCs/>
          <w:spacing w:val="-3"/>
          <w:sz w:val="29"/>
          <w:szCs w:val="29"/>
        </w:rPr>
      </w:pPr>
    </w:p>
    <w:p w:rsidR="004B12FC" w:rsidRPr="00ED0728" w:rsidRDefault="004B12FC" w:rsidP="004B12FC">
      <w:pPr>
        <w:widowControl w:val="0"/>
        <w:shd w:val="clear" w:color="auto" w:fill="FFFFFF"/>
        <w:autoSpaceDE w:val="0"/>
        <w:autoSpaceDN w:val="0"/>
        <w:adjustRightInd w:val="0"/>
        <w:rPr>
          <w:b/>
          <w:bCs/>
          <w:spacing w:val="-3"/>
          <w:sz w:val="29"/>
          <w:szCs w:val="29"/>
        </w:rPr>
      </w:pPr>
    </w:p>
    <w:p w:rsidR="004B12FC" w:rsidRPr="00ED0728" w:rsidRDefault="004B12FC" w:rsidP="004B12FC">
      <w:pPr>
        <w:widowControl w:val="0"/>
        <w:shd w:val="clear" w:color="auto" w:fill="FFFFFF"/>
        <w:autoSpaceDE w:val="0"/>
        <w:autoSpaceDN w:val="0"/>
        <w:adjustRightInd w:val="0"/>
        <w:ind w:firstLine="567"/>
        <w:jc w:val="center"/>
        <w:rPr>
          <w:b/>
          <w:bCs/>
          <w:spacing w:val="-3"/>
          <w:sz w:val="29"/>
          <w:szCs w:val="29"/>
        </w:rPr>
      </w:pPr>
    </w:p>
    <w:p w:rsidR="004B12FC" w:rsidRPr="00ED0728" w:rsidRDefault="004B12FC" w:rsidP="004B12FC">
      <w:pPr>
        <w:widowControl w:val="0"/>
        <w:shd w:val="clear" w:color="auto" w:fill="FFFFFF"/>
        <w:autoSpaceDE w:val="0"/>
        <w:autoSpaceDN w:val="0"/>
        <w:adjustRightInd w:val="0"/>
        <w:jc w:val="center"/>
      </w:pPr>
      <w:r>
        <w:rPr>
          <w:b/>
          <w:bCs/>
          <w:spacing w:val="-3"/>
          <w:sz w:val="29"/>
          <w:szCs w:val="29"/>
        </w:rPr>
        <w:t>Чернівці - 2018</w:t>
      </w:r>
    </w:p>
    <w:p w:rsidR="004B12FC" w:rsidRPr="00ED0728" w:rsidRDefault="004B12FC" w:rsidP="004B12FC">
      <w:pPr>
        <w:widowControl w:val="0"/>
        <w:shd w:val="clear" w:color="auto" w:fill="FFFFFF"/>
        <w:autoSpaceDE w:val="0"/>
        <w:autoSpaceDN w:val="0"/>
        <w:adjustRightInd w:val="0"/>
        <w:ind w:left="720" w:right="-143"/>
        <w:contextualSpacing/>
        <w:rPr>
          <w:b/>
          <w:bCs/>
          <w:spacing w:val="-2"/>
          <w:sz w:val="28"/>
          <w:szCs w:val="28"/>
        </w:rPr>
      </w:pPr>
    </w:p>
    <w:p w:rsidR="004B12FC" w:rsidRPr="00ED0728" w:rsidRDefault="004B12FC" w:rsidP="004B12FC">
      <w:pPr>
        <w:widowControl w:val="0"/>
        <w:numPr>
          <w:ilvl w:val="0"/>
          <w:numId w:val="2"/>
        </w:numPr>
        <w:shd w:val="clear" w:color="auto" w:fill="FFFFFF"/>
        <w:autoSpaceDE w:val="0"/>
        <w:autoSpaceDN w:val="0"/>
        <w:adjustRightInd w:val="0"/>
        <w:ind w:right="-143"/>
        <w:contextualSpacing/>
        <w:jc w:val="center"/>
        <w:rPr>
          <w:b/>
          <w:bCs/>
          <w:spacing w:val="-2"/>
          <w:sz w:val="28"/>
          <w:szCs w:val="28"/>
        </w:rPr>
      </w:pPr>
      <w:r w:rsidRPr="00ED0728">
        <w:rPr>
          <w:b/>
          <w:bCs/>
          <w:spacing w:val="-2"/>
          <w:sz w:val="28"/>
          <w:szCs w:val="28"/>
        </w:rPr>
        <w:lastRenderedPageBreak/>
        <w:t>Загальні положення</w:t>
      </w:r>
    </w:p>
    <w:p w:rsidR="004B12FC" w:rsidRPr="00ED0728" w:rsidRDefault="004B12FC" w:rsidP="004B12FC">
      <w:pPr>
        <w:widowControl w:val="0"/>
        <w:shd w:val="clear" w:color="auto" w:fill="FFFFFF"/>
        <w:autoSpaceDE w:val="0"/>
        <w:autoSpaceDN w:val="0"/>
        <w:adjustRightInd w:val="0"/>
        <w:ind w:left="720" w:right="-143"/>
        <w:contextualSpacing/>
        <w:rPr>
          <w:sz w:val="28"/>
          <w:szCs w:val="28"/>
        </w:rPr>
      </w:pPr>
    </w:p>
    <w:p w:rsidR="004B12FC" w:rsidRPr="00ED0728" w:rsidRDefault="004B12FC" w:rsidP="004B12FC">
      <w:pPr>
        <w:pStyle w:val="a5"/>
        <w:widowControl w:val="0"/>
        <w:numPr>
          <w:ilvl w:val="1"/>
          <w:numId w:val="27"/>
        </w:numPr>
        <w:shd w:val="clear" w:color="auto" w:fill="FFFFFF"/>
        <w:tabs>
          <w:tab w:val="left" w:pos="993"/>
        </w:tabs>
        <w:autoSpaceDE w:val="0"/>
        <w:autoSpaceDN w:val="0"/>
        <w:adjustRightInd w:val="0"/>
        <w:ind w:left="0" w:right="-143" w:firstLine="567"/>
        <w:jc w:val="both"/>
        <w:rPr>
          <w:spacing w:val="-4"/>
          <w:sz w:val="28"/>
          <w:szCs w:val="28"/>
        </w:rPr>
      </w:pPr>
      <w:r>
        <w:rPr>
          <w:spacing w:val="-3"/>
          <w:sz w:val="29"/>
          <w:szCs w:val="29"/>
        </w:rPr>
        <w:t xml:space="preserve">Чернівецький центр юних техніків імені Леоніда Костянтиновича Каденюка </w:t>
      </w:r>
      <w:r w:rsidRPr="00ED0728">
        <w:rPr>
          <w:spacing w:val="-3"/>
          <w:sz w:val="28"/>
          <w:szCs w:val="28"/>
        </w:rPr>
        <w:t xml:space="preserve">Чернівецької міської ради (далі - </w:t>
      </w:r>
      <w:r>
        <w:rPr>
          <w:spacing w:val="-3"/>
          <w:sz w:val="28"/>
          <w:szCs w:val="28"/>
        </w:rPr>
        <w:t>Заклад</w:t>
      </w:r>
      <w:r w:rsidRPr="00ED0728">
        <w:rPr>
          <w:spacing w:val="-3"/>
          <w:sz w:val="28"/>
          <w:szCs w:val="28"/>
        </w:rPr>
        <w:t xml:space="preserve">) </w:t>
      </w:r>
      <w:r w:rsidRPr="00ED0728">
        <w:rPr>
          <w:spacing w:val="-7"/>
          <w:sz w:val="28"/>
          <w:szCs w:val="28"/>
        </w:rPr>
        <w:t>є комунальною, бюджетною, неприбутковою установою, заснованою на власності територіальної громади</w:t>
      </w:r>
      <w:r w:rsidRPr="00AD2C19">
        <w:rPr>
          <w:spacing w:val="-7"/>
          <w:sz w:val="28"/>
          <w:szCs w:val="28"/>
        </w:rPr>
        <w:t xml:space="preserve"> </w:t>
      </w:r>
      <w:r>
        <w:rPr>
          <w:spacing w:val="-7"/>
          <w:sz w:val="28"/>
          <w:szCs w:val="28"/>
        </w:rPr>
        <w:br/>
      </w:r>
      <w:r w:rsidRPr="00ED0728">
        <w:rPr>
          <w:spacing w:val="-4"/>
          <w:sz w:val="28"/>
          <w:szCs w:val="28"/>
        </w:rPr>
        <w:t>м. Чернівців, яка повністю утримується за рахунок коштів міського бюджету.</w:t>
      </w:r>
    </w:p>
    <w:p w:rsidR="004B12FC" w:rsidRPr="00ED0728" w:rsidRDefault="004B12FC" w:rsidP="004B12FC">
      <w:pPr>
        <w:pStyle w:val="a5"/>
        <w:widowControl w:val="0"/>
        <w:shd w:val="clear" w:color="auto" w:fill="FFFFFF"/>
        <w:tabs>
          <w:tab w:val="left" w:pos="1435"/>
        </w:tabs>
        <w:autoSpaceDE w:val="0"/>
        <w:autoSpaceDN w:val="0"/>
        <w:adjustRightInd w:val="0"/>
        <w:ind w:left="1437" w:right="-143"/>
        <w:jc w:val="both"/>
        <w:rPr>
          <w:sz w:val="16"/>
          <w:szCs w:val="16"/>
        </w:rPr>
      </w:pPr>
    </w:p>
    <w:p w:rsidR="004B12FC" w:rsidRPr="00ED0728" w:rsidRDefault="004B12FC" w:rsidP="004B12FC">
      <w:pPr>
        <w:pStyle w:val="a5"/>
        <w:widowControl w:val="0"/>
        <w:numPr>
          <w:ilvl w:val="1"/>
          <w:numId w:val="27"/>
        </w:numPr>
        <w:shd w:val="clear" w:color="auto" w:fill="FFFFFF"/>
        <w:tabs>
          <w:tab w:val="left" w:pos="993"/>
        </w:tabs>
        <w:autoSpaceDE w:val="0"/>
        <w:autoSpaceDN w:val="0"/>
        <w:adjustRightInd w:val="0"/>
        <w:ind w:right="-143"/>
        <w:jc w:val="both"/>
        <w:rPr>
          <w:spacing w:val="-7"/>
          <w:sz w:val="28"/>
          <w:szCs w:val="28"/>
        </w:rPr>
      </w:pPr>
      <w:r w:rsidRPr="00ED0728">
        <w:rPr>
          <w:spacing w:val="-7"/>
          <w:sz w:val="28"/>
          <w:szCs w:val="28"/>
        </w:rPr>
        <w:t xml:space="preserve">Засновником </w:t>
      </w:r>
      <w:r>
        <w:rPr>
          <w:spacing w:val="-7"/>
          <w:sz w:val="28"/>
          <w:szCs w:val="28"/>
        </w:rPr>
        <w:t>Закладу</w:t>
      </w:r>
      <w:r w:rsidRPr="00ED0728">
        <w:rPr>
          <w:spacing w:val="-7"/>
          <w:sz w:val="28"/>
          <w:szCs w:val="28"/>
        </w:rPr>
        <w:t xml:space="preserve"> є Чернівецька міська рада (далі-Засновник).</w:t>
      </w:r>
    </w:p>
    <w:p w:rsidR="004B12FC" w:rsidRPr="00ED0728" w:rsidRDefault="004B12FC" w:rsidP="004B12FC">
      <w:pPr>
        <w:widowControl w:val="0"/>
        <w:shd w:val="clear" w:color="auto" w:fill="FFFFFF"/>
        <w:tabs>
          <w:tab w:val="left" w:pos="1205"/>
        </w:tabs>
        <w:autoSpaceDE w:val="0"/>
        <w:autoSpaceDN w:val="0"/>
        <w:adjustRightInd w:val="0"/>
        <w:ind w:right="-143"/>
        <w:jc w:val="both"/>
        <w:rPr>
          <w:sz w:val="16"/>
          <w:szCs w:val="16"/>
        </w:rPr>
      </w:pPr>
    </w:p>
    <w:p w:rsidR="004B12FC" w:rsidRPr="00ED0728" w:rsidRDefault="004B12FC" w:rsidP="004B12FC">
      <w:pPr>
        <w:pStyle w:val="a5"/>
        <w:widowControl w:val="0"/>
        <w:numPr>
          <w:ilvl w:val="1"/>
          <w:numId w:val="27"/>
        </w:numPr>
        <w:shd w:val="clear" w:color="auto" w:fill="FFFFFF"/>
        <w:tabs>
          <w:tab w:val="left" w:pos="993"/>
        </w:tabs>
        <w:autoSpaceDE w:val="0"/>
        <w:autoSpaceDN w:val="0"/>
        <w:adjustRightInd w:val="0"/>
        <w:ind w:left="0" w:right="-143" w:firstLine="567"/>
        <w:jc w:val="both"/>
        <w:rPr>
          <w:spacing w:val="-8"/>
          <w:sz w:val="28"/>
          <w:szCs w:val="28"/>
        </w:rPr>
      </w:pPr>
      <w:r w:rsidRPr="00ED0728">
        <w:rPr>
          <w:spacing w:val="-2"/>
          <w:sz w:val="28"/>
          <w:szCs w:val="28"/>
        </w:rPr>
        <w:t xml:space="preserve">Органом, до сфери управління якого входить </w:t>
      </w:r>
      <w:r>
        <w:rPr>
          <w:spacing w:val="-2"/>
          <w:sz w:val="28"/>
          <w:szCs w:val="28"/>
        </w:rPr>
        <w:t>Заклад</w:t>
      </w:r>
      <w:r w:rsidRPr="00ED0728">
        <w:rPr>
          <w:spacing w:val="-2"/>
          <w:sz w:val="28"/>
          <w:szCs w:val="28"/>
        </w:rPr>
        <w:t xml:space="preserve">, є </w:t>
      </w:r>
      <w:r w:rsidRPr="00ED0728">
        <w:rPr>
          <w:sz w:val="28"/>
          <w:szCs w:val="28"/>
        </w:rPr>
        <w:t xml:space="preserve">виконавчий комітет Чернівецької міської ради (далі - Представник </w:t>
      </w:r>
      <w:r w:rsidRPr="00ED0728">
        <w:rPr>
          <w:spacing w:val="-8"/>
          <w:sz w:val="28"/>
          <w:szCs w:val="28"/>
        </w:rPr>
        <w:t>Засновника).</w:t>
      </w:r>
    </w:p>
    <w:p w:rsidR="004B12FC" w:rsidRPr="001D482F" w:rsidRDefault="004B12FC" w:rsidP="004B12FC">
      <w:pPr>
        <w:widowControl w:val="0"/>
        <w:shd w:val="clear" w:color="auto" w:fill="FFFFFF"/>
        <w:tabs>
          <w:tab w:val="left" w:pos="1387"/>
        </w:tabs>
        <w:autoSpaceDE w:val="0"/>
        <w:autoSpaceDN w:val="0"/>
        <w:adjustRightInd w:val="0"/>
        <w:ind w:right="-143"/>
        <w:jc w:val="both"/>
        <w:rPr>
          <w:sz w:val="16"/>
          <w:szCs w:val="16"/>
        </w:rPr>
      </w:pPr>
    </w:p>
    <w:p w:rsidR="004B12FC" w:rsidRPr="00ED0728" w:rsidRDefault="004B12FC" w:rsidP="004B12FC">
      <w:pPr>
        <w:pStyle w:val="a5"/>
        <w:widowControl w:val="0"/>
        <w:numPr>
          <w:ilvl w:val="1"/>
          <w:numId w:val="27"/>
        </w:numPr>
        <w:shd w:val="clear" w:color="auto" w:fill="FFFFFF"/>
        <w:tabs>
          <w:tab w:val="left" w:pos="993"/>
        </w:tabs>
        <w:autoSpaceDE w:val="0"/>
        <w:autoSpaceDN w:val="0"/>
        <w:adjustRightInd w:val="0"/>
        <w:ind w:left="0" w:right="-143" w:firstLine="567"/>
        <w:jc w:val="both"/>
        <w:rPr>
          <w:spacing w:val="-5"/>
          <w:sz w:val="28"/>
          <w:szCs w:val="28"/>
        </w:rPr>
      </w:pPr>
      <w:r w:rsidRPr="00ED0728">
        <w:rPr>
          <w:spacing w:val="3"/>
          <w:sz w:val="28"/>
          <w:szCs w:val="28"/>
        </w:rPr>
        <w:t xml:space="preserve">Координацію діяльності </w:t>
      </w:r>
      <w:r>
        <w:rPr>
          <w:spacing w:val="3"/>
          <w:sz w:val="28"/>
          <w:szCs w:val="28"/>
        </w:rPr>
        <w:t>Закладу</w:t>
      </w:r>
      <w:r w:rsidRPr="00ED0728">
        <w:rPr>
          <w:spacing w:val="3"/>
          <w:sz w:val="28"/>
          <w:szCs w:val="28"/>
        </w:rPr>
        <w:t xml:space="preserve"> здійснює управління освіти </w:t>
      </w:r>
      <w:r w:rsidRPr="00ED0728">
        <w:rPr>
          <w:spacing w:val="-5"/>
          <w:sz w:val="28"/>
          <w:szCs w:val="28"/>
        </w:rPr>
        <w:t>Чернівецької міської ради (далі - Управління).</w:t>
      </w:r>
    </w:p>
    <w:p w:rsidR="004B12FC" w:rsidRPr="001D482F" w:rsidRDefault="004B12FC" w:rsidP="004B12FC">
      <w:pPr>
        <w:widowControl w:val="0"/>
        <w:shd w:val="clear" w:color="auto" w:fill="FFFFFF"/>
        <w:tabs>
          <w:tab w:val="left" w:pos="1310"/>
        </w:tabs>
        <w:autoSpaceDE w:val="0"/>
        <w:autoSpaceDN w:val="0"/>
        <w:adjustRightInd w:val="0"/>
        <w:ind w:right="-143"/>
        <w:jc w:val="both"/>
        <w:rPr>
          <w:sz w:val="16"/>
          <w:szCs w:val="16"/>
        </w:rPr>
      </w:pPr>
    </w:p>
    <w:p w:rsidR="004B12FC" w:rsidRPr="00ED0728" w:rsidRDefault="004B12FC" w:rsidP="004B12FC">
      <w:pPr>
        <w:widowControl w:val="0"/>
        <w:numPr>
          <w:ilvl w:val="0"/>
          <w:numId w:val="3"/>
        </w:numPr>
        <w:shd w:val="clear" w:color="auto" w:fill="FFFFFF"/>
        <w:tabs>
          <w:tab w:val="left" w:pos="1214"/>
        </w:tabs>
        <w:autoSpaceDE w:val="0"/>
        <w:autoSpaceDN w:val="0"/>
        <w:adjustRightInd w:val="0"/>
        <w:ind w:right="-143" w:firstLine="567"/>
        <w:jc w:val="both"/>
        <w:rPr>
          <w:spacing w:val="-13"/>
          <w:sz w:val="28"/>
          <w:szCs w:val="28"/>
        </w:rPr>
      </w:pPr>
      <w:r w:rsidRPr="00ED0728">
        <w:rPr>
          <w:spacing w:val="-6"/>
          <w:sz w:val="28"/>
          <w:szCs w:val="28"/>
        </w:rPr>
        <w:t xml:space="preserve">Правовий статус </w:t>
      </w:r>
      <w:r>
        <w:rPr>
          <w:spacing w:val="-6"/>
          <w:sz w:val="28"/>
          <w:szCs w:val="28"/>
        </w:rPr>
        <w:t>Закладу</w:t>
      </w:r>
      <w:r w:rsidRPr="00ED0728">
        <w:rPr>
          <w:spacing w:val="-6"/>
          <w:sz w:val="28"/>
          <w:szCs w:val="28"/>
        </w:rPr>
        <w:t xml:space="preserve"> - комунальна, неприбуткова, некомерційна, бюджетна установа.</w:t>
      </w:r>
    </w:p>
    <w:p w:rsidR="004B12FC" w:rsidRPr="00ED0728" w:rsidRDefault="004B12FC" w:rsidP="004B12FC">
      <w:pPr>
        <w:widowControl w:val="0"/>
        <w:shd w:val="clear" w:color="auto" w:fill="FFFFFF"/>
        <w:tabs>
          <w:tab w:val="left" w:pos="1214"/>
        </w:tabs>
        <w:autoSpaceDE w:val="0"/>
        <w:autoSpaceDN w:val="0"/>
        <w:adjustRightInd w:val="0"/>
        <w:ind w:left="567" w:right="-143"/>
        <w:jc w:val="both"/>
        <w:rPr>
          <w:spacing w:val="-13"/>
          <w:sz w:val="16"/>
          <w:szCs w:val="16"/>
        </w:rPr>
      </w:pPr>
    </w:p>
    <w:p w:rsidR="004B12FC" w:rsidRPr="00ED0728" w:rsidRDefault="004B12FC" w:rsidP="004B12FC">
      <w:pPr>
        <w:widowControl w:val="0"/>
        <w:numPr>
          <w:ilvl w:val="0"/>
          <w:numId w:val="3"/>
        </w:numPr>
        <w:shd w:val="clear" w:color="auto" w:fill="FFFFFF"/>
        <w:tabs>
          <w:tab w:val="left" w:pos="1214"/>
        </w:tabs>
        <w:autoSpaceDE w:val="0"/>
        <w:autoSpaceDN w:val="0"/>
        <w:adjustRightInd w:val="0"/>
        <w:ind w:right="-143" w:firstLine="567"/>
        <w:jc w:val="both"/>
        <w:rPr>
          <w:spacing w:val="-11"/>
          <w:sz w:val="28"/>
          <w:szCs w:val="28"/>
        </w:rPr>
      </w:pPr>
      <w:r>
        <w:rPr>
          <w:sz w:val="28"/>
          <w:szCs w:val="28"/>
        </w:rPr>
        <w:t>Заклад</w:t>
      </w:r>
      <w:r w:rsidRPr="00ED0728">
        <w:rPr>
          <w:sz w:val="28"/>
          <w:szCs w:val="28"/>
        </w:rPr>
        <w:t xml:space="preserve"> є юридичною особою, діє на підставі цього Статуту та </w:t>
      </w:r>
      <w:r w:rsidRPr="00ED0728">
        <w:rPr>
          <w:spacing w:val="-5"/>
          <w:sz w:val="28"/>
          <w:szCs w:val="28"/>
        </w:rPr>
        <w:t>підлягає державній реєстрації.</w:t>
      </w:r>
    </w:p>
    <w:p w:rsidR="004B12FC" w:rsidRPr="00ED0728" w:rsidRDefault="004B12FC" w:rsidP="004B12FC">
      <w:pPr>
        <w:widowControl w:val="0"/>
        <w:shd w:val="clear" w:color="auto" w:fill="FFFFFF"/>
        <w:tabs>
          <w:tab w:val="left" w:pos="1214"/>
        </w:tabs>
        <w:autoSpaceDE w:val="0"/>
        <w:autoSpaceDN w:val="0"/>
        <w:adjustRightInd w:val="0"/>
        <w:ind w:right="-143"/>
        <w:jc w:val="both"/>
        <w:rPr>
          <w:spacing w:val="-11"/>
          <w:sz w:val="16"/>
          <w:szCs w:val="16"/>
        </w:rPr>
      </w:pPr>
    </w:p>
    <w:p w:rsidR="004B12FC" w:rsidRPr="00ED0728" w:rsidRDefault="004B12FC" w:rsidP="004B12FC">
      <w:pPr>
        <w:widowControl w:val="0"/>
        <w:numPr>
          <w:ilvl w:val="1"/>
          <w:numId w:val="2"/>
        </w:numPr>
        <w:shd w:val="clear" w:color="auto" w:fill="FFFFFF"/>
        <w:tabs>
          <w:tab w:val="left" w:pos="993"/>
        </w:tabs>
        <w:autoSpaceDE w:val="0"/>
        <w:autoSpaceDN w:val="0"/>
        <w:adjustRightInd w:val="0"/>
        <w:ind w:left="0" w:right="-143" w:firstLine="567"/>
        <w:contextualSpacing/>
        <w:jc w:val="both"/>
        <w:rPr>
          <w:spacing w:val="-5"/>
          <w:sz w:val="28"/>
          <w:szCs w:val="28"/>
        </w:rPr>
      </w:pPr>
      <w:r>
        <w:rPr>
          <w:spacing w:val="3"/>
          <w:sz w:val="28"/>
          <w:szCs w:val="28"/>
        </w:rPr>
        <w:t>Заклад</w:t>
      </w:r>
      <w:r w:rsidRPr="00ED0728">
        <w:rPr>
          <w:spacing w:val="3"/>
          <w:sz w:val="28"/>
          <w:szCs w:val="28"/>
        </w:rPr>
        <w:t xml:space="preserve"> здійснює свою діяльність відповідно до Конституції </w:t>
      </w:r>
      <w:r w:rsidRPr="00ED0728">
        <w:rPr>
          <w:spacing w:val="-3"/>
          <w:sz w:val="28"/>
          <w:szCs w:val="28"/>
        </w:rPr>
        <w:t>України, законів України</w:t>
      </w:r>
      <w:r w:rsidRPr="0056407E">
        <w:rPr>
          <w:spacing w:val="-3"/>
          <w:sz w:val="28"/>
          <w:szCs w:val="28"/>
        </w:rPr>
        <w:t xml:space="preserve"> </w:t>
      </w:r>
      <w:r w:rsidRPr="00ED0728">
        <w:rPr>
          <w:spacing w:val="-3"/>
          <w:sz w:val="28"/>
          <w:szCs w:val="28"/>
        </w:rPr>
        <w:t xml:space="preserve">«Про освіту», «Про </w:t>
      </w:r>
      <w:r>
        <w:rPr>
          <w:spacing w:val="-3"/>
          <w:sz w:val="28"/>
          <w:szCs w:val="28"/>
        </w:rPr>
        <w:t>позашкільну</w:t>
      </w:r>
      <w:r w:rsidRPr="00ED0728">
        <w:rPr>
          <w:spacing w:val="-3"/>
          <w:sz w:val="28"/>
          <w:szCs w:val="28"/>
        </w:rPr>
        <w:t xml:space="preserve"> освіту», інших законів України</w:t>
      </w:r>
      <w:r w:rsidRPr="00ED0728">
        <w:rPr>
          <w:sz w:val="28"/>
          <w:szCs w:val="28"/>
        </w:rPr>
        <w:t xml:space="preserve">, рішень Чернівецької міської ради та її </w:t>
      </w:r>
      <w:r w:rsidRPr="00ED0728">
        <w:rPr>
          <w:spacing w:val="-4"/>
          <w:sz w:val="28"/>
          <w:szCs w:val="28"/>
        </w:rPr>
        <w:t xml:space="preserve">виконавчого комітету, розпоряджень Чернівецького міського голови, наказів </w:t>
      </w:r>
      <w:r w:rsidRPr="00ED0728">
        <w:rPr>
          <w:spacing w:val="-5"/>
          <w:sz w:val="28"/>
          <w:szCs w:val="28"/>
        </w:rPr>
        <w:t>начальника Управління, інших нормативно-правових актів та цього Статуту.</w:t>
      </w:r>
    </w:p>
    <w:p w:rsidR="004B12FC" w:rsidRDefault="004B12FC" w:rsidP="004B12FC">
      <w:pPr>
        <w:widowControl w:val="0"/>
        <w:shd w:val="clear" w:color="auto" w:fill="FFFFFF"/>
        <w:tabs>
          <w:tab w:val="left" w:pos="1320"/>
        </w:tabs>
        <w:autoSpaceDE w:val="0"/>
        <w:autoSpaceDN w:val="0"/>
        <w:adjustRightInd w:val="0"/>
        <w:ind w:left="567" w:right="-143"/>
        <w:jc w:val="both"/>
        <w:rPr>
          <w:sz w:val="28"/>
          <w:szCs w:val="28"/>
        </w:rPr>
      </w:pPr>
    </w:p>
    <w:p w:rsidR="004B12FC" w:rsidRPr="00ED0728" w:rsidRDefault="004B12FC" w:rsidP="004B12FC">
      <w:pPr>
        <w:widowControl w:val="0"/>
        <w:shd w:val="clear" w:color="auto" w:fill="FFFFFF"/>
        <w:tabs>
          <w:tab w:val="left" w:pos="1320"/>
        </w:tabs>
        <w:autoSpaceDE w:val="0"/>
        <w:autoSpaceDN w:val="0"/>
        <w:adjustRightInd w:val="0"/>
        <w:ind w:left="567" w:right="-143"/>
        <w:jc w:val="both"/>
        <w:rPr>
          <w:sz w:val="28"/>
          <w:szCs w:val="28"/>
        </w:rPr>
      </w:pPr>
    </w:p>
    <w:p w:rsidR="004B12FC" w:rsidRPr="00ED0728" w:rsidRDefault="004B12FC" w:rsidP="004B12FC">
      <w:pPr>
        <w:widowControl w:val="0"/>
        <w:numPr>
          <w:ilvl w:val="0"/>
          <w:numId w:val="2"/>
        </w:numPr>
        <w:shd w:val="clear" w:color="auto" w:fill="FFFFFF"/>
        <w:autoSpaceDE w:val="0"/>
        <w:autoSpaceDN w:val="0"/>
        <w:adjustRightInd w:val="0"/>
        <w:ind w:right="-143"/>
        <w:contextualSpacing/>
        <w:jc w:val="center"/>
        <w:rPr>
          <w:b/>
          <w:bCs/>
          <w:spacing w:val="1"/>
          <w:sz w:val="28"/>
          <w:szCs w:val="28"/>
        </w:rPr>
      </w:pPr>
      <w:r w:rsidRPr="00ED0728">
        <w:rPr>
          <w:b/>
          <w:bCs/>
          <w:spacing w:val="1"/>
          <w:sz w:val="28"/>
          <w:szCs w:val="28"/>
        </w:rPr>
        <w:t xml:space="preserve">Найменування та місцезнаходження </w:t>
      </w:r>
      <w:r>
        <w:rPr>
          <w:b/>
          <w:bCs/>
          <w:spacing w:val="1"/>
          <w:sz w:val="28"/>
          <w:szCs w:val="28"/>
        </w:rPr>
        <w:t>Закладу</w:t>
      </w:r>
    </w:p>
    <w:p w:rsidR="004B12FC" w:rsidRPr="00ED0728" w:rsidRDefault="004B12FC" w:rsidP="004B12FC">
      <w:pPr>
        <w:widowControl w:val="0"/>
        <w:shd w:val="clear" w:color="auto" w:fill="FFFFFF"/>
        <w:autoSpaceDE w:val="0"/>
        <w:autoSpaceDN w:val="0"/>
        <w:adjustRightInd w:val="0"/>
        <w:ind w:left="720" w:right="-143"/>
        <w:contextualSpacing/>
        <w:jc w:val="center"/>
        <w:rPr>
          <w:sz w:val="28"/>
          <w:szCs w:val="28"/>
        </w:rPr>
      </w:pPr>
    </w:p>
    <w:p w:rsidR="004B12FC" w:rsidRPr="00ED0728" w:rsidRDefault="004B12FC" w:rsidP="004B12FC">
      <w:pPr>
        <w:widowControl w:val="0"/>
        <w:tabs>
          <w:tab w:val="left" w:pos="567"/>
          <w:tab w:val="left" w:pos="993"/>
        </w:tabs>
        <w:autoSpaceDE w:val="0"/>
        <w:autoSpaceDN w:val="0"/>
        <w:adjustRightInd w:val="0"/>
        <w:ind w:right="-143" w:firstLine="360"/>
        <w:jc w:val="both"/>
        <w:rPr>
          <w:sz w:val="16"/>
          <w:szCs w:val="16"/>
        </w:rPr>
      </w:pPr>
      <w:r>
        <w:rPr>
          <w:b/>
          <w:spacing w:val="-10"/>
          <w:sz w:val="28"/>
          <w:szCs w:val="28"/>
        </w:rPr>
        <w:t xml:space="preserve">   </w:t>
      </w:r>
      <w:r w:rsidRPr="00ED0728">
        <w:rPr>
          <w:b/>
          <w:spacing w:val="-10"/>
          <w:sz w:val="28"/>
          <w:szCs w:val="28"/>
        </w:rPr>
        <w:t>2.1.</w:t>
      </w:r>
      <w:r w:rsidRPr="00ED0728">
        <w:rPr>
          <w:sz w:val="28"/>
          <w:szCs w:val="28"/>
        </w:rPr>
        <w:tab/>
      </w:r>
      <w:r w:rsidRPr="00ED0728">
        <w:rPr>
          <w:spacing w:val="-4"/>
          <w:sz w:val="28"/>
          <w:szCs w:val="28"/>
        </w:rPr>
        <w:t xml:space="preserve">Повне найменування </w:t>
      </w:r>
      <w:r>
        <w:rPr>
          <w:spacing w:val="-4"/>
          <w:sz w:val="28"/>
          <w:szCs w:val="28"/>
        </w:rPr>
        <w:t>Закладу</w:t>
      </w:r>
      <w:r w:rsidRPr="00ED0728">
        <w:rPr>
          <w:spacing w:val="-4"/>
          <w:sz w:val="28"/>
          <w:szCs w:val="28"/>
        </w:rPr>
        <w:t xml:space="preserve"> – </w:t>
      </w:r>
      <w:r>
        <w:rPr>
          <w:spacing w:val="-4"/>
          <w:sz w:val="28"/>
          <w:szCs w:val="28"/>
        </w:rPr>
        <w:t xml:space="preserve">Чернівецький </w:t>
      </w:r>
      <w:r>
        <w:rPr>
          <w:spacing w:val="-3"/>
          <w:sz w:val="29"/>
          <w:szCs w:val="29"/>
        </w:rPr>
        <w:t xml:space="preserve">центр юних техніків імені Леоніда Костянтиновича Каденюка </w:t>
      </w:r>
      <w:r w:rsidRPr="00ED0728">
        <w:rPr>
          <w:spacing w:val="-3"/>
          <w:sz w:val="28"/>
          <w:szCs w:val="28"/>
        </w:rPr>
        <w:t>Чернівецької міської ради.</w:t>
      </w:r>
    </w:p>
    <w:p w:rsidR="004B12FC" w:rsidRPr="0056407E" w:rsidRDefault="004B12FC" w:rsidP="004B12FC">
      <w:pPr>
        <w:widowControl w:val="0"/>
        <w:shd w:val="clear" w:color="auto" w:fill="FFFFFF"/>
        <w:tabs>
          <w:tab w:val="left" w:pos="993"/>
        </w:tabs>
        <w:autoSpaceDE w:val="0"/>
        <w:autoSpaceDN w:val="0"/>
        <w:adjustRightInd w:val="0"/>
        <w:ind w:right="-143" w:firstLine="567"/>
        <w:jc w:val="both"/>
        <w:rPr>
          <w:color w:val="FF0000"/>
          <w:spacing w:val="-5"/>
          <w:sz w:val="28"/>
          <w:szCs w:val="28"/>
        </w:rPr>
      </w:pPr>
      <w:r w:rsidRPr="00ED0728">
        <w:rPr>
          <w:b/>
          <w:spacing w:val="-9"/>
          <w:sz w:val="28"/>
          <w:szCs w:val="28"/>
        </w:rPr>
        <w:t>2.2.</w:t>
      </w:r>
      <w:r w:rsidRPr="00ED0728">
        <w:rPr>
          <w:sz w:val="28"/>
          <w:szCs w:val="28"/>
        </w:rPr>
        <w:tab/>
      </w:r>
      <w:r w:rsidRPr="0056407E">
        <w:rPr>
          <w:spacing w:val="-5"/>
          <w:sz w:val="28"/>
          <w:szCs w:val="28"/>
        </w:rPr>
        <w:t xml:space="preserve">Скорочене найменування Закладу: </w:t>
      </w:r>
      <w:r>
        <w:rPr>
          <w:spacing w:val="-5"/>
          <w:sz w:val="28"/>
          <w:szCs w:val="28"/>
        </w:rPr>
        <w:t>Ч</w:t>
      </w:r>
      <w:r w:rsidRPr="0056407E">
        <w:rPr>
          <w:spacing w:val="-5"/>
          <w:sz w:val="28"/>
          <w:szCs w:val="28"/>
        </w:rPr>
        <w:t>ЦЮТ ім. Л.К.  Каденюка.</w:t>
      </w:r>
    </w:p>
    <w:p w:rsidR="004B12FC" w:rsidRPr="00ED0728" w:rsidRDefault="004B12FC" w:rsidP="004B12FC">
      <w:pPr>
        <w:widowControl w:val="0"/>
        <w:shd w:val="clear" w:color="auto" w:fill="FFFFFF"/>
        <w:tabs>
          <w:tab w:val="left" w:pos="1210"/>
        </w:tabs>
        <w:autoSpaceDE w:val="0"/>
        <w:autoSpaceDN w:val="0"/>
        <w:adjustRightInd w:val="0"/>
        <w:ind w:right="-143" w:firstLine="567"/>
        <w:jc w:val="both"/>
        <w:rPr>
          <w:sz w:val="16"/>
          <w:szCs w:val="16"/>
        </w:rPr>
      </w:pPr>
    </w:p>
    <w:p w:rsidR="004B12FC" w:rsidRPr="00ED0728" w:rsidRDefault="004B12FC" w:rsidP="004B12FC">
      <w:pPr>
        <w:widowControl w:val="0"/>
        <w:shd w:val="clear" w:color="auto" w:fill="FFFFFF"/>
        <w:autoSpaceDE w:val="0"/>
        <w:autoSpaceDN w:val="0"/>
        <w:adjustRightInd w:val="0"/>
        <w:ind w:right="-143" w:firstLine="567"/>
        <w:jc w:val="both"/>
        <w:rPr>
          <w:spacing w:val="-6"/>
          <w:sz w:val="28"/>
          <w:szCs w:val="28"/>
        </w:rPr>
      </w:pPr>
      <w:r w:rsidRPr="00ED0728">
        <w:rPr>
          <w:b/>
          <w:spacing w:val="-9"/>
          <w:sz w:val="28"/>
          <w:szCs w:val="28"/>
        </w:rPr>
        <w:t>2.3.</w:t>
      </w:r>
      <w:r w:rsidRPr="00ED0728">
        <w:rPr>
          <w:spacing w:val="-4"/>
          <w:sz w:val="28"/>
          <w:szCs w:val="28"/>
        </w:rPr>
        <w:t xml:space="preserve">Місцезнаходження </w:t>
      </w:r>
      <w:proofErr w:type="spellStart"/>
      <w:r>
        <w:rPr>
          <w:spacing w:val="-4"/>
          <w:sz w:val="28"/>
          <w:szCs w:val="28"/>
        </w:rPr>
        <w:t>Закладу</w:t>
      </w:r>
      <w:r w:rsidRPr="00ED0728">
        <w:rPr>
          <w:spacing w:val="-4"/>
          <w:sz w:val="28"/>
          <w:szCs w:val="28"/>
        </w:rPr>
        <w:t>:</w:t>
      </w:r>
      <w:r>
        <w:rPr>
          <w:spacing w:val="-6"/>
          <w:sz w:val="28"/>
          <w:szCs w:val="28"/>
        </w:rPr>
        <w:t>вулиця</w:t>
      </w:r>
      <w:proofErr w:type="spellEnd"/>
      <w:r>
        <w:rPr>
          <w:spacing w:val="-6"/>
          <w:sz w:val="28"/>
          <w:szCs w:val="28"/>
        </w:rPr>
        <w:t xml:space="preserve"> Головна, 220</w:t>
      </w:r>
      <w:r w:rsidRPr="00ED0728">
        <w:rPr>
          <w:spacing w:val="-4"/>
          <w:sz w:val="28"/>
          <w:szCs w:val="28"/>
        </w:rPr>
        <w:t>,місто Чернівці, 580</w:t>
      </w:r>
      <w:r>
        <w:rPr>
          <w:spacing w:val="-4"/>
          <w:sz w:val="28"/>
          <w:szCs w:val="28"/>
        </w:rPr>
        <w:t>32</w:t>
      </w:r>
      <w:r w:rsidRPr="00ED0728">
        <w:rPr>
          <w:spacing w:val="-4"/>
          <w:sz w:val="28"/>
          <w:szCs w:val="28"/>
        </w:rPr>
        <w:t>.</w:t>
      </w:r>
    </w:p>
    <w:p w:rsidR="004B12FC" w:rsidRPr="00ED0728" w:rsidRDefault="004B12FC" w:rsidP="004B12FC">
      <w:pPr>
        <w:widowControl w:val="0"/>
        <w:shd w:val="clear" w:color="auto" w:fill="FFFFFF"/>
        <w:tabs>
          <w:tab w:val="left" w:pos="1584"/>
        </w:tabs>
        <w:autoSpaceDE w:val="0"/>
        <w:autoSpaceDN w:val="0"/>
        <w:adjustRightInd w:val="0"/>
        <w:ind w:right="-143" w:firstLine="567"/>
        <w:jc w:val="both"/>
        <w:rPr>
          <w:sz w:val="16"/>
          <w:szCs w:val="16"/>
        </w:rPr>
      </w:pPr>
    </w:p>
    <w:p w:rsidR="004B12FC" w:rsidRDefault="004B12FC" w:rsidP="004B12FC">
      <w:pPr>
        <w:widowControl w:val="0"/>
        <w:shd w:val="clear" w:color="auto" w:fill="FFFFFF"/>
        <w:tabs>
          <w:tab w:val="left" w:pos="993"/>
        </w:tabs>
        <w:autoSpaceDE w:val="0"/>
        <w:autoSpaceDN w:val="0"/>
        <w:adjustRightInd w:val="0"/>
        <w:ind w:right="-143" w:firstLine="567"/>
        <w:jc w:val="both"/>
        <w:rPr>
          <w:spacing w:val="-6"/>
          <w:sz w:val="28"/>
          <w:szCs w:val="28"/>
        </w:rPr>
      </w:pPr>
      <w:r w:rsidRPr="00ED0728">
        <w:rPr>
          <w:b/>
          <w:spacing w:val="-10"/>
          <w:sz w:val="28"/>
          <w:szCs w:val="28"/>
        </w:rPr>
        <w:t>2.4.</w:t>
      </w:r>
      <w:r w:rsidRPr="00ED0728">
        <w:rPr>
          <w:b/>
          <w:sz w:val="28"/>
          <w:szCs w:val="28"/>
        </w:rPr>
        <w:tab/>
      </w:r>
      <w:r w:rsidRPr="00ED0728">
        <w:rPr>
          <w:spacing w:val="-4"/>
          <w:sz w:val="28"/>
          <w:szCs w:val="28"/>
        </w:rPr>
        <w:t xml:space="preserve">При зміні юридичної адреси </w:t>
      </w:r>
      <w:r>
        <w:rPr>
          <w:spacing w:val="-4"/>
          <w:sz w:val="28"/>
          <w:szCs w:val="28"/>
        </w:rPr>
        <w:t>Заклад зобов'язаний</w:t>
      </w:r>
      <w:r w:rsidRPr="00ED0728">
        <w:rPr>
          <w:spacing w:val="-4"/>
          <w:sz w:val="28"/>
          <w:szCs w:val="28"/>
        </w:rPr>
        <w:t xml:space="preserve"> повідомити про </w:t>
      </w:r>
      <w:r w:rsidRPr="00ED0728">
        <w:rPr>
          <w:spacing w:val="-2"/>
          <w:sz w:val="28"/>
          <w:szCs w:val="28"/>
        </w:rPr>
        <w:t xml:space="preserve">це орган, що здійснив державну реєстрацію </w:t>
      </w:r>
      <w:r w:rsidRPr="00ED0728">
        <w:rPr>
          <w:spacing w:val="-6"/>
          <w:sz w:val="28"/>
          <w:szCs w:val="28"/>
        </w:rPr>
        <w:t>та інші зацікавлені органи у визначений законодавством термін.</w:t>
      </w:r>
    </w:p>
    <w:p w:rsidR="004B12FC" w:rsidRPr="00ED0728" w:rsidRDefault="004B12FC" w:rsidP="004B12FC">
      <w:pPr>
        <w:widowControl w:val="0"/>
        <w:shd w:val="clear" w:color="auto" w:fill="FFFFFF"/>
        <w:tabs>
          <w:tab w:val="left" w:pos="993"/>
        </w:tabs>
        <w:autoSpaceDE w:val="0"/>
        <w:autoSpaceDN w:val="0"/>
        <w:adjustRightInd w:val="0"/>
        <w:ind w:right="-143" w:firstLine="567"/>
        <w:jc w:val="both"/>
        <w:rPr>
          <w:spacing w:val="-6"/>
          <w:sz w:val="28"/>
          <w:szCs w:val="28"/>
        </w:rPr>
      </w:pPr>
    </w:p>
    <w:p w:rsidR="004B12FC" w:rsidRPr="00ED0728" w:rsidRDefault="004B12FC" w:rsidP="004B12FC">
      <w:pPr>
        <w:widowControl w:val="0"/>
        <w:shd w:val="clear" w:color="auto" w:fill="FFFFFF"/>
        <w:tabs>
          <w:tab w:val="left" w:pos="1229"/>
        </w:tabs>
        <w:autoSpaceDE w:val="0"/>
        <w:autoSpaceDN w:val="0"/>
        <w:adjustRightInd w:val="0"/>
        <w:ind w:right="-143"/>
        <w:jc w:val="both"/>
        <w:rPr>
          <w:sz w:val="16"/>
          <w:szCs w:val="16"/>
        </w:rPr>
      </w:pPr>
    </w:p>
    <w:p w:rsidR="004B12FC" w:rsidRPr="00ED0728" w:rsidRDefault="004B12FC" w:rsidP="004B12FC">
      <w:pPr>
        <w:widowControl w:val="0"/>
        <w:numPr>
          <w:ilvl w:val="0"/>
          <w:numId w:val="4"/>
        </w:numPr>
        <w:shd w:val="clear" w:color="auto" w:fill="FFFFFF"/>
        <w:autoSpaceDE w:val="0"/>
        <w:autoSpaceDN w:val="0"/>
        <w:adjustRightInd w:val="0"/>
        <w:ind w:right="-143"/>
        <w:contextualSpacing/>
        <w:jc w:val="center"/>
        <w:rPr>
          <w:b/>
          <w:bCs/>
          <w:sz w:val="28"/>
          <w:szCs w:val="28"/>
        </w:rPr>
      </w:pPr>
      <w:r w:rsidRPr="00ED0728">
        <w:rPr>
          <w:b/>
          <w:bCs/>
          <w:sz w:val="28"/>
          <w:szCs w:val="28"/>
        </w:rPr>
        <w:t xml:space="preserve">Юридичний статус </w:t>
      </w:r>
      <w:r>
        <w:rPr>
          <w:b/>
          <w:bCs/>
          <w:sz w:val="28"/>
          <w:szCs w:val="28"/>
        </w:rPr>
        <w:t>Закладу</w:t>
      </w:r>
    </w:p>
    <w:p w:rsidR="004B12FC" w:rsidRDefault="004B12FC" w:rsidP="004B12FC">
      <w:pPr>
        <w:widowControl w:val="0"/>
        <w:shd w:val="clear" w:color="auto" w:fill="FFFFFF"/>
        <w:autoSpaceDE w:val="0"/>
        <w:autoSpaceDN w:val="0"/>
        <w:adjustRightInd w:val="0"/>
        <w:ind w:left="720" w:right="-143"/>
        <w:jc w:val="center"/>
        <w:rPr>
          <w:sz w:val="28"/>
          <w:szCs w:val="28"/>
        </w:rPr>
      </w:pPr>
    </w:p>
    <w:p w:rsidR="004B12FC" w:rsidRPr="006E52CD" w:rsidRDefault="004B12FC" w:rsidP="004B12FC">
      <w:pPr>
        <w:widowControl w:val="0"/>
        <w:shd w:val="clear" w:color="auto" w:fill="FFFFFF"/>
        <w:autoSpaceDE w:val="0"/>
        <w:autoSpaceDN w:val="0"/>
        <w:adjustRightInd w:val="0"/>
        <w:ind w:left="720" w:right="-143"/>
        <w:jc w:val="center"/>
        <w:rPr>
          <w:sz w:val="28"/>
          <w:szCs w:val="28"/>
        </w:rPr>
      </w:pPr>
    </w:p>
    <w:p w:rsidR="004B12FC" w:rsidRPr="00ED0728" w:rsidRDefault="004B12FC" w:rsidP="004B12FC">
      <w:pPr>
        <w:pStyle w:val="a5"/>
        <w:widowControl w:val="0"/>
        <w:numPr>
          <w:ilvl w:val="1"/>
          <w:numId w:val="4"/>
        </w:numPr>
        <w:shd w:val="clear" w:color="auto" w:fill="FFFFFF"/>
        <w:tabs>
          <w:tab w:val="left" w:pos="993"/>
        </w:tabs>
        <w:autoSpaceDE w:val="0"/>
        <w:autoSpaceDN w:val="0"/>
        <w:adjustRightInd w:val="0"/>
        <w:ind w:left="0" w:right="-143" w:firstLine="567"/>
        <w:jc w:val="both"/>
        <w:rPr>
          <w:spacing w:val="-5"/>
          <w:sz w:val="28"/>
          <w:szCs w:val="28"/>
        </w:rPr>
      </w:pPr>
      <w:r>
        <w:rPr>
          <w:spacing w:val="-6"/>
          <w:sz w:val="28"/>
          <w:szCs w:val="28"/>
        </w:rPr>
        <w:t>Заклад</w:t>
      </w:r>
      <w:r w:rsidRPr="00ED0728">
        <w:rPr>
          <w:spacing w:val="-6"/>
          <w:sz w:val="28"/>
          <w:szCs w:val="28"/>
        </w:rPr>
        <w:t xml:space="preserve"> є юридичною особою. Права і обов'язки юридичної </w:t>
      </w:r>
      <w:r w:rsidRPr="00ED0728">
        <w:rPr>
          <w:spacing w:val="-5"/>
          <w:sz w:val="28"/>
          <w:szCs w:val="28"/>
        </w:rPr>
        <w:t xml:space="preserve">особи </w:t>
      </w:r>
      <w:r>
        <w:rPr>
          <w:spacing w:val="-5"/>
          <w:sz w:val="28"/>
          <w:szCs w:val="28"/>
        </w:rPr>
        <w:t>Заклад</w:t>
      </w:r>
      <w:r w:rsidRPr="00ED0728">
        <w:rPr>
          <w:spacing w:val="-5"/>
          <w:sz w:val="28"/>
          <w:szCs w:val="28"/>
        </w:rPr>
        <w:t xml:space="preserve"> набуває з дня її державної реєстрації.</w:t>
      </w:r>
    </w:p>
    <w:p w:rsidR="004B12FC" w:rsidRPr="00ED0728" w:rsidRDefault="004B12FC" w:rsidP="004B12FC">
      <w:pPr>
        <w:widowControl w:val="0"/>
        <w:shd w:val="clear" w:color="auto" w:fill="FFFFFF"/>
        <w:autoSpaceDE w:val="0"/>
        <w:autoSpaceDN w:val="0"/>
        <w:adjustRightInd w:val="0"/>
        <w:ind w:right="-143"/>
        <w:jc w:val="both"/>
        <w:rPr>
          <w:sz w:val="16"/>
          <w:szCs w:val="16"/>
        </w:rPr>
      </w:pPr>
    </w:p>
    <w:p w:rsidR="004B12FC" w:rsidRPr="00ED0728" w:rsidRDefault="004B12FC" w:rsidP="004B12FC">
      <w:pPr>
        <w:widowControl w:val="0"/>
        <w:numPr>
          <w:ilvl w:val="1"/>
          <w:numId w:val="4"/>
        </w:numPr>
        <w:shd w:val="clear" w:color="auto" w:fill="FFFFFF"/>
        <w:tabs>
          <w:tab w:val="left" w:pos="993"/>
        </w:tabs>
        <w:autoSpaceDE w:val="0"/>
        <w:autoSpaceDN w:val="0"/>
        <w:adjustRightInd w:val="0"/>
        <w:ind w:left="0" w:right="-143" w:firstLine="567"/>
        <w:contextualSpacing/>
        <w:jc w:val="both"/>
        <w:rPr>
          <w:spacing w:val="-1"/>
          <w:sz w:val="28"/>
          <w:szCs w:val="28"/>
        </w:rPr>
      </w:pPr>
      <w:r>
        <w:rPr>
          <w:spacing w:val="4"/>
          <w:sz w:val="28"/>
          <w:szCs w:val="28"/>
        </w:rPr>
        <w:t xml:space="preserve">Заклад </w:t>
      </w:r>
      <w:r w:rsidRPr="004F39B6">
        <w:rPr>
          <w:spacing w:val="4"/>
          <w:sz w:val="28"/>
          <w:szCs w:val="28"/>
        </w:rPr>
        <w:t>має круглу печатку</w:t>
      </w:r>
      <w:r>
        <w:rPr>
          <w:color w:val="FF0000"/>
          <w:spacing w:val="4"/>
          <w:sz w:val="28"/>
          <w:szCs w:val="28"/>
        </w:rPr>
        <w:t xml:space="preserve"> </w:t>
      </w:r>
      <w:r w:rsidRPr="00ED0728">
        <w:rPr>
          <w:spacing w:val="4"/>
          <w:sz w:val="28"/>
          <w:szCs w:val="28"/>
        </w:rPr>
        <w:t xml:space="preserve">зі своїм найменуванням і </w:t>
      </w:r>
      <w:r w:rsidRPr="00ED0728">
        <w:rPr>
          <w:spacing w:val="3"/>
          <w:sz w:val="28"/>
          <w:szCs w:val="28"/>
        </w:rPr>
        <w:t xml:space="preserve">найменуванням вищого органу, бланки з власними реквізитами, </w:t>
      </w:r>
      <w:r w:rsidRPr="00ED0728">
        <w:rPr>
          <w:spacing w:val="1"/>
          <w:sz w:val="28"/>
          <w:szCs w:val="28"/>
        </w:rPr>
        <w:t xml:space="preserve">ідентифікаційний код, може </w:t>
      </w:r>
      <w:r w:rsidRPr="00ED0728">
        <w:rPr>
          <w:spacing w:val="1"/>
          <w:sz w:val="28"/>
          <w:szCs w:val="28"/>
        </w:rPr>
        <w:lastRenderedPageBreak/>
        <w:t xml:space="preserve">мати </w:t>
      </w:r>
      <w:r w:rsidRPr="00ED0728">
        <w:rPr>
          <w:sz w:val="28"/>
          <w:szCs w:val="28"/>
        </w:rPr>
        <w:t xml:space="preserve">самостійний баланс та </w:t>
      </w:r>
      <w:r w:rsidRPr="00ED0728">
        <w:rPr>
          <w:spacing w:val="1"/>
          <w:sz w:val="28"/>
          <w:szCs w:val="28"/>
        </w:rPr>
        <w:t>рахунок в органах Державної казначейської служби України.</w:t>
      </w:r>
    </w:p>
    <w:p w:rsidR="004B12FC" w:rsidRPr="00ED0728" w:rsidRDefault="004B12FC" w:rsidP="004B12FC">
      <w:pPr>
        <w:widowControl w:val="0"/>
        <w:shd w:val="clear" w:color="auto" w:fill="FFFFFF"/>
        <w:tabs>
          <w:tab w:val="left" w:pos="1243"/>
        </w:tabs>
        <w:autoSpaceDE w:val="0"/>
        <w:autoSpaceDN w:val="0"/>
        <w:adjustRightInd w:val="0"/>
        <w:ind w:right="-143"/>
        <w:jc w:val="both"/>
        <w:rPr>
          <w:sz w:val="16"/>
          <w:szCs w:val="16"/>
        </w:rPr>
      </w:pPr>
    </w:p>
    <w:p w:rsidR="004B12FC" w:rsidRPr="00ED0728" w:rsidRDefault="004B12FC" w:rsidP="004B12FC">
      <w:pPr>
        <w:widowControl w:val="0"/>
        <w:shd w:val="clear" w:color="auto" w:fill="FFFFFF"/>
        <w:tabs>
          <w:tab w:val="left" w:pos="993"/>
        </w:tabs>
        <w:autoSpaceDE w:val="0"/>
        <w:autoSpaceDN w:val="0"/>
        <w:adjustRightInd w:val="0"/>
        <w:ind w:right="-143" w:firstLine="567"/>
        <w:jc w:val="both"/>
        <w:rPr>
          <w:sz w:val="28"/>
          <w:szCs w:val="28"/>
        </w:rPr>
      </w:pPr>
      <w:r w:rsidRPr="00ED0728">
        <w:rPr>
          <w:b/>
          <w:spacing w:val="-5"/>
          <w:sz w:val="28"/>
          <w:szCs w:val="28"/>
        </w:rPr>
        <w:t>3.3.</w:t>
      </w:r>
      <w:r w:rsidRPr="00ED0728">
        <w:rPr>
          <w:sz w:val="28"/>
          <w:szCs w:val="28"/>
        </w:rPr>
        <w:tab/>
      </w:r>
      <w:r>
        <w:rPr>
          <w:sz w:val="28"/>
          <w:szCs w:val="28"/>
        </w:rPr>
        <w:t xml:space="preserve"> </w:t>
      </w:r>
      <w:r>
        <w:rPr>
          <w:spacing w:val="-1"/>
          <w:sz w:val="28"/>
          <w:szCs w:val="28"/>
        </w:rPr>
        <w:t xml:space="preserve">Заклад </w:t>
      </w:r>
      <w:r w:rsidRPr="00ED0728">
        <w:rPr>
          <w:spacing w:val="-1"/>
          <w:sz w:val="28"/>
          <w:szCs w:val="28"/>
        </w:rPr>
        <w:t xml:space="preserve"> несе відповідальність за своїми зобов'язаннями </w:t>
      </w:r>
      <w:r w:rsidRPr="00ED0728">
        <w:rPr>
          <w:spacing w:val="1"/>
          <w:sz w:val="28"/>
          <w:szCs w:val="28"/>
        </w:rPr>
        <w:t xml:space="preserve">відповідно до чинного законодавства України. </w:t>
      </w:r>
      <w:r>
        <w:rPr>
          <w:spacing w:val="1"/>
          <w:sz w:val="28"/>
          <w:szCs w:val="28"/>
        </w:rPr>
        <w:t>Заклад</w:t>
      </w:r>
      <w:r w:rsidRPr="00ED0728">
        <w:rPr>
          <w:spacing w:val="1"/>
          <w:sz w:val="28"/>
          <w:szCs w:val="28"/>
        </w:rPr>
        <w:t xml:space="preserve"> не несе </w:t>
      </w:r>
      <w:r w:rsidRPr="00ED0728">
        <w:rPr>
          <w:sz w:val="28"/>
          <w:szCs w:val="28"/>
        </w:rPr>
        <w:t>відповідальності за зобов'язаннями Засновника.</w:t>
      </w:r>
    </w:p>
    <w:p w:rsidR="004B12FC" w:rsidRPr="00ED0728" w:rsidRDefault="004B12FC" w:rsidP="004B12FC">
      <w:pPr>
        <w:widowControl w:val="0"/>
        <w:shd w:val="clear" w:color="auto" w:fill="FFFFFF"/>
        <w:tabs>
          <w:tab w:val="left" w:pos="1421"/>
        </w:tabs>
        <w:autoSpaceDE w:val="0"/>
        <w:autoSpaceDN w:val="0"/>
        <w:adjustRightInd w:val="0"/>
        <w:ind w:right="-143" w:firstLine="567"/>
        <w:jc w:val="both"/>
        <w:rPr>
          <w:sz w:val="16"/>
          <w:szCs w:val="16"/>
        </w:rPr>
      </w:pPr>
    </w:p>
    <w:p w:rsidR="004B12FC" w:rsidRPr="00ED0728" w:rsidRDefault="004B12FC" w:rsidP="004B12FC">
      <w:pPr>
        <w:widowControl w:val="0"/>
        <w:shd w:val="clear" w:color="auto" w:fill="FFFFFF"/>
        <w:tabs>
          <w:tab w:val="left" w:pos="567"/>
          <w:tab w:val="left" w:pos="1134"/>
        </w:tabs>
        <w:autoSpaceDE w:val="0"/>
        <w:autoSpaceDN w:val="0"/>
        <w:adjustRightInd w:val="0"/>
        <w:ind w:right="-143"/>
        <w:jc w:val="both"/>
        <w:rPr>
          <w:spacing w:val="-1"/>
          <w:sz w:val="28"/>
          <w:szCs w:val="28"/>
        </w:rPr>
      </w:pPr>
      <w:r w:rsidRPr="00ED0728">
        <w:rPr>
          <w:b/>
          <w:spacing w:val="6"/>
          <w:sz w:val="28"/>
          <w:szCs w:val="28"/>
        </w:rPr>
        <w:t xml:space="preserve">      </w:t>
      </w:r>
      <w:r>
        <w:rPr>
          <w:b/>
          <w:spacing w:val="6"/>
          <w:sz w:val="28"/>
          <w:szCs w:val="28"/>
        </w:rPr>
        <w:t xml:space="preserve">  </w:t>
      </w:r>
      <w:r w:rsidRPr="00ED0728">
        <w:rPr>
          <w:b/>
          <w:spacing w:val="6"/>
          <w:sz w:val="28"/>
          <w:szCs w:val="28"/>
        </w:rPr>
        <w:t>3.4.</w:t>
      </w:r>
      <w:r>
        <w:rPr>
          <w:spacing w:val="6"/>
          <w:sz w:val="28"/>
          <w:szCs w:val="28"/>
        </w:rPr>
        <w:t>Заклад</w:t>
      </w:r>
      <w:r w:rsidRPr="00ED0728">
        <w:rPr>
          <w:spacing w:val="6"/>
          <w:sz w:val="28"/>
          <w:szCs w:val="28"/>
        </w:rPr>
        <w:t xml:space="preserve"> здійснює свою діяльність, спрямовану на досягнення </w:t>
      </w:r>
      <w:r w:rsidRPr="00ED0728">
        <w:rPr>
          <w:spacing w:val="-1"/>
          <w:sz w:val="28"/>
          <w:szCs w:val="28"/>
        </w:rPr>
        <w:t>економічних, соціальних та інших результатів без мети одержання прибутку.</w:t>
      </w:r>
    </w:p>
    <w:p w:rsidR="004B12FC" w:rsidRPr="00B53291" w:rsidRDefault="004B12FC" w:rsidP="004B12FC">
      <w:pPr>
        <w:shd w:val="clear" w:color="auto" w:fill="FFFFFF"/>
        <w:spacing w:after="150"/>
        <w:ind w:firstLine="360"/>
        <w:jc w:val="both"/>
        <w:rPr>
          <w:sz w:val="28"/>
          <w:szCs w:val="28"/>
        </w:rPr>
      </w:pPr>
      <w:r>
        <w:rPr>
          <w:b/>
          <w:sz w:val="28"/>
          <w:szCs w:val="28"/>
        </w:rPr>
        <w:t xml:space="preserve">   </w:t>
      </w:r>
      <w:r w:rsidRPr="00ED0728">
        <w:rPr>
          <w:b/>
          <w:sz w:val="28"/>
          <w:szCs w:val="28"/>
        </w:rPr>
        <w:t>3.</w:t>
      </w:r>
      <w:r w:rsidRPr="00B53291">
        <w:rPr>
          <w:b/>
          <w:sz w:val="28"/>
          <w:szCs w:val="28"/>
        </w:rPr>
        <w:t>5</w:t>
      </w:r>
      <w:r w:rsidRPr="00B53291">
        <w:rPr>
          <w:sz w:val="28"/>
          <w:szCs w:val="28"/>
        </w:rPr>
        <w:t xml:space="preserve">. Автономія </w:t>
      </w:r>
      <w:r>
        <w:rPr>
          <w:sz w:val="28"/>
          <w:szCs w:val="28"/>
        </w:rPr>
        <w:t>Закладу</w:t>
      </w:r>
      <w:r w:rsidRPr="00ED0728">
        <w:rPr>
          <w:sz w:val="28"/>
          <w:szCs w:val="28"/>
        </w:rPr>
        <w:t>:</w:t>
      </w:r>
    </w:p>
    <w:p w:rsidR="004B12FC" w:rsidRPr="00B53291" w:rsidRDefault="004B12FC" w:rsidP="004B12FC">
      <w:pPr>
        <w:shd w:val="clear" w:color="auto" w:fill="FFFFFF"/>
        <w:tabs>
          <w:tab w:val="left" w:pos="567"/>
        </w:tabs>
        <w:spacing w:after="150"/>
        <w:ind w:firstLine="360"/>
        <w:jc w:val="both"/>
        <w:rPr>
          <w:sz w:val="28"/>
          <w:szCs w:val="28"/>
        </w:rPr>
      </w:pPr>
      <w:bookmarkStart w:id="0" w:name="n371"/>
      <w:bookmarkEnd w:id="0"/>
      <w:r>
        <w:rPr>
          <w:sz w:val="28"/>
          <w:szCs w:val="28"/>
        </w:rPr>
        <w:t xml:space="preserve">   </w:t>
      </w:r>
      <w:r w:rsidRPr="0055659C">
        <w:rPr>
          <w:sz w:val="28"/>
          <w:szCs w:val="28"/>
        </w:rPr>
        <w:t>3.5.1.</w:t>
      </w:r>
      <w:r w:rsidRPr="00B53291">
        <w:rPr>
          <w:sz w:val="28"/>
          <w:szCs w:val="28"/>
        </w:rPr>
        <w:t>Держава гарантує академічну, організаційну, фінансову і кадрову автономію закладів освіти.</w:t>
      </w:r>
    </w:p>
    <w:p w:rsidR="004B12FC" w:rsidRDefault="004B12FC" w:rsidP="004B12FC">
      <w:pPr>
        <w:shd w:val="clear" w:color="auto" w:fill="FFFFFF"/>
        <w:tabs>
          <w:tab w:val="left" w:pos="567"/>
          <w:tab w:val="left" w:pos="1276"/>
        </w:tabs>
        <w:spacing w:after="150"/>
        <w:ind w:firstLine="360"/>
        <w:jc w:val="both"/>
        <w:rPr>
          <w:sz w:val="28"/>
          <w:szCs w:val="28"/>
        </w:rPr>
      </w:pPr>
      <w:bookmarkStart w:id="1" w:name="n372"/>
      <w:bookmarkEnd w:id="1"/>
      <w:r>
        <w:rPr>
          <w:sz w:val="28"/>
          <w:szCs w:val="28"/>
        </w:rPr>
        <w:t xml:space="preserve">   </w:t>
      </w:r>
      <w:r w:rsidRPr="0055659C">
        <w:rPr>
          <w:sz w:val="28"/>
          <w:szCs w:val="28"/>
        </w:rPr>
        <w:t>3.5.2.</w:t>
      </w:r>
      <w:r w:rsidRPr="00ED0728">
        <w:rPr>
          <w:sz w:val="28"/>
          <w:szCs w:val="28"/>
        </w:rPr>
        <w:t xml:space="preserve">Обсяг автономії </w:t>
      </w:r>
      <w:r>
        <w:rPr>
          <w:sz w:val="28"/>
          <w:szCs w:val="28"/>
        </w:rPr>
        <w:t>Закладу</w:t>
      </w:r>
      <w:r w:rsidRPr="00ED0728">
        <w:rPr>
          <w:sz w:val="28"/>
          <w:szCs w:val="28"/>
        </w:rPr>
        <w:t xml:space="preserve"> визначається Законом </w:t>
      </w:r>
      <w:r w:rsidRPr="004F39B6">
        <w:rPr>
          <w:sz w:val="28"/>
          <w:szCs w:val="28"/>
        </w:rPr>
        <w:t>України</w:t>
      </w:r>
      <w:r>
        <w:rPr>
          <w:color w:val="FF0000"/>
          <w:sz w:val="28"/>
          <w:szCs w:val="28"/>
        </w:rPr>
        <w:t xml:space="preserve"> </w:t>
      </w:r>
      <w:r w:rsidRPr="00ED0728">
        <w:rPr>
          <w:sz w:val="28"/>
          <w:szCs w:val="28"/>
        </w:rPr>
        <w:t xml:space="preserve">«Про освіту», </w:t>
      </w:r>
      <w:r w:rsidRPr="004F39B6">
        <w:rPr>
          <w:sz w:val="28"/>
          <w:szCs w:val="28"/>
        </w:rPr>
        <w:t>Законом України «Про позашкільну освіту»,</w:t>
      </w:r>
      <w:r>
        <w:rPr>
          <w:color w:val="FF0000"/>
          <w:sz w:val="28"/>
          <w:szCs w:val="28"/>
        </w:rPr>
        <w:t xml:space="preserve"> </w:t>
      </w:r>
      <w:r w:rsidRPr="00ED0728">
        <w:rPr>
          <w:sz w:val="28"/>
          <w:szCs w:val="28"/>
        </w:rPr>
        <w:t xml:space="preserve">спеціальними законами та цим </w:t>
      </w:r>
      <w:proofErr w:type="spellStart"/>
      <w:r w:rsidRPr="00ED0728">
        <w:rPr>
          <w:sz w:val="28"/>
          <w:szCs w:val="28"/>
        </w:rPr>
        <w:t>Сатутом</w:t>
      </w:r>
      <w:proofErr w:type="spellEnd"/>
      <w:r w:rsidRPr="00ED0728">
        <w:rPr>
          <w:sz w:val="28"/>
          <w:szCs w:val="28"/>
        </w:rPr>
        <w:t>.</w:t>
      </w:r>
    </w:p>
    <w:p w:rsidR="004B12FC" w:rsidRDefault="004B12FC" w:rsidP="004B12FC">
      <w:pPr>
        <w:shd w:val="clear" w:color="auto" w:fill="FFFFFF"/>
        <w:tabs>
          <w:tab w:val="left" w:pos="567"/>
          <w:tab w:val="left" w:pos="1276"/>
        </w:tabs>
        <w:spacing w:after="150"/>
        <w:ind w:firstLine="360"/>
        <w:jc w:val="both"/>
        <w:rPr>
          <w:sz w:val="28"/>
          <w:szCs w:val="28"/>
        </w:rPr>
      </w:pPr>
    </w:p>
    <w:p w:rsidR="004B12FC" w:rsidRPr="00CE61C7" w:rsidRDefault="004B12FC" w:rsidP="004B12FC">
      <w:pPr>
        <w:jc w:val="center"/>
        <w:rPr>
          <w:b/>
          <w:sz w:val="28"/>
          <w:szCs w:val="28"/>
        </w:rPr>
      </w:pPr>
      <w:r w:rsidRPr="0055659C">
        <w:rPr>
          <w:b/>
          <w:sz w:val="28"/>
          <w:szCs w:val="28"/>
        </w:rPr>
        <w:t xml:space="preserve">4. Предмет і мета діяльності </w:t>
      </w:r>
      <w:r>
        <w:rPr>
          <w:b/>
          <w:sz w:val="28"/>
          <w:szCs w:val="28"/>
        </w:rPr>
        <w:t>Закладу</w:t>
      </w:r>
    </w:p>
    <w:p w:rsidR="004B12FC" w:rsidRPr="0055659C" w:rsidRDefault="004B12FC" w:rsidP="004B12FC">
      <w:pPr>
        <w:jc w:val="both"/>
        <w:rPr>
          <w:b/>
          <w:sz w:val="28"/>
          <w:szCs w:val="28"/>
        </w:rPr>
      </w:pPr>
    </w:p>
    <w:p w:rsidR="004B12FC" w:rsidRDefault="004B12FC" w:rsidP="004B12FC">
      <w:pPr>
        <w:tabs>
          <w:tab w:val="left" w:pos="567"/>
        </w:tabs>
        <w:jc w:val="both"/>
        <w:rPr>
          <w:color w:val="000000"/>
          <w:sz w:val="28"/>
          <w:szCs w:val="28"/>
        </w:rPr>
      </w:pPr>
      <w:r>
        <w:rPr>
          <w:b/>
          <w:color w:val="000000"/>
          <w:sz w:val="28"/>
          <w:szCs w:val="28"/>
        </w:rPr>
        <w:t xml:space="preserve">        </w:t>
      </w:r>
      <w:r w:rsidRPr="0055659C">
        <w:rPr>
          <w:b/>
          <w:color w:val="000000"/>
          <w:sz w:val="28"/>
          <w:szCs w:val="28"/>
        </w:rPr>
        <w:t>4.1.</w:t>
      </w:r>
      <w:r w:rsidRPr="0055659C">
        <w:rPr>
          <w:sz w:val="28"/>
          <w:szCs w:val="28"/>
        </w:rPr>
        <w:t xml:space="preserve">Заклад – профільний заклад позашкільної освіти, </w:t>
      </w:r>
      <w:r w:rsidRPr="0055659C">
        <w:rPr>
          <w:color w:val="000000"/>
          <w:sz w:val="28"/>
          <w:szCs w:val="28"/>
        </w:rPr>
        <w:t xml:space="preserve">основним напрямком діяльності якого є науково-технічний, що передбачає залучення вихованців (учнів,  слухачів) до активної діяльності з набуття техніко-технологічних умінь та навичок, розширення наукового світогляду, підготовку до активної науково-дослідницької роботи та оволодіння практичними уміннями та навичками з технічних </w:t>
      </w:r>
      <w:proofErr w:type="spellStart"/>
      <w:r w:rsidRPr="0055659C">
        <w:rPr>
          <w:color w:val="000000"/>
          <w:sz w:val="28"/>
          <w:szCs w:val="28"/>
        </w:rPr>
        <w:t>видівспорту</w:t>
      </w:r>
      <w:proofErr w:type="spellEnd"/>
      <w:r w:rsidRPr="0055659C">
        <w:rPr>
          <w:color w:val="000000"/>
          <w:sz w:val="28"/>
          <w:szCs w:val="28"/>
        </w:rPr>
        <w:t>, організацію змістовного дозвілля.</w:t>
      </w:r>
    </w:p>
    <w:p w:rsidR="004B12FC" w:rsidRPr="0055659C" w:rsidRDefault="004B12FC" w:rsidP="004B12FC">
      <w:pPr>
        <w:tabs>
          <w:tab w:val="left" w:pos="567"/>
        </w:tabs>
        <w:jc w:val="both"/>
        <w:rPr>
          <w:sz w:val="28"/>
          <w:szCs w:val="28"/>
        </w:rPr>
      </w:pPr>
    </w:p>
    <w:p w:rsidR="004B12FC" w:rsidRPr="00CE61C7" w:rsidRDefault="004B12FC" w:rsidP="004B12FC">
      <w:pPr>
        <w:tabs>
          <w:tab w:val="left" w:pos="567"/>
          <w:tab w:val="left" w:pos="1276"/>
        </w:tabs>
        <w:ind w:firstLine="567"/>
        <w:jc w:val="both"/>
        <w:rPr>
          <w:sz w:val="28"/>
          <w:szCs w:val="28"/>
        </w:rPr>
      </w:pPr>
      <w:r w:rsidRPr="0055659C">
        <w:rPr>
          <w:sz w:val="28"/>
          <w:szCs w:val="28"/>
        </w:rPr>
        <w:t>4.1.1.</w:t>
      </w:r>
      <w:r>
        <w:rPr>
          <w:sz w:val="28"/>
          <w:szCs w:val="28"/>
        </w:rPr>
        <w:t>Заклад</w:t>
      </w:r>
      <w:r w:rsidRPr="00CE61C7">
        <w:rPr>
          <w:sz w:val="28"/>
          <w:szCs w:val="28"/>
        </w:rPr>
        <w:t xml:space="preserve"> може також залучати вихованців (учнів, слухачів) до здобуття позашкіль</w:t>
      </w:r>
      <w:r>
        <w:rPr>
          <w:sz w:val="28"/>
          <w:szCs w:val="28"/>
        </w:rPr>
        <w:t>ної освіти з інших напрямі</w:t>
      </w:r>
      <w:r w:rsidRPr="00CE61C7">
        <w:rPr>
          <w:sz w:val="28"/>
          <w:szCs w:val="28"/>
        </w:rPr>
        <w:t>в.</w:t>
      </w:r>
    </w:p>
    <w:p w:rsidR="004B12FC" w:rsidRPr="00CE61C7" w:rsidRDefault="004B12FC" w:rsidP="004B12FC">
      <w:pPr>
        <w:jc w:val="both"/>
        <w:rPr>
          <w:sz w:val="28"/>
          <w:szCs w:val="28"/>
        </w:rPr>
      </w:pPr>
    </w:p>
    <w:p w:rsidR="004B12FC" w:rsidRDefault="004B12FC" w:rsidP="004B12FC">
      <w:pPr>
        <w:ind w:firstLine="567"/>
        <w:jc w:val="both"/>
        <w:rPr>
          <w:sz w:val="28"/>
          <w:szCs w:val="28"/>
        </w:rPr>
      </w:pPr>
      <w:r w:rsidRPr="00CE61C7">
        <w:rPr>
          <w:b/>
          <w:sz w:val="28"/>
          <w:szCs w:val="28"/>
        </w:rPr>
        <w:t>4.2</w:t>
      </w:r>
      <w:r w:rsidRPr="0008236D">
        <w:rPr>
          <w:sz w:val="28"/>
          <w:szCs w:val="28"/>
        </w:rPr>
        <w:t>. Заклад здійснює навчання і виховання вихованців (учнів, слухачів) одночасно із здобуттям дошкільної, повної загальної середньої та професійної освіти. Компетентності, здобуті за програмами закладу можуть враховуватися та визнаватися на відповідному рівні освіти.</w:t>
      </w:r>
    </w:p>
    <w:p w:rsidR="004B12FC" w:rsidRPr="0008236D" w:rsidRDefault="004B12FC" w:rsidP="004B12FC">
      <w:pPr>
        <w:ind w:firstLine="708"/>
        <w:jc w:val="both"/>
        <w:rPr>
          <w:color w:val="FF0000"/>
          <w:sz w:val="28"/>
          <w:szCs w:val="28"/>
        </w:rPr>
      </w:pPr>
    </w:p>
    <w:p w:rsidR="004B12FC" w:rsidRPr="0008236D" w:rsidRDefault="004B12FC" w:rsidP="004B12FC">
      <w:pPr>
        <w:ind w:firstLine="567"/>
        <w:jc w:val="both"/>
        <w:rPr>
          <w:sz w:val="28"/>
          <w:szCs w:val="28"/>
        </w:rPr>
      </w:pPr>
      <w:r w:rsidRPr="0008236D">
        <w:rPr>
          <w:b/>
          <w:sz w:val="28"/>
          <w:szCs w:val="28"/>
        </w:rPr>
        <w:t>4.3.</w:t>
      </w:r>
      <w:r w:rsidRPr="0008236D">
        <w:rPr>
          <w:sz w:val="28"/>
          <w:szCs w:val="28"/>
        </w:rPr>
        <w:t xml:space="preserve"> Головним завданням </w:t>
      </w:r>
      <w:r>
        <w:rPr>
          <w:sz w:val="28"/>
          <w:szCs w:val="28"/>
        </w:rPr>
        <w:t>Закладу</w:t>
      </w:r>
      <w:r w:rsidRPr="0008236D">
        <w:rPr>
          <w:sz w:val="28"/>
          <w:szCs w:val="28"/>
        </w:rPr>
        <w:t xml:space="preserve"> є:</w:t>
      </w:r>
    </w:p>
    <w:p w:rsidR="004B12FC" w:rsidRPr="0008236D" w:rsidRDefault="004B12FC" w:rsidP="004B12FC">
      <w:pPr>
        <w:shd w:val="clear" w:color="auto" w:fill="FFFFFF"/>
        <w:ind w:left="720" w:hanging="153"/>
        <w:jc w:val="both"/>
        <w:rPr>
          <w:sz w:val="28"/>
          <w:szCs w:val="28"/>
        </w:rPr>
      </w:pPr>
      <w:r>
        <w:rPr>
          <w:sz w:val="28"/>
          <w:szCs w:val="28"/>
        </w:rPr>
        <w:t>4.3.1.</w:t>
      </w:r>
      <w:r w:rsidRPr="0008236D">
        <w:rPr>
          <w:sz w:val="28"/>
          <w:szCs w:val="28"/>
        </w:rPr>
        <w:t>виховання громадянина України;</w:t>
      </w:r>
    </w:p>
    <w:p w:rsidR="004B12FC" w:rsidRPr="0008236D" w:rsidRDefault="004B12FC" w:rsidP="004B12FC">
      <w:pPr>
        <w:ind w:firstLine="567"/>
        <w:jc w:val="both"/>
        <w:rPr>
          <w:sz w:val="28"/>
          <w:szCs w:val="28"/>
        </w:rPr>
      </w:pPr>
      <w:r>
        <w:rPr>
          <w:sz w:val="28"/>
          <w:szCs w:val="28"/>
        </w:rPr>
        <w:t>4.3.2.</w:t>
      </w:r>
      <w:r w:rsidRPr="0008236D">
        <w:rPr>
          <w:sz w:val="28"/>
          <w:szCs w:val="28"/>
        </w:rPr>
        <w:t>вільний розвиток особистості та формування її соціально – громадського досвіду;</w:t>
      </w:r>
    </w:p>
    <w:p w:rsidR="004B12FC" w:rsidRPr="00CE61C7" w:rsidRDefault="004B12FC" w:rsidP="004B12FC">
      <w:pPr>
        <w:tabs>
          <w:tab w:val="left" w:pos="567"/>
        </w:tabs>
        <w:ind w:firstLine="567"/>
        <w:jc w:val="both"/>
        <w:rPr>
          <w:color w:val="000000"/>
          <w:spacing w:val="3"/>
          <w:sz w:val="28"/>
          <w:szCs w:val="28"/>
        </w:rPr>
      </w:pPr>
      <w:r>
        <w:rPr>
          <w:sz w:val="28"/>
          <w:szCs w:val="28"/>
        </w:rPr>
        <w:t xml:space="preserve">4.3.3. </w:t>
      </w:r>
      <w:r w:rsidRPr="0008236D">
        <w:rPr>
          <w:sz w:val="28"/>
          <w:szCs w:val="28"/>
        </w:rPr>
        <w:t>виховання у вихованців, учнів і слуха</w:t>
      </w:r>
      <w:r w:rsidRPr="00CE61C7">
        <w:rPr>
          <w:sz w:val="28"/>
          <w:szCs w:val="28"/>
        </w:rPr>
        <w:t xml:space="preserve">чів: поваги до Конституції України, прав і свобод людини та громадянина, почуття власної гідності, відповідальності перед законом за свої дії; патріотизму, любові до України, поваги народних звичаїв, традицій, національних цінностей українського народу, а також інших націй і народів; </w:t>
      </w:r>
      <w:r w:rsidRPr="00CE61C7">
        <w:rPr>
          <w:color w:val="000000"/>
          <w:spacing w:val="3"/>
          <w:sz w:val="28"/>
          <w:szCs w:val="28"/>
        </w:rPr>
        <w:t>шанобливого ставлення до родини та людей похилого віку;</w:t>
      </w:r>
    </w:p>
    <w:p w:rsidR="004B12FC" w:rsidRPr="00CE61C7" w:rsidRDefault="004B12FC" w:rsidP="004B12FC">
      <w:pPr>
        <w:tabs>
          <w:tab w:val="left" w:pos="567"/>
        </w:tabs>
        <w:ind w:firstLine="567"/>
        <w:jc w:val="both"/>
        <w:rPr>
          <w:color w:val="000000"/>
          <w:sz w:val="28"/>
          <w:szCs w:val="28"/>
        </w:rPr>
      </w:pPr>
      <w:r>
        <w:rPr>
          <w:color w:val="000000"/>
          <w:sz w:val="28"/>
          <w:szCs w:val="28"/>
        </w:rPr>
        <w:lastRenderedPageBreak/>
        <w:t xml:space="preserve">4.3.4. </w:t>
      </w:r>
      <w:r w:rsidRPr="00CE61C7">
        <w:rPr>
          <w:color w:val="000000"/>
          <w:sz w:val="28"/>
          <w:szCs w:val="28"/>
        </w:rPr>
        <w:t>створення умов для творчого, інтелектуального, духовного і фізичного розвитку вихованців, учнів і слухачів;</w:t>
      </w:r>
    </w:p>
    <w:p w:rsidR="004B12FC" w:rsidRPr="00CE61C7" w:rsidRDefault="004B12FC" w:rsidP="004B12FC">
      <w:pPr>
        <w:widowControl w:val="0"/>
        <w:shd w:val="clear" w:color="auto" w:fill="FFFFFF"/>
        <w:tabs>
          <w:tab w:val="left" w:pos="567"/>
        </w:tabs>
        <w:autoSpaceDE w:val="0"/>
        <w:spacing w:before="5"/>
        <w:jc w:val="both"/>
        <w:rPr>
          <w:color w:val="000000"/>
          <w:sz w:val="28"/>
          <w:szCs w:val="28"/>
        </w:rPr>
      </w:pPr>
      <w:r>
        <w:rPr>
          <w:color w:val="000000"/>
          <w:sz w:val="28"/>
          <w:szCs w:val="28"/>
        </w:rPr>
        <w:tab/>
        <w:t xml:space="preserve">4.3.5. </w:t>
      </w:r>
      <w:r w:rsidRPr="00CE61C7">
        <w:rPr>
          <w:color w:val="000000"/>
          <w:sz w:val="28"/>
          <w:szCs w:val="28"/>
        </w:rPr>
        <w:t>формування у вихованців, учнів і слухачів свідомого й відповідального ставлення до власного здоров’я та здоров’я оточуючих, навичок безпечної поведінки;</w:t>
      </w:r>
    </w:p>
    <w:p w:rsidR="004B12FC" w:rsidRPr="00CE61C7" w:rsidRDefault="004B12FC" w:rsidP="004B12FC">
      <w:pPr>
        <w:widowControl w:val="0"/>
        <w:shd w:val="clear" w:color="auto" w:fill="FFFFFF"/>
        <w:tabs>
          <w:tab w:val="left" w:pos="0"/>
          <w:tab w:val="left" w:pos="567"/>
        </w:tabs>
        <w:autoSpaceDE w:val="0"/>
        <w:spacing w:before="5"/>
        <w:jc w:val="both"/>
        <w:rPr>
          <w:color w:val="000000"/>
          <w:spacing w:val="7"/>
          <w:sz w:val="28"/>
          <w:szCs w:val="28"/>
        </w:rPr>
      </w:pPr>
      <w:r>
        <w:rPr>
          <w:color w:val="000000"/>
          <w:spacing w:val="7"/>
          <w:sz w:val="28"/>
          <w:szCs w:val="28"/>
        </w:rPr>
        <w:tab/>
        <w:t xml:space="preserve">4.3.6. </w:t>
      </w:r>
      <w:r w:rsidRPr="00CE61C7">
        <w:rPr>
          <w:color w:val="000000"/>
          <w:spacing w:val="7"/>
          <w:sz w:val="28"/>
          <w:szCs w:val="28"/>
        </w:rPr>
        <w:t xml:space="preserve">задоволення </w:t>
      </w:r>
      <w:proofErr w:type="spellStart"/>
      <w:r w:rsidRPr="00CE61C7">
        <w:rPr>
          <w:color w:val="000000"/>
          <w:spacing w:val="7"/>
          <w:sz w:val="28"/>
          <w:szCs w:val="28"/>
        </w:rPr>
        <w:t>освітньо</w:t>
      </w:r>
      <w:proofErr w:type="spellEnd"/>
      <w:r w:rsidRPr="00CE61C7">
        <w:rPr>
          <w:color w:val="000000"/>
          <w:spacing w:val="7"/>
          <w:sz w:val="28"/>
          <w:szCs w:val="28"/>
        </w:rPr>
        <w:t>-культурних потреб вихованців, учнів і слухачів, які не забезпечуються іншими складовими структури освіти;</w:t>
      </w:r>
    </w:p>
    <w:p w:rsidR="004B12FC" w:rsidRPr="00CE61C7" w:rsidRDefault="004B12FC" w:rsidP="004B12FC">
      <w:pPr>
        <w:widowControl w:val="0"/>
        <w:shd w:val="clear" w:color="auto" w:fill="FFFFFF"/>
        <w:tabs>
          <w:tab w:val="left" w:pos="0"/>
          <w:tab w:val="left" w:pos="567"/>
        </w:tabs>
        <w:autoSpaceDE w:val="0"/>
        <w:spacing w:before="5"/>
        <w:jc w:val="both"/>
        <w:rPr>
          <w:color w:val="000000"/>
          <w:spacing w:val="-1"/>
          <w:sz w:val="28"/>
          <w:szCs w:val="28"/>
        </w:rPr>
      </w:pPr>
      <w:r>
        <w:rPr>
          <w:color w:val="000000"/>
          <w:spacing w:val="-1"/>
          <w:sz w:val="28"/>
          <w:szCs w:val="28"/>
        </w:rPr>
        <w:tab/>
        <w:t xml:space="preserve">4.3.7. </w:t>
      </w:r>
      <w:r w:rsidRPr="00CE61C7">
        <w:rPr>
          <w:color w:val="000000"/>
          <w:spacing w:val="-1"/>
          <w:sz w:val="28"/>
          <w:szCs w:val="28"/>
        </w:rPr>
        <w:t>задоволення потреб вихованців, учнів і слухачів у професійному самовизначенні і творчій самореалізації;</w:t>
      </w:r>
    </w:p>
    <w:p w:rsidR="004B12FC" w:rsidRPr="00CE61C7" w:rsidRDefault="004B12FC" w:rsidP="004B12FC">
      <w:pPr>
        <w:widowControl w:val="0"/>
        <w:shd w:val="clear" w:color="auto" w:fill="FFFFFF"/>
        <w:tabs>
          <w:tab w:val="left" w:pos="0"/>
          <w:tab w:val="left" w:pos="567"/>
        </w:tabs>
        <w:autoSpaceDE w:val="0"/>
        <w:spacing w:before="5"/>
        <w:jc w:val="both"/>
        <w:rPr>
          <w:color w:val="000000"/>
          <w:spacing w:val="-1"/>
          <w:sz w:val="28"/>
          <w:szCs w:val="28"/>
        </w:rPr>
      </w:pPr>
      <w:r>
        <w:rPr>
          <w:color w:val="000000"/>
          <w:spacing w:val="-1"/>
          <w:sz w:val="28"/>
          <w:szCs w:val="28"/>
        </w:rPr>
        <w:tab/>
        <w:t xml:space="preserve">4.3.8 </w:t>
      </w:r>
      <w:r w:rsidRPr="00CE61C7">
        <w:rPr>
          <w:color w:val="000000"/>
          <w:spacing w:val="-1"/>
          <w:sz w:val="28"/>
          <w:szCs w:val="28"/>
        </w:rPr>
        <w:t>пошук, розвиток та підтримка здібних, обдарованих і талановитих вихованців, учнів і слухачів;</w:t>
      </w:r>
    </w:p>
    <w:p w:rsidR="004B12FC" w:rsidRPr="00CE61C7" w:rsidRDefault="004B12FC" w:rsidP="004B12FC">
      <w:pPr>
        <w:widowControl w:val="0"/>
        <w:shd w:val="clear" w:color="auto" w:fill="FFFFFF"/>
        <w:tabs>
          <w:tab w:val="left" w:pos="0"/>
          <w:tab w:val="left" w:pos="567"/>
        </w:tabs>
        <w:autoSpaceDE w:val="0"/>
        <w:spacing w:before="5"/>
        <w:jc w:val="both"/>
        <w:rPr>
          <w:color w:val="000000"/>
          <w:spacing w:val="-1"/>
          <w:sz w:val="28"/>
          <w:szCs w:val="28"/>
        </w:rPr>
      </w:pPr>
      <w:r>
        <w:rPr>
          <w:color w:val="000000"/>
          <w:spacing w:val="-1"/>
          <w:sz w:val="28"/>
          <w:szCs w:val="28"/>
        </w:rPr>
        <w:tab/>
        <w:t xml:space="preserve">4.3.9. </w:t>
      </w:r>
      <w:r w:rsidRPr="00CE61C7">
        <w:rPr>
          <w:color w:val="000000"/>
          <w:spacing w:val="-1"/>
          <w:sz w:val="28"/>
          <w:szCs w:val="28"/>
        </w:rPr>
        <w:t>організація дозвілля вихованців, учнів і слухачів, пошук його нових форм;</w:t>
      </w:r>
    </w:p>
    <w:p w:rsidR="004B12FC" w:rsidRPr="00CE61C7" w:rsidRDefault="004B12FC" w:rsidP="004B12FC">
      <w:pPr>
        <w:widowControl w:val="0"/>
        <w:shd w:val="clear" w:color="auto" w:fill="FFFFFF"/>
        <w:tabs>
          <w:tab w:val="left" w:pos="0"/>
          <w:tab w:val="left" w:pos="567"/>
        </w:tabs>
        <w:autoSpaceDE w:val="0"/>
        <w:spacing w:before="5"/>
        <w:jc w:val="both"/>
        <w:rPr>
          <w:color w:val="000000"/>
          <w:spacing w:val="-1"/>
          <w:sz w:val="28"/>
          <w:szCs w:val="28"/>
        </w:rPr>
      </w:pPr>
      <w:r>
        <w:rPr>
          <w:color w:val="000000"/>
          <w:spacing w:val="-1"/>
          <w:sz w:val="28"/>
          <w:szCs w:val="28"/>
        </w:rPr>
        <w:tab/>
        <w:t xml:space="preserve">4.3.10. </w:t>
      </w:r>
      <w:r w:rsidRPr="00CE61C7">
        <w:rPr>
          <w:color w:val="000000"/>
          <w:spacing w:val="-1"/>
          <w:sz w:val="28"/>
          <w:szCs w:val="28"/>
        </w:rPr>
        <w:t>профілактика бездоглядності, правопорушень;</w:t>
      </w:r>
    </w:p>
    <w:p w:rsidR="004B12FC" w:rsidRPr="00CE61C7" w:rsidRDefault="004B12FC" w:rsidP="004B12FC">
      <w:pPr>
        <w:widowControl w:val="0"/>
        <w:shd w:val="clear" w:color="auto" w:fill="FFFFFF"/>
        <w:tabs>
          <w:tab w:val="left" w:pos="567"/>
        </w:tabs>
        <w:autoSpaceDE w:val="0"/>
        <w:spacing w:before="5"/>
        <w:jc w:val="both"/>
        <w:rPr>
          <w:color w:val="000000"/>
          <w:spacing w:val="-1"/>
          <w:sz w:val="28"/>
          <w:szCs w:val="28"/>
        </w:rPr>
      </w:pPr>
      <w:r>
        <w:rPr>
          <w:color w:val="000000"/>
          <w:spacing w:val="-1"/>
          <w:sz w:val="28"/>
          <w:szCs w:val="28"/>
        </w:rPr>
        <w:tab/>
        <w:t xml:space="preserve">4.3.11. </w:t>
      </w:r>
      <w:r w:rsidRPr="00CE61C7">
        <w:rPr>
          <w:color w:val="000000"/>
          <w:spacing w:val="-1"/>
          <w:sz w:val="28"/>
          <w:szCs w:val="28"/>
        </w:rPr>
        <w:t>виховання в учасників навчально-виховного процесу свідомого ставлення до власної безпеки та безпеки оточуючих;</w:t>
      </w:r>
    </w:p>
    <w:p w:rsidR="004B12FC" w:rsidRPr="00CE61C7" w:rsidRDefault="004B12FC" w:rsidP="004B12FC">
      <w:pPr>
        <w:widowControl w:val="0"/>
        <w:shd w:val="clear" w:color="auto" w:fill="FFFFFF"/>
        <w:tabs>
          <w:tab w:val="left" w:pos="0"/>
          <w:tab w:val="left" w:pos="567"/>
        </w:tabs>
        <w:autoSpaceDE w:val="0"/>
        <w:spacing w:before="5"/>
        <w:jc w:val="both"/>
        <w:rPr>
          <w:color w:val="000000"/>
          <w:spacing w:val="-1"/>
          <w:sz w:val="28"/>
          <w:szCs w:val="28"/>
        </w:rPr>
      </w:pPr>
      <w:r>
        <w:rPr>
          <w:color w:val="000000"/>
          <w:spacing w:val="-1"/>
          <w:sz w:val="28"/>
          <w:szCs w:val="28"/>
        </w:rPr>
        <w:tab/>
        <w:t xml:space="preserve">4.3.12. </w:t>
      </w:r>
      <w:r w:rsidRPr="00CE61C7">
        <w:rPr>
          <w:color w:val="000000"/>
          <w:spacing w:val="-1"/>
          <w:sz w:val="28"/>
          <w:szCs w:val="28"/>
        </w:rPr>
        <w:t>формування здорового способу життя вихованців, учнів і слухачів;</w:t>
      </w:r>
    </w:p>
    <w:p w:rsidR="004B12FC" w:rsidRPr="00CE61C7" w:rsidRDefault="004B12FC" w:rsidP="004B12FC">
      <w:pPr>
        <w:widowControl w:val="0"/>
        <w:shd w:val="clear" w:color="auto" w:fill="FFFFFF"/>
        <w:tabs>
          <w:tab w:val="left" w:pos="0"/>
          <w:tab w:val="left" w:pos="567"/>
        </w:tabs>
        <w:autoSpaceDE w:val="0"/>
        <w:spacing w:before="5"/>
        <w:jc w:val="both"/>
        <w:rPr>
          <w:color w:val="000000"/>
          <w:spacing w:val="-1"/>
          <w:sz w:val="28"/>
          <w:szCs w:val="28"/>
        </w:rPr>
      </w:pPr>
      <w:r>
        <w:rPr>
          <w:color w:val="000000"/>
          <w:spacing w:val="-1"/>
          <w:sz w:val="28"/>
          <w:szCs w:val="28"/>
        </w:rPr>
        <w:tab/>
        <w:t xml:space="preserve">4.3.13. </w:t>
      </w:r>
      <w:r w:rsidRPr="00CE61C7">
        <w:rPr>
          <w:color w:val="000000"/>
          <w:spacing w:val="-1"/>
          <w:sz w:val="28"/>
          <w:szCs w:val="28"/>
        </w:rPr>
        <w:t>здійснення навчально-виховної, інформаційно-методичної та організаційно-масової роботи;</w:t>
      </w:r>
    </w:p>
    <w:p w:rsidR="004B12FC" w:rsidRPr="00513F9F" w:rsidRDefault="004B12FC" w:rsidP="004B12FC">
      <w:pPr>
        <w:widowControl w:val="0"/>
        <w:shd w:val="clear" w:color="auto" w:fill="FFFFFF"/>
        <w:tabs>
          <w:tab w:val="left" w:pos="436"/>
        </w:tabs>
        <w:autoSpaceDE w:val="0"/>
        <w:spacing w:before="5"/>
        <w:ind w:firstLine="567"/>
        <w:jc w:val="both"/>
        <w:rPr>
          <w:spacing w:val="-1"/>
          <w:sz w:val="28"/>
          <w:szCs w:val="28"/>
        </w:rPr>
      </w:pPr>
      <w:r>
        <w:rPr>
          <w:spacing w:val="-1"/>
          <w:sz w:val="28"/>
          <w:szCs w:val="28"/>
        </w:rPr>
        <w:t>4.3.14.</w:t>
      </w:r>
      <w:r w:rsidRPr="00513F9F">
        <w:rPr>
          <w:spacing w:val="-1"/>
          <w:sz w:val="28"/>
          <w:szCs w:val="28"/>
        </w:rPr>
        <w:t xml:space="preserve"> здобуття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w:t>
      </w:r>
    </w:p>
    <w:p w:rsidR="004B12FC" w:rsidRPr="00CE61C7" w:rsidRDefault="004B12FC" w:rsidP="004B12FC">
      <w:pPr>
        <w:widowControl w:val="0"/>
        <w:shd w:val="clear" w:color="auto" w:fill="FFFFFF"/>
        <w:autoSpaceDE w:val="0"/>
        <w:ind w:firstLine="851"/>
        <w:jc w:val="both"/>
        <w:rPr>
          <w:b/>
          <w:color w:val="000000"/>
          <w:spacing w:val="-9"/>
          <w:sz w:val="28"/>
          <w:szCs w:val="28"/>
        </w:rPr>
      </w:pPr>
    </w:p>
    <w:p w:rsidR="004B12FC" w:rsidRPr="00CE61C7" w:rsidRDefault="004B12FC" w:rsidP="004B12FC">
      <w:pPr>
        <w:ind w:firstLine="567"/>
        <w:jc w:val="both"/>
        <w:rPr>
          <w:sz w:val="28"/>
          <w:szCs w:val="28"/>
        </w:rPr>
      </w:pPr>
      <w:r w:rsidRPr="00CE61C7">
        <w:rPr>
          <w:b/>
          <w:sz w:val="28"/>
          <w:szCs w:val="28"/>
        </w:rPr>
        <w:t xml:space="preserve">4.4. </w:t>
      </w:r>
      <w:r>
        <w:rPr>
          <w:sz w:val="28"/>
          <w:szCs w:val="28"/>
        </w:rPr>
        <w:t>Заклад</w:t>
      </w:r>
      <w:r w:rsidRPr="00CE61C7">
        <w:rPr>
          <w:sz w:val="28"/>
          <w:szCs w:val="28"/>
        </w:rPr>
        <w:t xml:space="preserve"> несе відповідальність за:</w:t>
      </w:r>
    </w:p>
    <w:p w:rsidR="004B12FC" w:rsidRDefault="004B12FC" w:rsidP="004B12FC">
      <w:pPr>
        <w:ind w:firstLine="567"/>
        <w:jc w:val="both"/>
        <w:rPr>
          <w:sz w:val="28"/>
          <w:szCs w:val="28"/>
        </w:rPr>
      </w:pPr>
      <w:r w:rsidRPr="00CC347F">
        <w:rPr>
          <w:sz w:val="28"/>
          <w:szCs w:val="28"/>
        </w:rPr>
        <w:t>4.4.1.</w:t>
      </w:r>
      <w:r>
        <w:rPr>
          <w:sz w:val="28"/>
          <w:szCs w:val="28"/>
        </w:rPr>
        <w:t xml:space="preserve"> </w:t>
      </w:r>
      <w:r w:rsidRPr="00CE61C7">
        <w:rPr>
          <w:sz w:val="28"/>
          <w:szCs w:val="28"/>
        </w:rPr>
        <w:t>безпечні умови позашкільної освітньої діяльності;</w:t>
      </w:r>
    </w:p>
    <w:p w:rsidR="004B12FC" w:rsidRPr="000468C2" w:rsidRDefault="004B12FC" w:rsidP="004B12FC">
      <w:pPr>
        <w:ind w:firstLine="567"/>
        <w:jc w:val="both"/>
        <w:rPr>
          <w:sz w:val="28"/>
          <w:szCs w:val="28"/>
        </w:rPr>
      </w:pPr>
    </w:p>
    <w:p w:rsidR="004B12FC" w:rsidRDefault="004B12FC" w:rsidP="004B12FC">
      <w:pPr>
        <w:tabs>
          <w:tab w:val="left" w:pos="567"/>
        </w:tabs>
        <w:ind w:firstLine="567"/>
        <w:jc w:val="both"/>
        <w:rPr>
          <w:sz w:val="28"/>
          <w:szCs w:val="28"/>
        </w:rPr>
      </w:pPr>
      <w:r>
        <w:rPr>
          <w:sz w:val="28"/>
          <w:szCs w:val="28"/>
        </w:rPr>
        <w:t xml:space="preserve">4.4.2. </w:t>
      </w:r>
      <w:r w:rsidRPr="003F65C3">
        <w:rPr>
          <w:sz w:val="28"/>
          <w:szCs w:val="28"/>
        </w:rPr>
        <w:t>дотримання договірних зобов’язань з іншими суб’єктами освітньої, виробничої, наукової діяльності, утому числі зобов’язань за міжнародними угодами;</w:t>
      </w:r>
    </w:p>
    <w:p w:rsidR="004B12FC" w:rsidRPr="003F65C3" w:rsidRDefault="004B12FC" w:rsidP="004B12FC">
      <w:pPr>
        <w:tabs>
          <w:tab w:val="left" w:pos="567"/>
        </w:tabs>
        <w:ind w:firstLine="567"/>
        <w:jc w:val="both"/>
        <w:rPr>
          <w:sz w:val="28"/>
          <w:szCs w:val="28"/>
        </w:rPr>
      </w:pPr>
    </w:p>
    <w:p w:rsidR="004B12FC" w:rsidRPr="00CE61C7" w:rsidRDefault="004B12FC" w:rsidP="004B12FC">
      <w:pPr>
        <w:ind w:left="143" w:firstLine="424"/>
        <w:jc w:val="both"/>
        <w:rPr>
          <w:sz w:val="28"/>
          <w:szCs w:val="28"/>
        </w:rPr>
      </w:pPr>
      <w:r>
        <w:rPr>
          <w:sz w:val="28"/>
          <w:szCs w:val="28"/>
        </w:rPr>
        <w:t>4.4.3.</w:t>
      </w:r>
      <w:r w:rsidRPr="00CE61C7">
        <w:rPr>
          <w:sz w:val="28"/>
          <w:szCs w:val="28"/>
        </w:rPr>
        <w:t xml:space="preserve"> дотримання фінансової дисципліни.</w:t>
      </w:r>
    </w:p>
    <w:p w:rsidR="004B12FC" w:rsidRPr="00CE61C7" w:rsidRDefault="004B12FC" w:rsidP="004B12FC">
      <w:pPr>
        <w:jc w:val="both"/>
        <w:rPr>
          <w:sz w:val="28"/>
          <w:szCs w:val="28"/>
        </w:rPr>
      </w:pPr>
    </w:p>
    <w:p w:rsidR="004B12FC" w:rsidRPr="00CE61C7" w:rsidRDefault="004B12FC" w:rsidP="004B12FC">
      <w:pPr>
        <w:ind w:firstLine="567"/>
        <w:jc w:val="both"/>
        <w:rPr>
          <w:sz w:val="28"/>
          <w:szCs w:val="28"/>
        </w:rPr>
      </w:pPr>
      <w:r w:rsidRPr="00CE61C7">
        <w:rPr>
          <w:b/>
          <w:sz w:val="28"/>
          <w:szCs w:val="28"/>
        </w:rPr>
        <w:t xml:space="preserve">4.5. </w:t>
      </w:r>
      <w:r>
        <w:rPr>
          <w:sz w:val="28"/>
          <w:szCs w:val="28"/>
        </w:rPr>
        <w:t xml:space="preserve">Заклад </w:t>
      </w:r>
      <w:r w:rsidRPr="00CE61C7">
        <w:rPr>
          <w:sz w:val="28"/>
          <w:szCs w:val="28"/>
        </w:rPr>
        <w:t xml:space="preserve"> має право:</w:t>
      </w:r>
    </w:p>
    <w:p w:rsidR="004B12FC" w:rsidRDefault="004B12FC" w:rsidP="004B12FC">
      <w:pPr>
        <w:ind w:firstLine="567"/>
        <w:jc w:val="both"/>
        <w:rPr>
          <w:sz w:val="28"/>
          <w:szCs w:val="28"/>
        </w:rPr>
      </w:pPr>
      <w:r w:rsidRPr="006A6694">
        <w:rPr>
          <w:sz w:val="28"/>
          <w:szCs w:val="28"/>
        </w:rPr>
        <w:t>4.5.1.</w:t>
      </w:r>
      <w:r>
        <w:rPr>
          <w:sz w:val="28"/>
          <w:szCs w:val="28"/>
        </w:rPr>
        <w:t>освітньої діяльності на підставі ліцензії, що видається органом ліцензування відповідно до законодавства;</w:t>
      </w:r>
    </w:p>
    <w:p w:rsidR="004B12FC" w:rsidRDefault="004B12FC" w:rsidP="004B12FC">
      <w:pPr>
        <w:ind w:firstLine="567"/>
        <w:jc w:val="both"/>
        <w:rPr>
          <w:sz w:val="28"/>
          <w:szCs w:val="28"/>
        </w:rPr>
      </w:pPr>
    </w:p>
    <w:p w:rsidR="004B12FC" w:rsidRPr="00DC621A" w:rsidRDefault="004B12FC" w:rsidP="004B12FC">
      <w:pPr>
        <w:shd w:val="clear" w:color="auto" w:fill="FFFFFF"/>
        <w:spacing w:after="150"/>
        <w:ind w:firstLine="567"/>
        <w:jc w:val="both"/>
        <w:rPr>
          <w:sz w:val="28"/>
          <w:szCs w:val="28"/>
        </w:rPr>
      </w:pPr>
      <w:r w:rsidRPr="00DC621A">
        <w:rPr>
          <w:sz w:val="28"/>
          <w:szCs w:val="28"/>
        </w:rPr>
        <w:t>4.5.2</w:t>
      </w:r>
      <w:r>
        <w:rPr>
          <w:sz w:val="28"/>
          <w:szCs w:val="28"/>
        </w:rPr>
        <w:t>.</w:t>
      </w:r>
      <w:r w:rsidRPr="00DC621A">
        <w:rPr>
          <w:sz w:val="28"/>
          <w:szCs w:val="28"/>
        </w:rPr>
        <w:t>планувати свою діяльність та формувати стратегію розвитку Закладу;</w:t>
      </w:r>
    </w:p>
    <w:p w:rsidR="004B12FC" w:rsidRPr="00F66EE4" w:rsidRDefault="004B12FC" w:rsidP="004B12FC">
      <w:pPr>
        <w:shd w:val="clear" w:color="auto" w:fill="FFFFFF"/>
        <w:tabs>
          <w:tab w:val="left" w:pos="567"/>
        </w:tabs>
        <w:spacing w:after="150"/>
        <w:ind w:firstLine="567"/>
        <w:jc w:val="both"/>
        <w:rPr>
          <w:sz w:val="28"/>
          <w:szCs w:val="28"/>
        </w:rPr>
      </w:pPr>
      <w:bookmarkStart w:id="2" w:name="n454"/>
      <w:bookmarkStart w:id="3" w:name="n451"/>
      <w:bookmarkEnd w:id="2"/>
      <w:bookmarkEnd w:id="3"/>
      <w:r w:rsidRPr="00DC621A">
        <w:rPr>
          <w:iCs/>
          <w:sz w:val="28"/>
          <w:szCs w:val="28"/>
        </w:rPr>
        <w:t>4.5.3. ф</w:t>
      </w:r>
      <w:r w:rsidRPr="00DC621A">
        <w:rPr>
          <w:sz w:val="28"/>
          <w:szCs w:val="28"/>
        </w:rPr>
        <w:t>ормувати освітню програму З</w:t>
      </w:r>
      <w:r>
        <w:rPr>
          <w:sz w:val="28"/>
          <w:szCs w:val="28"/>
        </w:rPr>
        <w:t xml:space="preserve">акладу: </w:t>
      </w:r>
      <w:r w:rsidRPr="006A6694">
        <w:rPr>
          <w:sz w:val="28"/>
          <w:szCs w:val="28"/>
        </w:rPr>
        <w:t>визначати форми, методи і засоби організації навчально-ви</w:t>
      </w:r>
      <w:r>
        <w:rPr>
          <w:sz w:val="28"/>
          <w:szCs w:val="28"/>
        </w:rPr>
        <w:t xml:space="preserve">ховного процесу за погодженням </w:t>
      </w:r>
      <w:r w:rsidRPr="00CE61C7">
        <w:rPr>
          <w:sz w:val="28"/>
          <w:szCs w:val="28"/>
        </w:rPr>
        <w:t xml:space="preserve">з </w:t>
      </w:r>
      <w:r>
        <w:rPr>
          <w:sz w:val="28"/>
          <w:szCs w:val="28"/>
        </w:rPr>
        <w:t>Управлінням</w:t>
      </w:r>
      <w:r w:rsidRPr="00CE61C7">
        <w:rPr>
          <w:sz w:val="28"/>
          <w:szCs w:val="28"/>
        </w:rPr>
        <w:t>;</w:t>
      </w:r>
      <w:r>
        <w:rPr>
          <w:sz w:val="28"/>
          <w:szCs w:val="28"/>
        </w:rPr>
        <w:t xml:space="preserve"> </w:t>
      </w:r>
      <w:r w:rsidRPr="00CE61C7">
        <w:rPr>
          <w:sz w:val="28"/>
          <w:szCs w:val="28"/>
        </w:rPr>
        <w:t xml:space="preserve">в установленому порядку розробляти і впроваджувати експериментальні та індивідуальні робочі навчальні </w:t>
      </w:r>
      <w:proofErr w:type="spellStart"/>
      <w:r w:rsidRPr="00CE61C7">
        <w:rPr>
          <w:sz w:val="28"/>
          <w:szCs w:val="28"/>
        </w:rPr>
        <w:t>плани;спільно</w:t>
      </w:r>
      <w:proofErr w:type="spellEnd"/>
      <w:r w:rsidRPr="00CE61C7">
        <w:rPr>
          <w:sz w:val="28"/>
          <w:szCs w:val="28"/>
        </w:rPr>
        <w:t xml:space="preserve"> з вищими навчальними закладами, науково-дослідними інститутами та центрами </w:t>
      </w:r>
      <w:r w:rsidRPr="00CE61C7">
        <w:rPr>
          <w:sz w:val="28"/>
          <w:szCs w:val="28"/>
        </w:rPr>
        <w:lastRenderedPageBreak/>
        <w:t>проводити науково-дослідну, експериментальну, пошукову роботу, що не заперечує чинному законодавству України;</w:t>
      </w:r>
    </w:p>
    <w:p w:rsidR="004B12FC" w:rsidRPr="006A6694" w:rsidRDefault="004B12FC" w:rsidP="004B12FC">
      <w:pPr>
        <w:shd w:val="clear" w:color="auto" w:fill="FFFFFF"/>
        <w:tabs>
          <w:tab w:val="left" w:pos="567"/>
        </w:tabs>
        <w:spacing w:after="150"/>
        <w:jc w:val="both"/>
        <w:rPr>
          <w:sz w:val="28"/>
          <w:szCs w:val="28"/>
        </w:rPr>
      </w:pPr>
      <w:bookmarkStart w:id="4" w:name="n455"/>
      <w:bookmarkStart w:id="5" w:name="n452"/>
      <w:bookmarkEnd w:id="4"/>
      <w:bookmarkEnd w:id="5"/>
      <w:r>
        <w:rPr>
          <w:sz w:val="28"/>
          <w:szCs w:val="28"/>
        </w:rPr>
        <w:t xml:space="preserve">        </w:t>
      </w:r>
      <w:r w:rsidRPr="00DC621A">
        <w:rPr>
          <w:sz w:val="28"/>
          <w:szCs w:val="28"/>
        </w:rPr>
        <w:t>4.5.4.</w:t>
      </w:r>
      <w:r w:rsidRPr="006A6694">
        <w:rPr>
          <w:sz w:val="28"/>
          <w:szCs w:val="28"/>
        </w:rPr>
        <w:t xml:space="preserve"> забезпечувати добір і розстановку </w:t>
      </w:r>
      <w:proofErr w:type="spellStart"/>
      <w:r w:rsidRPr="006A6694">
        <w:rPr>
          <w:sz w:val="28"/>
          <w:szCs w:val="28"/>
        </w:rPr>
        <w:t>кадрівЗакладу</w:t>
      </w:r>
      <w:proofErr w:type="spellEnd"/>
      <w:r>
        <w:rPr>
          <w:sz w:val="28"/>
          <w:szCs w:val="28"/>
        </w:rPr>
        <w:t>;</w:t>
      </w:r>
    </w:p>
    <w:p w:rsidR="004B12FC" w:rsidRPr="006A6694" w:rsidRDefault="004B12FC" w:rsidP="004B12FC">
      <w:pPr>
        <w:shd w:val="clear" w:color="auto" w:fill="FFFFFF"/>
        <w:spacing w:after="150"/>
        <w:ind w:firstLine="567"/>
        <w:jc w:val="both"/>
        <w:rPr>
          <w:sz w:val="28"/>
          <w:szCs w:val="28"/>
        </w:rPr>
      </w:pPr>
      <w:bookmarkStart w:id="6" w:name="n456"/>
      <w:bookmarkStart w:id="7" w:name="n453"/>
      <w:bookmarkEnd w:id="6"/>
      <w:bookmarkEnd w:id="7"/>
      <w:r w:rsidRPr="006A6694">
        <w:rPr>
          <w:iCs/>
          <w:sz w:val="28"/>
          <w:szCs w:val="28"/>
        </w:rPr>
        <w:t>4.5.5.в</w:t>
      </w:r>
      <w:r w:rsidRPr="006A6694">
        <w:rPr>
          <w:sz w:val="28"/>
          <w:szCs w:val="28"/>
        </w:rPr>
        <w:t>ідповідно до установчих документів утворювати, реорганізовувати та ліквідовувати структурні підрозділи (відділення, групи).</w:t>
      </w:r>
    </w:p>
    <w:p w:rsidR="004B12FC" w:rsidRPr="00ED0728" w:rsidRDefault="004B12FC" w:rsidP="004B12FC">
      <w:pPr>
        <w:shd w:val="clear" w:color="auto" w:fill="FFFFFF"/>
        <w:spacing w:after="150"/>
        <w:ind w:firstLine="567"/>
        <w:jc w:val="both"/>
        <w:rPr>
          <w:sz w:val="28"/>
          <w:szCs w:val="28"/>
        </w:rPr>
      </w:pPr>
      <w:bookmarkStart w:id="8" w:name="n449"/>
      <w:bookmarkStart w:id="9" w:name="n97"/>
      <w:bookmarkStart w:id="10" w:name="n98"/>
      <w:bookmarkEnd w:id="8"/>
      <w:bookmarkEnd w:id="9"/>
      <w:bookmarkEnd w:id="10"/>
      <w:r>
        <w:rPr>
          <w:sz w:val="28"/>
          <w:szCs w:val="28"/>
        </w:rPr>
        <w:t>4.5.6.</w:t>
      </w:r>
      <w:r w:rsidRPr="00DC621A">
        <w:rPr>
          <w:sz w:val="28"/>
          <w:szCs w:val="28"/>
        </w:rPr>
        <w:t>здійснювати інші повноваження відповідно до Статуту Закладу</w:t>
      </w:r>
      <w:bookmarkStart w:id="11" w:name="n99"/>
      <w:bookmarkEnd w:id="11"/>
      <w:r>
        <w:rPr>
          <w:sz w:val="28"/>
          <w:szCs w:val="28"/>
        </w:rPr>
        <w:t>;</w:t>
      </w:r>
    </w:p>
    <w:p w:rsidR="004B12FC" w:rsidRDefault="004B12FC" w:rsidP="004B12FC">
      <w:pPr>
        <w:tabs>
          <w:tab w:val="left" w:pos="567"/>
        </w:tabs>
        <w:ind w:firstLine="567"/>
        <w:jc w:val="both"/>
        <w:rPr>
          <w:sz w:val="28"/>
          <w:szCs w:val="28"/>
        </w:rPr>
      </w:pPr>
      <w:r>
        <w:rPr>
          <w:sz w:val="28"/>
          <w:szCs w:val="28"/>
        </w:rPr>
        <w:t>4.5.7.</w:t>
      </w:r>
      <w:r w:rsidRPr="00CE61C7">
        <w:rPr>
          <w:sz w:val="28"/>
          <w:szCs w:val="28"/>
        </w:rPr>
        <w:t>використовувати різні форми морального і матеріального заохочення до учасників навчально-виховного процесу;</w:t>
      </w:r>
    </w:p>
    <w:p w:rsidR="004B12FC" w:rsidRPr="000468C2" w:rsidRDefault="004B12FC" w:rsidP="004B12FC">
      <w:pPr>
        <w:tabs>
          <w:tab w:val="left" w:pos="567"/>
        </w:tabs>
        <w:ind w:firstLine="567"/>
        <w:jc w:val="both"/>
        <w:rPr>
          <w:sz w:val="28"/>
          <w:szCs w:val="28"/>
        </w:rPr>
      </w:pPr>
    </w:p>
    <w:p w:rsidR="004B12FC" w:rsidRDefault="004B12FC" w:rsidP="004B12FC">
      <w:pPr>
        <w:ind w:firstLine="567"/>
        <w:jc w:val="both"/>
        <w:rPr>
          <w:sz w:val="28"/>
          <w:szCs w:val="28"/>
        </w:rPr>
      </w:pPr>
      <w:r w:rsidRPr="00F66EE4">
        <w:rPr>
          <w:sz w:val="28"/>
          <w:szCs w:val="28"/>
        </w:rPr>
        <w:t>4.5.8.</w:t>
      </w:r>
      <w:r w:rsidRPr="00CE61C7">
        <w:rPr>
          <w:sz w:val="28"/>
          <w:szCs w:val="28"/>
        </w:rPr>
        <w:t>отримувати кошти і матеріальні цінності від органів виконавчої влади, юридичних і фізичних осіб згідно з  чинним законодавством України;</w:t>
      </w:r>
    </w:p>
    <w:p w:rsidR="004B12FC" w:rsidRPr="000468C2" w:rsidRDefault="004B12FC" w:rsidP="004B12FC">
      <w:pPr>
        <w:ind w:firstLine="567"/>
        <w:jc w:val="both"/>
        <w:rPr>
          <w:sz w:val="28"/>
          <w:szCs w:val="28"/>
        </w:rPr>
      </w:pPr>
    </w:p>
    <w:p w:rsidR="004B12FC" w:rsidRDefault="004B12FC" w:rsidP="004B12FC">
      <w:pPr>
        <w:ind w:firstLine="567"/>
        <w:jc w:val="both"/>
        <w:rPr>
          <w:sz w:val="28"/>
          <w:szCs w:val="28"/>
        </w:rPr>
      </w:pPr>
      <w:r w:rsidRPr="008735B1">
        <w:rPr>
          <w:sz w:val="28"/>
          <w:szCs w:val="28"/>
        </w:rPr>
        <w:t>4.5.9.</w:t>
      </w:r>
      <w:r>
        <w:rPr>
          <w:sz w:val="28"/>
          <w:szCs w:val="28"/>
        </w:rPr>
        <w:t xml:space="preserve"> </w:t>
      </w:r>
      <w:r w:rsidRPr="00CE61C7">
        <w:rPr>
          <w:sz w:val="28"/>
          <w:szCs w:val="28"/>
        </w:rPr>
        <w:t>формування сфери платних послуг та їх надання;</w:t>
      </w:r>
    </w:p>
    <w:p w:rsidR="004B12FC" w:rsidRPr="000468C2" w:rsidRDefault="004B12FC" w:rsidP="004B12FC">
      <w:pPr>
        <w:ind w:firstLine="567"/>
        <w:jc w:val="both"/>
        <w:rPr>
          <w:sz w:val="28"/>
          <w:szCs w:val="28"/>
        </w:rPr>
      </w:pPr>
    </w:p>
    <w:p w:rsidR="004B12FC" w:rsidRDefault="004B12FC" w:rsidP="004B12FC">
      <w:pPr>
        <w:ind w:firstLine="567"/>
        <w:jc w:val="both"/>
        <w:rPr>
          <w:sz w:val="28"/>
          <w:szCs w:val="28"/>
        </w:rPr>
      </w:pPr>
      <w:r w:rsidRPr="00CD2265">
        <w:rPr>
          <w:sz w:val="28"/>
          <w:szCs w:val="28"/>
        </w:rPr>
        <w:t>4.5.10.</w:t>
      </w:r>
      <w:r>
        <w:rPr>
          <w:sz w:val="28"/>
          <w:szCs w:val="28"/>
        </w:rPr>
        <w:t xml:space="preserve"> </w:t>
      </w:r>
      <w:r w:rsidRPr="00CD2265">
        <w:rPr>
          <w:sz w:val="28"/>
          <w:szCs w:val="28"/>
        </w:rPr>
        <w:t>залишати у своєму розпорядженні і використовувати власні надходження у порядку, визначеному законодавством України;</w:t>
      </w:r>
    </w:p>
    <w:p w:rsidR="004B12FC" w:rsidRPr="000468C2" w:rsidRDefault="004B12FC" w:rsidP="004B12FC">
      <w:pPr>
        <w:ind w:firstLine="567"/>
        <w:jc w:val="both"/>
        <w:rPr>
          <w:sz w:val="28"/>
          <w:szCs w:val="28"/>
        </w:rPr>
      </w:pPr>
    </w:p>
    <w:p w:rsidR="004B12FC" w:rsidRPr="00CE61C7" w:rsidRDefault="004B12FC" w:rsidP="004B12FC">
      <w:pPr>
        <w:ind w:firstLine="567"/>
        <w:jc w:val="both"/>
        <w:rPr>
          <w:sz w:val="28"/>
          <w:szCs w:val="28"/>
        </w:rPr>
      </w:pPr>
      <w:r w:rsidRPr="008735B1">
        <w:rPr>
          <w:sz w:val="28"/>
          <w:szCs w:val="28"/>
        </w:rPr>
        <w:t>4.5.11.</w:t>
      </w:r>
      <w:r>
        <w:rPr>
          <w:sz w:val="28"/>
          <w:szCs w:val="28"/>
        </w:rPr>
        <w:t xml:space="preserve"> </w:t>
      </w:r>
      <w:r w:rsidRPr="00CE61C7">
        <w:rPr>
          <w:sz w:val="28"/>
          <w:szCs w:val="28"/>
        </w:rPr>
        <w:t>розвивати власну соціальну базу.</w:t>
      </w:r>
    </w:p>
    <w:p w:rsidR="004B12FC" w:rsidRPr="00CC347F" w:rsidRDefault="004B12FC" w:rsidP="004B12FC">
      <w:pPr>
        <w:ind w:firstLine="851"/>
        <w:jc w:val="both"/>
        <w:rPr>
          <w:sz w:val="28"/>
          <w:szCs w:val="28"/>
        </w:rPr>
      </w:pPr>
    </w:p>
    <w:p w:rsidR="004B12FC" w:rsidRPr="00C32C7E" w:rsidRDefault="004B12FC" w:rsidP="004B12FC">
      <w:pPr>
        <w:ind w:firstLine="567"/>
        <w:jc w:val="both"/>
        <w:rPr>
          <w:sz w:val="28"/>
          <w:szCs w:val="28"/>
        </w:rPr>
      </w:pPr>
      <w:r w:rsidRPr="005A75EE">
        <w:rPr>
          <w:b/>
          <w:sz w:val="28"/>
          <w:szCs w:val="28"/>
        </w:rPr>
        <w:t>4.6.</w:t>
      </w:r>
      <w:r w:rsidRPr="00CE61C7">
        <w:rPr>
          <w:sz w:val="28"/>
          <w:szCs w:val="28"/>
        </w:rPr>
        <w:t xml:space="preserve">Взаємини </w:t>
      </w:r>
      <w:r>
        <w:rPr>
          <w:sz w:val="28"/>
          <w:szCs w:val="28"/>
        </w:rPr>
        <w:t xml:space="preserve">Закладу </w:t>
      </w:r>
      <w:r w:rsidRPr="00CE61C7">
        <w:rPr>
          <w:sz w:val="28"/>
          <w:szCs w:val="28"/>
        </w:rPr>
        <w:t>з юридичними і фізичними особами визначаються угодами, що укладені між ними.</w:t>
      </w:r>
    </w:p>
    <w:p w:rsidR="004B12FC" w:rsidRPr="00CE61C7" w:rsidRDefault="004B12FC" w:rsidP="004B12FC">
      <w:pPr>
        <w:ind w:firstLine="851"/>
        <w:jc w:val="both"/>
        <w:rPr>
          <w:sz w:val="28"/>
          <w:szCs w:val="28"/>
        </w:rPr>
      </w:pPr>
    </w:p>
    <w:p w:rsidR="004B12FC" w:rsidRPr="00CE61C7" w:rsidRDefault="004B12FC" w:rsidP="004B12FC">
      <w:pPr>
        <w:ind w:firstLine="567"/>
        <w:jc w:val="both"/>
        <w:rPr>
          <w:sz w:val="28"/>
          <w:szCs w:val="28"/>
        </w:rPr>
      </w:pPr>
      <w:r>
        <w:rPr>
          <w:b/>
          <w:sz w:val="28"/>
          <w:szCs w:val="28"/>
        </w:rPr>
        <w:t>4.7</w:t>
      </w:r>
      <w:r w:rsidRPr="00CE61C7">
        <w:rPr>
          <w:b/>
          <w:sz w:val="28"/>
          <w:szCs w:val="28"/>
        </w:rPr>
        <w:t>.</w:t>
      </w:r>
      <w:r>
        <w:rPr>
          <w:b/>
          <w:sz w:val="28"/>
          <w:szCs w:val="28"/>
        </w:rPr>
        <w:t xml:space="preserve"> </w:t>
      </w:r>
      <w:r>
        <w:rPr>
          <w:sz w:val="28"/>
          <w:szCs w:val="28"/>
        </w:rPr>
        <w:t>Мовою освітнього процесу в Закладі є державна мова.</w:t>
      </w:r>
    </w:p>
    <w:p w:rsidR="004B12FC" w:rsidRDefault="004B12FC" w:rsidP="004B12FC">
      <w:pPr>
        <w:ind w:firstLine="851"/>
        <w:jc w:val="both"/>
      </w:pPr>
    </w:p>
    <w:p w:rsidR="004B12FC" w:rsidRPr="00BF3CB1" w:rsidRDefault="004B12FC" w:rsidP="004B12FC">
      <w:pPr>
        <w:ind w:firstLine="851"/>
        <w:jc w:val="both"/>
      </w:pPr>
    </w:p>
    <w:p w:rsidR="004B12FC" w:rsidRDefault="004B12FC" w:rsidP="004B12FC">
      <w:pPr>
        <w:pStyle w:val="3"/>
        <w:keepNext w:val="0"/>
        <w:numPr>
          <w:ilvl w:val="2"/>
          <w:numId w:val="34"/>
        </w:numPr>
        <w:suppressAutoHyphens/>
        <w:spacing w:line="240" w:lineRule="auto"/>
        <w:jc w:val="center"/>
        <w:rPr>
          <w:color w:val="000000"/>
          <w:szCs w:val="28"/>
        </w:rPr>
      </w:pPr>
      <w:r>
        <w:rPr>
          <w:color w:val="000000"/>
          <w:szCs w:val="28"/>
        </w:rPr>
        <w:t xml:space="preserve">5. </w:t>
      </w:r>
      <w:proofErr w:type="spellStart"/>
      <w:r>
        <w:rPr>
          <w:color w:val="000000"/>
          <w:szCs w:val="28"/>
        </w:rPr>
        <w:t>Організація</w:t>
      </w:r>
      <w:proofErr w:type="spellEnd"/>
      <w:r>
        <w:rPr>
          <w:color w:val="000000"/>
          <w:szCs w:val="28"/>
        </w:rPr>
        <w:t xml:space="preserve"> </w:t>
      </w:r>
      <w:proofErr w:type="spellStart"/>
      <w:r>
        <w:rPr>
          <w:color w:val="000000"/>
          <w:szCs w:val="28"/>
        </w:rPr>
        <w:t>діяльності</w:t>
      </w:r>
      <w:proofErr w:type="spellEnd"/>
      <w:r>
        <w:rPr>
          <w:color w:val="000000"/>
          <w:szCs w:val="28"/>
        </w:rPr>
        <w:t xml:space="preserve"> Закладу</w:t>
      </w:r>
    </w:p>
    <w:p w:rsidR="004B12FC" w:rsidRDefault="004B12FC" w:rsidP="004B12FC">
      <w:pPr>
        <w:pStyle w:val="3"/>
        <w:keepNext w:val="0"/>
        <w:numPr>
          <w:ilvl w:val="2"/>
          <w:numId w:val="34"/>
        </w:numPr>
        <w:suppressAutoHyphens/>
        <w:spacing w:line="240" w:lineRule="auto"/>
        <w:jc w:val="center"/>
        <w:rPr>
          <w:color w:val="000000"/>
          <w:szCs w:val="28"/>
        </w:rPr>
      </w:pPr>
    </w:p>
    <w:p w:rsidR="004B12FC" w:rsidRPr="004C4590" w:rsidRDefault="004B12FC" w:rsidP="004B12FC">
      <w:pPr>
        <w:shd w:val="clear" w:color="auto" w:fill="FFFFFF"/>
        <w:tabs>
          <w:tab w:val="left" w:pos="109"/>
        </w:tabs>
        <w:spacing w:before="5"/>
        <w:ind w:firstLine="567"/>
        <w:jc w:val="both"/>
        <w:rPr>
          <w:color w:val="000000"/>
          <w:spacing w:val="-1"/>
          <w:sz w:val="28"/>
          <w:szCs w:val="28"/>
        </w:rPr>
      </w:pPr>
      <w:r w:rsidRPr="004C4590">
        <w:rPr>
          <w:b/>
          <w:color w:val="000000"/>
          <w:spacing w:val="-3"/>
          <w:sz w:val="28"/>
          <w:szCs w:val="28"/>
        </w:rPr>
        <w:t>5.1.</w:t>
      </w:r>
      <w:r>
        <w:rPr>
          <w:color w:val="000000"/>
          <w:spacing w:val="-3"/>
          <w:sz w:val="28"/>
          <w:szCs w:val="28"/>
        </w:rPr>
        <w:t>Заклад</w:t>
      </w:r>
      <w:r w:rsidRPr="004C4590">
        <w:rPr>
          <w:color w:val="000000"/>
          <w:spacing w:val="-3"/>
          <w:sz w:val="28"/>
          <w:szCs w:val="28"/>
        </w:rPr>
        <w:t xml:space="preserve"> організовує свою діяльність відповідно до Правил </w:t>
      </w:r>
      <w:r w:rsidRPr="004C4590">
        <w:rPr>
          <w:color w:val="000000"/>
          <w:spacing w:val="-1"/>
          <w:sz w:val="28"/>
          <w:szCs w:val="28"/>
        </w:rPr>
        <w:t>внутрішнього трудового розпорядку, що затверджується трудовим колек</w:t>
      </w:r>
      <w:r>
        <w:rPr>
          <w:color w:val="000000"/>
          <w:spacing w:val="-1"/>
          <w:sz w:val="28"/>
          <w:szCs w:val="28"/>
        </w:rPr>
        <w:t>тивом на основі типових правил.</w:t>
      </w:r>
    </w:p>
    <w:p w:rsidR="004B12FC" w:rsidRPr="004C4590" w:rsidRDefault="004B12FC" w:rsidP="004B12FC">
      <w:pPr>
        <w:tabs>
          <w:tab w:val="left" w:pos="567"/>
          <w:tab w:val="left" w:pos="709"/>
          <w:tab w:val="left" w:pos="1276"/>
        </w:tabs>
        <w:jc w:val="both"/>
        <w:rPr>
          <w:color w:val="000000"/>
          <w:sz w:val="28"/>
          <w:szCs w:val="28"/>
        </w:rPr>
      </w:pPr>
      <w:r>
        <w:rPr>
          <w:b/>
          <w:color w:val="000000"/>
          <w:sz w:val="28"/>
          <w:szCs w:val="28"/>
        </w:rPr>
        <w:t xml:space="preserve">        </w:t>
      </w:r>
      <w:r w:rsidRPr="004C4590">
        <w:rPr>
          <w:b/>
          <w:color w:val="000000"/>
          <w:sz w:val="28"/>
          <w:szCs w:val="28"/>
        </w:rPr>
        <w:t>5.2.</w:t>
      </w:r>
      <w:r w:rsidRPr="004C4590">
        <w:rPr>
          <w:color w:val="000000"/>
          <w:sz w:val="28"/>
          <w:szCs w:val="28"/>
        </w:rPr>
        <w:t xml:space="preserve">Заклад проводить </w:t>
      </w:r>
      <w:r>
        <w:rPr>
          <w:color w:val="000000"/>
          <w:sz w:val="28"/>
          <w:szCs w:val="28"/>
        </w:rPr>
        <w:t>освітню,</w:t>
      </w:r>
      <w:r w:rsidRPr="004C4590">
        <w:rPr>
          <w:color w:val="000000"/>
          <w:sz w:val="28"/>
          <w:szCs w:val="28"/>
        </w:rPr>
        <w:t xml:space="preserve"> інформаційно-методичну, організаційно-масову  та навчально-тренувальну  </w:t>
      </w:r>
      <w:r>
        <w:rPr>
          <w:color w:val="000000"/>
          <w:sz w:val="28"/>
          <w:szCs w:val="28"/>
        </w:rPr>
        <w:t>діяльність.</w:t>
      </w:r>
    </w:p>
    <w:p w:rsidR="004B12FC" w:rsidRPr="004C4590" w:rsidRDefault="004B12FC" w:rsidP="004B12FC">
      <w:pPr>
        <w:tabs>
          <w:tab w:val="left" w:pos="567"/>
        </w:tabs>
        <w:jc w:val="both"/>
        <w:rPr>
          <w:sz w:val="28"/>
          <w:szCs w:val="28"/>
        </w:rPr>
      </w:pPr>
      <w:r>
        <w:rPr>
          <w:b/>
          <w:sz w:val="28"/>
          <w:szCs w:val="28"/>
        </w:rPr>
        <w:t xml:space="preserve">        </w:t>
      </w:r>
      <w:r w:rsidRPr="004C4590">
        <w:rPr>
          <w:b/>
          <w:sz w:val="28"/>
          <w:szCs w:val="28"/>
        </w:rPr>
        <w:t>5.3.</w:t>
      </w:r>
      <w:r w:rsidRPr="004C4590">
        <w:rPr>
          <w:sz w:val="28"/>
          <w:szCs w:val="28"/>
        </w:rPr>
        <w:t xml:space="preserve">Структура та штати </w:t>
      </w:r>
      <w:r>
        <w:rPr>
          <w:sz w:val="28"/>
          <w:szCs w:val="28"/>
        </w:rPr>
        <w:t>Закладу</w:t>
      </w:r>
      <w:r w:rsidRPr="004C4590">
        <w:rPr>
          <w:sz w:val="28"/>
          <w:szCs w:val="28"/>
        </w:rPr>
        <w:t xml:space="preserve"> розробляються його керівником у межах затверджених видатків на оплату праці</w:t>
      </w:r>
      <w:r>
        <w:rPr>
          <w:sz w:val="28"/>
          <w:szCs w:val="28"/>
        </w:rPr>
        <w:t>,</w:t>
      </w:r>
      <w:r w:rsidRPr="004C4590">
        <w:rPr>
          <w:sz w:val="28"/>
          <w:szCs w:val="28"/>
        </w:rPr>
        <w:t xml:space="preserve"> відповідно до встановлених нормативів</w:t>
      </w:r>
      <w:r>
        <w:rPr>
          <w:sz w:val="28"/>
          <w:szCs w:val="28"/>
        </w:rPr>
        <w:t>.</w:t>
      </w:r>
    </w:p>
    <w:p w:rsidR="004B12FC" w:rsidRPr="00602CE9" w:rsidRDefault="004B12FC" w:rsidP="004B12FC">
      <w:pPr>
        <w:ind w:firstLine="567"/>
        <w:jc w:val="both"/>
        <w:rPr>
          <w:sz w:val="28"/>
          <w:szCs w:val="28"/>
        </w:rPr>
      </w:pPr>
      <w:r>
        <w:rPr>
          <w:sz w:val="28"/>
          <w:szCs w:val="28"/>
        </w:rPr>
        <w:t>5.3.1.</w:t>
      </w:r>
      <w:r w:rsidRPr="004C4590">
        <w:rPr>
          <w:sz w:val="28"/>
          <w:szCs w:val="28"/>
        </w:rPr>
        <w:t xml:space="preserve">Структурними підрозділами </w:t>
      </w:r>
      <w:r>
        <w:rPr>
          <w:sz w:val="28"/>
          <w:szCs w:val="28"/>
        </w:rPr>
        <w:t>Закладу</w:t>
      </w:r>
      <w:r w:rsidRPr="004C4590">
        <w:rPr>
          <w:sz w:val="28"/>
          <w:szCs w:val="28"/>
        </w:rPr>
        <w:t xml:space="preserve"> можуть бути відділи, кабінети, лабораторії, майстерні, музей, </w:t>
      </w:r>
      <w:r w:rsidRPr="00C16804">
        <w:rPr>
          <w:sz w:val="28"/>
          <w:szCs w:val="28"/>
        </w:rPr>
        <w:t xml:space="preserve">бібліотека, </w:t>
      </w:r>
      <w:r w:rsidRPr="004C4590">
        <w:rPr>
          <w:sz w:val="28"/>
          <w:szCs w:val="28"/>
        </w:rPr>
        <w:t>постійно діючі та тимчасові виставки та інші підрозділи.</w:t>
      </w:r>
    </w:p>
    <w:p w:rsidR="004B12FC" w:rsidRDefault="004B12FC" w:rsidP="004B12FC">
      <w:pPr>
        <w:tabs>
          <w:tab w:val="left" w:pos="567"/>
        </w:tabs>
        <w:jc w:val="both"/>
        <w:rPr>
          <w:sz w:val="28"/>
          <w:szCs w:val="28"/>
        </w:rPr>
      </w:pPr>
      <w:r>
        <w:rPr>
          <w:b/>
          <w:sz w:val="28"/>
          <w:szCs w:val="28"/>
        </w:rPr>
        <w:t xml:space="preserve">       </w:t>
      </w:r>
      <w:r w:rsidRPr="004C4590">
        <w:rPr>
          <w:b/>
          <w:sz w:val="28"/>
          <w:szCs w:val="28"/>
        </w:rPr>
        <w:t>5.4.</w:t>
      </w:r>
      <w:r w:rsidRPr="004C4590">
        <w:rPr>
          <w:sz w:val="28"/>
          <w:szCs w:val="28"/>
        </w:rPr>
        <w:t xml:space="preserve">Позашкільна освіта в </w:t>
      </w:r>
      <w:r>
        <w:rPr>
          <w:sz w:val="28"/>
          <w:szCs w:val="28"/>
        </w:rPr>
        <w:t xml:space="preserve">Закладі </w:t>
      </w:r>
      <w:r w:rsidRPr="004C4590">
        <w:rPr>
          <w:sz w:val="28"/>
          <w:szCs w:val="28"/>
        </w:rPr>
        <w:t xml:space="preserve">здійснюється за такими напрямами: </w:t>
      </w:r>
    </w:p>
    <w:p w:rsidR="004B12FC" w:rsidRDefault="004B12FC" w:rsidP="004B12FC">
      <w:pPr>
        <w:tabs>
          <w:tab w:val="left" w:pos="-142"/>
          <w:tab w:val="left" w:pos="567"/>
        </w:tabs>
        <w:jc w:val="both"/>
        <w:rPr>
          <w:sz w:val="28"/>
          <w:szCs w:val="28"/>
        </w:rPr>
      </w:pPr>
      <w:r>
        <w:rPr>
          <w:sz w:val="28"/>
          <w:szCs w:val="28"/>
        </w:rPr>
        <w:t xml:space="preserve">       5.4.1. спортивно-технічний;</w:t>
      </w:r>
    </w:p>
    <w:p w:rsidR="004B12FC" w:rsidRDefault="004B12FC" w:rsidP="004B12FC">
      <w:pPr>
        <w:ind w:firstLine="567"/>
        <w:jc w:val="both"/>
        <w:rPr>
          <w:sz w:val="28"/>
          <w:szCs w:val="28"/>
        </w:rPr>
      </w:pPr>
      <w:r>
        <w:rPr>
          <w:sz w:val="28"/>
          <w:szCs w:val="28"/>
        </w:rPr>
        <w:t>5.4.2. предметно-технічний;</w:t>
      </w:r>
    </w:p>
    <w:p w:rsidR="004B12FC" w:rsidRDefault="004B12FC" w:rsidP="004B12FC">
      <w:pPr>
        <w:tabs>
          <w:tab w:val="left" w:pos="567"/>
        </w:tabs>
        <w:ind w:left="567" w:hanging="567"/>
        <w:jc w:val="both"/>
        <w:rPr>
          <w:sz w:val="28"/>
          <w:szCs w:val="28"/>
        </w:rPr>
      </w:pPr>
      <w:r>
        <w:rPr>
          <w:sz w:val="28"/>
          <w:szCs w:val="28"/>
        </w:rPr>
        <w:tab/>
        <w:t>5.4.3. інформаційно-технічний;</w:t>
      </w:r>
    </w:p>
    <w:p w:rsidR="004B12FC" w:rsidRDefault="004B12FC" w:rsidP="004B12FC">
      <w:pPr>
        <w:tabs>
          <w:tab w:val="left" w:pos="567"/>
        </w:tabs>
        <w:ind w:firstLine="567"/>
        <w:jc w:val="both"/>
        <w:rPr>
          <w:sz w:val="28"/>
          <w:szCs w:val="28"/>
        </w:rPr>
      </w:pPr>
      <w:r>
        <w:rPr>
          <w:sz w:val="28"/>
          <w:szCs w:val="28"/>
        </w:rPr>
        <w:t>5.4.4. художньо-технічний;</w:t>
      </w:r>
    </w:p>
    <w:p w:rsidR="004B12FC" w:rsidRDefault="004B12FC" w:rsidP="004B12FC">
      <w:pPr>
        <w:tabs>
          <w:tab w:val="left" w:pos="567"/>
        </w:tabs>
        <w:ind w:firstLine="567"/>
        <w:jc w:val="both"/>
        <w:rPr>
          <w:sz w:val="28"/>
          <w:szCs w:val="28"/>
        </w:rPr>
      </w:pPr>
      <w:r>
        <w:rPr>
          <w:sz w:val="28"/>
          <w:szCs w:val="28"/>
        </w:rPr>
        <w:lastRenderedPageBreak/>
        <w:t>5.4.5.науково-дослідницький;</w:t>
      </w:r>
    </w:p>
    <w:p w:rsidR="004B12FC" w:rsidRDefault="004B12FC" w:rsidP="004B12FC">
      <w:pPr>
        <w:ind w:left="567"/>
        <w:jc w:val="both"/>
        <w:rPr>
          <w:sz w:val="28"/>
          <w:szCs w:val="28"/>
        </w:rPr>
      </w:pPr>
      <w:r>
        <w:rPr>
          <w:sz w:val="28"/>
          <w:szCs w:val="28"/>
        </w:rPr>
        <w:t>5.4.6.  гуманітарний;</w:t>
      </w:r>
    </w:p>
    <w:p w:rsidR="004B12FC" w:rsidRPr="00DB5468" w:rsidRDefault="004B12FC" w:rsidP="004B12FC">
      <w:pPr>
        <w:tabs>
          <w:tab w:val="left" w:pos="0"/>
        </w:tabs>
        <w:ind w:left="567"/>
        <w:jc w:val="both"/>
        <w:rPr>
          <w:sz w:val="28"/>
          <w:szCs w:val="28"/>
        </w:rPr>
      </w:pPr>
      <w:r>
        <w:rPr>
          <w:sz w:val="28"/>
          <w:szCs w:val="28"/>
        </w:rPr>
        <w:t>5.4.7. соціально-реабілітаційний.</w:t>
      </w:r>
    </w:p>
    <w:p w:rsidR="004B12FC" w:rsidRPr="00967F8E" w:rsidRDefault="004B12FC" w:rsidP="004B12FC">
      <w:pPr>
        <w:tabs>
          <w:tab w:val="left" w:pos="1276"/>
        </w:tabs>
        <w:ind w:firstLine="567"/>
        <w:jc w:val="both"/>
        <w:rPr>
          <w:sz w:val="28"/>
          <w:szCs w:val="28"/>
        </w:rPr>
      </w:pPr>
      <w:r w:rsidRPr="00DB5468">
        <w:rPr>
          <w:b/>
          <w:sz w:val="28"/>
          <w:szCs w:val="28"/>
        </w:rPr>
        <w:t>5.5</w:t>
      </w:r>
      <w:r w:rsidRPr="00DB5468">
        <w:rPr>
          <w:sz w:val="28"/>
          <w:szCs w:val="28"/>
        </w:rPr>
        <w:t>.</w:t>
      </w:r>
      <w:r w:rsidRPr="00DB5468">
        <w:rPr>
          <w:sz w:val="28"/>
          <w:szCs w:val="28"/>
        </w:rPr>
        <w:tab/>
        <w:t xml:space="preserve">Річний план роботи розробляється адміністрацією </w:t>
      </w:r>
      <w:r>
        <w:rPr>
          <w:sz w:val="28"/>
          <w:szCs w:val="28"/>
        </w:rPr>
        <w:t xml:space="preserve">Закладу </w:t>
      </w:r>
      <w:r w:rsidRPr="00A42947">
        <w:rPr>
          <w:sz w:val="28"/>
          <w:szCs w:val="28"/>
        </w:rPr>
        <w:t xml:space="preserve">на основі освітніх програм та навчальних </w:t>
      </w:r>
      <w:proofErr w:type="spellStart"/>
      <w:r w:rsidRPr="00A42947">
        <w:rPr>
          <w:sz w:val="28"/>
          <w:szCs w:val="28"/>
        </w:rPr>
        <w:t>планів,</w:t>
      </w:r>
      <w:r w:rsidRPr="00DB5468">
        <w:rPr>
          <w:sz w:val="28"/>
          <w:szCs w:val="28"/>
        </w:rPr>
        <w:t>затверджується</w:t>
      </w:r>
      <w:proofErr w:type="spellEnd"/>
      <w:r w:rsidRPr="00DB5468">
        <w:rPr>
          <w:sz w:val="28"/>
          <w:szCs w:val="28"/>
        </w:rPr>
        <w:t xml:space="preserve"> </w:t>
      </w:r>
      <w:r w:rsidRPr="00741C88">
        <w:rPr>
          <w:sz w:val="28"/>
          <w:szCs w:val="28"/>
        </w:rPr>
        <w:t xml:space="preserve">директором </w:t>
      </w:r>
      <w:r>
        <w:rPr>
          <w:sz w:val="28"/>
          <w:szCs w:val="28"/>
        </w:rPr>
        <w:t>Закладу</w:t>
      </w:r>
      <w:r w:rsidRPr="00741C88">
        <w:rPr>
          <w:sz w:val="28"/>
          <w:szCs w:val="28"/>
        </w:rPr>
        <w:t xml:space="preserve">. </w:t>
      </w:r>
      <w:r w:rsidRPr="004C4590">
        <w:rPr>
          <w:sz w:val="28"/>
          <w:szCs w:val="28"/>
        </w:rPr>
        <w:t xml:space="preserve">У вигляді додатків до робочого навчального плану додаються розклад занять та режим роботи </w:t>
      </w:r>
      <w:r>
        <w:rPr>
          <w:sz w:val="28"/>
          <w:szCs w:val="28"/>
        </w:rPr>
        <w:t>Закладу.</w:t>
      </w:r>
    </w:p>
    <w:p w:rsidR="004B12FC" w:rsidRPr="003E1A01" w:rsidRDefault="004B12FC" w:rsidP="004B12FC">
      <w:pPr>
        <w:tabs>
          <w:tab w:val="left" w:pos="0"/>
        </w:tabs>
        <w:ind w:firstLine="567"/>
        <w:jc w:val="both"/>
        <w:rPr>
          <w:sz w:val="28"/>
          <w:szCs w:val="28"/>
        </w:rPr>
      </w:pPr>
      <w:r w:rsidRPr="004C4590">
        <w:rPr>
          <w:b/>
          <w:sz w:val="28"/>
          <w:szCs w:val="28"/>
        </w:rPr>
        <w:t>5.6.</w:t>
      </w:r>
      <w:r w:rsidRPr="00967F8E">
        <w:rPr>
          <w:sz w:val="28"/>
          <w:szCs w:val="28"/>
        </w:rPr>
        <w:t>Освітній процес у Закладі здійснюється за типовими освітніми  програмами, що затверджуються центральними органами виконавчої влади, а також за освітніми програмами, схваленими педагогічною радою Закладу, затвердженими керівником Закладу, а також іншими освітніми програмами за умови їх затвердження місцевими органами виконавчої влади</w:t>
      </w:r>
      <w:r>
        <w:rPr>
          <w:sz w:val="28"/>
          <w:szCs w:val="28"/>
        </w:rPr>
        <w:t>.</w:t>
      </w:r>
    </w:p>
    <w:p w:rsidR="004B12FC" w:rsidRPr="003E1A01" w:rsidRDefault="004B12FC" w:rsidP="004B12FC">
      <w:pPr>
        <w:tabs>
          <w:tab w:val="left" w:pos="1276"/>
        </w:tabs>
        <w:ind w:firstLine="567"/>
        <w:jc w:val="both"/>
        <w:rPr>
          <w:sz w:val="28"/>
          <w:szCs w:val="28"/>
        </w:rPr>
      </w:pPr>
      <w:r w:rsidRPr="003E1A01">
        <w:rPr>
          <w:b/>
          <w:sz w:val="28"/>
          <w:szCs w:val="28"/>
        </w:rPr>
        <w:t>5.7.</w:t>
      </w:r>
      <w:r w:rsidRPr="003E1A01">
        <w:rPr>
          <w:color w:val="000000"/>
          <w:spacing w:val="1"/>
          <w:sz w:val="28"/>
          <w:szCs w:val="28"/>
        </w:rPr>
        <w:t xml:space="preserve">Навчальні програми в </w:t>
      </w:r>
      <w:r>
        <w:rPr>
          <w:sz w:val="28"/>
          <w:szCs w:val="28"/>
        </w:rPr>
        <w:t xml:space="preserve">Закладі </w:t>
      </w:r>
      <w:r w:rsidRPr="003E1A01">
        <w:rPr>
          <w:color w:val="000000"/>
          <w:spacing w:val="1"/>
          <w:sz w:val="28"/>
          <w:szCs w:val="28"/>
        </w:rPr>
        <w:t>можуть бути однопрофільними, комплексними</w:t>
      </w:r>
      <w:r w:rsidRPr="003E1A01">
        <w:rPr>
          <w:sz w:val="28"/>
          <w:szCs w:val="28"/>
        </w:rPr>
        <w:t xml:space="preserve">, інтегрованими, наскрізними, цільовими тощо і такими, що передбачають індивідуальне навчання вихованців (учнів, слухачів). </w:t>
      </w:r>
      <w:r w:rsidRPr="003F65C3">
        <w:rPr>
          <w:sz w:val="28"/>
          <w:szCs w:val="28"/>
        </w:rPr>
        <w:t xml:space="preserve">Залежно від специфіки діяльності </w:t>
      </w:r>
      <w:r>
        <w:rPr>
          <w:sz w:val="28"/>
          <w:szCs w:val="28"/>
        </w:rPr>
        <w:t>Закладу</w:t>
      </w:r>
      <w:r w:rsidRPr="003F65C3">
        <w:rPr>
          <w:sz w:val="28"/>
          <w:szCs w:val="28"/>
        </w:rPr>
        <w:t>, відповідного рівня гуртка, групи або іншого творчого об’єднання</w:t>
      </w:r>
      <w:r>
        <w:rPr>
          <w:sz w:val="28"/>
          <w:szCs w:val="28"/>
        </w:rPr>
        <w:t>,</w:t>
      </w:r>
      <w:r w:rsidRPr="003F65C3">
        <w:rPr>
          <w:sz w:val="28"/>
          <w:szCs w:val="28"/>
        </w:rPr>
        <w:t xml:space="preserve"> навчання проводиться від одного місяця до кількох років зі змінним</w:t>
      </w:r>
      <w:r>
        <w:rPr>
          <w:sz w:val="28"/>
          <w:szCs w:val="28"/>
        </w:rPr>
        <w:t xml:space="preserve"> та/або сталим</w:t>
      </w:r>
      <w:r w:rsidRPr="003F65C3">
        <w:rPr>
          <w:sz w:val="28"/>
          <w:szCs w:val="28"/>
        </w:rPr>
        <w:t xml:space="preserve"> складом гуртківців. </w:t>
      </w:r>
    </w:p>
    <w:p w:rsidR="004B12FC" w:rsidRPr="001D23C7" w:rsidRDefault="004B12FC" w:rsidP="004B12FC">
      <w:pPr>
        <w:shd w:val="clear" w:color="auto" w:fill="FFFFFF"/>
        <w:ind w:firstLine="567"/>
        <w:jc w:val="both"/>
        <w:rPr>
          <w:b/>
          <w:color w:val="FF0000"/>
          <w:sz w:val="28"/>
          <w:szCs w:val="28"/>
        </w:rPr>
      </w:pPr>
      <w:r w:rsidRPr="004C4590">
        <w:rPr>
          <w:b/>
          <w:color w:val="000000"/>
          <w:sz w:val="28"/>
          <w:szCs w:val="28"/>
        </w:rPr>
        <w:t>5.8.</w:t>
      </w:r>
      <w:r w:rsidRPr="004C4590">
        <w:rPr>
          <w:color w:val="000000"/>
          <w:sz w:val="28"/>
          <w:szCs w:val="28"/>
        </w:rPr>
        <w:t xml:space="preserve">Індивідуальне навчання  в </w:t>
      </w:r>
      <w:r>
        <w:rPr>
          <w:color w:val="000000"/>
          <w:sz w:val="28"/>
          <w:szCs w:val="28"/>
        </w:rPr>
        <w:t>Закладі</w:t>
      </w:r>
      <w:r w:rsidRPr="004C4590">
        <w:rPr>
          <w:color w:val="000000"/>
          <w:sz w:val="28"/>
          <w:szCs w:val="28"/>
        </w:rPr>
        <w:t xml:space="preserve"> проводиться відп</w:t>
      </w:r>
      <w:r>
        <w:rPr>
          <w:color w:val="000000"/>
          <w:sz w:val="28"/>
          <w:szCs w:val="28"/>
        </w:rPr>
        <w:t>овідно до порядку, затвердженого</w:t>
      </w:r>
      <w:r w:rsidRPr="004C4590">
        <w:rPr>
          <w:color w:val="000000"/>
          <w:sz w:val="28"/>
          <w:szCs w:val="28"/>
        </w:rPr>
        <w:t xml:space="preserve"> </w:t>
      </w:r>
      <w:r w:rsidRPr="001D23C7">
        <w:rPr>
          <w:sz w:val="28"/>
          <w:szCs w:val="28"/>
        </w:rPr>
        <w:t>центральним органом виконавчої влади, що забезпечує формування та реалізує державну політику у сфері освіти.</w:t>
      </w:r>
    </w:p>
    <w:p w:rsidR="004B12FC" w:rsidRDefault="004B12FC" w:rsidP="004B12FC">
      <w:pPr>
        <w:spacing w:line="225" w:lineRule="atLeast"/>
        <w:ind w:firstLine="567"/>
        <w:jc w:val="both"/>
        <w:rPr>
          <w:sz w:val="28"/>
          <w:szCs w:val="28"/>
        </w:rPr>
      </w:pPr>
      <w:r w:rsidRPr="004C4590">
        <w:rPr>
          <w:b/>
          <w:sz w:val="28"/>
          <w:szCs w:val="28"/>
        </w:rPr>
        <w:t>5.9.</w:t>
      </w:r>
      <w:r w:rsidRPr="004C4590">
        <w:rPr>
          <w:sz w:val="28"/>
          <w:szCs w:val="28"/>
        </w:rPr>
        <w:t xml:space="preserve">Експериментальні навчальні плани складаються </w:t>
      </w:r>
      <w:r>
        <w:rPr>
          <w:sz w:val="28"/>
          <w:szCs w:val="28"/>
        </w:rPr>
        <w:t>Закладом</w:t>
      </w:r>
      <w:r w:rsidRPr="004C4590">
        <w:rPr>
          <w:sz w:val="28"/>
          <w:szCs w:val="28"/>
        </w:rPr>
        <w:t xml:space="preserve"> з урахуванням типових навчальних планів. Запровадження експериментальних навчальних планів, освітніх програм, педагогічних інновацій і технологій здійсн</w:t>
      </w:r>
      <w:r>
        <w:rPr>
          <w:sz w:val="28"/>
          <w:szCs w:val="28"/>
        </w:rPr>
        <w:t>юється в установленому порядку.</w:t>
      </w:r>
    </w:p>
    <w:p w:rsidR="004B12FC" w:rsidRPr="002E1370" w:rsidRDefault="004B12FC" w:rsidP="004B12FC">
      <w:pPr>
        <w:spacing w:line="225" w:lineRule="atLeast"/>
        <w:ind w:left="143" w:firstLine="424"/>
        <w:jc w:val="both"/>
        <w:rPr>
          <w:sz w:val="28"/>
          <w:szCs w:val="28"/>
        </w:rPr>
      </w:pPr>
      <w:r>
        <w:rPr>
          <w:b/>
          <w:sz w:val="28"/>
          <w:szCs w:val="28"/>
        </w:rPr>
        <w:t>5.10</w:t>
      </w:r>
      <w:r w:rsidRPr="002E1370">
        <w:rPr>
          <w:b/>
          <w:sz w:val="28"/>
          <w:szCs w:val="28"/>
        </w:rPr>
        <w:t>.</w:t>
      </w:r>
      <w:r>
        <w:rPr>
          <w:sz w:val="28"/>
          <w:szCs w:val="28"/>
        </w:rPr>
        <w:t>Заклад надає можливість особам з особливими освітніми потребами здобуття ними позашкільної освіти, з урахуванням їхніх індивідуальних потреб, можливостей, здібностей та інтересів.</w:t>
      </w:r>
    </w:p>
    <w:p w:rsidR="004B12FC" w:rsidRDefault="004B12FC" w:rsidP="004B12FC">
      <w:pPr>
        <w:shd w:val="clear" w:color="auto" w:fill="FFFFFF"/>
        <w:spacing w:before="5"/>
        <w:ind w:right="48" w:firstLine="567"/>
        <w:jc w:val="both"/>
        <w:rPr>
          <w:color w:val="000000"/>
          <w:spacing w:val="7"/>
          <w:sz w:val="28"/>
          <w:szCs w:val="28"/>
        </w:rPr>
      </w:pPr>
      <w:r w:rsidRPr="003F65C3">
        <w:rPr>
          <w:b/>
          <w:sz w:val="28"/>
          <w:szCs w:val="28"/>
        </w:rPr>
        <w:t>5.1</w:t>
      </w:r>
      <w:r>
        <w:rPr>
          <w:b/>
          <w:sz w:val="28"/>
          <w:szCs w:val="28"/>
        </w:rPr>
        <w:t>1</w:t>
      </w:r>
      <w:r w:rsidRPr="003F65C3">
        <w:rPr>
          <w:b/>
          <w:sz w:val="28"/>
          <w:szCs w:val="28"/>
        </w:rPr>
        <w:t xml:space="preserve">. </w:t>
      </w:r>
      <w:r>
        <w:rPr>
          <w:color w:val="000000"/>
          <w:spacing w:val="7"/>
          <w:sz w:val="28"/>
          <w:szCs w:val="28"/>
        </w:rPr>
        <w:t>Середня н</w:t>
      </w:r>
      <w:r w:rsidRPr="001B1AF9">
        <w:rPr>
          <w:color w:val="000000"/>
          <w:spacing w:val="7"/>
          <w:sz w:val="28"/>
          <w:szCs w:val="28"/>
        </w:rPr>
        <w:t xml:space="preserve">аповнюваність гуртків, груп та інших творчих </w:t>
      </w:r>
      <w:r w:rsidRPr="001B1AF9">
        <w:rPr>
          <w:color w:val="000000"/>
          <w:spacing w:val="3"/>
          <w:sz w:val="28"/>
          <w:szCs w:val="28"/>
        </w:rPr>
        <w:t xml:space="preserve">об'єднань установлюється директором </w:t>
      </w:r>
      <w:r>
        <w:rPr>
          <w:sz w:val="28"/>
          <w:szCs w:val="28"/>
        </w:rPr>
        <w:t>Закладу</w:t>
      </w:r>
      <w:r w:rsidRPr="001B1AF9">
        <w:rPr>
          <w:color w:val="000000"/>
          <w:spacing w:val="3"/>
          <w:sz w:val="28"/>
          <w:szCs w:val="28"/>
        </w:rPr>
        <w:t xml:space="preserve"> залежно від </w:t>
      </w:r>
      <w:r w:rsidRPr="001B1AF9">
        <w:rPr>
          <w:color w:val="000000"/>
          <w:spacing w:val="11"/>
          <w:sz w:val="28"/>
          <w:szCs w:val="28"/>
        </w:rPr>
        <w:t xml:space="preserve">профілю, навчальних планів, програм та можливостей </w:t>
      </w:r>
      <w:r w:rsidRPr="001B1AF9">
        <w:rPr>
          <w:color w:val="000000"/>
          <w:spacing w:val="-2"/>
          <w:sz w:val="28"/>
          <w:szCs w:val="28"/>
        </w:rPr>
        <w:t xml:space="preserve">організації </w:t>
      </w:r>
      <w:r>
        <w:rPr>
          <w:color w:val="000000"/>
          <w:spacing w:val="-2"/>
          <w:sz w:val="28"/>
          <w:szCs w:val="28"/>
        </w:rPr>
        <w:t>освітнього</w:t>
      </w:r>
      <w:r w:rsidRPr="001B1AF9">
        <w:rPr>
          <w:color w:val="000000"/>
          <w:spacing w:val="-2"/>
          <w:sz w:val="28"/>
          <w:szCs w:val="28"/>
        </w:rPr>
        <w:t xml:space="preserve"> процесу, рівня майстерності </w:t>
      </w:r>
      <w:r w:rsidRPr="001B1AF9">
        <w:rPr>
          <w:color w:val="000000"/>
          <w:spacing w:val="7"/>
          <w:sz w:val="28"/>
          <w:szCs w:val="28"/>
        </w:rPr>
        <w:t xml:space="preserve">вихованців, учнів і слухачів та </w:t>
      </w:r>
      <w:proofErr w:type="spellStart"/>
      <w:r w:rsidRPr="001B1AF9">
        <w:rPr>
          <w:color w:val="000000"/>
          <w:spacing w:val="7"/>
          <w:sz w:val="28"/>
          <w:szCs w:val="28"/>
        </w:rPr>
        <w:t>становить</w:t>
      </w:r>
      <w:r>
        <w:rPr>
          <w:color w:val="000000"/>
          <w:spacing w:val="7"/>
          <w:sz w:val="28"/>
          <w:szCs w:val="28"/>
        </w:rPr>
        <w:t>,як</w:t>
      </w:r>
      <w:proofErr w:type="spellEnd"/>
      <w:r>
        <w:rPr>
          <w:color w:val="000000"/>
          <w:spacing w:val="7"/>
          <w:sz w:val="28"/>
          <w:szCs w:val="28"/>
        </w:rPr>
        <w:t xml:space="preserve"> правило, 10-15 вихованців, учнів, слухачів. </w:t>
      </w:r>
    </w:p>
    <w:p w:rsidR="004B12FC" w:rsidRPr="003F65C3" w:rsidRDefault="004B12FC" w:rsidP="004B12FC">
      <w:pPr>
        <w:shd w:val="clear" w:color="auto" w:fill="FFFFFF"/>
        <w:spacing w:before="5"/>
        <w:ind w:right="48" w:firstLine="567"/>
        <w:jc w:val="both"/>
        <w:rPr>
          <w:color w:val="000000"/>
          <w:spacing w:val="7"/>
          <w:sz w:val="28"/>
          <w:szCs w:val="28"/>
        </w:rPr>
      </w:pPr>
      <w:r>
        <w:rPr>
          <w:color w:val="000000"/>
          <w:spacing w:val="7"/>
          <w:sz w:val="28"/>
          <w:szCs w:val="28"/>
        </w:rPr>
        <w:t xml:space="preserve">5.11.1. </w:t>
      </w:r>
      <w:r w:rsidRPr="003F65C3">
        <w:rPr>
          <w:color w:val="000000"/>
          <w:spacing w:val="7"/>
          <w:sz w:val="28"/>
          <w:szCs w:val="28"/>
        </w:rPr>
        <w:t>Гурток – це об’єднання вихованців, учнів і слухачів відповідно до їх нахилів, здібностей, інтересів до конкретного виду діяльності з урахуванням їх віку, психофізичних особливостей, стану здоров’я.</w:t>
      </w:r>
    </w:p>
    <w:p w:rsidR="004B12FC" w:rsidRPr="004C4590" w:rsidRDefault="004B12FC" w:rsidP="004B12FC">
      <w:pPr>
        <w:shd w:val="clear" w:color="auto" w:fill="FFFFFF"/>
        <w:spacing w:before="5"/>
        <w:ind w:right="48" w:firstLine="567"/>
        <w:jc w:val="both"/>
        <w:rPr>
          <w:color w:val="000000"/>
          <w:spacing w:val="7"/>
          <w:sz w:val="28"/>
          <w:szCs w:val="28"/>
        </w:rPr>
      </w:pPr>
      <w:r>
        <w:rPr>
          <w:color w:val="000000"/>
          <w:spacing w:val="7"/>
          <w:sz w:val="28"/>
          <w:szCs w:val="28"/>
        </w:rPr>
        <w:t xml:space="preserve">5.11.2. </w:t>
      </w:r>
      <w:r w:rsidRPr="004C4590">
        <w:rPr>
          <w:color w:val="000000"/>
          <w:spacing w:val="7"/>
          <w:sz w:val="28"/>
          <w:szCs w:val="28"/>
        </w:rPr>
        <w:t>Група – це складова гуртка, відділу, відділення або іншого творчого об’єднання одного профілю.</w:t>
      </w:r>
    </w:p>
    <w:p w:rsidR="004B12FC" w:rsidRPr="004C4590" w:rsidRDefault="004B12FC" w:rsidP="004B12FC">
      <w:pPr>
        <w:shd w:val="clear" w:color="auto" w:fill="FFFFFF"/>
        <w:spacing w:before="5"/>
        <w:ind w:right="48" w:firstLine="567"/>
        <w:jc w:val="both"/>
        <w:rPr>
          <w:color w:val="000000"/>
          <w:spacing w:val="7"/>
          <w:sz w:val="28"/>
          <w:szCs w:val="28"/>
        </w:rPr>
      </w:pPr>
      <w:r>
        <w:rPr>
          <w:color w:val="000000"/>
          <w:spacing w:val="7"/>
          <w:sz w:val="28"/>
          <w:szCs w:val="28"/>
        </w:rPr>
        <w:t xml:space="preserve">5.11.3. </w:t>
      </w:r>
      <w:r w:rsidRPr="004C4590">
        <w:rPr>
          <w:color w:val="000000"/>
          <w:spacing w:val="7"/>
          <w:sz w:val="28"/>
          <w:szCs w:val="28"/>
        </w:rPr>
        <w:t>Секція – це складова гуртка, відділу, відділення або іншого творчого об’єднання одного профілю.</w:t>
      </w:r>
    </w:p>
    <w:p w:rsidR="004B12FC" w:rsidRPr="000A1D27" w:rsidRDefault="004B12FC" w:rsidP="004B12FC">
      <w:pPr>
        <w:shd w:val="clear" w:color="auto" w:fill="FFFFFF"/>
        <w:spacing w:before="5"/>
        <w:ind w:right="48" w:firstLine="567"/>
        <w:jc w:val="both"/>
        <w:rPr>
          <w:color w:val="000000"/>
          <w:spacing w:val="7"/>
          <w:sz w:val="28"/>
          <w:szCs w:val="28"/>
        </w:rPr>
      </w:pPr>
      <w:r>
        <w:rPr>
          <w:color w:val="000000"/>
          <w:spacing w:val="7"/>
          <w:sz w:val="28"/>
          <w:szCs w:val="28"/>
        </w:rPr>
        <w:t xml:space="preserve">5.11.4. </w:t>
      </w:r>
      <w:r w:rsidRPr="000A1635">
        <w:rPr>
          <w:color w:val="000000"/>
          <w:spacing w:val="7"/>
          <w:sz w:val="28"/>
          <w:szCs w:val="28"/>
        </w:rPr>
        <w:t>Студія – це об’єднання вихованців, учнів і слухачів з різ</w:t>
      </w:r>
      <w:r>
        <w:rPr>
          <w:color w:val="000000"/>
          <w:spacing w:val="7"/>
          <w:sz w:val="28"/>
          <w:szCs w:val="28"/>
        </w:rPr>
        <w:t xml:space="preserve">них видів або жанрів мистецтва: </w:t>
      </w:r>
      <w:r w:rsidRPr="000A1635">
        <w:rPr>
          <w:color w:val="000000"/>
          <w:spacing w:val="7"/>
          <w:sz w:val="28"/>
          <w:szCs w:val="28"/>
        </w:rPr>
        <w:t xml:space="preserve">образотворчого, </w:t>
      </w:r>
      <w:proofErr w:type="spellStart"/>
      <w:r w:rsidRPr="000A1635">
        <w:rPr>
          <w:color w:val="000000"/>
          <w:spacing w:val="7"/>
          <w:sz w:val="28"/>
          <w:szCs w:val="28"/>
        </w:rPr>
        <w:t>декоративно</w:t>
      </w:r>
      <w:proofErr w:type="spellEnd"/>
      <w:r w:rsidRPr="000A1635">
        <w:rPr>
          <w:color w:val="000000"/>
          <w:spacing w:val="7"/>
          <w:sz w:val="28"/>
          <w:szCs w:val="28"/>
        </w:rPr>
        <w:t>-ужитк</w:t>
      </w:r>
      <w:r>
        <w:rPr>
          <w:color w:val="000000"/>
          <w:spacing w:val="7"/>
          <w:sz w:val="28"/>
          <w:szCs w:val="28"/>
        </w:rPr>
        <w:t>ового, кіно-, фотоаматорського</w:t>
      </w:r>
      <w:r w:rsidRPr="000A1635">
        <w:rPr>
          <w:color w:val="000000"/>
          <w:spacing w:val="7"/>
          <w:sz w:val="28"/>
          <w:szCs w:val="28"/>
        </w:rPr>
        <w:t>.</w:t>
      </w:r>
    </w:p>
    <w:p w:rsidR="004B12FC" w:rsidRPr="000A1635" w:rsidRDefault="004B12FC" w:rsidP="004B12FC">
      <w:pPr>
        <w:shd w:val="clear" w:color="auto" w:fill="FFFFFF"/>
        <w:spacing w:before="5"/>
        <w:ind w:right="48" w:firstLine="567"/>
        <w:jc w:val="both"/>
        <w:rPr>
          <w:sz w:val="28"/>
          <w:szCs w:val="28"/>
        </w:rPr>
      </w:pPr>
      <w:r>
        <w:rPr>
          <w:b/>
          <w:sz w:val="28"/>
          <w:szCs w:val="28"/>
        </w:rPr>
        <w:t>5.12</w:t>
      </w:r>
      <w:r w:rsidRPr="004C4590">
        <w:rPr>
          <w:b/>
          <w:sz w:val="28"/>
          <w:szCs w:val="28"/>
        </w:rPr>
        <w:t>.</w:t>
      </w:r>
      <w:r w:rsidRPr="004C4590">
        <w:rPr>
          <w:sz w:val="28"/>
          <w:szCs w:val="28"/>
        </w:rPr>
        <w:t xml:space="preserve"> Чисельний склад груп, у яких передбачається індивідуальне навчання, ст</w:t>
      </w:r>
      <w:r>
        <w:rPr>
          <w:sz w:val="28"/>
          <w:szCs w:val="28"/>
        </w:rPr>
        <w:t>ановить не більше 5 вихованців.</w:t>
      </w:r>
    </w:p>
    <w:p w:rsidR="004B12FC" w:rsidRPr="00151282" w:rsidRDefault="004B12FC" w:rsidP="004B12FC">
      <w:pPr>
        <w:ind w:firstLine="567"/>
        <w:jc w:val="both"/>
        <w:rPr>
          <w:sz w:val="28"/>
          <w:szCs w:val="28"/>
        </w:rPr>
      </w:pPr>
      <w:r>
        <w:rPr>
          <w:b/>
          <w:sz w:val="28"/>
          <w:szCs w:val="28"/>
        </w:rPr>
        <w:lastRenderedPageBreak/>
        <w:t>5.13</w:t>
      </w:r>
      <w:r w:rsidRPr="004C4590">
        <w:rPr>
          <w:b/>
          <w:sz w:val="28"/>
          <w:szCs w:val="28"/>
        </w:rPr>
        <w:t xml:space="preserve">. </w:t>
      </w:r>
      <w:r w:rsidRPr="004C4590">
        <w:rPr>
          <w:sz w:val="28"/>
          <w:szCs w:val="28"/>
        </w:rPr>
        <w:t xml:space="preserve">До загальної кількості гуртківців, які відвідують </w:t>
      </w:r>
      <w:r>
        <w:rPr>
          <w:sz w:val="28"/>
          <w:szCs w:val="28"/>
        </w:rPr>
        <w:t>Заклад</w:t>
      </w:r>
      <w:r w:rsidRPr="004C4590">
        <w:rPr>
          <w:sz w:val="28"/>
          <w:szCs w:val="28"/>
        </w:rPr>
        <w:t xml:space="preserve">, додається один процент від числа дітей та підлітків, що протягом календарного року беруть участь у масових заходах </w:t>
      </w:r>
      <w:r>
        <w:rPr>
          <w:sz w:val="28"/>
          <w:szCs w:val="28"/>
        </w:rPr>
        <w:t>Закладу.</w:t>
      </w:r>
    </w:p>
    <w:p w:rsidR="004B12FC" w:rsidRPr="00FE152E" w:rsidRDefault="004B12FC" w:rsidP="004B12FC">
      <w:pPr>
        <w:spacing w:line="225" w:lineRule="atLeast"/>
        <w:ind w:firstLine="567"/>
        <w:jc w:val="both"/>
        <w:rPr>
          <w:sz w:val="28"/>
          <w:szCs w:val="28"/>
        </w:rPr>
      </w:pPr>
      <w:r>
        <w:rPr>
          <w:b/>
          <w:sz w:val="28"/>
          <w:szCs w:val="28"/>
        </w:rPr>
        <w:t>5.14</w:t>
      </w:r>
      <w:r w:rsidRPr="004C4590">
        <w:rPr>
          <w:b/>
          <w:sz w:val="28"/>
          <w:szCs w:val="28"/>
        </w:rPr>
        <w:t>.</w:t>
      </w:r>
      <w:r>
        <w:rPr>
          <w:sz w:val="28"/>
          <w:szCs w:val="28"/>
        </w:rPr>
        <w:t>Зарахування</w:t>
      </w:r>
      <w:r w:rsidRPr="00FE152E">
        <w:rPr>
          <w:sz w:val="28"/>
          <w:szCs w:val="28"/>
        </w:rPr>
        <w:t xml:space="preserve"> вихованців</w:t>
      </w:r>
      <w:r>
        <w:rPr>
          <w:sz w:val="28"/>
          <w:szCs w:val="28"/>
        </w:rPr>
        <w:t>, учнів, слухачів</w:t>
      </w:r>
      <w:r w:rsidRPr="00FE152E">
        <w:rPr>
          <w:sz w:val="28"/>
          <w:szCs w:val="28"/>
        </w:rPr>
        <w:t xml:space="preserve"> до </w:t>
      </w:r>
      <w:r>
        <w:rPr>
          <w:sz w:val="28"/>
          <w:szCs w:val="28"/>
        </w:rPr>
        <w:t>Закладу</w:t>
      </w:r>
      <w:r w:rsidRPr="00FE152E">
        <w:rPr>
          <w:sz w:val="28"/>
          <w:szCs w:val="28"/>
        </w:rPr>
        <w:t xml:space="preserve"> може </w:t>
      </w:r>
      <w:proofErr w:type="spellStart"/>
      <w:r w:rsidRPr="00FE152E">
        <w:rPr>
          <w:sz w:val="28"/>
          <w:szCs w:val="28"/>
        </w:rPr>
        <w:t>здійснюватись</w:t>
      </w:r>
      <w:proofErr w:type="spellEnd"/>
      <w:r w:rsidRPr="00FE152E">
        <w:rPr>
          <w:sz w:val="28"/>
          <w:szCs w:val="28"/>
        </w:rPr>
        <w:t xml:space="preserve"> протягом навчального року (в міру закінчення комплектування гуртків, груп та інших творчих об’єднань) за їх бажанням і</w:t>
      </w:r>
      <w:r>
        <w:rPr>
          <w:sz w:val="28"/>
          <w:szCs w:val="28"/>
        </w:rPr>
        <w:t xml:space="preserve"> та/або за згодою батьків або осіб, які їх </w:t>
      </w:r>
      <w:proofErr w:type="spellStart"/>
      <w:r>
        <w:rPr>
          <w:sz w:val="28"/>
          <w:szCs w:val="28"/>
        </w:rPr>
        <w:t>замініють</w:t>
      </w:r>
      <w:proofErr w:type="spellEnd"/>
      <w:r>
        <w:rPr>
          <w:sz w:val="28"/>
          <w:szCs w:val="28"/>
        </w:rPr>
        <w:t>.</w:t>
      </w:r>
    </w:p>
    <w:p w:rsidR="004B12FC" w:rsidRPr="003459E0" w:rsidRDefault="004B12FC" w:rsidP="004B12FC">
      <w:pPr>
        <w:tabs>
          <w:tab w:val="left" w:pos="567"/>
        </w:tabs>
        <w:spacing w:line="225" w:lineRule="atLeast"/>
        <w:jc w:val="both"/>
        <w:rPr>
          <w:sz w:val="28"/>
          <w:szCs w:val="28"/>
        </w:rPr>
      </w:pPr>
      <w:r w:rsidRPr="00FE152E">
        <w:rPr>
          <w:b/>
          <w:sz w:val="28"/>
          <w:szCs w:val="28"/>
        </w:rPr>
        <w:tab/>
      </w:r>
      <w:r>
        <w:rPr>
          <w:sz w:val="28"/>
          <w:szCs w:val="28"/>
        </w:rPr>
        <w:t>5.14</w:t>
      </w:r>
      <w:r w:rsidRPr="003459E0">
        <w:rPr>
          <w:sz w:val="28"/>
          <w:szCs w:val="28"/>
        </w:rPr>
        <w:t>.1.</w:t>
      </w:r>
      <w:r>
        <w:rPr>
          <w:sz w:val="28"/>
          <w:szCs w:val="28"/>
        </w:rPr>
        <w:t>Зарахування</w:t>
      </w:r>
      <w:r w:rsidRPr="003459E0">
        <w:rPr>
          <w:sz w:val="28"/>
          <w:szCs w:val="28"/>
        </w:rPr>
        <w:t xml:space="preserve"> вихованців (учнів, слухачів) до окремих гуртків, творчих об’єднань  </w:t>
      </w:r>
      <w:r>
        <w:rPr>
          <w:sz w:val="28"/>
          <w:szCs w:val="28"/>
        </w:rPr>
        <w:t>Закладу</w:t>
      </w:r>
      <w:r w:rsidRPr="003459E0">
        <w:rPr>
          <w:sz w:val="28"/>
          <w:szCs w:val="28"/>
        </w:rPr>
        <w:t xml:space="preserve"> здійснюється на підставі заяви батьків або осіб, які їх замінюють.</w:t>
      </w:r>
    </w:p>
    <w:p w:rsidR="004B12FC" w:rsidRPr="00D8012A" w:rsidRDefault="004B12FC" w:rsidP="004B12FC">
      <w:pPr>
        <w:spacing w:line="225" w:lineRule="atLeast"/>
        <w:ind w:firstLine="567"/>
        <w:jc w:val="both"/>
        <w:rPr>
          <w:sz w:val="28"/>
          <w:szCs w:val="28"/>
        </w:rPr>
      </w:pPr>
      <w:r>
        <w:rPr>
          <w:sz w:val="28"/>
          <w:szCs w:val="28"/>
        </w:rPr>
        <w:t>5.14</w:t>
      </w:r>
      <w:r w:rsidRPr="003459E0">
        <w:rPr>
          <w:sz w:val="28"/>
          <w:szCs w:val="28"/>
        </w:rPr>
        <w:t>.2.</w:t>
      </w:r>
      <w:r>
        <w:rPr>
          <w:sz w:val="28"/>
          <w:szCs w:val="28"/>
        </w:rPr>
        <w:t>З</w:t>
      </w:r>
      <w:r w:rsidRPr="004C4590">
        <w:rPr>
          <w:sz w:val="28"/>
          <w:szCs w:val="28"/>
        </w:rPr>
        <w:t xml:space="preserve">арахування вихованців (учнів, слухачів) до окремих спортивно-технічних об’єднань </w:t>
      </w:r>
      <w:r>
        <w:rPr>
          <w:sz w:val="28"/>
          <w:szCs w:val="28"/>
        </w:rPr>
        <w:t>відбувається за наявності довідки медичного закладу.</w:t>
      </w:r>
    </w:p>
    <w:p w:rsidR="004B12FC" w:rsidRDefault="004B12FC" w:rsidP="004B12FC">
      <w:pPr>
        <w:spacing w:line="225" w:lineRule="atLeast"/>
        <w:ind w:firstLine="567"/>
        <w:jc w:val="both"/>
        <w:rPr>
          <w:sz w:val="28"/>
          <w:szCs w:val="28"/>
        </w:rPr>
      </w:pPr>
      <w:r>
        <w:rPr>
          <w:b/>
          <w:sz w:val="28"/>
          <w:szCs w:val="28"/>
        </w:rPr>
        <w:t>5.15</w:t>
      </w:r>
      <w:r w:rsidRPr="004C4590">
        <w:rPr>
          <w:b/>
          <w:sz w:val="28"/>
          <w:szCs w:val="28"/>
        </w:rPr>
        <w:t>.</w:t>
      </w:r>
      <w:r w:rsidRPr="004C4590">
        <w:rPr>
          <w:sz w:val="28"/>
          <w:szCs w:val="28"/>
        </w:rPr>
        <w:t>До</w:t>
      </w:r>
      <w:r>
        <w:rPr>
          <w:sz w:val="28"/>
          <w:szCs w:val="28"/>
        </w:rPr>
        <w:t xml:space="preserve"> Закладу</w:t>
      </w:r>
      <w:r w:rsidRPr="004C4590">
        <w:rPr>
          <w:sz w:val="28"/>
          <w:szCs w:val="28"/>
        </w:rPr>
        <w:t xml:space="preserve"> зараховуються вихованці </w:t>
      </w:r>
      <w:r>
        <w:rPr>
          <w:sz w:val="28"/>
          <w:szCs w:val="28"/>
        </w:rPr>
        <w:t xml:space="preserve">віком </w:t>
      </w:r>
      <w:r w:rsidRPr="004C4590">
        <w:rPr>
          <w:sz w:val="28"/>
          <w:szCs w:val="28"/>
        </w:rPr>
        <w:t>від 3</w:t>
      </w:r>
      <w:r>
        <w:rPr>
          <w:sz w:val="28"/>
          <w:szCs w:val="28"/>
        </w:rPr>
        <w:t xml:space="preserve"> до 23 років.</w:t>
      </w:r>
    </w:p>
    <w:p w:rsidR="004B12FC" w:rsidRPr="00763C29" w:rsidRDefault="004B12FC" w:rsidP="004B12FC">
      <w:pPr>
        <w:spacing w:line="225" w:lineRule="atLeast"/>
        <w:ind w:firstLine="851"/>
        <w:jc w:val="both"/>
        <w:rPr>
          <w:sz w:val="28"/>
          <w:szCs w:val="28"/>
        </w:rPr>
      </w:pPr>
    </w:p>
    <w:p w:rsidR="004B12FC" w:rsidRPr="00763C29" w:rsidRDefault="004B12FC" w:rsidP="004B12FC">
      <w:pPr>
        <w:spacing w:line="225" w:lineRule="atLeast"/>
        <w:ind w:firstLine="567"/>
        <w:jc w:val="both"/>
        <w:rPr>
          <w:sz w:val="28"/>
          <w:szCs w:val="28"/>
        </w:rPr>
      </w:pPr>
      <w:r w:rsidRPr="00763C29">
        <w:rPr>
          <w:b/>
          <w:sz w:val="28"/>
          <w:szCs w:val="28"/>
        </w:rPr>
        <w:t>5.1</w:t>
      </w:r>
      <w:r>
        <w:rPr>
          <w:b/>
          <w:sz w:val="28"/>
          <w:szCs w:val="28"/>
        </w:rPr>
        <w:t>6</w:t>
      </w:r>
      <w:r w:rsidRPr="00763C29">
        <w:rPr>
          <w:b/>
          <w:sz w:val="28"/>
          <w:szCs w:val="28"/>
        </w:rPr>
        <w:t>.</w:t>
      </w:r>
      <w:r>
        <w:rPr>
          <w:sz w:val="28"/>
          <w:szCs w:val="28"/>
        </w:rPr>
        <w:t>Заклад</w:t>
      </w:r>
      <w:r w:rsidRPr="00763C29">
        <w:rPr>
          <w:sz w:val="28"/>
          <w:szCs w:val="28"/>
        </w:rPr>
        <w:t xml:space="preserve"> вживає заходів до залучення вихованців (учнів, слухачів), які потребують соціальної допом</w:t>
      </w:r>
      <w:r>
        <w:rPr>
          <w:sz w:val="28"/>
          <w:szCs w:val="28"/>
        </w:rPr>
        <w:t>оги та соціальної реабілітації.</w:t>
      </w:r>
    </w:p>
    <w:p w:rsidR="004B12FC" w:rsidRPr="007D6218" w:rsidRDefault="004B12FC" w:rsidP="004B12FC">
      <w:pPr>
        <w:ind w:firstLine="567"/>
        <w:jc w:val="both"/>
        <w:rPr>
          <w:sz w:val="28"/>
          <w:szCs w:val="28"/>
        </w:rPr>
      </w:pPr>
      <w:r w:rsidRPr="007D6218">
        <w:rPr>
          <w:b/>
          <w:sz w:val="28"/>
          <w:szCs w:val="28"/>
        </w:rPr>
        <w:t>5.1</w:t>
      </w:r>
      <w:r>
        <w:rPr>
          <w:b/>
          <w:sz w:val="28"/>
          <w:szCs w:val="28"/>
        </w:rPr>
        <w:t>7</w:t>
      </w:r>
      <w:r w:rsidRPr="007D6218">
        <w:rPr>
          <w:b/>
          <w:sz w:val="28"/>
          <w:szCs w:val="28"/>
        </w:rPr>
        <w:t>.</w:t>
      </w:r>
      <w:r>
        <w:rPr>
          <w:sz w:val="28"/>
          <w:szCs w:val="28"/>
        </w:rPr>
        <w:t>Освітній</w:t>
      </w:r>
      <w:r w:rsidRPr="007D6218">
        <w:rPr>
          <w:sz w:val="28"/>
          <w:szCs w:val="28"/>
        </w:rPr>
        <w:t xml:space="preserve"> процес в </w:t>
      </w:r>
      <w:r>
        <w:rPr>
          <w:sz w:val="28"/>
          <w:szCs w:val="28"/>
        </w:rPr>
        <w:t>Закладі</w:t>
      </w:r>
      <w:r w:rsidRPr="007D6218">
        <w:rPr>
          <w:sz w:val="28"/>
          <w:szCs w:val="28"/>
        </w:rPr>
        <w:t xml:space="preserve"> здійснюється диференційовано (відповідно до віку, індивідуальних можливостей, інтересів, нахилів, здібностей, стану здоров’я)  з використанням  різних організаційних  форм роботи:  заняття,  гурткова  робота,  клубна робота, лекції, індивідуальні заняття, конференції, вікторини, змагання, зльоти, олімпіади, конкурси, огляди, </w:t>
      </w:r>
      <w:r>
        <w:rPr>
          <w:sz w:val="28"/>
          <w:szCs w:val="28"/>
        </w:rPr>
        <w:t>виставки, експедиції, навчально-</w:t>
      </w:r>
      <w:r w:rsidRPr="007D6218">
        <w:rPr>
          <w:sz w:val="28"/>
          <w:szCs w:val="28"/>
        </w:rPr>
        <w:t xml:space="preserve">тренувальні  та оздоровчі збори,  походи,   екскурсії,   практична   робота  в лабораторіях,  майстернях,  а  також  </w:t>
      </w:r>
      <w:r>
        <w:rPr>
          <w:sz w:val="28"/>
          <w:szCs w:val="28"/>
        </w:rPr>
        <w:t>з  використанням  інших   форм.</w:t>
      </w:r>
    </w:p>
    <w:p w:rsidR="004B12FC" w:rsidRPr="001B40D2" w:rsidRDefault="004B12FC" w:rsidP="004B12FC">
      <w:pPr>
        <w:ind w:firstLine="567"/>
        <w:jc w:val="both"/>
        <w:rPr>
          <w:sz w:val="28"/>
          <w:szCs w:val="28"/>
        </w:rPr>
      </w:pPr>
      <w:r w:rsidRPr="001B40D2">
        <w:rPr>
          <w:b/>
          <w:sz w:val="28"/>
          <w:szCs w:val="28"/>
        </w:rPr>
        <w:t>5.</w:t>
      </w:r>
      <w:r>
        <w:rPr>
          <w:b/>
          <w:sz w:val="28"/>
          <w:szCs w:val="28"/>
        </w:rPr>
        <w:t>18</w:t>
      </w:r>
      <w:r w:rsidRPr="001B40D2">
        <w:rPr>
          <w:b/>
          <w:sz w:val="28"/>
          <w:szCs w:val="28"/>
        </w:rPr>
        <w:t>.</w:t>
      </w:r>
      <w:r w:rsidRPr="001B40D2">
        <w:rPr>
          <w:sz w:val="28"/>
          <w:szCs w:val="28"/>
        </w:rPr>
        <w:t xml:space="preserve">Заклад  може залучати до участі в організаційно-масових заходах заклади загальної середньої,  позашкільної, професійної (професійно-технічної) та фахової </w:t>
      </w:r>
      <w:proofErr w:type="spellStart"/>
      <w:r w:rsidRPr="001B40D2">
        <w:rPr>
          <w:sz w:val="28"/>
          <w:szCs w:val="28"/>
        </w:rPr>
        <w:t>передвищої</w:t>
      </w:r>
      <w:proofErr w:type="spellEnd"/>
      <w:r w:rsidRPr="001B40D2">
        <w:rPr>
          <w:sz w:val="28"/>
          <w:szCs w:val="28"/>
        </w:rPr>
        <w:t xml:space="preserve"> освіти,   інші заклади та організації</w:t>
      </w:r>
      <w:r>
        <w:rPr>
          <w:sz w:val="28"/>
          <w:szCs w:val="28"/>
        </w:rPr>
        <w:t>.</w:t>
      </w:r>
    </w:p>
    <w:p w:rsidR="004B12FC" w:rsidRPr="004C4590" w:rsidRDefault="004B12FC" w:rsidP="004B12FC">
      <w:pPr>
        <w:shd w:val="clear" w:color="auto" w:fill="FFFFFF"/>
        <w:ind w:right="211" w:firstLine="567"/>
        <w:jc w:val="both"/>
        <w:rPr>
          <w:color w:val="000000"/>
          <w:spacing w:val="-2"/>
          <w:sz w:val="28"/>
          <w:szCs w:val="28"/>
        </w:rPr>
      </w:pPr>
      <w:r>
        <w:rPr>
          <w:b/>
          <w:sz w:val="28"/>
          <w:szCs w:val="28"/>
        </w:rPr>
        <w:t>5.19</w:t>
      </w:r>
      <w:r w:rsidRPr="004C4590">
        <w:rPr>
          <w:b/>
          <w:sz w:val="28"/>
          <w:szCs w:val="28"/>
        </w:rPr>
        <w:t>.</w:t>
      </w:r>
      <w:r w:rsidRPr="004C4590">
        <w:rPr>
          <w:color w:val="000000"/>
          <w:spacing w:val="-4"/>
          <w:sz w:val="28"/>
          <w:szCs w:val="28"/>
        </w:rPr>
        <w:t xml:space="preserve">Навчальний </w:t>
      </w:r>
      <w:r>
        <w:rPr>
          <w:color w:val="000000"/>
          <w:spacing w:val="22"/>
          <w:sz w:val="28"/>
          <w:szCs w:val="28"/>
        </w:rPr>
        <w:t xml:space="preserve">рік </w:t>
      </w:r>
      <w:proofErr w:type="spellStart"/>
      <w:r>
        <w:rPr>
          <w:color w:val="000000"/>
          <w:spacing w:val="22"/>
          <w:sz w:val="28"/>
          <w:szCs w:val="28"/>
        </w:rPr>
        <w:t>у</w:t>
      </w:r>
      <w:r>
        <w:rPr>
          <w:sz w:val="28"/>
          <w:szCs w:val="28"/>
        </w:rPr>
        <w:t>Закладі</w:t>
      </w:r>
      <w:proofErr w:type="spellEnd"/>
      <w:r w:rsidRPr="004C4590">
        <w:rPr>
          <w:color w:val="000000"/>
          <w:spacing w:val="-4"/>
          <w:sz w:val="28"/>
          <w:szCs w:val="28"/>
        </w:rPr>
        <w:t xml:space="preserve"> починається 1 вересня. Комплектування </w:t>
      </w:r>
      <w:r w:rsidRPr="004C4590">
        <w:rPr>
          <w:color w:val="000000"/>
          <w:spacing w:val="3"/>
          <w:sz w:val="28"/>
          <w:szCs w:val="28"/>
        </w:rPr>
        <w:t xml:space="preserve">гуртків, груп та інших творчих об'єднань здійснюється в період </w:t>
      </w:r>
      <w:r w:rsidRPr="004C4590">
        <w:rPr>
          <w:color w:val="000000"/>
          <w:spacing w:val="-1"/>
          <w:sz w:val="28"/>
          <w:szCs w:val="28"/>
        </w:rPr>
        <w:t xml:space="preserve">з 1 до 15 вересня, який вважається робочим часом керівника </w:t>
      </w:r>
      <w:r w:rsidRPr="004C4590">
        <w:rPr>
          <w:color w:val="000000"/>
          <w:spacing w:val="-2"/>
          <w:sz w:val="28"/>
          <w:szCs w:val="28"/>
        </w:rPr>
        <w:t xml:space="preserve">гуртка, групи або іншого творчого об'єднання </w:t>
      </w:r>
      <w:r>
        <w:rPr>
          <w:sz w:val="28"/>
          <w:szCs w:val="28"/>
        </w:rPr>
        <w:t>Закладу</w:t>
      </w:r>
      <w:r w:rsidRPr="004C4590">
        <w:rPr>
          <w:color w:val="000000"/>
          <w:spacing w:val="-2"/>
          <w:sz w:val="28"/>
          <w:szCs w:val="28"/>
        </w:rPr>
        <w:t>.</w:t>
      </w:r>
    </w:p>
    <w:p w:rsidR="004B12FC" w:rsidRPr="00DE3824" w:rsidRDefault="004B12FC" w:rsidP="004B12FC">
      <w:pPr>
        <w:shd w:val="clear" w:color="auto" w:fill="FFFFFF"/>
        <w:spacing w:before="5"/>
        <w:ind w:right="211" w:firstLine="567"/>
        <w:jc w:val="both"/>
        <w:rPr>
          <w:sz w:val="28"/>
          <w:szCs w:val="28"/>
        </w:rPr>
      </w:pPr>
      <w:r>
        <w:rPr>
          <w:spacing w:val="8"/>
          <w:sz w:val="28"/>
          <w:szCs w:val="28"/>
        </w:rPr>
        <w:t>5.19</w:t>
      </w:r>
      <w:r w:rsidRPr="009552E4">
        <w:rPr>
          <w:spacing w:val="8"/>
          <w:sz w:val="28"/>
          <w:szCs w:val="28"/>
        </w:rPr>
        <w:t xml:space="preserve">.1.Тривалість навчального року в Закладі встановлюється </w:t>
      </w:r>
      <w:r>
        <w:rPr>
          <w:spacing w:val="-2"/>
          <w:sz w:val="28"/>
          <w:szCs w:val="28"/>
        </w:rPr>
        <w:t>Міністерством освіти і науки України</w:t>
      </w:r>
      <w:r w:rsidRPr="009552E4">
        <w:rPr>
          <w:spacing w:val="-2"/>
          <w:sz w:val="28"/>
          <w:szCs w:val="28"/>
        </w:rPr>
        <w:t xml:space="preserve">, </w:t>
      </w:r>
      <w:r>
        <w:rPr>
          <w:spacing w:val="-2"/>
          <w:sz w:val="28"/>
          <w:szCs w:val="28"/>
        </w:rPr>
        <w:t xml:space="preserve"> </w:t>
      </w:r>
      <w:r w:rsidRPr="009552E4">
        <w:rPr>
          <w:spacing w:val="-2"/>
          <w:sz w:val="28"/>
          <w:szCs w:val="28"/>
        </w:rPr>
        <w:t>що забезпечує формування та реалізує державну політику у сфері освіти</w:t>
      </w:r>
      <w:r>
        <w:rPr>
          <w:spacing w:val="-2"/>
          <w:sz w:val="28"/>
          <w:szCs w:val="28"/>
        </w:rPr>
        <w:t xml:space="preserve">, </w:t>
      </w:r>
      <w:r w:rsidRPr="009552E4">
        <w:rPr>
          <w:spacing w:val="-2"/>
          <w:sz w:val="28"/>
          <w:szCs w:val="28"/>
        </w:rPr>
        <w:t xml:space="preserve"> або </w:t>
      </w:r>
      <w:r>
        <w:rPr>
          <w:spacing w:val="-2"/>
          <w:sz w:val="28"/>
          <w:szCs w:val="28"/>
        </w:rPr>
        <w:t>Засновником, Представником Засновника, Управлінням.</w:t>
      </w:r>
    </w:p>
    <w:p w:rsidR="004B12FC" w:rsidRPr="00036174" w:rsidRDefault="004B12FC" w:rsidP="004B12FC">
      <w:pPr>
        <w:spacing w:line="225" w:lineRule="atLeast"/>
        <w:ind w:firstLine="567"/>
        <w:jc w:val="both"/>
        <w:rPr>
          <w:sz w:val="28"/>
          <w:szCs w:val="28"/>
        </w:rPr>
      </w:pPr>
      <w:r>
        <w:rPr>
          <w:b/>
          <w:sz w:val="28"/>
          <w:szCs w:val="28"/>
        </w:rPr>
        <w:t>5.20</w:t>
      </w:r>
      <w:r w:rsidRPr="004C4590">
        <w:rPr>
          <w:b/>
          <w:sz w:val="28"/>
          <w:szCs w:val="28"/>
        </w:rPr>
        <w:t xml:space="preserve">. </w:t>
      </w:r>
      <w:r w:rsidRPr="00036174">
        <w:rPr>
          <w:sz w:val="28"/>
          <w:szCs w:val="28"/>
        </w:rPr>
        <w:t xml:space="preserve">Структура навчального року, режим щоденної роботи тривалість навчального тижня, уроків, занять, відпочинку між ними, інші форми організації освітнього процесу встановлюється Закладом  у межах часу, передбаченого освітньою програмою, а також Правил внутрішнього трудового розпорядку та Колективного договору </w:t>
      </w:r>
      <w:proofErr w:type="spellStart"/>
      <w:r w:rsidRPr="00036174">
        <w:rPr>
          <w:sz w:val="28"/>
          <w:szCs w:val="28"/>
        </w:rPr>
        <w:t>працівниківЗакладу</w:t>
      </w:r>
      <w:proofErr w:type="spellEnd"/>
      <w:r>
        <w:rPr>
          <w:sz w:val="28"/>
          <w:szCs w:val="28"/>
        </w:rPr>
        <w:t>.</w:t>
      </w:r>
    </w:p>
    <w:p w:rsidR="004B12FC" w:rsidRPr="003C0E6E" w:rsidRDefault="004B12FC" w:rsidP="004B12FC">
      <w:pPr>
        <w:tabs>
          <w:tab w:val="left" w:pos="567"/>
        </w:tabs>
        <w:spacing w:line="225" w:lineRule="atLeast"/>
        <w:jc w:val="both"/>
        <w:rPr>
          <w:sz w:val="28"/>
          <w:szCs w:val="28"/>
        </w:rPr>
      </w:pPr>
      <w:r>
        <w:rPr>
          <w:b/>
          <w:sz w:val="28"/>
          <w:szCs w:val="28"/>
        </w:rPr>
        <w:t xml:space="preserve">         5.21</w:t>
      </w:r>
      <w:r w:rsidRPr="004C4590">
        <w:rPr>
          <w:b/>
          <w:sz w:val="28"/>
          <w:szCs w:val="28"/>
        </w:rPr>
        <w:t>.</w:t>
      </w:r>
      <w:r w:rsidRPr="004C4590">
        <w:rPr>
          <w:sz w:val="28"/>
          <w:szCs w:val="28"/>
        </w:rPr>
        <w:t xml:space="preserve"> У канікулярні, святкові та неробочі дні </w:t>
      </w:r>
      <w:r>
        <w:rPr>
          <w:sz w:val="28"/>
          <w:szCs w:val="28"/>
        </w:rPr>
        <w:t>Заклад</w:t>
      </w:r>
      <w:r w:rsidRPr="004C4590">
        <w:rPr>
          <w:sz w:val="28"/>
          <w:szCs w:val="28"/>
        </w:rPr>
        <w:t xml:space="preserve"> працює за окремим планом, затвердженим директором </w:t>
      </w:r>
      <w:r>
        <w:rPr>
          <w:sz w:val="28"/>
          <w:szCs w:val="28"/>
        </w:rPr>
        <w:t>Закладу.</w:t>
      </w:r>
    </w:p>
    <w:p w:rsidR="004B12FC" w:rsidRPr="003C0E6E" w:rsidRDefault="004B12FC" w:rsidP="004B12FC">
      <w:pPr>
        <w:tabs>
          <w:tab w:val="left" w:pos="567"/>
        </w:tabs>
        <w:spacing w:line="225" w:lineRule="atLeast"/>
        <w:ind w:firstLine="567"/>
        <w:jc w:val="both"/>
        <w:rPr>
          <w:sz w:val="28"/>
          <w:szCs w:val="28"/>
        </w:rPr>
      </w:pPr>
      <w:r>
        <w:rPr>
          <w:sz w:val="28"/>
          <w:szCs w:val="28"/>
        </w:rPr>
        <w:t xml:space="preserve">5.21.1. </w:t>
      </w:r>
      <w:r w:rsidRPr="003C0E6E">
        <w:rPr>
          <w:sz w:val="28"/>
          <w:szCs w:val="28"/>
        </w:rPr>
        <w:t xml:space="preserve">У період канікул </w:t>
      </w:r>
      <w:r>
        <w:rPr>
          <w:sz w:val="28"/>
          <w:szCs w:val="28"/>
        </w:rPr>
        <w:t>Заклад</w:t>
      </w:r>
      <w:r w:rsidRPr="003C0E6E">
        <w:rPr>
          <w:sz w:val="28"/>
          <w:szCs w:val="28"/>
        </w:rPr>
        <w:t xml:space="preserve"> організовує  різноманітну масову роботу з вихованцями (учнями, слухачами), надаючи їм усі можливості для повноцінного оздоровлення, дозвілля і відпочинку на спортивно-оздоровчих </w:t>
      </w:r>
      <w:r w:rsidRPr="003C0E6E">
        <w:rPr>
          <w:sz w:val="28"/>
          <w:szCs w:val="28"/>
        </w:rPr>
        <w:lastRenderedPageBreak/>
        <w:t xml:space="preserve">базах, у таборах, </w:t>
      </w:r>
      <w:proofErr w:type="spellStart"/>
      <w:r w:rsidRPr="003C0E6E">
        <w:rPr>
          <w:sz w:val="28"/>
          <w:szCs w:val="28"/>
        </w:rPr>
        <w:t>оздоровчо</w:t>
      </w:r>
      <w:proofErr w:type="spellEnd"/>
      <w:r w:rsidRPr="003C0E6E">
        <w:rPr>
          <w:sz w:val="28"/>
          <w:szCs w:val="28"/>
        </w:rPr>
        <w:t>-екскурсійних поїздках, експедиціях, конкурсах, змаганнях, навча</w:t>
      </w:r>
      <w:r>
        <w:rPr>
          <w:sz w:val="28"/>
          <w:szCs w:val="28"/>
        </w:rPr>
        <w:t>льно-тренувальних зборах, тощо.</w:t>
      </w:r>
    </w:p>
    <w:p w:rsidR="004B12FC" w:rsidRPr="004C4590" w:rsidRDefault="004B12FC" w:rsidP="004B12FC">
      <w:pPr>
        <w:spacing w:line="225" w:lineRule="atLeast"/>
        <w:ind w:firstLine="567"/>
        <w:jc w:val="both"/>
        <w:rPr>
          <w:sz w:val="28"/>
          <w:szCs w:val="28"/>
        </w:rPr>
      </w:pPr>
      <w:r>
        <w:rPr>
          <w:b/>
          <w:sz w:val="28"/>
          <w:szCs w:val="28"/>
        </w:rPr>
        <w:t>5.22</w:t>
      </w:r>
      <w:r w:rsidRPr="003C0E6E">
        <w:rPr>
          <w:b/>
          <w:sz w:val="28"/>
          <w:szCs w:val="28"/>
        </w:rPr>
        <w:t>.</w:t>
      </w:r>
      <w:r w:rsidRPr="004C4590">
        <w:rPr>
          <w:sz w:val="28"/>
          <w:szCs w:val="28"/>
        </w:rPr>
        <w:t>Тривалість одного заняття в</w:t>
      </w:r>
      <w:r>
        <w:rPr>
          <w:sz w:val="28"/>
          <w:szCs w:val="28"/>
        </w:rPr>
        <w:t xml:space="preserve"> Закладі</w:t>
      </w:r>
      <w:r w:rsidRPr="004C4590">
        <w:rPr>
          <w:sz w:val="28"/>
          <w:szCs w:val="28"/>
        </w:rPr>
        <w:t xml:space="preserve"> визначається навчальними планами та програмами</w:t>
      </w:r>
      <w:r>
        <w:rPr>
          <w:sz w:val="28"/>
          <w:szCs w:val="28"/>
        </w:rPr>
        <w:t>,</w:t>
      </w:r>
      <w:r w:rsidRPr="004C4590">
        <w:rPr>
          <w:sz w:val="28"/>
          <w:szCs w:val="28"/>
        </w:rPr>
        <w:t xml:space="preserve"> з урахуванням психофізіологічного розвитку, допустимого навантаження для різних вікових категорій і становить для вихованців (учнів, слухачів):</w:t>
      </w:r>
    </w:p>
    <w:p w:rsidR="004B12FC" w:rsidRPr="003C0E6E" w:rsidRDefault="004B12FC" w:rsidP="004B12FC">
      <w:pPr>
        <w:spacing w:line="225" w:lineRule="atLeast"/>
        <w:ind w:firstLine="567"/>
        <w:jc w:val="both"/>
        <w:rPr>
          <w:sz w:val="28"/>
          <w:szCs w:val="28"/>
        </w:rPr>
      </w:pPr>
      <w:r>
        <w:rPr>
          <w:sz w:val="28"/>
          <w:szCs w:val="28"/>
        </w:rPr>
        <w:t xml:space="preserve">5.22.1. </w:t>
      </w:r>
      <w:r w:rsidRPr="004C4590">
        <w:rPr>
          <w:sz w:val="28"/>
          <w:szCs w:val="28"/>
        </w:rPr>
        <w:t>віком від</w:t>
      </w:r>
      <w:r w:rsidRPr="003C0E6E">
        <w:rPr>
          <w:sz w:val="28"/>
          <w:szCs w:val="28"/>
        </w:rPr>
        <w:t xml:space="preserve"> 3 до 6 років – 30 хвилин;</w:t>
      </w:r>
    </w:p>
    <w:p w:rsidR="004B12FC" w:rsidRPr="004C4590" w:rsidRDefault="004B12FC" w:rsidP="004B12FC">
      <w:pPr>
        <w:spacing w:line="225" w:lineRule="atLeast"/>
        <w:ind w:firstLine="567"/>
        <w:jc w:val="both"/>
        <w:rPr>
          <w:sz w:val="28"/>
          <w:szCs w:val="28"/>
        </w:rPr>
      </w:pPr>
      <w:r>
        <w:rPr>
          <w:sz w:val="28"/>
          <w:szCs w:val="28"/>
        </w:rPr>
        <w:t>5.22.2.</w:t>
      </w:r>
      <w:r w:rsidRPr="004C4590">
        <w:rPr>
          <w:sz w:val="28"/>
          <w:szCs w:val="28"/>
        </w:rPr>
        <w:t>віком від 6 до 7 років – 35 хвилин;</w:t>
      </w:r>
    </w:p>
    <w:p w:rsidR="004B12FC" w:rsidRPr="00C53C0D" w:rsidRDefault="004B12FC" w:rsidP="004B12FC">
      <w:pPr>
        <w:spacing w:line="225" w:lineRule="atLeast"/>
        <w:ind w:firstLine="567"/>
        <w:jc w:val="both"/>
        <w:rPr>
          <w:sz w:val="28"/>
          <w:szCs w:val="28"/>
        </w:rPr>
      </w:pPr>
      <w:r>
        <w:rPr>
          <w:sz w:val="28"/>
          <w:szCs w:val="28"/>
        </w:rPr>
        <w:t>5.22.3. старшого віку – 45 хвилин.</w:t>
      </w:r>
    </w:p>
    <w:p w:rsidR="004B12FC" w:rsidRPr="00C53C0D" w:rsidRDefault="004B12FC" w:rsidP="004B12FC">
      <w:pPr>
        <w:ind w:firstLine="567"/>
        <w:jc w:val="both"/>
        <w:rPr>
          <w:sz w:val="28"/>
          <w:szCs w:val="28"/>
        </w:rPr>
      </w:pPr>
      <w:r>
        <w:rPr>
          <w:b/>
          <w:sz w:val="28"/>
          <w:szCs w:val="28"/>
        </w:rPr>
        <w:t>5.23</w:t>
      </w:r>
      <w:r w:rsidRPr="004C4590">
        <w:rPr>
          <w:b/>
          <w:sz w:val="28"/>
          <w:szCs w:val="28"/>
        </w:rPr>
        <w:t>.</w:t>
      </w:r>
      <w:r w:rsidRPr="004C4590">
        <w:rPr>
          <w:sz w:val="28"/>
          <w:szCs w:val="28"/>
        </w:rPr>
        <w:t xml:space="preserve"> Короткі  перерви  між заняттями є робочим часом керівника гуртка, групи або іншого творчого об’єднання і визначаються режимом щоденної роботи </w:t>
      </w:r>
      <w:r>
        <w:rPr>
          <w:sz w:val="28"/>
          <w:szCs w:val="28"/>
        </w:rPr>
        <w:t>Закладу.</w:t>
      </w:r>
    </w:p>
    <w:p w:rsidR="004B12FC" w:rsidRPr="0007776E" w:rsidRDefault="004B12FC" w:rsidP="004B12FC">
      <w:pPr>
        <w:spacing w:line="225" w:lineRule="atLeast"/>
        <w:ind w:firstLine="567"/>
        <w:jc w:val="both"/>
        <w:rPr>
          <w:sz w:val="28"/>
          <w:szCs w:val="28"/>
        </w:rPr>
      </w:pPr>
      <w:r>
        <w:rPr>
          <w:b/>
          <w:sz w:val="28"/>
          <w:szCs w:val="28"/>
        </w:rPr>
        <w:t>5.24</w:t>
      </w:r>
      <w:r w:rsidRPr="004C4590">
        <w:rPr>
          <w:b/>
          <w:sz w:val="28"/>
          <w:szCs w:val="28"/>
        </w:rPr>
        <w:t>.</w:t>
      </w:r>
      <w:r w:rsidRPr="004C4590">
        <w:rPr>
          <w:sz w:val="28"/>
          <w:szCs w:val="28"/>
        </w:rPr>
        <w:t xml:space="preserve">Початок і закінчення заняття, заходів визначаються керівником  </w:t>
      </w:r>
      <w:r>
        <w:rPr>
          <w:sz w:val="28"/>
          <w:szCs w:val="28"/>
        </w:rPr>
        <w:t>Закладу</w:t>
      </w:r>
      <w:r w:rsidRPr="004C4590">
        <w:rPr>
          <w:sz w:val="28"/>
          <w:szCs w:val="28"/>
        </w:rPr>
        <w:t xml:space="preserve"> відповідно до режиму роботи </w:t>
      </w:r>
      <w:r>
        <w:rPr>
          <w:sz w:val="28"/>
          <w:szCs w:val="28"/>
        </w:rPr>
        <w:t>Закладу та П</w:t>
      </w:r>
      <w:r w:rsidRPr="004C4590">
        <w:rPr>
          <w:sz w:val="28"/>
          <w:szCs w:val="28"/>
        </w:rPr>
        <w:t>равил внутрішнього трудового розпорядку  з урахуванням допустимого навантаженн</w:t>
      </w:r>
      <w:r>
        <w:rPr>
          <w:sz w:val="28"/>
          <w:szCs w:val="28"/>
        </w:rPr>
        <w:t>я вихованців (учнів, слухачів).</w:t>
      </w:r>
    </w:p>
    <w:p w:rsidR="004B12FC" w:rsidRPr="004C4590" w:rsidRDefault="004B12FC" w:rsidP="004B12FC">
      <w:pPr>
        <w:ind w:firstLine="567"/>
        <w:jc w:val="both"/>
        <w:rPr>
          <w:sz w:val="28"/>
          <w:szCs w:val="28"/>
        </w:rPr>
      </w:pPr>
      <w:r>
        <w:rPr>
          <w:b/>
          <w:sz w:val="28"/>
          <w:szCs w:val="28"/>
        </w:rPr>
        <w:t>5.25</w:t>
      </w:r>
      <w:r w:rsidRPr="004C4590">
        <w:rPr>
          <w:b/>
          <w:sz w:val="28"/>
          <w:szCs w:val="28"/>
        </w:rPr>
        <w:t>.</w:t>
      </w:r>
      <w:r w:rsidRPr="004C4590">
        <w:rPr>
          <w:sz w:val="28"/>
          <w:szCs w:val="28"/>
        </w:rPr>
        <w:t xml:space="preserve"> Гуртки, групи та інші творчі об’єднання </w:t>
      </w:r>
      <w:r>
        <w:rPr>
          <w:sz w:val="28"/>
          <w:szCs w:val="28"/>
        </w:rPr>
        <w:t xml:space="preserve">Закладу </w:t>
      </w:r>
      <w:r w:rsidRPr="004C4590">
        <w:rPr>
          <w:sz w:val="28"/>
          <w:szCs w:val="28"/>
        </w:rPr>
        <w:t>класифікуються за трьома рівнями:</w:t>
      </w:r>
    </w:p>
    <w:p w:rsidR="004B12FC" w:rsidRPr="004C4590" w:rsidRDefault="004B12FC" w:rsidP="004B12FC">
      <w:pPr>
        <w:ind w:firstLine="567"/>
        <w:jc w:val="both"/>
        <w:rPr>
          <w:sz w:val="28"/>
          <w:szCs w:val="28"/>
        </w:rPr>
      </w:pPr>
      <w:r w:rsidRPr="004C4590">
        <w:rPr>
          <w:sz w:val="28"/>
          <w:szCs w:val="28"/>
        </w:rPr>
        <w:t xml:space="preserve">1 </w:t>
      </w:r>
      <w:r w:rsidRPr="004C4590">
        <w:rPr>
          <w:b/>
          <w:sz w:val="28"/>
          <w:szCs w:val="28"/>
        </w:rPr>
        <w:t xml:space="preserve">– </w:t>
      </w:r>
      <w:r w:rsidRPr="004C4590">
        <w:rPr>
          <w:sz w:val="28"/>
          <w:szCs w:val="28"/>
        </w:rPr>
        <w:t>початковий -  творчі об’єднання, діяльність   яких   спрямована   на загальний розвиток вихованців (учнів, слухачів), виявлення їх здібностей та обдарувань, прищеплення інтересу до певних видів і напрямків науково-технічної діяльності;</w:t>
      </w:r>
    </w:p>
    <w:p w:rsidR="004B12FC" w:rsidRPr="004C4590" w:rsidRDefault="004B12FC" w:rsidP="004B12FC">
      <w:pPr>
        <w:ind w:firstLine="567"/>
        <w:jc w:val="both"/>
        <w:rPr>
          <w:sz w:val="28"/>
          <w:szCs w:val="28"/>
        </w:rPr>
      </w:pPr>
      <w:r w:rsidRPr="004C4590">
        <w:rPr>
          <w:sz w:val="28"/>
          <w:szCs w:val="28"/>
        </w:rPr>
        <w:t xml:space="preserve">2 </w:t>
      </w:r>
      <w:r w:rsidRPr="004C4590">
        <w:rPr>
          <w:b/>
          <w:sz w:val="28"/>
          <w:szCs w:val="28"/>
        </w:rPr>
        <w:t>–</w:t>
      </w:r>
      <w:r w:rsidRPr="004C4590">
        <w:rPr>
          <w:sz w:val="28"/>
          <w:szCs w:val="28"/>
        </w:rPr>
        <w:t xml:space="preserve"> основний - творчі об’єднання, які розвивають стійкі інтереси вихованців (учнів, слухачів), дають знання, практичні вміння і навички, задовольняють потреби у професійній орієнтації;</w:t>
      </w:r>
    </w:p>
    <w:p w:rsidR="004B12FC" w:rsidRPr="008F7082" w:rsidRDefault="004B12FC" w:rsidP="004B12FC">
      <w:pPr>
        <w:tabs>
          <w:tab w:val="left" w:pos="851"/>
          <w:tab w:val="left" w:pos="993"/>
          <w:tab w:val="left" w:pos="1276"/>
        </w:tabs>
        <w:ind w:firstLine="567"/>
        <w:jc w:val="both"/>
        <w:rPr>
          <w:sz w:val="28"/>
          <w:szCs w:val="28"/>
        </w:rPr>
      </w:pPr>
      <w:r w:rsidRPr="004C4590">
        <w:rPr>
          <w:sz w:val="28"/>
          <w:szCs w:val="28"/>
        </w:rPr>
        <w:t>3</w:t>
      </w:r>
      <w:r w:rsidRPr="004C4590">
        <w:rPr>
          <w:b/>
          <w:sz w:val="28"/>
          <w:szCs w:val="28"/>
        </w:rPr>
        <w:t xml:space="preserve"> – </w:t>
      </w:r>
      <w:r w:rsidRPr="004C4590">
        <w:rPr>
          <w:sz w:val="28"/>
          <w:szCs w:val="28"/>
        </w:rPr>
        <w:t>вищий - творчі об’єднання, за інтересами для здібних і обдарованих учнів, які проводять дослідницьку, пошукову та експериментальну роботу,  кандидатів,  дійсних членів Малої академії наук України</w:t>
      </w:r>
      <w:r>
        <w:rPr>
          <w:sz w:val="28"/>
          <w:szCs w:val="28"/>
        </w:rPr>
        <w:t>, юних спортсменів-розрядників.</w:t>
      </w:r>
    </w:p>
    <w:p w:rsidR="004B12FC" w:rsidRDefault="004B12FC" w:rsidP="004B12FC">
      <w:pPr>
        <w:ind w:firstLine="567"/>
        <w:jc w:val="both"/>
        <w:rPr>
          <w:sz w:val="28"/>
          <w:szCs w:val="28"/>
        </w:rPr>
      </w:pPr>
      <w:r>
        <w:rPr>
          <w:b/>
          <w:sz w:val="28"/>
          <w:szCs w:val="28"/>
        </w:rPr>
        <w:t>5.26</w:t>
      </w:r>
      <w:r w:rsidRPr="00432D0B">
        <w:rPr>
          <w:b/>
          <w:sz w:val="28"/>
          <w:szCs w:val="28"/>
        </w:rPr>
        <w:t xml:space="preserve">. </w:t>
      </w:r>
      <w:r>
        <w:rPr>
          <w:sz w:val="28"/>
          <w:szCs w:val="28"/>
        </w:rPr>
        <w:t xml:space="preserve">У Закладі </w:t>
      </w:r>
      <w:r w:rsidRPr="00432D0B">
        <w:rPr>
          <w:sz w:val="28"/>
          <w:szCs w:val="28"/>
        </w:rPr>
        <w:t xml:space="preserve"> можуть діяти гуртки, групи та інші творчі об’єднання за всіма видами дослідницько-експериментальної роботи, науково-технічної творчості та спорту, можуть організовуватись гуртки, групи та інші творчі об’єднання з підготовки юних інструкторів, юних суддів зі спортивно-технічних видів спорту тощо.</w:t>
      </w:r>
    </w:p>
    <w:p w:rsidR="004B12FC" w:rsidRPr="00432D0B" w:rsidRDefault="004B12FC" w:rsidP="004B12FC">
      <w:pPr>
        <w:ind w:firstLine="567"/>
        <w:jc w:val="both"/>
        <w:rPr>
          <w:sz w:val="28"/>
          <w:szCs w:val="28"/>
        </w:rPr>
      </w:pPr>
    </w:p>
    <w:p w:rsidR="004B12FC" w:rsidRDefault="004B12FC" w:rsidP="004B12FC">
      <w:pPr>
        <w:ind w:firstLine="567"/>
        <w:jc w:val="both"/>
        <w:rPr>
          <w:sz w:val="28"/>
          <w:szCs w:val="28"/>
        </w:rPr>
      </w:pPr>
      <w:r>
        <w:rPr>
          <w:sz w:val="28"/>
          <w:szCs w:val="28"/>
        </w:rPr>
        <w:t>5.26</w:t>
      </w:r>
      <w:r w:rsidRPr="0039790A">
        <w:rPr>
          <w:sz w:val="28"/>
          <w:szCs w:val="28"/>
        </w:rPr>
        <w:t>.1. У Закладі можуть здобуватися часткові кваліфікації нульового – третього рівнів Національної рамки кваліфікацій.</w:t>
      </w:r>
    </w:p>
    <w:p w:rsidR="004B12FC" w:rsidRDefault="004B12FC" w:rsidP="004B12FC">
      <w:pPr>
        <w:ind w:firstLine="567"/>
        <w:jc w:val="both"/>
        <w:rPr>
          <w:sz w:val="28"/>
          <w:szCs w:val="28"/>
        </w:rPr>
      </w:pPr>
    </w:p>
    <w:p w:rsidR="004B12FC" w:rsidRPr="009D1BB6" w:rsidRDefault="004B12FC" w:rsidP="004B12FC">
      <w:pPr>
        <w:ind w:firstLine="567"/>
        <w:jc w:val="both"/>
        <w:rPr>
          <w:sz w:val="28"/>
          <w:szCs w:val="28"/>
        </w:rPr>
      </w:pPr>
      <w:r>
        <w:rPr>
          <w:sz w:val="28"/>
          <w:szCs w:val="28"/>
        </w:rPr>
        <w:t>5.26.2.</w:t>
      </w:r>
      <w:r w:rsidRPr="004C4590">
        <w:rPr>
          <w:sz w:val="28"/>
          <w:szCs w:val="28"/>
        </w:rPr>
        <w:t>Відповідно  до рівня  кваліфікації  визначаються  мета  і перспективи діяльності творчого об’єднання, його чисель</w:t>
      </w:r>
      <w:r>
        <w:rPr>
          <w:sz w:val="28"/>
          <w:szCs w:val="28"/>
        </w:rPr>
        <w:t>ний склад, обирається програма.</w:t>
      </w:r>
    </w:p>
    <w:p w:rsidR="004B12FC" w:rsidRPr="004D09B0" w:rsidRDefault="004B12FC" w:rsidP="004B12FC">
      <w:pPr>
        <w:ind w:firstLine="567"/>
        <w:jc w:val="both"/>
        <w:rPr>
          <w:sz w:val="28"/>
          <w:szCs w:val="28"/>
        </w:rPr>
      </w:pPr>
      <w:r>
        <w:rPr>
          <w:b/>
          <w:sz w:val="28"/>
          <w:szCs w:val="28"/>
        </w:rPr>
        <w:t>5.27</w:t>
      </w:r>
      <w:r w:rsidRPr="004C4590">
        <w:rPr>
          <w:b/>
          <w:sz w:val="28"/>
          <w:szCs w:val="28"/>
        </w:rPr>
        <w:t>.</w:t>
      </w:r>
      <w:r>
        <w:rPr>
          <w:b/>
          <w:sz w:val="28"/>
          <w:szCs w:val="28"/>
        </w:rPr>
        <w:t xml:space="preserve"> </w:t>
      </w:r>
      <w:r>
        <w:rPr>
          <w:sz w:val="28"/>
          <w:szCs w:val="28"/>
        </w:rPr>
        <w:t>У Закладі</w:t>
      </w:r>
      <w:r w:rsidRPr="004C4590">
        <w:rPr>
          <w:sz w:val="28"/>
          <w:szCs w:val="28"/>
        </w:rPr>
        <w:t xml:space="preserve"> можуть створюватись наукові відділен</w:t>
      </w:r>
      <w:r>
        <w:rPr>
          <w:sz w:val="28"/>
          <w:szCs w:val="28"/>
        </w:rPr>
        <w:t>ня Малої академії наук України.</w:t>
      </w:r>
    </w:p>
    <w:p w:rsidR="004B12FC" w:rsidRPr="00501E4D" w:rsidRDefault="004B12FC" w:rsidP="004B12FC">
      <w:pPr>
        <w:ind w:right="-81" w:firstLine="567"/>
        <w:jc w:val="both"/>
        <w:rPr>
          <w:sz w:val="28"/>
          <w:szCs w:val="28"/>
        </w:rPr>
      </w:pPr>
      <w:r>
        <w:rPr>
          <w:b/>
          <w:sz w:val="28"/>
          <w:szCs w:val="28"/>
        </w:rPr>
        <w:t>5.28</w:t>
      </w:r>
      <w:r w:rsidRPr="00501E4D">
        <w:rPr>
          <w:b/>
          <w:sz w:val="28"/>
          <w:szCs w:val="28"/>
        </w:rPr>
        <w:t xml:space="preserve">.  </w:t>
      </w:r>
      <w:r>
        <w:rPr>
          <w:sz w:val="28"/>
          <w:szCs w:val="28"/>
        </w:rPr>
        <w:t xml:space="preserve">Заклад </w:t>
      </w:r>
      <w:r w:rsidRPr="00501E4D">
        <w:rPr>
          <w:sz w:val="28"/>
          <w:szCs w:val="28"/>
        </w:rPr>
        <w:t xml:space="preserve"> може організовувати роботу своїх гуртків, груп та інших творчих об’єднань у приміщеннях </w:t>
      </w:r>
      <w:r>
        <w:rPr>
          <w:sz w:val="28"/>
          <w:szCs w:val="28"/>
        </w:rPr>
        <w:t xml:space="preserve">закладів </w:t>
      </w:r>
      <w:r w:rsidRPr="00B400AB">
        <w:rPr>
          <w:sz w:val="28"/>
          <w:szCs w:val="28"/>
        </w:rPr>
        <w:t xml:space="preserve">загальної середньої, позашкільної, </w:t>
      </w:r>
      <w:r w:rsidRPr="00B400AB">
        <w:rPr>
          <w:sz w:val="28"/>
          <w:szCs w:val="28"/>
        </w:rPr>
        <w:lastRenderedPageBreak/>
        <w:t>професійної (професійно-технічної), фахової перед вищої та вищої освіти,</w:t>
      </w:r>
      <w:r w:rsidRPr="00501E4D">
        <w:rPr>
          <w:sz w:val="28"/>
          <w:szCs w:val="28"/>
        </w:rPr>
        <w:t xml:space="preserve"> навчально-виробничих комбінатів, підприємств, організацій, наукових установ</w:t>
      </w:r>
      <w:r>
        <w:rPr>
          <w:sz w:val="28"/>
          <w:szCs w:val="28"/>
        </w:rPr>
        <w:t>,</w:t>
      </w:r>
      <w:r w:rsidRPr="00501E4D">
        <w:rPr>
          <w:sz w:val="28"/>
          <w:szCs w:val="28"/>
        </w:rPr>
        <w:t xml:space="preserve"> на базі спортивних будівель і стадіонів, відповідно до укладених угод із зазна</w:t>
      </w:r>
      <w:r>
        <w:rPr>
          <w:sz w:val="28"/>
          <w:szCs w:val="28"/>
        </w:rPr>
        <w:t>ченими закладами та установами.</w:t>
      </w:r>
    </w:p>
    <w:p w:rsidR="004B12FC" w:rsidRPr="00501E4D" w:rsidRDefault="004B12FC" w:rsidP="004B12FC">
      <w:pPr>
        <w:ind w:right="-81" w:firstLine="567"/>
        <w:jc w:val="both"/>
        <w:rPr>
          <w:sz w:val="28"/>
          <w:szCs w:val="28"/>
        </w:rPr>
      </w:pPr>
      <w:r>
        <w:rPr>
          <w:b/>
          <w:sz w:val="28"/>
          <w:szCs w:val="28"/>
        </w:rPr>
        <w:t>5.29</w:t>
      </w:r>
      <w:r w:rsidRPr="00501E4D">
        <w:rPr>
          <w:b/>
          <w:sz w:val="28"/>
          <w:szCs w:val="28"/>
        </w:rPr>
        <w:t>.</w:t>
      </w:r>
      <w:r w:rsidRPr="00501E4D">
        <w:rPr>
          <w:sz w:val="28"/>
          <w:szCs w:val="28"/>
        </w:rPr>
        <w:t xml:space="preserve">З метою розвитку і підтримки стійких інтересів вихованців (учнів, слухачів), їх обдарувань і самовизначення щодо майбутньої професії </w:t>
      </w:r>
      <w:r>
        <w:rPr>
          <w:sz w:val="28"/>
          <w:szCs w:val="28"/>
        </w:rPr>
        <w:t xml:space="preserve">Заклад </w:t>
      </w:r>
      <w:r w:rsidRPr="00501E4D">
        <w:rPr>
          <w:sz w:val="28"/>
          <w:szCs w:val="28"/>
        </w:rPr>
        <w:t xml:space="preserve"> може проводити роботу спільно з науково-дослідницькими установами, творчими організаціями, вищими навчальними закладами, створювати лабораторії для творчої, експериментальної, нау</w:t>
      </w:r>
      <w:r>
        <w:rPr>
          <w:sz w:val="28"/>
          <w:szCs w:val="28"/>
        </w:rPr>
        <w:t>ково-дослідницької роботи тощо.</w:t>
      </w:r>
    </w:p>
    <w:p w:rsidR="004B12FC" w:rsidRPr="008C1141" w:rsidRDefault="004B12FC" w:rsidP="004B12FC">
      <w:pPr>
        <w:ind w:right="-81" w:firstLine="567"/>
        <w:jc w:val="both"/>
        <w:rPr>
          <w:sz w:val="28"/>
          <w:szCs w:val="28"/>
        </w:rPr>
      </w:pPr>
      <w:r>
        <w:rPr>
          <w:b/>
          <w:sz w:val="28"/>
          <w:szCs w:val="28"/>
        </w:rPr>
        <w:t>5.30</w:t>
      </w:r>
      <w:r w:rsidRPr="008C1141">
        <w:rPr>
          <w:b/>
          <w:sz w:val="28"/>
          <w:szCs w:val="28"/>
        </w:rPr>
        <w:t>.</w:t>
      </w:r>
      <w:r>
        <w:rPr>
          <w:sz w:val="28"/>
          <w:szCs w:val="28"/>
        </w:rPr>
        <w:t>Заклад</w:t>
      </w:r>
      <w:r w:rsidRPr="008C1141">
        <w:rPr>
          <w:sz w:val="28"/>
          <w:szCs w:val="28"/>
        </w:rPr>
        <w:t xml:space="preserve"> може організовувати проведення на своїй навчально-виховній базі виробничої та педагогічної практики уч</w:t>
      </w:r>
      <w:r>
        <w:rPr>
          <w:sz w:val="28"/>
          <w:szCs w:val="28"/>
        </w:rPr>
        <w:t>нів і студентів закладів загальної середньо</w:t>
      </w:r>
      <w:r w:rsidRPr="008C1141">
        <w:rPr>
          <w:sz w:val="28"/>
          <w:szCs w:val="28"/>
        </w:rPr>
        <w:t>, професійно</w:t>
      </w:r>
      <w:r>
        <w:rPr>
          <w:sz w:val="28"/>
          <w:szCs w:val="28"/>
        </w:rPr>
        <w:t>ї (професійно</w:t>
      </w:r>
      <w:r w:rsidRPr="008C1141">
        <w:rPr>
          <w:sz w:val="28"/>
          <w:szCs w:val="28"/>
        </w:rPr>
        <w:t>-</w:t>
      </w:r>
      <w:r>
        <w:rPr>
          <w:sz w:val="28"/>
          <w:szCs w:val="28"/>
        </w:rPr>
        <w:t xml:space="preserve">технічної)та фахової </w:t>
      </w:r>
      <w:proofErr w:type="spellStart"/>
      <w:r>
        <w:rPr>
          <w:sz w:val="28"/>
          <w:szCs w:val="28"/>
        </w:rPr>
        <w:t>передвищої</w:t>
      </w:r>
      <w:proofErr w:type="spellEnd"/>
      <w:r>
        <w:rPr>
          <w:sz w:val="28"/>
          <w:szCs w:val="28"/>
        </w:rPr>
        <w:t>, вищої освіти.</w:t>
      </w:r>
    </w:p>
    <w:p w:rsidR="004B12FC" w:rsidRDefault="004B12FC" w:rsidP="004B12FC">
      <w:pPr>
        <w:ind w:right="-81" w:firstLine="567"/>
        <w:jc w:val="both"/>
        <w:rPr>
          <w:sz w:val="28"/>
          <w:szCs w:val="28"/>
        </w:rPr>
      </w:pPr>
      <w:r>
        <w:rPr>
          <w:b/>
          <w:sz w:val="28"/>
          <w:szCs w:val="28"/>
        </w:rPr>
        <w:t>5.31</w:t>
      </w:r>
      <w:r w:rsidRPr="00AD1932">
        <w:rPr>
          <w:b/>
          <w:sz w:val="28"/>
          <w:szCs w:val="28"/>
        </w:rPr>
        <w:t>.</w:t>
      </w:r>
      <w:r w:rsidRPr="00AD1932">
        <w:rPr>
          <w:sz w:val="28"/>
          <w:szCs w:val="28"/>
        </w:rPr>
        <w:t>Для подальшого розвитку інтересів і нахилів вихованців (учнів, слухачів), підтримки їх професійних навичок</w:t>
      </w:r>
      <w:r>
        <w:rPr>
          <w:sz w:val="28"/>
          <w:szCs w:val="28"/>
        </w:rPr>
        <w:t>,</w:t>
      </w:r>
      <w:r w:rsidRPr="00AD1932">
        <w:rPr>
          <w:sz w:val="28"/>
          <w:szCs w:val="28"/>
        </w:rPr>
        <w:t xml:space="preserve"> за умови дотримання правил охорони праці й техніки безпеки</w:t>
      </w:r>
      <w:r>
        <w:rPr>
          <w:sz w:val="28"/>
          <w:szCs w:val="28"/>
        </w:rPr>
        <w:t>,</w:t>
      </w:r>
      <w:r w:rsidRPr="00AD1932">
        <w:rPr>
          <w:sz w:val="28"/>
          <w:szCs w:val="28"/>
        </w:rPr>
        <w:t xml:space="preserve"> </w:t>
      </w:r>
      <w:r>
        <w:rPr>
          <w:sz w:val="28"/>
          <w:szCs w:val="28"/>
        </w:rPr>
        <w:t xml:space="preserve">Заклад </w:t>
      </w:r>
      <w:r w:rsidRPr="00AD1932">
        <w:rPr>
          <w:sz w:val="28"/>
          <w:szCs w:val="28"/>
        </w:rPr>
        <w:t>може</w:t>
      </w:r>
      <w:r>
        <w:rPr>
          <w:sz w:val="28"/>
          <w:szCs w:val="28"/>
        </w:rPr>
        <w:t xml:space="preserve"> </w:t>
      </w:r>
      <w:r w:rsidRPr="00AD1932">
        <w:rPr>
          <w:sz w:val="28"/>
          <w:szCs w:val="28"/>
        </w:rPr>
        <w:t xml:space="preserve">організовувати виконання замовлень підприємств, установ, організацій на виготовлення продукції, виробів. </w:t>
      </w:r>
      <w:r w:rsidRPr="004C4590">
        <w:rPr>
          <w:sz w:val="28"/>
          <w:szCs w:val="28"/>
        </w:rPr>
        <w:t>При цьому характер і зміст робіт повинні сприяти формуванню й удосконаленню знань і умінь, перед</w:t>
      </w:r>
      <w:r>
        <w:rPr>
          <w:sz w:val="28"/>
          <w:szCs w:val="28"/>
        </w:rPr>
        <w:t>бачених навчальними програмами.</w:t>
      </w:r>
    </w:p>
    <w:p w:rsidR="004B12FC" w:rsidRPr="00AD1932" w:rsidRDefault="004B12FC" w:rsidP="004B12FC">
      <w:pPr>
        <w:ind w:right="-81"/>
        <w:jc w:val="both"/>
        <w:rPr>
          <w:sz w:val="28"/>
          <w:szCs w:val="28"/>
        </w:rPr>
      </w:pPr>
    </w:p>
    <w:p w:rsidR="004B12FC" w:rsidRDefault="004B12FC" w:rsidP="004B12FC">
      <w:pPr>
        <w:tabs>
          <w:tab w:val="left" w:pos="567"/>
        </w:tabs>
        <w:ind w:right="-81"/>
        <w:jc w:val="both"/>
        <w:rPr>
          <w:sz w:val="28"/>
          <w:szCs w:val="28"/>
        </w:rPr>
      </w:pPr>
      <w:r>
        <w:rPr>
          <w:b/>
          <w:sz w:val="28"/>
          <w:szCs w:val="28"/>
        </w:rPr>
        <w:t xml:space="preserve">        </w:t>
      </w:r>
      <w:r w:rsidRPr="004C4590">
        <w:rPr>
          <w:b/>
          <w:sz w:val="28"/>
          <w:szCs w:val="28"/>
        </w:rPr>
        <w:t>5.3</w:t>
      </w:r>
      <w:r>
        <w:rPr>
          <w:b/>
          <w:sz w:val="28"/>
          <w:szCs w:val="28"/>
        </w:rPr>
        <w:t>2</w:t>
      </w:r>
      <w:r w:rsidRPr="004C4590">
        <w:rPr>
          <w:sz w:val="28"/>
          <w:szCs w:val="28"/>
        </w:rPr>
        <w:t>. У випадках, пере</w:t>
      </w:r>
      <w:r>
        <w:rPr>
          <w:sz w:val="28"/>
          <w:szCs w:val="28"/>
        </w:rPr>
        <w:t>дбачених законодавством України, Заклад</w:t>
      </w:r>
      <w:r w:rsidRPr="004C4590">
        <w:rPr>
          <w:sz w:val="28"/>
          <w:szCs w:val="28"/>
        </w:rPr>
        <w:t xml:space="preserve"> має право надання платних послуг з певних видів діяльності після отримання у встановленому порядку відповідних ліцензій. Платні послуги не можуть надаватись </w:t>
      </w:r>
      <w:r>
        <w:rPr>
          <w:sz w:val="28"/>
          <w:szCs w:val="28"/>
        </w:rPr>
        <w:t xml:space="preserve">Закладом </w:t>
      </w:r>
      <w:r w:rsidRPr="004C4590">
        <w:rPr>
          <w:sz w:val="28"/>
          <w:szCs w:val="28"/>
        </w:rPr>
        <w:t>замість або в межах освітньої діяльності, визначеної на</w:t>
      </w:r>
      <w:r>
        <w:rPr>
          <w:sz w:val="28"/>
          <w:szCs w:val="28"/>
        </w:rPr>
        <w:t>вчальними планами і програмами.</w:t>
      </w:r>
    </w:p>
    <w:p w:rsidR="004B12FC" w:rsidRPr="00193E4B" w:rsidRDefault="004B12FC" w:rsidP="004B12FC">
      <w:pPr>
        <w:tabs>
          <w:tab w:val="left" w:pos="993"/>
        </w:tabs>
        <w:ind w:right="-81"/>
        <w:jc w:val="both"/>
        <w:rPr>
          <w:sz w:val="28"/>
          <w:szCs w:val="28"/>
        </w:rPr>
      </w:pPr>
    </w:p>
    <w:p w:rsidR="004B12FC" w:rsidRDefault="004B12FC" w:rsidP="004B12FC">
      <w:pPr>
        <w:ind w:right="-81" w:firstLine="567"/>
        <w:jc w:val="both"/>
        <w:rPr>
          <w:sz w:val="28"/>
          <w:szCs w:val="28"/>
        </w:rPr>
      </w:pPr>
      <w:r>
        <w:rPr>
          <w:b/>
          <w:sz w:val="28"/>
          <w:szCs w:val="28"/>
        </w:rPr>
        <w:t>5.33</w:t>
      </w:r>
      <w:r w:rsidRPr="00741C88">
        <w:rPr>
          <w:b/>
          <w:sz w:val="28"/>
          <w:szCs w:val="28"/>
        </w:rPr>
        <w:t>.</w:t>
      </w:r>
      <w:r>
        <w:rPr>
          <w:sz w:val="28"/>
          <w:szCs w:val="28"/>
        </w:rPr>
        <w:t xml:space="preserve">Заклад </w:t>
      </w:r>
      <w:r w:rsidRPr="00741C88">
        <w:rPr>
          <w:sz w:val="28"/>
          <w:szCs w:val="28"/>
        </w:rPr>
        <w:t xml:space="preserve"> проводить інформаційно-методичну роботу, спрямовану на вдосконалення програм, змісту, форм і методів діяльності гуртків, секцій, студій, клубів та інших творчих об’єднань, підвищення майстерності педагогічних працівників за напрямами роботи.</w:t>
      </w:r>
    </w:p>
    <w:p w:rsidR="004B12FC" w:rsidRPr="00A50E5B" w:rsidRDefault="004B12FC" w:rsidP="004B12FC">
      <w:pPr>
        <w:ind w:right="-81" w:firstLine="708"/>
        <w:jc w:val="both"/>
        <w:rPr>
          <w:sz w:val="28"/>
          <w:szCs w:val="28"/>
        </w:rPr>
      </w:pPr>
    </w:p>
    <w:p w:rsidR="004B12FC" w:rsidRDefault="004B12FC" w:rsidP="004B12FC">
      <w:pPr>
        <w:tabs>
          <w:tab w:val="left" w:pos="567"/>
        </w:tabs>
        <w:ind w:right="-81"/>
        <w:jc w:val="both"/>
        <w:rPr>
          <w:sz w:val="28"/>
          <w:szCs w:val="28"/>
        </w:rPr>
      </w:pPr>
      <w:r>
        <w:rPr>
          <w:b/>
          <w:sz w:val="28"/>
          <w:szCs w:val="28"/>
        </w:rPr>
        <w:t xml:space="preserve">        5.34</w:t>
      </w:r>
      <w:r w:rsidRPr="00A50E5B">
        <w:rPr>
          <w:b/>
          <w:sz w:val="28"/>
          <w:szCs w:val="28"/>
        </w:rPr>
        <w:t>.</w:t>
      </w:r>
      <w:r>
        <w:rPr>
          <w:sz w:val="28"/>
          <w:szCs w:val="28"/>
        </w:rPr>
        <w:t>У Закладі</w:t>
      </w:r>
      <w:r w:rsidRPr="00A50E5B">
        <w:rPr>
          <w:sz w:val="28"/>
          <w:szCs w:val="28"/>
        </w:rPr>
        <w:t xml:space="preserve">  можуть функціонувати методичні об’єднання, відділи, відділення, що охоплюють учасників навчально-виховного процесу та спеціалістів певного професійного спрямування.</w:t>
      </w:r>
    </w:p>
    <w:p w:rsidR="004B12FC" w:rsidRPr="00A50E5B" w:rsidRDefault="004B12FC" w:rsidP="004B12FC">
      <w:pPr>
        <w:ind w:right="-81" w:firstLine="567"/>
        <w:jc w:val="both"/>
        <w:rPr>
          <w:sz w:val="28"/>
          <w:szCs w:val="28"/>
        </w:rPr>
      </w:pPr>
    </w:p>
    <w:p w:rsidR="004B12FC" w:rsidRPr="00A50E5B" w:rsidRDefault="004B12FC" w:rsidP="004B12FC">
      <w:pPr>
        <w:ind w:firstLine="567"/>
        <w:jc w:val="both"/>
        <w:rPr>
          <w:sz w:val="28"/>
          <w:szCs w:val="28"/>
        </w:rPr>
      </w:pPr>
      <w:r>
        <w:rPr>
          <w:sz w:val="28"/>
          <w:szCs w:val="28"/>
        </w:rPr>
        <w:t xml:space="preserve">5.34.1. </w:t>
      </w:r>
      <w:r w:rsidRPr="00A50E5B">
        <w:rPr>
          <w:sz w:val="28"/>
          <w:szCs w:val="28"/>
        </w:rPr>
        <w:t xml:space="preserve">Методичні об’єднання створюються в </w:t>
      </w:r>
      <w:r>
        <w:rPr>
          <w:sz w:val="28"/>
          <w:szCs w:val="28"/>
        </w:rPr>
        <w:t>Закладі</w:t>
      </w:r>
      <w:r w:rsidRPr="00A50E5B">
        <w:rPr>
          <w:sz w:val="28"/>
          <w:szCs w:val="28"/>
        </w:rPr>
        <w:t xml:space="preserve"> для координації науково-методичної, організац</w:t>
      </w:r>
      <w:r>
        <w:rPr>
          <w:sz w:val="28"/>
          <w:szCs w:val="28"/>
        </w:rPr>
        <w:t>ійної та практичної діяльності З</w:t>
      </w:r>
      <w:r w:rsidRPr="00A50E5B">
        <w:rPr>
          <w:sz w:val="28"/>
          <w:szCs w:val="28"/>
        </w:rPr>
        <w:t>акладу з питань здобуття вихованцями (учнями, слухачами) позашкільн</w:t>
      </w:r>
      <w:r>
        <w:rPr>
          <w:sz w:val="28"/>
          <w:szCs w:val="28"/>
        </w:rPr>
        <w:t>ої освіти за різними напрямами.</w:t>
      </w:r>
    </w:p>
    <w:p w:rsidR="004B12FC" w:rsidRDefault="004B12FC" w:rsidP="004B12FC">
      <w:pPr>
        <w:tabs>
          <w:tab w:val="left" w:pos="993"/>
        </w:tabs>
        <w:ind w:firstLine="567"/>
        <w:jc w:val="both"/>
        <w:rPr>
          <w:sz w:val="28"/>
          <w:szCs w:val="28"/>
        </w:rPr>
      </w:pPr>
      <w:r w:rsidRPr="00B400AB">
        <w:rPr>
          <w:sz w:val="28"/>
          <w:szCs w:val="28"/>
        </w:rPr>
        <w:t>5.3</w:t>
      </w:r>
      <w:r>
        <w:rPr>
          <w:sz w:val="28"/>
          <w:szCs w:val="28"/>
        </w:rPr>
        <w:t>4</w:t>
      </w:r>
      <w:r w:rsidRPr="00B400AB">
        <w:rPr>
          <w:sz w:val="28"/>
          <w:szCs w:val="28"/>
        </w:rPr>
        <w:t>.2</w:t>
      </w:r>
      <w:r w:rsidRPr="004C4590">
        <w:rPr>
          <w:b/>
          <w:sz w:val="28"/>
          <w:szCs w:val="28"/>
        </w:rPr>
        <w:t>.</w:t>
      </w:r>
      <w:r w:rsidRPr="004C4590">
        <w:rPr>
          <w:sz w:val="28"/>
          <w:szCs w:val="28"/>
        </w:rPr>
        <w:t xml:space="preserve"> Відділи створюються в </w:t>
      </w:r>
      <w:r>
        <w:rPr>
          <w:sz w:val="28"/>
          <w:szCs w:val="28"/>
        </w:rPr>
        <w:t>Закладі</w:t>
      </w:r>
      <w:r w:rsidRPr="004C4590">
        <w:rPr>
          <w:sz w:val="28"/>
          <w:szCs w:val="28"/>
        </w:rPr>
        <w:t xml:space="preserve"> за наявності груп одного аб</w:t>
      </w:r>
      <w:r>
        <w:rPr>
          <w:sz w:val="28"/>
          <w:szCs w:val="28"/>
        </w:rPr>
        <w:t>о кількох споріднених напрямів.</w:t>
      </w:r>
    </w:p>
    <w:p w:rsidR="004B12FC" w:rsidRPr="0078459A" w:rsidRDefault="004B12FC" w:rsidP="004B12FC">
      <w:pPr>
        <w:tabs>
          <w:tab w:val="left" w:pos="993"/>
        </w:tabs>
        <w:jc w:val="both"/>
        <w:rPr>
          <w:sz w:val="28"/>
          <w:szCs w:val="28"/>
        </w:rPr>
      </w:pPr>
    </w:p>
    <w:p w:rsidR="004B12FC" w:rsidRDefault="004B12FC" w:rsidP="004B12FC">
      <w:pPr>
        <w:tabs>
          <w:tab w:val="left" w:pos="567"/>
          <w:tab w:val="left" w:pos="993"/>
        </w:tabs>
        <w:jc w:val="both"/>
        <w:rPr>
          <w:sz w:val="28"/>
          <w:szCs w:val="28"/>
        </w:rPr>
      </w:pPr>
      <w:r>
        <w:rPr>
          <w:sz w:val="28"/>
          <w:szCs w:val="28"/>
        </w:rPr>
        <w:t xml:space="preserve">        5.34</w:t>
      </w:r>
      <w:r w:rsidRPr="00B400AB">
        <w:rPr>
          <w:sz w:val="28"/>
          <w:szCs w:val="28"/>
        </w:rPr>
        <w:t>. 3</w:t>
      </w:r>
      <w:r>
        <w:rPr>
          <w:sz w:val="28"/>
          <w:szCs w:val="28"/>
        </w:rPr>
        <w:t xml:space="preserve">. </w:t>
      </w:r>
      <w:r w:rsidRPr="00B400AB">
        <w:rPr>
          <w:sz w:val="28"/>
          <w:szCs w:val="28"/>
        </w:rPr>
        <w:t xml:space="preserve">Відділення створюються в </w:t>
      </w:r>
      <w:r>
        <w:rPr>
          <w:sz w:val="28"/>
          <w:szCs w:val="28"/>
        </w:rPr>
        <w:t>Закладі</w:t>
      </w:r>
      <w:r w:rsidRPr="00B400AB">
        <w:rPr>
          <w:sz w:val="28"/>
          <w:szCs w:val="28"/>
        </w:rPr>
        <w:t xml:space="preserve">  за видами гуртків, секцій та інших творчих об’єднань або за напрямами позашкільної освіти.</w:t>
      </w:r>
    </w:p>
    <w:p w:rsidR="004B12FC" w:rsidRPr="00B400AB" w:rsidRDefault="004B12FC" w:rsidP="004B12FC">
      <w:pPr>
        <w:tabs>
          <w:tab w:val="left" w:pos="567"/>
          <w:tab w:val="left" w:pos="993"/>
        </w:tabs>
        <w:jc w:val="both"/>
        <w:rPr>
          <w:sz w:val="28"/>
          <w:szCs w:val="28"/>
        </w:rPr>
      </w:pPr>
    </w:p>
    <w:p w:rsidR="004B12FC" w:rsidRDefault="004B12FC" w:rsidP="004B12FC">
      <w:pPr>
        <w:ind w:right="-81" w:firstLine="567"/>
        <w:jc w:val="both"/>
        <w:rPr>
          <w:sz w:val="28"/>
          <w:szCs w:val="28"/>
        </w:rPr>
      </w:pPr>
      <w:r>
        <w:rPr>
          <w:b/>
          <w:sz w:val="28"/>
          <w:szCs w:val="28"/>
        </w:rPr>
        <w:t>5.35</w:t>
      </w:r>
      <w:r w:rsidRPr="00B400AB">
        <w:rPr>
          <w:b/>
          <w:sz w:val="28"/>
          <w:szCs w:val="28"/>
        </w:rPr>
        <w:t>.</w:t>
      </w:r>
      <w:r w:rsidRPr="00B400AB">
        <w:rPr>
          <w:sz w:val="28"/>
          <w:szCs w:val="28"/>
        </w:rPr>
        <w:t xml:space="preserve"> Згідно з рішенням Управління</w:t>
      </w:r>
      <w:r>
        <w:rPr>
          <w:sz w:val="28"/>
          <w:szCs w:val="28"/>
        </w:rPr>
        <w:t>,</w:t>
      </w:r>
      <w:r w:rsidRPr="00B400AB">
        <w:rPr>
          <w:sz w:val="28"/>
          <w:szCs w:val="28"/>
        </w:rPr>
        <w:t xml:space="preserve"> на підставі відповідних угод </w:t>
      </w:r>
      <w:r>
        <w:rPr>
          <w:sz w:val="28"/>
          <w:szCs w:val="28"/>
        </w:rPr>
        <w:t>Заклад</w:t>
      </w:r>
      <w:r w:rsidRPr="00B400AB">
        <w:rPr>
          <w:sz w:val="28"/>
          <w:szCs w:val="28"/>
        </w:rPr>
        <w:t xml:space="preserve"> може надавати організаційно-методичну допомогу педа</w:t>
      </w:r>
      <w:r w:rsidRPr="004C4590">
        <w:rPr>
          <w:sz w:val="28"/>
          <w:szCs w:val="28"/>
        </w:rPr>
        <w:t>гогічним колективам, закладам</w:t>
      </w:r>
      <w:r>
        <w:rPr>
          <w:sz w:val="28"/>
          <w:szCs w:val="28"/>
        </w:rPr>
        <w:t xml:space="preserve"> освіти</w:t>
      </w:r>
      <w:r w:rsidRPr="004C4590">
        <w:rPr>
          <w:sz w:val="28"/>
          <w:szCs w:val="28"/>
        </w:rPr>
        <w:t>, молодіжним, дит</w:t>
      </w:r>
      <w:r>
        <w:rPr>
          <w:sz w:val="28"/>
          <w:szCs w:val="28"/>
        </w:rPr>
        <w:t>ячим, громадським організаціям.</w:t>
      </w:r>
    </w:p>
    <w:p w:rsidR="004B12FC" w:rsidRPr="0078459A" w:rsidRDefault="004B12FC" w:rsidP="004B12FC">
      <w:pPr>
        <w:ind w:right="-81" w:firstLine="708"/>
        <w:jc w:val="both"/>
        <w:rPr>
          <w:sz w:val="28"/>
          <w:szCs w:val="28"/>
        </w:rPr>
      </w:pPr>
    </w:p>
    <w:p w:rsidR="004B12FC" w:rsidRDefault="004B12FC" w:rsidP="004B12FC">
      <w:pPr>
        <w:ind w:right="-81" w:firstLine="567"/>
        <w:jc w:val="both"/>
        <w:rPr>
          <w:sz w:val="28"/>
          <w:szCs w:val="28"/>
        </w:rPr>
      </w:pPr>
      <w:r w:rsidRPr="00B400AB">
        <w:rPr>
          <w:b/>
          <w:sz w:val="28"/>
          <w:szCs w:val="28"/>
        </w:rPr>
        <w:t>5.</w:t>
      </w:r>
      <w:r>
        <w:rPr>
          <w:b/>
          <w:sz w:val="28"/>
          <w:szCs w:val="28"/>
        </w:rPr>
        <w:t>36</w:t>
      </w:r>
      <w:r w:rsidRPr="00B400AB">
        <w:rPr>
          <w:b/>
          <w:sz w:val="28"/>
          <w:szCs w:val="28"/>
        </w:rPr>
        <w:t xml:space="preserve">. </w:t>
      </w:r>
      <w:r>
        <w:rPr>
          <w:sz w:val="28"/>
          <w:szCs w:val="28"/>
        </w:rPr>
        <w:t xml:space="preserve">Заклад, </w:t>
      </w:r>
      <w:r w:rsidRPr="00B400AB">
        <w:rPr>
          <w:sz w:val="28"/>
          <w:szCs w:val="28"/>
        </w:rPr>
        <w:t xml:space="preserve"> з метою визнання рівня практичної підготовки вихованців (учнів, слухачів)</w:t>
      </w:r>
      <w:r>
        <w:rPr>
          <w:sz w:val="28"/>
          <w:szCs w:val="28"/>
        </w:rPr>
        <w:t>,</w:t>
      </w:r>
      <w:r w:rsidRPr="00B400AB">
        <w:rPr>
          <w:sz w:val="28"/>
          <w:szCs w:val="28"/>
        </w:rPr>
        <w:t xml:space="preserve"> проводить організаційно-масову роботу у формі конференцій, змагань, виставок, конкурсів, показових виступів, навчально-тренувальних зборів, екскурсій та в інших формах</w:t>
      </w:r>
      <w:r>
        <w:rPr>
          <w:sz w:val="28"/>
          <w:szCs w:val="28"/>
        </w:rPr>
        <w:t>,</w:t>
      </w:r>
      <w:r w:rsidRPr="00B400AB">
        <w:rPr>
          <w:sz w:val="28"/>
          <w:szCs w:val="28"/>
        </w:rPr>
        <w:t xml:space="preserve"> передбачених Статутом </w:t>
      </w:r>
      <w:r>
        <w:rPr>
          <w:sz w:val="28"/>
          <w:szCs w:val="28"/>
        </w:rPr>
        <w:t>Закладу</w:t>
      </w:r>
      <w:r w:rsidRPr="00B400AB">
        <w:rPr>
          <w:sz w:val="28"/>
          <w:szCs w:val="28"/>
        </w:rPr>
        <w:t>.</w:t>
      </w:r>
    </w:p>
    <w:p w:rsidR="004B12FC" w:rsidRPr="00B400AB" w:rsidRDefault="004B12FC" w:rsidP="004B12FC">
      <w:pPr>
        <w:ind w:right="-81" w:firstLine="567"/>
        <w:jc w:val="both"/>
        <w:rPr>
          <w:sz w:val="28"/>
          <w:szCs w:val="28"/>
        </w:rPr>
      </w:pPr>
    </w:p>
    <w:p w:rsidR="004B12FC" w:rsidRPr="004C4590" w:rsidRDefault="004B12FC" w:rsidP="004B12FC">
      <w:pPr>
        <w:widowControl w:val="0"/>
        <w:shd w:val="clear" w:color="auto" w:fill="FFFFFF"/>
        <w:tabs>
          <w:tab w:val="left" w:pos="567"/>
        </w:tabs>
        <w:autoSpaceDE w:val="0"/>
        <w:jc w:val="both"/>
        <w:rPr>
          <w:spacing w:val="-2"/>
          <w:sz w:val="28"/>
          <w:szCs w:val="28"/>
        </w:rPr>
      </w:pPr>
      <w:r w:rsidRPr="00B400AB">
        <w:rPr>
          <w:sz w:val="28"/>
          <w:szCs w:val="28"/>
        </w:rPr>
        <w:tab/>
      </w:r>
      <w:r>
        <w:rPr>
          <w:b/>
          <w:sz w:val="28"/>
          <w:szCs w:val="28"/>
        </w:rPr>
        <w:t>5.37</w:t>
      </w:r>
      <w:r w:rsidRPr="004C4590">
        <w:rPr>
          <w:b/>
          <w:sz w:val="28"/>
          <w:szCs w:val="28"/>
        </w:rPr>
        <w:t xml:space="preserve">. </w:t>
      </w:r>
      <w:r w:rsidRPr="004C4590">
        <w:rPr>
          <w:spacing w:val="-2"/>
          <w:sz w:val="28"/>
          <w:szCs w:val="28"/>
        </w:rPr>
        <w:t>При проведенні практичних робіт</w:t>
      </w:r>
      <w:r>
        <w:rPr>
          <w:spacing w:val="-2"/>
          <w:sz w:val="28"/>
          <w:szCs w:val="28"/>
        </w:rPr>
        <w:t>,</w:t>
      </w:r>
      <w:r w:rsidRPr="004C4590">
        <w:rPr>
          <w:spacing w:val="-2"/>
          <w:sz w:val="28"/>
          <w:szCs w:val="28"/>
        </w:rPr>
        <w:t xml:space="preserve"> з використанням різних організаційних форм </w:t>
      </w:r>
      <w:r w:rsidRPr="004C4590">
        <w:rPr>
          <w:spacing w:val="3"/>
          <w:sz w:val="28"/>
          <w:szCs w:val="28"/>
        </w:rPr>
        <w:t>роботи</w:t>
      </w:r>
      <w:r w:rsidRPr="004C4590">
        <w:rPr>
          <w:spacing w:val="-1"/>
          <w:sz w:val="28"/>
          <w:szCs w:val="28"/>
        </w:rPr>
        <w:t xml:space="preserve"> з </w:t>
      </w:r>
      <w:r w:rsidRPr="004C4590">
        <w:rPr>
          <w:spacing w:val="-2"/>
          <w:sz w:val="28"/>
          <w:szCs w:val="28"/>
        </w:rPr>
        <w:t xml:space="preserve">вихованцями  (учнями, слухачами)  </w:t>
      </w:r>
      <w:r>
        <w:rPr>
          <w:spacing w:val="-2"/>
          <w:sz w:val="28"/>
          <w:szCs w:val="28"/>
        </w:rPr>
        <w:t xml:space="preserve">Закладу, </w:t>
      </w:r>
      <w:r w:rsidRPr="004C4590">
        <w:rPr>
          <w:spacing w:val="-2"/>
          <w:sz w:val="28"/>
          <w:szCs w:val="28"/>
        </w:rPr>
        <w:t>до оплати зараховуються:</w:t>
      </w:r>
    </w:p>
    <w:p w:rsidR="004B12FC" w:rsidRPr="004C4590" w:rsidRDefault="004B12FC" w:rsidP="004B12FC">
      <w:pPr>
        <w:widowControl w:val="0"/>
        <w:shd w:val="clear" w:color="auto" w:fill="FFFFFF"/>
        <w:autoSpaceDE w:val="0"/>
        <w:ind w:firstLine="567"/>
        <w:jc w:val="both"/>
        <w:rPr>
          <w:sz w:val="28"/>
          <w:szCs w:val="28"/>
        </w:rPr>
      </w:pPr>
      <w:r>
        <w:rPr>
          <w:sz w:val="28"/>
          <w:szCs w:val="28"/>
        </w:rPr>
        <w:t>5.37</w:t>
      </w:r>
      <w:r w:rsidRPr="00B400AB">
        <w:rPr>
          <w:sz w:val="28"/>
          <w:szCs w:val="28"/>
        </w:rPr>
        <w:t>.1.</w:t>
      </w:r>
      <w:r>
        <w:rPr>
          <w:b/>
          <w:sz w:val="28"/>
          <w:szCs w:val="28"/>
        </w:rPr>
        <w:t xml:space="preserve"> </w:t>
      </w:r>
      <w:r w:rsidRPr="004C4590">
        <w:rPr>
          <w:spacing w:val="3"/>
          <w:sz w:val="28"/>
          <w:szCs w:val="28"/>
        </w:rPr>
        <w:t xml:space="preserve">участь у змаганнях, конкурсах, виставках, конференціях, семінарах одноденні </w:t>
      </w:r>
      <w:r w:rsidRPr="004C4590">
        <w:rPr>
          <w:spacing w:val="-1"/>
          <w:sz w:val="28"/>
          <w:szCs w:val="28"/>
        </w:rPr>
        <w:t>-</w:t>
      </w:r>
      <w:r w:rsidRPr="004C4590">
        <w:rPr>
          <w:sz w:val="28"/>
          <w:szCs w:val="28"/>
        </w:rPr>
        <w:t xml:space="preserve"> до 8 годин;</w:t>
      </w:r>
    </w:p>
    <w:p w:rsidR="004B12FC" w:rsidRPr="004C4590" w:rsidRDefault="004B12FC" w:rsidP="004B12FC">
      <w:pPr>
        <w:widowControl w:val="0"/>
        <w:shd w:val="clear" w:color="auto" w:fill="FFFFFF"/>
        <w:tabs>
          <w:tab w:val="left" w:pos="1378"/>
        </w:tabs>
        <w:autoSpaceDE w:val="0"/>
        <w:ind w:firstLine="567"/>
        <w:jc w:val="both"/>
        <w:rPr>
          <w:sz w:val="28"/>
          <w:szCs w:val="28"/>
        </w:rPr>
      </w:pPr>
      <w:r>
        <w:rPr>
          <w:spacing w:val="3"/>
          <w:sz w:val="28"/>
          <w:szCs w:val="28"/>
        </w:rPr>
        <w:t>5.37</w:t>
      </w:r>
      <w:r w:rsidRPr="00B400AB">
        <w:rPr>
          <w:spacing w:val="3"/>
          <w:sz w:val="28"/>
          <w:szCs w:val="28"/>
        </w:rPr>
        <w:t>.2.</w:t>
      </w:r>
      <w:r>
        <w:rPr>
          <w:b/>
          <w:spacing w:val="3"/>
          <w:sz w:val="28"/>
          <w:szCs w:val="28"/>
        </w:rPr>
        <w:t xml:space="preserve"> </w:t>
      </w:r>
      <w:r w:rsidRPr="004C4590">
        <w:rPr>
          <w:spacing w:val="3"/>
          <w:sz w:val="28"/>
          <w:szCs w:val="28"/>
        </w:rPr>
        <w:t xml:space="preserve">участь у змаганнях, конкурсах, виставках, конференціях, </w:t>
      </w:r>
      <w:proofErr w:type="spellStart"/>
      <w:r w:rsidRPr="004C4590">
        <w:rPr>
          <w:spacing w:val="3"/>
          <w:sz w:val="28"/>
          <w:szCs w:val="28"/>
        </w:rPr>
        <w:t>семінарах</w:t>
      </w:r>
      <w:r w:rsidRPr="004C4590">
        <w:rPr>
          <w:sz w:val="28"/>
          <w:szCs w:val="28"/>
        </w:rPr>
        <w:t>дводенні</w:t>
      </w:r>
      <w:proofErr w:type="spellEnd"/>
      <w:r w:rsidRPr="004C4590">
        <w:rPr>
          <w:sz w:val="28"/>
          <w:szCs w:val="28"/>
        </w:rPr>
        <w:t xml:space="preserve"> (з однією ночівлею) - до 16 годин;</w:t>
      </w:r>
    </w:p>
    <w:p w:rsidR="004B12FC" w:rsidRPr="004C4590" w:rsidRDefault="004B12FC" w:rsidP="004B12FC">
      <w:pPr>
        <w:widowControl w:val="0"/>
        <w:shd w:val="clear" w:color="auto" w:fill="FFFFFF"/>
        <w:tabs>
          <w:tab w:val="left" w:pos="540"/>
        </w:tabs>
        <w:autoSpaceDE w:val="0"/>
        <w:ind w:firstLine="567"/>
        <w:jc w:val="both"/>
        <w:rPr>
          <w:sz w:val="28"/>
          <w:szCs w:val="28"/>
        </w:rPr>
      </w:pPr>
      <w:r>
        <w:rPr>
          <w:spacing w:val="3"/>
          <w:sz w:val="28"/>
          <w:szCs w:val="28"/>
        </w:rPr>
        <w:t>5.37</w:t>
      </w:r>
      <w:r w:rsidRPr="00B400AB">
        <w:rPr>
          <w:spacing w:val="3"/>
          <w:sz w:val="28"/>
          <w:szCs w:val="28"/>
        </w:rPr>
        <w:t>.3.</w:t>
      </w:r>
      <w:r>
        <w:rPr>
          <w:b/>
          <w:spacing w:val="3"/>
          <w:sz w:val="28"/>
          <w:szCs w:val="28"/>
        </w:rPr>
        <w:t xml:space="preserve"> </w:t>
      </w:r>
      <w:r w:rsidRPr="004C4590">
        <w:rPr>
          <w:spacing w:val="3"/>
          <w:sz w:val="28"/>
          <w:szCs w:val="28"/>
        </w:rPr>
        <w:t xml:space="preserve">участь у змаганнях, конкурсах, виставках, конференціях, </w:t>
      </w:r>
      <w:proofErr w:type="spellStart"/>
      <w:r w:rsidRPr="004C4590">
        <w:rPr>
          <w:spacing w:val="3"/>
          <w:sz w:val="28"/>
          <w:szCs w:val="28"/>
        </w:rPr>
        <w:t>семінарах</w:t>
      </w:r>
      <w:r w:rsidRPr="004C4590">
        <w:rPr>
          <w:sz w:val="28"/>
          <w:szCs w:val="28"/>
        </w:rPr>
        <w:t>триденні</w:t>
      </w:r>
      <w:proofErr w:type="spellEnd"/>
      <w:r w:rsidRPr="004C4590">
        <w:rPr>
          <w:sz w:val="28"/>
          <w:szCs w:val="28"/>
        </w:rPr>
        <w:t xml:space="preserve"> (з двома ночівлями)  - до 24 годин;</w:t>
      </w:r>
    </w:p>
    <w:p w:rsidR="004B12FC" w:rsidRPr="009D1BB6" w:rsidRDefault="004B12FC" w:rsidP="004B12FC">
      <w:pPr>
        <w:shd w:val="clear" w:color="auto" w:fill="FFFFFF"/>
        <w:ind w:firstLine="567"/>
        <w:jc w:val="both"/>
        <w:rPr>
          <w:sz w:val="28"/>
          <w:szCs w:val="28"/>
        </w:rPr>
      </w:pPr>
      <w:r>
        <w:rPr>
          <w:sz w:val="28"/>
          <w:szCs w:val="28"/>
        </w:rPr>
        <w:t>5.37</w:t>
      </w:r>
      <w:r w:rsidRPr="00B400AB">
        <w:rPr>
          <w:sz w:val="28"/>
          <w:szCs w:val="28"/>
        </w:rPr>
        <w:t>.4.</w:t>
      </w:r>
      <w:r>
        <w:rPr>
          <w:b/>
          <w:sz w:val="28"/>
          <w:szCs w:val="28"/>
        </w:rPr>
        <w:t xml:space="preserve">  </w:t>
      </w:r>
      <w:r w:rsidRPr="004C4590">
        <w:rPr>
          <w:sz w:val="28"/>
          <w:szCs w:val="28"/>
        </w:rPr>
        <w:t xml:space="preserve">участь у всеукраїнських та міжнародних </w:t>
      </w:r>
      <w:r w:rsidRPr="004C4590">
        <w:rPr>
          <w:spacing w:val="3"/>
          <w:sz w:val="28"/>
          <w:szCs w:val="28"/>
        </w:rPr>
        <w:t>змаганнях, конкурсах, виставках, конференціях</w:t>
      </w:r>
      <w:r w:rsidRPr="004C4590">
        <w:rPr>
          <w:sz w:val="28"/>
          <w:szCs w:val="28"/>
        </w:rPr>
        <w:t xml:space="preserve">  (з чотирма і  більше ночівлями) - до 72 годин.</w:t>
      </w:r>
    </w:p>
    <w:p w:rsidR="004B12FC" w:rsidRPr="009D1BB6" w:rsidRDefault="004B12FC" w:rsidP="004B12FC">
      <w:pPr>
        <w:shd w:val="clear" w:color="auto" w:fill="FFFFFF"/>
        <w:ind w:firstLine="567"/>
        <w:jc w:val="both"/>
        <w:rPr>
          <w:color w:val="000000"/>
          <w:sz w:val="28"/>
          <w:szCs w:val="28"/>
        </w:rPr>
      </w:pPr>
      <w:r>
        <w:rPr>
          <w:b/>
          <w:sz w:val="28"/>
          <w:szCs w:val="28"/>
        </w:rPr>
        <w:t>5.38</w:t>
      </w:r>
      <w:r w:rsidRPr="004C4590">
        <w:rPr>
          <w:b/>
          <w:sz w:val="28"/>
          <w:szCs w:val="28"/>
        </w:rPr>
        <w:t>.</w:t>
      </w:r>
      <w:r>
        <w:rPr>
          <w:b/>
          <w:sz w:val="28"/>
          <w:szCs w:val="28"/>
        </w:rPr>
        <w:t xml:space="preserve"> </w:t>
      </w:r>
      <w:r w:rsidRPr="004C4590">
        <w:rPr>
          <w:color w:val="000000"/>
          <w:sz w:val="28"/>
          <w:szCs w:val="28"/>
        </w:rPr>
        <w:t xml:space="preserve">Випускникам </w:t>
      </w:r>
      <w:r>
        <w:rPr>
          <w:color w:val="000000"/>
          <w:sz w:val="28"/>
          <w:szCs w:val="28"/>
        </w:rPr>
        <w:t>Закладу</w:t>
      </w:r>
      <w:r w:rsidRPr="004C4590">
        <w:rPr>
          <w:color w:val="000000"/>
          <w:sz w:val="28"/>
          <w:szCs w:val="28"/>
        </w:rPr>
        <w:t xml:space="preserve">, які </w:t>
      </w:r>
      <w:r w:rsidRPr="00B400AB">
        <w:rPr>
          <w:sz w:val="28"/>
          <w:szCs w:val="28"/>
        </w:rPr>
        <w:t>в установленому порядку</w:t>
      </w:r>
      <w:r w:rsidRPr="004C4590">
        <w:rPr>
          <w:color w:val="000000"/>
          <w:sz w:val="28"/>
          <w:szCs w:val="28"/>
        </w:rPr>
        <w:t xml:space="preserve"> склали кваліфікаційні іспити, видаються відповідні документи про позашкільну освіту в порядку, встановленому Міністерством освіти і науки України. Зразки документів про позашкільну освіту затверджуються Кабінетом Міністрів України.    Виготовлення документів про позашкільну освіту для </w:t>
      </w:r>
      <w:r>
        <w:rPr>
          <w:color w:val="000000"/>
          <w:sz w:val="28"/>
          <w:szCs w:val="28"/>
        </w:rPr>
        <w:t xml:space="preserve">Закладу </w:t>
      </w:r>
      <w:r w:rsidRPr="004C4590">
        <w:rPr>
          <w:color w:val="000000"/>
          <w:sz w:val="28"/>
          <w:szCs w:val="28"/>
        </w:rPr>
        <w:t xml:space="preserve"> здійснюється відповідно за рахунок коштів державного та місцевого бюджету.</w:t>
      </w:r>
    </w:p>
    <w:p w:rsidR="004B12FC" w:rsidRPr="009B29A4" w:rsidRDefault="004B12FC" w:rsidP="004B12FC">
      <w:pPr>
        <w:jc w:val="center"/>
        <w:rPr>
          <w:b/>
          <w:sz w:val="28"/>
          <w:szCs w:val="28"/>
        </w:rPr>
      </w:pPr>
      <w:r w:rsidRPr="009B29A4">
        <w:rPr>
          <w:b/>
          <w:color w:val="000000"/>
          <w:sz w:val="28"/>
          <w:szCs w:val="28"/>
        </w:rPr>
        <w:t>6.</w:t>
      </w:r>
      <w:r w:rsidRPr="009B29A4">
        <w:rPr>
          <w:color w:val="000000"/>
          <w:sz w:val="28"/>
          <w:szCs w:val="28"/>
        </w:rPr>
        <w:t xml:space="preserve"> </w:t>
      </w:r>
      <w:r w:rsidRPr="009B29A4">
        <w:rPr>
          <w:b/>
          <w:sz w:val="28"/>
          <w:szCs w:val="28"/>
        </w:rPr>
        <w:t xml:space="preserve">Учасники </w:t>
      </w:r>
      <w:r>
        <w:rPr>
          <w:b/>
          <w:sz w:val="28"/>
          <w:szCs w:val="28"/>
        </w:rPr>
        <w:t>освітнього</w:t>
      </w:r>
      <w:r w:rsidRPr="009B29A4">
        <w:rPr>
          <w:b/>
          <w:sz w:val="28"/>
          <w:szCs w:val="28"/>
        </w:rPr>
        <w:t xml:space="preserve"> процесу</w:t>
      </w:r>
    </w:p>
    <w:p w:rsidR="004B12FC" w:rsidRPr="009B29A4" w:rsidRDefault="004B12FC" w:rsidP="004B12FC">
      <w:pPr>
        <w:ind w:firstLine="567"/>
        <w:rPr>
          <w:color w:val="000000"/>
          <w:spacing w:val="-1"/>
          <w:sz w:val="28"/>
          <w:szCs w:val="28"/>
        </w:rPr>
      </w:pPr>
      <w:r w:rsidRPr="009B29A4">
        <w:rPr>
          <w:b/>
          <w:sz w:val="28"/>
          <w:szCs w:val="28"/>
        </w:rPr>
        <w:t>6.1.</w:t>
      </w:r>
      <w:r w:rsidRPr="009B29A4">
        <w:rPr>
          <w:sz w:val="28"/>
          <w:szCs w:val="28"/>
        </w:rPr>
        <w:t xml:space="preserve"> </w:t>
      </w:r>
      <w:r w:rsidRPr="009B29A4">
        <w:rPr>
          <w:color w:val="000000"/>
          <w:spacing w:val="-1"/>
          <w:sz w:val="28"/>
          <w:szCs w:val="28"/>
        </w:rPr>
        <w:t xml:space="preserve">Учасниками </w:t>
      </w:r>
      <w:r>
        <w:rPr>
          <w:color w:val="000000"/>
          <w:spacing w:val="-1"/>
          <w:sz w:val="28"/>
          <w:szCs w:val="28"/>
        </w:rPr>
        <w:t xml:space="preserve">освітнього </w:t>
      </w:r>
      <w:r w:rsidRPr="009B29A4">
        <w:rPr>
          <w:color w:val="000000"/>
          <w:spacing w:val="-1"/>
          <w:sz w:val="28"/>
          <w:szCs w:val="28"/>
        </w:rPr>
        <w:t xml:space="preserve"> процесу в </w:t>
      </w:r>
      <w:r>
        <w:rPr>
          <w:sz w:val="28"/>
          <w:szCs w:val="28"/>
        </w:rPr>
        <w:t>Закладі</w:t>
      </w:r>
      <w:r w:rsidRPr="009B29A4">
        <w:rPr>
          <w:sz w:val="28"/>
          <w:szCs w:val="28"/>
        </w:rPr>
        <w:t xml:space="preserve"> </w:t>
      </w:r>
      <w:r w:rsidRPr="009B29A4">
        <w:rPr>
          <w:color w:val="000000"/>
          <w:spacing w:val="-1"/>
          <w:sz w:val="28"/>
          <w:szCs w:val="28"/>
        </w:rPr>
        <w:t>є:</w:t>
      </w:r>
    </w:p>
    <w:p w:rsidR="004B12FC" w:rsidRPr="009B29A4" w:rsidRDefault="004B12FC" w:rsidP="004B12FC">
      <w:pPr>
        <w:widowControl w:val="0"/>
        <w:numPr>
          <w:ilvl w:val="0"/>
          <w:numId w:val="37"/>
        </w:numPr>
        <w:shd w:val="clear" w:color="auto" w:fill="FFFFFF"/>
        <w:tabs>
          <w:tab w:val="left" w:pos="355"/>
        </w:tabs>
        <w:suppressAutoHyphens/>
        <w:autoSpaceDE w:val="0"/>
        <w:jc w:val="both"/>
        <w:rPr>
          <w:color w:val="000000"/>
          <w:sz w:val="28"/>
          <w:szCs w:val="28"/>
        </w:rPr>
      </w:pPr>
      <w:r w:rsidRPr="009B29A4">
        <w:rPr>
          <w:color w:val="000000"/>
          <w:sz w:val="28"/>
          <w:szCs w:val="28"/>
        </w:rPr>
        <w:t>вихованці, учні, слухачі;</w:t>
      </w:r>
    </w:p>
    <w:p w:rsidR="004B12FC" w:rsidRPr="009B29A4" w:rsidRDefault="004B12FC" w:rsidP="004B12FC">
      <w:pPr>
        <w:widowControl w:val="0"/>
        <w:numPr>
          <w:ilvl w:val="0"/>
          <w:numId w:val="37"/>
        </w:numPr>
        <w:shd w:val="clear" w:color="auto" w:fill="FFFFFF"/>
        <w:tabs>
          <w:tab w:val="left" w:pos="355"/>
        </w:tabs>
        <w:suppressAutoHyphens/>
        <w:autoSpaceDE w:val="0"/>
        <w:jc w:val="both"/>
        <w:rPr>
          <w:color w:val="000000"/>
          <w:spacing w:val="2"/>
          <w:sz w:val="28"/>
          <w:szCs w:val="28"/>
        </w:rPr>
      </w:pPr>
      <w:r w:rsidRPr="009B29A4">
        <w:rPr>
          <w:color w:val="000000"/>
          <w:spacing w:val="2"/>
          <w:sz w:val="28"/>
          <w:szCs w:val="28"/>
        </w:rPr>
        <w:t>директор та його заступники;</w:t>
      </w:r>
    </w:p>
    <w:p w:rsidR="004B12FC" w:rsidRPr="009B29A4" w:rsidRDefault="004B12FC" w:rsidP="004B12FC">
      <w:pPr>
        <w:widowControl w:val="0"/>
        <w:numPr>
          <w:ilvl w:val="0"/>
          <w:numId w:val="37"/>
        </w:numPr>
        <w:shd w:val="clear" w:color="auto" w:fill="FFFFFF"/>
        <w:tabs>
          <w:tab w:val="left" w:pos="355"/>
        </w:tabs>
        <w:suppressAutoHyphens/>
        <w:autoSpaceDE w:val="0"/>
        <w:jc w:val="both"/>
        <w:rPr>
          <w:spacing w:val="1"/>
          <w:sz w:val="28"/>
          <w:szCs w:val="28"/>
        </w:rPr>
      </w:pPr>
      <w:r w:rsidRPr="009B29A4">
        <w:rPr>
          <w:color w:val="000000"/>
          <w:spacing w:val="1"/>
          <w:sz w:val="28"/>
          <w:szCs w:val="28"/>
        </w:rPr>
        <w:t>педагогічні працівники, керівники гуртків, методисти,</w:t>
      </w:r>
      <w:r>
        <w:rPr>
          <w:color w:val="000000"/>
          <w:spacing w:val="1"/>
          <w:sz w:val="28"/>
          <w:szCs w:val="28"/>
        </w:rPr>
        <w:t xml:space="preserve"> </w:t>
      </w:r>
      <w:r w:rsidRPr="009B29A4">
        <w:rPr>
          <w:spacing w:val="1"/>
          <w:sz w:val="28"/>
          <w:szCs w:val="28"/>
        </w:rPr>
        <w:t>завідувачі відділами, психологи;</w:t>
      </w:r>
    </w:p>
    <w:p w:rsidR="004B12FC" w:rsidRPr="009B29A4" w:rsidRDefault="004B12FC" w:rsidP="004B12FC">
      <w:pPr>
        <w:widowControl w:val="0"/>
        <w:numPr>
          <w:ilvl w:val="0"/>
          <w:numId w:val="37"/>
        </w:numPr>
        <w:shd w:val="clear" w:color="auto" w:fill="FFFFFF"/>
        <w:tabs>
          <w:tab w:val="left" w:pos="355"/>
        </w:tabs>
        <w:suppressAutoHyphens/>
        <w:autoSpaceDE w:val="0"/>
        <w:jc w:val="both"/>
        <w:rPr>
          <w:color w:val="000000"/>
          <w:spacing w:val="-2"/>
          <w:sz w:val="28"/>
          <w:szCs w:val="28"/>
        </w:rPr>
      </w:pPr>
      <w:r w:rsidRPr="009B29A4">
        <w:rPr>
          <w:color w:val="000000"/>
          <w:spacing w:val="-2"/>
          <w:sz w:val="28"/>
          <w:szCs w:val="28"/>
        </w:rPr>
        <w:t xml:space="preserve">спеціалісти, залучені до навчально-виховного процесу; </w:t>
      </w:r>
    </w:p>
    <w:p w:rsidR="004B12FC" w:rsidRPr="009B29A4" w:rsidRDefault="004B12FC" w:rsidP="004B12FC">
      <w:pPr>
        <w:widowControl w:val="0"/>
        <w:numPr>
          <w:ilvl w:val="0"/>
          <w:numId w:val="37"/>
        </w:numPr>
        <w:shd w:val="clear" w:color="auto" w:fill="FFFFFF"/>
        <w:tabs>
          <w:tab w:val="left" w:pos="355"/>
        </w:tabs>
        <w:suppressAutoHyphens/>
        <w:autoSpaceDE w:val="0"/>
        <w:jc w:val="both"/>
        <w:rPr>
          <w:color w:val="000000"/>
          <w:spacing w:val="7"/>
          <w:sz w:val="28"/>
          <w:szCs w:val="28"/>
        </w:rPr>
      </w:pPr>
      <w:r w:rsidRPr="009B29A4">
        <w:rPr>
          <w:color w:val="000000"/>
          <w:spacing w:val="-2"/>
          <w:sz w:val="28"/>
          <w:szCs w:val="28"/>
        </w:rPr>
        <w:t xml:space="preserve">батьки або </w:t>
      </w:r>
      <w:r w:rsidRPr="009B29A4">
        <w:rPr>
          <w:color w:val="000000"/>
          <w:spacing w:val="7"/>
          <w:sz w:val="28"/>
          <w:szCs w:val="28"/>
        </w:rPr>
        <w:t>особи, які їх замінюють;</w:t>
      </w:r>
    </w:p>
    <w:p w:rsidR="004B12FC" w:rsidRPr="009D1BB6" w:rsidRDefault="004B12FC" w:rsidP="004B12FC">
      <w:pPr>
        <w:widowControl w:val="0"/>
        <w:shd w:val="clear" w:color="auto" w:fill="FFFFFF"/>
        <w:tabs>
          <w:tab w:val="left" w:pos="0"/>
        </w:tabs>
        <w:autoSpaceDE w:val="0"/>
        <w:jc w:val="both"/>
        <w:rPr>
          <w:color w:val="000000"/>
          <w:spacing w:val="-1"/>
          <w:sz w:val="28"/>
          <w:szCs w:val="28"/>
        </w:rPr>
      </w:pPr>
      <w:r w:rsidRPr="009B29A4">
        <w:rPr>
          <w:color w:val="000000"/>
          <w:spacing w:val="7"/>
          <w:sz w:val="28"/>
          <w:szCs w:val="28"/>
        </w:rPr>
        <w:t xml:space="preserve">     -   представники підприємств, установ та </w:t>
      </w:r>
      <w:r w:rsidRPr="009B29A4">
        <w:rPr>
          <w:color w:val="000000"/>
          <w:spacing w:val="-1"/>
          <w:sz w:val="28"/>
          <w:szCs w:val="28"/>
        </w:rPr>
        <w:t xml:space="preserve">організацій, які беруть участь </w:t>
      </w:r>
      <w:r>
        <w:rPr>
          <w:color w:val="000000"/>
          <w:spacing w:val="-1"/>
          <w:sz w:val="28"/>
          <w:szCs w:val="28"/>
        </w:rPr>
        <w:t xml:space="preserve">освітньому </w:t>
      </w:r>
      <w:r w:rsidRPr="009B29A4">
        <w:rPr>
          <w:color w:val="000000"/>
          <w:spacing w:val="-1"/>
          <w:sz w:val="28"/>
          <w:szCs w:val="28"/>
        </w:rPr>
        <w:t>процесі, інші учасники.</w:t>
      </w:r>
    </w:p>
    <w:p w:rsidR="004B12FC" w:rsidRPr="009B29A4" w:rsidRDefault="004B12FC" w:rsidP="004B12FC">
      <w:pPr>
        <w:shd w:val="clear" w:color="auto" w:fill="FFFFFF"/>
        <w:tabs>
          <w:tab w:val="left" w:pos="566"/>
        </w:tabs>
        <w:ind w:firstLine="567"/>
        <w:jc w:val="both"/>
        <w:rPr>
          <w:color w:val="000000"/>
          <w:spacing w:val="-2"/>
          <w:sz w:val="28"/>
          <w:szCs w:val="28"/>
        </w:rPr>
      </w:pPr>
      <w:r w:rsidRPr="009B29A4">
        <w:rPr>
          <w:b/>
          <w:sz w:val="28"/>
          <w:szCs w:val="28"/>
        </w:rPr>
        <w:t>6.2</w:t>
      </w:r>
      <w:r w:rsidRPr="009B29A4">
        <w:rPr>
          <w:sz w:val="28"/>
          <w:szCs w:val="28"/>
        </w:rPr>
        <w:t xml:space="preserve">. </w:t>
      </w:r>
      <w:r w:rsidRPr="009B29A4">
        <w:rPr>
          <w:color w:val="000000"/>
          <w:spacing w:val="-2"/>
          <w:sz w:val="28"/>
          <w:szCs w:val="28"/>
        </w:rPr>
        <w:t xml:space="preserve">Вихованці, учні і слухачі </w:t>
      </w:r>
      <w:r>
        <w:rPr>
          <w:color w:val="000000"/>
          <w:spacing w:val="-2"/>
          <w:sz w:val="28"/>
          <w:szCs w:val="28"/>
        </w:rPr>
        <w:t>Закладу</w:t>
      </w:r>
      <w:r w:rsidRPr="009B29A4">
        <w:rPr>
          <w:color w:val="000000"/>
          <w:spacing w:val="-2"/>
          <w:sz w:val="28"/>
          <w:szCs w:val="28"/>
        </w:rPr>
        <w:t xml:space="preserve"> мають право на:</w:t>
      </w:r>
    </w:p>
    <w:p w:rsidR="004B12FC" w:rsidRDefault="004B12FC" w:rsidP="004B12FC">
      <w:pPr>
        <w:widowControl w:val="0"/>
        <w:shd w:val="clear" w:color="auto" w:fill="FFFFFF"/>
        <w:tabs>
          <w:tab w:val="left" w:pos="0"/>
        </w:tabs>
        <w:suppressAutoHyphens/>
        <w:autoSpaceDE w:val="0"/>
        <w:ind w:firstLine="567"/>
        <w:jc w:val="both"/>
        <w:rPr>
          <w:color w:val="000000"/>
          <w:spacing w:val="-2"/>
          <w:sz w:val="28"/>
          <w:szCs w:val="28"/>
        </w:rPr>
      </w:pPr>
      <w:r>
        <w:rPr>
          <w:color w:val="000000"/>
          <w:sz w:val="28"/>
          <w:szCs w:val="28"/>
        </w:rPr>
        <w:t xml:space="preserve">6.2.1. </w:t>
      </w:r>
      <w:r w:rsidRPr="009B29A4">
        <w:rPr>
          <w:color w:val="000000"/>
          <w:sz w:val="28"/>
          <w:szCs w:val="28"/>
        </w:rPr>
        <w:t xml:space="preserve">здобуття позашкільної освіти відповідно до їх здібностей, </w:t>
      </w:r>
      <w:r w:rsidRPr="009B29A4">
        <w:rPr>
          <w:color w:val="000000"/>
          <w:spacing w:val="-2"/>
          <w:sz w:val="28"/>
          <w:szCs w:val="28"/>
        </w:rPr>
        <w:t>обдарувань, уподобань та інтересів;</w:t>
      </w:r>
    </w:p>
    <w:p w:rsidR="004B12FC" w:rsidRPr="000468C2" w:rsidRDefault="004B12FC" w:rsidP="004B12FC">
      <w:pPr>
        <w:widowControl w:val="0"/>
        <w:shd w:val="clear" w:color="auto" w:fill="FFFFFF"/>
        <w:tabs>
          <w:tab w:val="left" w:pos="0"/>
        </w:tabs>
        <w:suppressAutoHyphens/>
        <w:autoSpaceDE w:val="0"/>
        <w:ind w:firstLine="567"/>
        <w:jc w:val="both"/>
        <w:rPr>
          <w:color w:val="000000"/>
          <w:spacing w:val="-2"/>
          <w:sz w:val="28"/>
          <w:szCs w:val="28"/>
        </w:rPr>
      </w:pPr>
    </w:p>
    <w:p w:rsidR="004B12FC" w:rsidRPr="009B29A4" w:rsidRDefault="004B12FC" w:rsidP="004B12FC">
      <w:pPr>
        <w:widowControl w:val="0"/>
        <w:shd w:val="clear" w:color="auto" w:fill="FFFFFF"/>
        <w:tabs>
          <w:tab w:val="left" w:pos="0"/>
          <w:tab w:val="left" w:pos="567"/>
        </w:tabs>
        <w:autoSpaceDE w:val="0"/>
        <w:jc w:val="both"/>
        <w:rPr>
          <w:color w:val="000000"/>
          <w:spacing w:val="-1"/>
          <w:sz w:val="28"/>
          <w:szCs w:val="28"/>
        </w:rPr>
      </w:pPr>
      <w:r w:rsidRPr="009B29A4">
        <w:rPr>
          <w:color w:val="000000"/>
          <w:spacing w:val="-1"/>
          <w:sz w:val="28"/>
          <w:szCs w:val="28"/>
        </w:rPr>
        <w:t xml:space="preserve">     </w:t>
      </w:r>
      <w:r>
        <w:rPr>
          <w:color w:val="000000"/>
          <w:spacing w:val="-1"/>
          <w:sz w:val="28"/>
          <w:szCs w:val="28"/>
        </w:rPr>
        <w:t xml:space="preserve">   6.2.2. </w:t>
      </w:r>
      <w:r w:rsidRPr="009B29A4">
        <w:rPr>
          <w:color w:val="000000"/>
          <w:spacing w:val="-1"/>
          <w:sz w:val="28"/>
          <w:szCs w:val="28"/>
        </w:rPr>
        <w:t>навчання у декількох гуртках, група</w:t>
      </w:r>
      <w:r>
        <w:rPr>
          <w:color w:val="000000"/>
          <w:spacing w:val="-1"/>
          <w:sz w:val="28"/>
          <w:szCs w:val="28"/>
        </w:rPr>
        <w:t>х та інших творчих об'єднаннях у</w:t>
      </w:r>
      <w:r w:rsidRPr="009B29A4">
        <w:rPr>
          <w:color w:val="000000"/>
          <w:spacing w:val="-1"/>
          <w:sz w:val="28"/>
          <w:szCs w:val="28"/>
        </w:rPr>
        <w:t xml:space="preserve"> </w:t>
      </w:r>
      <w:r>
        <w:rPr>
          <w:color w:val="000000"/>
          <w:spacing w:val="-1"/>
          <w:sz w:val="28"/>
          <w:szCs w:val="28"/>
        </w:rPr>
        <w:t>Закладі</w:t>
      </w:r>
      <w:r w:rsidRPr="009B29A4">
        <w:rPr>
          <w:color w:val="000000"/>
          <w:spacing w:val="-1"/>
          <w:sz w:val="28"/>
          <w:szCs w:val="28"/>
        </w:rPr>
        <w:t>;</w:t>
      </w:r>
    </w:p>
    <w:p w:rsidR="004B12FC" w:rsidRPr="009B29A4" w:rsidRDefault="004B12FC" w:rsidP="004B12FC">
      <w:pPr>
        <w:widowControl w:val="0"/>
        <w:shd w:val="clear" w:color="auto" w:fill="FFFFFF"/>
        <w:autoSpaceDE w:val="0"/>
        <w:ind w:firstLine="567"/>
        <w:jc w:val="both"/>
        <w:rPr>
          <w:color w:val="000000"/>
          <w:spacing w:val="-2"/>
          <w:sz w:val="28"/>
          <w:szCs w:val="28"/>
        </w:rPr>
      </w:pPr>
      <w:r>
        <w:rPr>
          <w:color w:val="000000"/>
          <w:spacing w:val="7"/>
          <w:sz w:val="28"/>
          <w:szCs w:val="28"/>
        </w:rPr>
        <w:t xml:space="preserve">6.2.3. </w:t>
      </w:r>
      <w:r w:rsidRPr="009B29A4">
        <w:rPr>
          <w:color w:val="000000"/>
          <w:spacing w:val="7"/>
          <w:sz w:val="28"/>
          <w:szCs w:val="28"/>
        </w:rPr>
        <w:t xml:space="preserve">безпечні та нешкідливі умови навчання та праці, користування </w:t>
      </w:r>
      <w:r w:rsidRPr="009B29A4">
        <w:rPr>
          <w:color w:val="000000"/>
          <w:spacing w:val="-2"/>
          <w:sz w:val="28"/>
          <w:szCs w:val="28"/>
        </w:rPr>
        <w:lastRenderedPageBreak/>
        <w:t xml:space="preserve">навчально-виробничою, матеріально-технічною базою </w:t>
      </w:r>
      <w:r>
        <w:rPr>
          <w:color w:val="000000"/>
          <w:spacing w:val="-2"/>
          <w:sz w:val="28"/>
          <w:szCs w:val="28"/>
        </w:rPr>
        <w:t>Закладу</w:t>
      </w:r>
      <w:r w:rsidRPr="009B29A4">
        <w:rPr>
          <w:color w:val="000000"/>
          <w:spacing w:val="-2"/>
          <w:sz w:val="28"/>
          <w:szCs w:val="28"/>
        </w:rPr>
        <w:t>;</w:t>
      </w:r>
    </w:p>
    <w:p w:rsidR="004B12FC" w:rsidRPr="009B29A4" w:rsidRDefault="004B12FC" w:rsidP="004B12FC">
      <w:pPr>
        <w:widowControl w:val="0"/>
        <w:shd w:val="clear" w:color="auto" w:fill="FFFFFF"/>
        <w:tabs>
          <w:tab w:val="left" w:pos="355"/>
          <w:tab w:val="left" w:pos="567"/>
        </w:tabs>
        <w:autoSpaceDE w:val="0"/>
        <w:jc w:val="both"/>
        <w:rPr>
          <w:color w:val="000000"/>
          <w:spacing w:val="-3"/>
          <w:sz w:val="28"/>
          <w:szCs w:val="28"/>
        </w:rPr>
      </w:pPr>
      <w:r w:rsidRPr="009B29A4">
        <w:rPr>
          <w:color w:val="000000"/>
          <w:sz w:val="28"/>
          <w:szCs w:val="28"/>
        </w:rPr>
        <w:tab/>
      </w:r>
      <w:r>
        <w:rPr>
          <w:color w:val="000000"/>
          <w:sz w:val="28"/>
          <w:szCs w:val="28"/>
        </w:rPr>
        <w:t xml:space="preserve">   6.2.4. </w:t>
      </w:r>
      <w:r w:rsidRPr="009B29A4">
        <w:rPr>
          <w:color w:val="000000"/>
          <w:sz w:val="28"/>
          <w:szCs w:val="28"/>
        </w:rPr>
        <w:t xml:space="preserve">участь у різних видах навчальної та науково-практичної роботи, у конференціях, олімпіадах, виставках, конкурсах та інших масових </w:t>
      </w:r>
      <w:r w:rsidRPr="009B29A4">
        <w:rPr>
          <w:color w:val="000000"/>
          <w:spacing w:val="-3"/>
          <w:sz w:val="28"/>
          <w:szCs w:val="28"/>
        </w:rPr>
        <w:t>заходах;</w:t>
      </w:r>
    </w:p>
    <w:p w:rsidR="004B12FC" w:rsidRPr="009B29A4" w:rsidRDefault="004B12FC" w:rsidP="004B12FC">
      <w:pPr>
        <w:ind w:firstLine="567"/>
        <w:jc w:val="both"/>
        <w:rPr>
          <w:sz w:val="28"/>
          <w:szCs w:val="28"/>
        </w:rPr>
      </w:pPr>
      <w:r>
        <w:rPr>
          <w:sz w:val="28"/>
          <w:szCs w:val="28"/>
        </w:rPr>
        <w:t xml:space="preserve">6.2.5. </w:t>
      </w:r>
      <w:r w:rsidRPr="009B29A4">
        <w:rPr>
          <w:sz w:val="28"/>
          <w:szCs w:val="28"/>
        </w:rPr>
        <w:t xml:space="preserve">участь у роботі органів громадського самоврядування </w:t>
      </w:r>
      <w:r>
        <w:rPr>
          <w:sz w:val="28"/>
          <w:szCs w:val="28"/>
        </w:rPr>
        <w:t>Закладу</w:t>
      </w:r>
      <w:r w:rsidRPr="009B29A4">
        <w:rPr>
          <w:sz w:val="28"/>
          <w:szCs w:val="28"/>
        </w:rPr>
        <w:t>;</w:t>
      </w:r>
    </w:p>
    <w:p w:rsidR="004B12FC" w:rsidRPr="009B29A4" w:rsidRDefault="004B12FC" w:rsidP="004B12FC">
      <w:pPr>
        <w:ind w:firstLine="567"/>
        <w:jc w:val="both"/>
        <w:rPr>
          <w:sz w:val="28"/>
          <w:szCs w:val="28"/>
        </w:rPr>
      </w:pPr>
      <w:r>
        <w:rPr>
          <w:sz w:val="28"/>
          <w:szCs w:val="28"/>
        </w:rPr>
        <w:t>6.2.6.</w:t>
      </w:r>
      <w:r w:rsidRPr="009B29A4">
        <w:rPr>
          <w:sz w:val="28"/>
          <w:szCs w:val="28"/>
        </w:rPr>
        <w:t xml:space="preserve">захист </w:t>
      </w:r>
      <w:r>
        <w:rPr>
          <w:sz w:val="28"/>
          <w:szCs w:val="28"/>
        </w:rPr>
        <w:t xml:space="preserve">під час освітнього процесу </w:t>
      </w:r>
      <w:r w:rsidRPr="009B29A4">
        <w:rPr>
          <w:sz w:val="28"/>
          <w:szCs w:val="28"/>
        </w:rPr>
        <w:t xml:space="preserve">від </w:t>
      </w:r>
      <w:r>
        <w:rPr>
          <w:sz w:val="28"/>
          <w:szCs w:val="28"/>
        </w:rPr>
        <w:t xml:space="preserve">приниження честі та гідності, </w:t>
      </w:r>
      <w:r w:rsidRPr="009B29A4">
        <w:rPr>
          <w:sz w:val="28"/>
          <w:szCs w:val="28"/>
        </w:rPr>
        <w:t xml:space="preserve">будь-яких форм </w:t>
      </w:r>
      <w:r>
        <w:rPr>
          <w:sz w:val="28"/>
          <w:szCs w:val="28"/>
        </w:rPr>
        <w:t xml:space="preserve">насильства та </w:t>
      </w:r>
      <w:r w:rsidRPr="009B29A4">
        <w:rPr>
          <w:sz w:val="28"/>
          <w:szCs w:val="28"/>
        </w:rPr>
        <w:t xml:space="preserve">експлуатації, </w:t>
      </w:r>
      <w:r>
        <w:rPr>
          <w:sz w:val="28"/>
          <w:szCs w:val="28"/>
        </w:rPr>
        <w:t>дискримінації за будь-якою ознакою, пропаганди та агітації, що завдають шкоди здоров’ю</w:t>
      </w:r>
      <w:r w:rsidRPr="009B29A4">
        <w:rPr>
          <w:sz w:val="28"/>
          <w:szCs w:val="28"/>
        </w:rPr>
        <w:t>;</w:t>
      </w:r>
    </w:p>
    <w:p w:rsidR="004B12FC" w:rsidRDefault="004B12FC" w:rsidP="004B12FC">
      <w:pPr>
        <w:ind w:firstLine="567"/>
        <w:jc w:val="both"/>
        <w:rPr>
          <w:sz w:val="28"/>
          <w:szCs w:val="28"/>
        </w:rPr>
      </w:pPr>
      <w:r>
        <w:rPr>
          <w:sz w:val="28"/>
          <w:szCs w:val="28"/>
        </w:rPr>
        <w:t xml:space="preserve">6.2.7. </w:t>
      </w:r>
      <w:r w:rsidRPr="009B29A4">
        <w:rPr>
          <w:sz w:val="28"/>
          <w:szCs w:val="28"/>
        </w:rPr>
        <w:t>вільне</w:t>
      </w:r>
      <w:r>
        <w:rPr>
          <w:sz w:val="28"/>
          <w:szCs w:val="28"/>
        </w:rPr>
        <w:t xml:space="preserve"> вираження поглядів, переконань;</w:t>
      </w:r>
    </w:p>
    <w:p w:rsidR="004B12FC" w:rsidRPr="009D1BB6" w:rsidRDefault="004B12FC" w:rsidP="004B12FC">
      <w:pPr>
        <w:ind w:firstLine="567"/>
        <w:jc w:val="both"/>
        <w:rPr>
          <w:sz w:val="28"/>
          <w:szCs w:val="28"/>
        </w:rPr>
      </w:pPr>
      <w:r>
        <w:rPr>
          <w:sz w:val="28"/>
          <w:szCs w:val="28"/>
        </w:rPr>
        <w:t>6.2.8. якісні освітні послуги.</w:t>
      </w:r>
    </w:p>
    <w:p w:rsidR="004B12FC" w:rsidRPr="0082457B" w:rsidRDefault="004B12FC" w:rsidP="004B12FC">
      <w:pPr>
        <w:shd w:val="clear" w:color="auto" w:fill="FFFFFF"/>
        <w:ind w:firstLine="567"/>
        <w:jc w:val="both"/>
        <w:rPr>
          <w:color w:val="000000"/>
          <w:spacing w:val="-1"/>
          <w:sz w:val="28"/>
          <w:szCs w:val="28"/>
        </w:rPr>
      </w:pPr>
      <w:r w:rsidRPr="0082457B">
        <w:rPr>
          <w:b/>
          <w:sz w:val="28"/>
          <w:szCs w:val="28"/>
        </w:rPr>
        <w:t xml:space="preserve">6.3. </w:t>
      </w:r>
      <w:r w:rsidRPr="0082457B">
        <w:rPr>
          <w:color w:val="000000"/>
          <w:spacing w:val="-1"/>
          <w:sz w:val="28"/>
          <w:szCs w:val="28"/>
        </w:rPr>
        <w:t>Вихованці (учні і слухачі</w:t>
      </w:r>
      <w:r>
        <w:rPr>
          <w:color w:val="000000"/>
          <w:spacing w:val="-1"/>
          <w:sz w:val="28"/>
          <w:szCs w:val="28"/>
        </w:rPr>
        <w:t xml:space="preserve">) </w:t>
      </w:r>
      <w:r w:rsidRPr="0082457B">
        <w:rPr>
          <w:color w:val="000000"/>
          <w:spacing w:val="-1"/>
          <w:sz w:val="28"/>
          <w:szCs w:val="28"/>
        </w:rPr>
        <w:t xml:space="preserve"> </w:t>
      </w:r>
      <w:r>
        <w:rPr>
          <w:color w:val="000000"/>
          <w:spacing w:val="-1"/>
          <w:sz w:val="28"/>
          <w:szCs w:val="28"/>
        </w:rPr>
        <w:t>Закладу</w:t>
      </w:r>
      <w:r w:rsidRPr="0082457B">
        <w:rPr>
          <w:color w:val="000000"/>
          <w:spacing w:val="-1"/>
          <w:sz w:val="28"/>
          <w:szCs w:val="28"/>
        </w:rPr>
        <w:t xml:space="preserve"> зобов'язані:</w:t>
      </w:r>
    </w:p>
    <w:p w:rsidR="004B12FC" w:rsidRPr="009B29A4" w:rsidRDefault="004B12FC" w:rsidP="004B12FC">
      <w:pPr>
        <w:ind w:firstLine="567"/>
        <w:jc w:val="both"/>
        <w:rPr>
          <w:sz w:val="28"/>
          <w:szCs w:val="28"/>
        </w:rPr>
      </w:pPr>
      <w:r>
        <w:rPr>
          <w:sz w:val="28"/>
          <w:szCs w:val="28"/>
        </w:rPr>
        <w:t xml:space="preserve">6.3.1. </w:t>
      </w:r>
      <w:r w:rsidRPr="009B29A4">
        <w:rPr>
          <w:sz w:val="28"/>
          <w:szCs w:val="28"/>
        </w:rPr>
        <w:t>оволодівати знаннями, вміннями, практичними навичками, підвищувати загальнокультурний рівень;</w:t>
      </w:r>
    </w:p>
    <w:p w:rsidR="004B12FC" w:rsidRDefault="004B12FC" w:rsidP="004B12FC">
      <w:pPr>
        <w:suppressAutoHyphens/>
        <w:ind w:firstLine="567"/>
        <w:jc w:val="both"/>
        <w:rPr>
          <w:sz w:val="28"/>
          <w:szCs w:val="28"/>
        </w:rPr>
      </w:pPr>
      <w:r>
        <w:rPr>
          <w:sz w:val="28"/>
          <w:szCs w:val="28"/>
        </w:rPr>
        <w:t xml:space="preserve">6.3.2. </w:t>
      </w:r>
      <w:r w:rsidRPr="009B29A4">
        <w:rPr>
          <w:sz w:val="28"/>
          <w:szCs w:val="28"/>
        </w:rPr>
        <w:t>дотримуватися вимог Статуту, Правил внутрішнього розпорядку;</w:t>
      </w:r>
    </w:p>
    <w:p w:rsidR="004B12FC" w:rsidRPr="000468C2" w:rsidRDefault="004B12FC" w:rsidP="004B12FC">
      <w:pPr>
        <w:suppressAutoHyphens/>
        <w:ind w:firstLine="567"/>
        <w:jc w:val="both"/>
        <w:rPr>
          <w:sz w:val="28"/>
          <w:szCs w:val="28"/>
        </w:rPr>
      </w:pPr>
    </w:p>
    <w:p w:rsidR="004B12FC" w:rsidRPr="009B29A4" w:rsidRDefault="004B12FC" w:rsidP="004B12FC">
      <w:pPr>
        <w:tabs>
          <w:tab w:val="left" w:pos="567"/>
        </w:tabs>
        <w:suppressAutoHyphens/>
        <w:ind w:firstLine="567"/>
        <w:jc w:val="both"/>
        <w:rPr>
          <w:sz w:val="28"/>
          <w:szCs w:val="28"/>
        </w:rPr>
      </w:pPr>
      <w:r>
        <w:rPr>
          <w:sz w:val="28"/>
          <w:szCs w:val="28"/>
        </w:rPr>
        <w:t xml:space="preserve">6.3.3. </w:t>
      </w:r>
      <w:r w:rsidRPr="009B29A4">
        <w:rPr>
          <w:sz w:val="28"/>
          <w:szCs w:val="28"/>
        </w:rPr>
        <w:t>бережливо ставитись до державного, громадського і особистого майна;</w:t>
      </w:r>
    </w:p>
    <w:p w:rsidR="004B12FC" w:rsidRDefault="004B12FC" w:rsidP="004B12FC">
      <w:pPr>
        <w:suppressAutoHyphens/>
        <w:ind w:firstLine="567"/>
        <w:jc w:val="both"/>
        <w:rPr>
          <w:sz w:val="28"/>
          <w:szCs w:val="28"/>
        </w:rPr>
      </w:pPr>
      <w:r>
        <w:rPr>
          <w:sz w:val="28"/>
          <w:szCs w:val="28"/>
        </w:rPr>
        <w:t xml:space="preserve">6.3.4. </w:t>
      </w:r>
      <w:r w:rsidRPr="009B29A4">
        <w:rPr>
          <w:sz w:val="28"/>
          <w:szCs w:val="28"/>
        </w:rPr>
        <w:t>дотримуватися законодавства, моральних та етичних норм;</w:t>
      </w:r>
    </w:p>
    <w:p w:rsidR="004B12FC" w:rsidRPr="000468C2" w:rsidRDefault="004B12FC" w:rsidP="004B12FC">
      <w:pPr>
        <w:suppressAutoHyphens/>
        <w:ind w:firstLine="567"/>
        <w:jc w:val="both"/>
        <w:rPr>
          <w:sz w:val="28"/>
          <w:szCs w:val="28"/>
        </w:rPr>
      </w:pPr>
    </w:p>
    <w:p w:rsidR="004B12FC" w:rsidRPr="009B29A4" w:rsidRDefault="004B12FC" w:rsidP="004B12FC">
      <w:pPr>
        <w:ind w:firstLine="567"/>
        <w:jc w:val="both"/>
        <w:rPr>
          <w:sz w:val="28"/>
          <w:szCs w:val="28"/>
        </w:rPr>
      </w:pPr>
      <w:r>
        <w:rPr>
          <w:sz w:val="28"/>
          <w:szCs w:val="28"/>
        </w:rPr>
        <w:t xml:space="preserve">6.3.5. </w:t>
      </w:r>
      <w:r w:rsidRPr="009B29A4">
        <w:rPr>
          <w:sz w:val="28"/>
          <w:szCs w:val="28"/>
        </w:rPr>
        <w:t>брати посильну участь у різних видах трудової діяльності, що не заборонені чинним законодавством;</w:t>
      </w:r>
    </w:p>
    <w:p w:rsidR="004B12FC" w:rsidRDefault="004B12FC" w:rsidP="004B12FC">
      <w:pPr>
        <w:tabs>
          <w:tab w:val="left" w:pos="567"/>
        </w:tabs>
        <w:suppressAutoHyphens/>
        <w:ind w:firstLine="567"/>
        <w:jc w:val="both"/>
        <w:rPr>
          <w:sz w:val="28"/>
          <w:szCs w:val="28"/>
        </w:rPr>
      </w:pPr>
      <w:r>
        <w:rPr>
          <w:sz w:val="28"/>
          <w:szCs w:val="28"/>
        </w:rPr>
        <w:t xml:space="preserve">6.3.6. </w:t>
      </w:r>
      <w:r w:rsidRPr="009B29A4">
        <w:rPr>
          <w:sz w:val="28"/>
          <w:szCs w:val="28"/>
        </w:rPr>
        <w:t>дотримуватися правил особистої гігієни, охайного зовнішнього вигляду.</w:t>
      </w:r>
    </w:p>
    <w:p w:rsidR="004B12FC" w:rsidRPr="009D1BB6" w:rsidRDefault="004B12FC" w:rsidP="004B12FC">
      <w:pPr>
        <w:tabs>
          <w:tab w:val="left" w:pos="567"/>
        </w:tabs>
        <w:suppressAutoHyphens/>
        <w:ind w:firstLine="567"/>
        <w:jc w:val="both"/>
        <w:rPr>
          <w:sz w:val="28"/>
          <w:szCs w:val="28"/>
        </w:rPr>
      </w:pPr>
    </w:p>
    <w:p w:rsidR="004B12FC" w:rsidRPr="00C35EC0" w:rsidRDefault="004B12FC" w:rsidP="004B12FC">
      <w:pPr>
        <w:ind w:firstLine="567"/>
        <w:jc w:val="both"/>
        <w:rPr>
          <w:sz w:val="28"/>
          <w:szCs w:val="28"/>
        </w:rPr>
      </w:pPr>
      <w:r w:rsidRPr="009D1BB6">
        <w:rPr>
          <w:b/>
          <w:sz w:val="28"/>
          <w:szCs w:val="28"/>
        </w:rPr>
        <w:t>6.4.</w:t>
      </w:r>
      <w:r w:rsidRPr="009D1BB6">
        <w:rPr>
          <w:sz w:val="28"/>
          <w:szCs w:val="28"/>
        </w:rPr>
        <w:t>Педагогічними працівниками</w:t>
      </w:r>
      <w:r w:rsidRPr="009D1BB6">
        <w:rPr>
          <w:b/>
          <w:sz w:val="28"/>
          <w:szCs w:val="28"/>
        </w:rPr>
        <w:t xml:space="preserve"> </w:t>
      </w:r>
      <w:r>
        <w:rPr>
          <w:sz w:val="28"/>
          <w:szCs w:val="28"/>
        </w:rPr>
        <w:t>Закладу</w:t>
      </w:r>
      <w:r w:rsidRPr="009D1BB6">
        <w:rPr>
          <w:sz w:val="28"/>
          <w:szCs w:val="28"/>
        </w:rPr>
        <w:t xml:space="preserve"> можуть бути особи з високими моральними якостями, які мають відповідну педагогічну або іншу фахову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4B12FC" w:rsidRPr="00C35EC0" w:rsidRDefault="004B12FC" w:rsidP="004B12FC">
      <w:pPr>
        <w:ind w:firstLine="567"/>
        <w:jc w:val="both"/>
        <w:rPr>
          <w:sz w:val="28"/>
          <w:szCs w:val="28"/>
        </w:rPr>
      </w:pPr>
      <w:r w:rsidRPr="009B29A4">
        <w:rPr>
          <w:b/>
          <w:sz w:val="28"/>
          <w:szCs w:val="28"/>
        </w:rPr>
        <w:t>6.5.</w:t>
      </w:r>
      <w:r w:rsidRPr="009B29A4">
        <w:rPr>
          <w:sz w:val="28"/>
          <w:szCs w:val="28"/>
        </w:rPr>
        <w:t xml:space="preserve">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позашкільну освіту», Положенням про позашкільну освіту та іншими законодавчими актами України. </w:t>
      </w:r>
    </w:p>
    <w:p w:rsidR="004B12FC" w:rsidRPr="009B29A4" w:rsidRDefault="004B12FC" w:rsidP="004B12FC">
      <w:pPr>
        <w:shd w:val="clear" w:color="auto" w:fill="FFFFFF"/>
        <w:tabs>
          <w:tab w:val="left" w:pos="360"/>
        </w:tabs>
        <w:ind w:firstLine="567"/>
        <w:jc w:val="both"/>
        <w:rPr>
          <w:color w:val="000000"/>
          <w:spacing w:val="1"/>
          <w:sz w:val="28"/>
          <w:szCs w:val="28"/>
        </w:rPr>
      </w:pPr>
      <w:r w:rsidRPr="009B29A4">
        <w:rPr>
          <w:b/>
          <w:sz w:val="28"/>
          <w:szCs w:val="28"/>
        </w:rPr>
        <w:t xml:space="preserve">6.6. </w:t>
      </w:r>
      <w:r w:rsidRPr="009B29A4">
        <w:rPr>
          <w:color w:val="000000"/>
          <w:spacing w:val="1"/>
          <w:sz w:val="28"/>
          <w:szCs w:val="28"/>
        </w:rPr>
        <w:t xml:space="preserve">Педагогічні працівники </w:t>
      </w:r>
      <w:r>
        <w:rPr>
          <w:color w:val="000000"/>
          <w:spacing w:val="1"/>
          <w:sz w:val="28"/>
          <w:szCs w:val="28"/>
        </w:rPr>
        <w:t>Закладу</w:t>
      </w:r>
      <w:r w:rsidRPr="009B29A4">
        <w:rPr>
          <w:color w:val="000000"/>
          <w:spacing w:val="1"/>
          <w:sz w:val="28"/>
          <w:szCs w:val="28"/>
        </w:rPr>
        <w:t xml:space="preserve"> мають право</w:t>
      </w:r>
      <w:r>
        <w:rPr>
          <w:color w:val="000000"/>
          <w:spacing w:val="1"/>
          <w:sz w:val="28"/>
          <w:szCs w:val="28"/>
        </w:rPr>
        <w:t xml:space="preserve"> на</w:t>
      </w:r>
      <w:r w:rsidRPr="009B29A4">
        <w:rPr>
          <w:color w:val="000000"/>
          <w:spacing w:val="1"/>
          <w:sz w:val="28"/>
          <w:szCs w:val="28"/>
        </w:rPr>
        <w:t>:</w:t>
      </w:r>
    </w:p>
    <w:p w:rsidR="004B12FC" w:rsidRDefault="004B12FC" w:rsidP="004B12FC">
      <w:pPr>
        <w:tabs>
          <w:tab w:val="left" w:pos="567"/>
        </w:tabs>
        <w:ind w:firstLine="567"/>
        <w:jc w:val="both"/>
        <w:rPr>
          <w:sz w:val="28"/>
          <w:szCs w:val="28"/>
        </w:rPr>
      </w:pPr>
      <w:r>
        <w:rPr>
          <w:sz w:val="28"/>
          <w:szCs w:val="28"/>
        </w:rPr>
        <w:t xml:space="preserve">6.6.1. </w:t>
      </w:r>
      <w:r w:rsidRPr="00C35EC0">
        <w:rPr>
          <w:sz w:val="28"/>
          <w:szCs w:val="28"/>
        </w:rPr>
        <w:t xml:space="preserve">на </w:t>
      </w:r>
      <w:r>
        <w:rPr>
          <w:sz w:val="28"/>
          <w:szCs w:val="28"/>
        </w:rPr>
        <w:t xml:space="preserve">академічну свободу, включаючи свободу викладання, свободу від втручання в педагогічну, науково-педагогічну діяльність, </w:t>
      </w:r>
      <w:r w:rsidRPr="00C35EC0">
        <w:rPr>
          <w:sz w:val="28"/>
          <w:szCs w:val="28"/>
        </w:rPr>
        <w:t xml:space="preserve">вільний вибір форм, методів і засобів </w:t>
      </w:r>
      <w:r>
        <w:rPr>
          <w:sz w:val="28"/>
          <w:szCs w:val="28"/>
        </w:rPr>
        <w:t>навчання, що відповідають освітній програмі</w:t>
      </w:r>
      <w:r w:rsidRPr="00C35EC0">
        <w:rPr>
          <w:sz w:val="28"/>
          <w:szCs w:val="28"/>
        </w:rPr>
        <w:t>;</w:t>
      </w:r>
    </w:p>
    <w:p w:rsidR="004B12FC" w:rsidRDefault="004B12FC" w:rsidP="004B12FC">
      <w:pPr>
        <w:tabs>
          <w:tab w:val="left" w:pos="567"/>
        </w:tabs>
        <w:ind w:firstLine="567"/>
        <w:jc w:val="both"/>
        <w:rPr>
          <w:sz w:val="28"/>
          <w:szCs w:val="28"/>
        </w:rPr>
      </w:pPr>
      <w:r>
        <w:rPr>
          <w:sz w:val="28"/>
          <w:szCs w:val="28"/>
        </w:rPr>
        <w:t>6.6.2. педагогічну ініціативу;</w:t>
      </w:r>
    </w:p>
    <w:p w:rsidR="004B12FC" w:rsidRPr="00C35EC0" w:rsidRDefault="004B12FC" w:rsidP="004B12FC">
      <w:pPr>
        <w:ind w:firstLine="567"/>
        <w:jc w:val="both"/>
        <w:rPr>
          <w:sz w:val="28"/>
          <w:szCs w:val="28"/>
        </w:rPr>
      </w:pPr>
      <w:r>
        <w:rPr>
          <w:sz w:val="28"/>
          <w:szCs w:val="28"/>
        </w:rPr>
        <w:t xml:space="preserve">6.6.3.розроблення та впровадження авторських навчальних програм, проектів, освітніх </w:t>
      </w:r>
      <w:proofErr w:type="spellStart"/>
      <w:r>
        <w:rPr>
          <w:sz w:val="28"/>
          <w:szCs w:val="28"/>
        </w:rPr>
        <w:t>методик</w:t>
      </w:r>
      <w:proofErr w:type="spellEnd"/>
      <w:r w:rsidRPr="00030370">
        <w:rPr>
          <w:sz w:val="28"/>
          <w:szCs w:val="28"/>
        </w:rPr>
        <w:t xml:space="preserve"> </w:t>
      </w:r>
      <w:r>
        <w:rPr>
          <w:sz w:val="28"/>
          <w:szCs w:val="28"/>
        </w:rPr>
        <w:t xml:space="preserve">і технологій, методів і засобів, насамперед методів </w:t>
      </w:r>
      <w:proofErr w:type="spellStart"/>
      <w:r>
        <w:rPr>
          <w:sz w:val="28"/>
          <w:szCs w:val="28"/>
        </w:rPr>
        <w:t>компетентнісного</w:t>
      </w:r>
      <w:proofErr w:type="spellEnd"/>
      <w:r>
        <w:rPr>
          <w:sz w:val="28"/>
          <w:szCs w:val="28"/>
        </w:rPr>
        <w:t xml:space="preserve"> навчання;</w:t>
      </w:r>
    </w:p>
    <w:p w:rsidR="004B12FC" w:rsidRDefault="004B12FC" w:rsidP="004B12FC">
      <w:pPr>
        <w:suppressAutoHyphens/>
        <w:ind w:left="426" w:firstLine="141"/>
        <w:jc w:val="both"/>
        <w:rPr>
          <w:sz w:val="28"/>
          <w:szCs w:val="28"/>
        </w:rPr>
      </w:pPr>
      <w:r>
        <w:rPr>
          <w:sz w:val="28"/>
          <w:szCs w:val="28"/>
        </w:rPr>
        <w:t xml:space="preserve">6.6.4. </w:t>
      </w:r>
      <w:r w:rsidRPr="009B29A4">
        <w:rPr>
          <w:sz w:val="28"/>
          <w:szCs w:val="28"/>
        </w:rPr>
        <w:t xml:space="preserve">участь у роботі органів самоврядування </w:t>
      </w:r>
      <w:r>
        <w:rPr>
          <w:sz w:val="28"/>
          <w:szCs w:val="28"/>
        </w:rPr>
        <w:t>Закладу</w:t>
      </w:r>
      <w:r w:rsidRPr="009B29A4">
        <w:rPr>
          <w:sz w:val="28"/>
          <w:szCs w:val="28"/>
        </w:rPr>
        <w:t>;</w:t>
      </w:r>
    </w:p>
    <w:p w:rsidR="004B12FC" w:rsidRPr="000468C2" w:rsidRDefault="004B12FC" w:rsidP="004B12FC">
      <w:pPr>
        <w:suppressAutoHyphens/>
        <w:ind w:left="426" w:firstLine="141"/>
        <w:jc w:val="both"/>
        <w:rPr>
          <w:sz w:val="28"/>
          <w:szCs w:val="28"/>
        </w:rPr>
      </w:pPr>
    </w:p>
    <w:p w:rsidR="004B12FC" w:rsidRDefault="004B12FC" w:rsidP="004B12FC">
      <w:pPr>
        <w:suppressAutoHyphens/>
        <w:ind w:firstLine="567"/>
        <w:jc w:val="both"/>
        <w:rPr>
          <w:sz w:val="28"/>
          <w:szCs w:val="28"/>
        </w:rPr>
      </w:pPr>
      <w:r>
        <w:rPr>
          <w:sz w:val="28"/>
          <w:szCs w:val="28"/>
        </w:rPr>
        <w:t>6.6.5.</w:t>
      </w:r>
      <w:r w:rsidRPr="009B29A4">
        <w:rPr>
          <w:sz w:val="28"/>
          <w:szCs w:val="28"/>
        </w:rPr>
        <w:t xml:space="preserve">підвищення кваліфікації, </w:t>
      </w:r>
      <w:r>
        <w:rPr>
          <w:sz w:val="28"/>
          <w:szCs w:val="28"/>
        </w:rPr>
        <w:t xml:space="preserve">перепідготовку, </w:t>
      </w:r>
      <w:r w:rsidRPr="009B29A4">
        <w:rPr>
          <w:sz w:val="28"/>
          <w:szCs w:val="28"/>
        </w:rPr>
        <w:t>участь у методичних об’єднаннях, нарадах тощо;</w:t>
      </w:r>
    </w:p>
    <w:p w:rsidR="004B12FC" w:rsidRPr="000468C2" w:rsidRDefault="004B12FC" w:rsidP="004B12FC">
      <w:pPr>
        <w:suppressAutoHyphens/>
        <w:ind w:firstLine="567"/>
        <w:jc w:val="both"/>
        <w:rPr>
          <w:sz w:val="28"/>
          <w:szCs w:val="28"/>
        </w:rPr>
      </w:pPr>
    </w:p>
    <w:p w:rsidR="004B12FC" w:rsidRDefault="004B12FC" w:rsidP="004B12FC">
      <w:pPr>
        <w:suppressAutoHyphens/>
        <w:ind w:firstLine="567"/>
        <w:jc w:val="both"/>
        <w:rPr>
          <w:sz w:val="28"/>
          <w:szCs w:val="28"/>
        </w:rPr>
      </w:pPr>
      <w:r>
        <w:rPr>
          <w:sz w:val="28"/>
          <w:szCs w:val="28"/>
        </w:rPr>
        <w:t>6.6.6.проводення</w:t>
      </w:r>
      <w:r w:rsidRPr="009B29A4">
        <w:rPr>
          <w:sz w:val="28"/>
          <w:szCs w:val="28"/>
        </w:rPr>
        <w:t xml:space="preserve"> в устано</w:t>
      </w:r>
      <w:r>
        <w:rPr>
          <w:sz w:val="28"/>
          <w:szCs w:val="28"/>
        </w:rPr>
        <w:t>вленому порядку науково-дослідницької, експериментальної, пошукової роботи</w:t>
      </w:r>
      <w:r w:rsidRPr="009B29A4">
        <w:rPr>
          <w:sz w:val="28"/>
          <w:szCs w:val="28"/>
        </w:rPr>
        <w:t>;</w:t>
      </w:r>
    </w:p>
    <w:p w:rsidR="004B12FC" w:rsidRPr="000468C2" w:rsidRDefault="004B12FC" w:rsidP="004B12FC">
      <w:pPr>
        <w:suppressAutoHyphens/>
        <w:ind w:firstLine="567"/>
        <w:jc w:val="both"/>
        <w:rPr>
          <w:sz w:val="28"/>
          <w:szCs w:val="28"/>
        </w:rPr>
      </w:pPr>
    </w:p>
    <w:p w:rsidR="004B12FC" w:rsidRDefault="004B12FC" w:rsidP="004B12FC">
      <w:pPr>
        <w:suppressAutoHyphens/>
        <w:ind w:left="567"/>
        <w:jc w:val="both"/>
        <w:rPr>
          <w:sz w:val="28"/>
          <w:szCs w:val="28"/>
        </w:rPr>
      </w:pPr>
      <w:r>
        <w:rPr>
          <w:sz w:val="28"/>
          <w:szCs w:val="28"/>
        </w:rPr>
        <w:t>6.6.7. внесення пропозицій</w:t>
      </w:r>
      <w:r w:rsidRPr="009B29A4">
        <w:rPr>
          <w:sz w:val="28"/>
          <w:szCs w:val="28"/>
        </w:rPr>
        <w:t xml:space="preserve"> щодо поліпшення роботи </w:t>
      </w:r>
      <w:r>
        <w:rPr>
          <w:sz w:val="28"/>
          <w:szCs w:val="28"/>
        </w:rPr>
        <w:t>Закладу</w:t>
      </w:r>
      <w:r w:rsidRPr="009B29A4">
        <w:rPr>
          <w:sz w:val="28"/>
          <w:szCs w:val="28"/>
        </w:rPr>
        <w:t>;</w:t>
      </w:r>
    </w:p>
    <w:p w:rsidR="004B12FC" w:rsidRPr="000468C2" w:rsidRDefault="004B12FC" w:rsidP="004B12FC">
      <w:pPr>
        <w:suppressAutoHyphens/>
        <w:ind w:left="567"/>
        <w:jc w:val="both"/>
        <w:rPr>
          <w:sz w:val="28"/>
          <w:szCs w:val="28"/>
        </w:rPr>
      </w:pPr>
    </w:p>
    <w:p w:rsidR="004B12FC" w:rsidRPr="009B29A4" w:rsidRDefault="004B12FC" w:rsidP="004B12FC">
      <w:pPr>
        <w:tabs>
          <w:tab w:val="left" w:pos="567"/>
        </w:tabs>
        <w:ind w:firstLine="567"/>
        <w:jc w:val="both"/>
        <w:rPr>
          <w:sz w:val="28"/>
          <w:szCs w:val="28"/>
        </w:rPr>
      </w:pPr>
      <w:r>
        <w:rPr>
          <w:sz w:val="28"/>
          <w:szCs w:val="28"/>
        </w:rPr>
        <w:t xml:space="preserve">6.6.8. </w:t>
      </w:r>
      <w:r w:rsidRPr="009B29A4">
        <w:rPr>
          <w:sz w:val="28"/>
          <w:szCs w:val="28"/>
        </w:rPr>
        <w:t>соціальне та матеріальне забезпечення відповідно до законодавства;</w:t>
      </w:r>
    </w:p>
    <w:p w:rsidR="004B12FC" w:rsidRPr="009B29A4" w:rsidRDefault="004B12FC" w:rsidP="004B12FC">
      <w:pPr>
        <w:tabs>
          <w:tab w:val="left" w:pos="567"/>
        </w:tabs>
        <w:ind w:firstLine="567"/>
        <w:jc w:val="both"/>
        <w:rPr>
          <w:sz w:val="28"/>
          <w:szCs w:val="28"/>
        </w:rPr>
      </w:pPr>
      <w:r>
        <w:rPr>
          <w:sz w:val="28"/>
          <w:szCs w:val="28"/>
        </w:rPr>
        <w:t>6.6.9. об’єднання</w:t>
      </w:r>
      <w:r w:rsidRPr="009B29A4">
        <w:rPr>
          <w:sz w:val="28"/>
          <w:szCs w:val="28"/>
        </w:rPr>
        <w:t xml:space="preserve"> у професійні спілки та бути членами інших об’єднань громадян, діяльність яких не заборонена законодавством;</w:t>
      </w:r>
    </w:p>
    <w:p w:rsidR="004B12FC" w:rsidRDefault="004B12FC" w:rsidP="004B12FC">
      <w:pPr>
        <w:suppressAutoHyphens/>
        <w:ind w:left="567"/>
        <w:jc w:val="both"/>
        <w:rPr>
          <w:sz w:val="28"/>
          <w:szCs w:val="28"/>
        </w:rPr>
      </w:pPr>
      <w:r>
        <w:rPr>
          <w:sz w:val="28"/>
          <w:szCs w:val="28"/>
        </w:rPr>
        <w:t xml:space="preserve">6.6.10. </w:t>
      </w:r>
      <w:r w:rsidRPr="009B29A4">
        <w:rPr>
          <w:sz w:val="28"/>
          <w:szCs w:val="28"/>
        </w:rPr>
        <w:t xml:space="preserve"> захист професійної честі та власної гідності;</w:t>
      </w:r>
    </w:p>
    <w:p w:rsidR="004B12FC" w:rsidRPr="000468C2" w:rsidRDefault="004B12FC" w:rsidP="004B12FC">
      <w:pPr>
        <w:suppressAutoHyphens/>
        <w:ind w:left="567"/>
        <w:jc w:val="both"/>
        <w:rPr>
          <w:sz w:val="28"/>
          <w:szCs w:val="28"/>
        </w:rPr>
      </w:pPr>
    </w:p>
    <w:p w:rsidR="004B12FC" w:rsidRDefault="004B12FC" w:rsidP="004B12FC">
      <w:pPr>
        <w:tabs>
          <w:tab w:val="left" w:pos="567"/>
        </w:tabs>
        <w:suppressAutoHyphens/>
        <w:jc w:val="both"/>
        <w:rPr>
          <w:sz w:val="28"/>
          <w:szCs w:val="28"/>
        </w:rPr>
      </w:pPr>
      <w:r>
        <w:rPr>
          <w:sz w:val="28"/>
          <w:szCs w:val="28"/>
        </w:rPr>
        <w:t xml:space="preserve">        6.6.11. </w:t>
      </w:r>
      <w:r w:rsidRPr="009B29A4">
        <w:rPr>
          <w:sz w:val="28"/>
          <w:szCs w:val="28"/>
        </w:rPr>
        <w:t>інші права, що не суперечать законодавству України.</w:t>
      </w:r>
    </w:p>
    <w:p w:rsidR="004B12FC" w:rsidRPr="009D1BB6" w:rsidRDefault="004B12FC" w:rsidP="004B12FC">
      <w:pPr>
        <w:tabs>
          <w:tab w:val="left" w:pos="567"/>
        </w:tabs>
        <w:suppressAutoHyphens/>
        <w:jc w:val="both"/>
        <w:rPr>
          <w:sz w:val="28"/>
          <w:szCs w:val="28"/>
        </w:rPr>
      </w:pPr>
    </w:p>
    <w:p w:rsidR="004B12FC" w:rsidRPr="009B29A4" w:rsidRDefault="004B12FC" w:rsidP="004B12FC">
      <w:pPr>
        <w:shd w:val="clear" w:color="auto" w:fill="FFFFFF"/>
        <w:tabs>
          <w:tab w:val="left" w:pos="567"/>
        </w:tabs>
        <w:ind w:firstLine="567"/>
        <w:jc w:val="both"/>
        <w:rPr>
          <w:color w:val="000000"/>
          <w:spacing w:val="-1"/>
          <w:sz w:val="28"/>
          <w:szCs w:val="28"/>
        </w:rPr>
      </w:pPr>
      <w:r w:rsidRPr="009B29A4">
        <w:rPr>
          <w:b/>
          <w:sz w:val="28"/>
          <w:szCs w:val="28"/>
        </w:rPr>
        <w:t xml:space="preserve">6.7. </w:t>
      </w:r>
      <w:r w:rsidRPr="009B29A4">
        <w:rPr>
          <w:color w:val="000000"/>
          <w:spacing w:val="-1"/>
          <w:sz w:val="28"/>
          <w:szCs w:val="28"/>
        </w:rPr>
        <w:t xml:space="preserve">Педагогічні працівники </w:t>
      </w:r>
      <w:r>
        <w:rPr>
          <w:color w:val="000000"/>
          <w:spacing w:val="-1"/>
          <w:sz w:val="28"/>
          <w:szCs w:val="28"/>
        </w:rPr>
        <w:t>Закладу з</w:t>
      </w:r>
      <w:r w:rsidRPr="009B29A4">
        <w:rPr>
          <w:color w:val="000000"/>
          <w:spacing w:val="-1"/>
          <w:sz w:val="28"/>
          <w:szCs w:val="28"/>
        </w:rPr>
        <w:t>обов'язані:</w:t>
      </w:r>
    </w:p>
    <w:p w:rsidR="004B12FC" w:rsidRDefault="004B12FC" w:rsidP="004B12FC">
      <w:pPr>
        <w:suppressAutoHyphens/>
        <w:ind w:firstLine="567"/>
        <w:jc w:val="both"/>
        <w:rPr>
          <w:sz w:val="28"/>
          <w:szCs w:val="28"/>
        </w:rPr>
      </w:pPr>
      <w:r>
        <w:rPr>
          <w:sz w:val="28"/>
          <w:szCs w:val="28"/>
        </w:rPr>
        <w:t>6.7.1.</w:t>
      </w:r>
      <w:r w:rsidRPr="009B29A4">
        <w:rPr>
          <w:sz w:val="28"/>
          <w:szCs w:val="28"/>
        </w:rPr>
        <w:t>забезпечувати належний рівень викладання, відповідно до навчальних програм на рівні  державних вимог;</w:t>
      </w:r>
    </w:p>
    <w:p w:rsidR="004B12FC" w:rsidRPr="000468C2" w:rsidRDefault="004B12FC" w:rsidP="004B12FC">
      <w:pPr>
        <w:suppressAutoHyphens/>
        <w:ind w:firstLine="567"/>
        <w:jc w:val="both"/>
        <w:rPr>
          <w:sz w:val="28"/>
          <w:szCs w:val="28"/>
        </w:rPr>
      </w:pPr>
    </w:p>
    <w:p w:rsidR="004B12FC" w:rsidRDefault="004B12FC" w:rsidP="004B12FC">
      <w:pPr>
        <w:suppressAutoHyphens/>
        <w:ind w:firstLine="567"/>
        <w:jc w:val="both"/>
        <w:rPr>
          <w:sz w:val="28"/>
          <w:szCs w:val="28"/>
        </w:rPr>
      </w:pPr>
      <w:r>
        <w:rPr>
          <w:sz w:val="28"/>
          <w:szCs w:val="28"/>
        </w:rPr>
        <w:t xml:space="preserve">6.7.2. </w:t>
      </w:r>
      <w:r w:rsidRPr="009B29A4">
        <w:rPr>
          <w:sz w:val="28"/>
          <w:szCs w:val="28"/>
        </w:rPr>
        <w:t>сприяти розвитку інтересів, нахилів та здібностей дітей, а також збереженню їх здоров'я, здійснювати пропаганду здорового способу життя;</w:t>
      </w:r>
    </w:p>
    <w:p w:rsidR="004B12FC" w:rsidRPr="000468C2" w:rsidRDefault="004B12FC" w:rsidP="004B12FC">
      <w:pPr>
        <w:suppressAutoHyphens/>
        <w:ind w:firstLine="567"/>
        <w:jc w:val="both"/>
        <w:rPr>
          <w:sz w:val="28"/>
          <w:szCs w:val="28"/>
        </w:rPr>
      </w:pPr>
    </w:p>
    <w:p w:rsidR="004B12FC" w:rsidRDefault="004B12FC" w:rsidP="004B12FC">
      <w:pPr>
        <w:tabs>
          <w:tab w:val="left" w:pos="567"/>
        </w:tabs>
        <w:suppressAutoHyphens/>
        <w:ind w:firstLine="567"/>
        <w:jc w:val="both"/>
        <w:rPr>
          <w:sz w:val="28"/>
          <w:szCs w:val="28"/>
        </w:rPr>
      </w:pPr>
      <w:r>
        <w:rPr>
          <w:sz w:val="28"/>
          <w:szCs w:val="28"/>
        </w:rPr>
        <w:t xml:space="preserve">6.7.3. </w:t>
      </w:r>
      <w:r w:rsidRPr="009B29A4">
        <w:rPr>
          <w:sz w:val="28"/>
          <w:szCs w:val="28"/>
        </w:rPr>
        <w:t xml:space="preserve">сприяти зростанню іміджу </w:t>
      </w:r>
      <w:r>
        <w:rPr>
          <w:sz w:val="28"/>
          <w:szCs w:val="28"/>
        </w:rPr>
        <w:t>З</w:t>
      </w:r>
      <w:r w:rsidRPr="009B29A4">
        <w:rPr>
          <w:sz w:val="28"/>
          <w:szCs w:val="28"/>
        </w:rPr>
        <w:t>акладу;</w:t>
      </w:r>
    </w:p>
    <w:p w:rsidR="004B12FC" w:rsidRPr="000468C2" w:rsidRDefault="004B12FC" w:rsidP="004B12FC">
      <w:pPr>
        <w:tabs>
          <w:tab w:val="left" w:pos="567"/>
        </w:tabs>
        <w:suppressAutoHyphens/>
        <w:ind w:firstLine="567"/>
        <w:jc w:val="both"/>
        <w:rPr>
          <w:sz w:val="28"/>
          <w:szCs w:val="28"/>
        </w:rPr>
      </w:pPr>
    </w:p>
    <w:p w:rsidR="004B12FC" w:rsidRDefault="004B12FC" w:rsidP="004B12FC">
      <w:pPr>
        <w:tabs>
          <w:tab w:val="left" w:pos="0"/>
          <w:tab w:val="left" w:pos="567"/>
        </w:tabs>
        <w:suppressAutoHyphens/>
        <w:ind w:firstLine="567"/>
        <w:jc w:val="both"/>
        <w:rPr>
          <w:sz w:val="28"/>
          <w:szCs w:val="28"/>
        </w:rPr>
      </w:pPr>
      <w:r>
        <w:rPr>
          <w:sz w:val="28"/>
          <w:szCs w:val="28"/>
        </w:rPr>
        <w:t>6.7.4.</w:t>
      </w:r>
      <w:r w:rsidRPr="009B29A4">
        <w:rPr>
          <w:sz w:val="28"/>
          <w:szCs w:val="28"/>
        </w:rPr>
        <w:t xml:space="preserve">настановами і особистим прикладом утверджувати повагу до </w:t>
      </w:r>
      <w:r>
        <w:rPr>
          <w:sz w:val="28"/>
          <w:szCs w:val="28"/>
        </w:rPr>
        <w:t>суспільної моралі та суспільних цінностей, зокрема правди, справедливості, патріотизму, гуманізму, толерантності, працелюбства;</w:t>
      </w:r>
    </w:p>
    <w:p w:rsidR="004B12FC" w:rsidRPr="009B29A4" w:rsidRDefault="004B12FC" w:rsidP="004B12FC">
      <w:pPr>
        <w:tabs>
          <w:tab w:val="left" w:pos="0"/>
          <w:tab w:val="left" w:pos="567"/>
        </w:tabs>
        <w:suppressAutoHyphens/>
        <w:ind w:firstLine="567"/>
        <w:jc w:val="both"/>
        <w:rPr>
          <w:sz w:val="28"/>
          <w:szCs w:val="28"/>
        </w:rPr>
      </w:pPr>
    </w:p>
    <w:p w:rsidR="004B12FC" w:rsidRDefault="004B12FC" w:rsidP="004B12FC">
      <w:pPr>
        <w:tabs>
          <w:tab w:val="left" w:pos="567"/>
        </w:tabs>
        <w:ind w:firstLine="567"/>
        <w:jc w:val="both"/>
        <w:rPr>
          <w:sz w:val="28"/>
          <w:szCs w:val="28"/>
        </w:rPr>
      </w:pPr>
      <w:r>
        <w:rPr>
          <w:sz w:val="28"/>
          <w:szCs w:val="28"/>
        </w:rPr>
        <w:t>6.7.5.формувати у  вихованців, учнів,</w:t>
      </w:r>
      <w:r w:rsidRPr="009B29A4">
        <w:rPr>
          <w:sz w:val="28"/>
          <w:szCs w:val="28"/>
        </w:rPr>
        <w:t xml:space="preserve"> слухачів </w:t>
      </w:r>
      <w:r>
        <w:rPr>
          <w:sz w:val="28"/>
          <w:szCs w:val="28"/>
        </w:rPr>
        <w:t xml:space="preserve">усвідомлення необхідності додержуватися Конституції та законів України, захищати суверенітет і територіальну цілісність України; </w:t>
      </w:r>
    </w:p>
    <w:p w:rsidR="004B12FC" w:rsidRDefault="004B12FC" w:rsidP="004B12FC">
      <w:pPr>
        <w:tabs>
          <w:tab w:val="left" w:pos="567"/>
        </w:tabs>
        <w:ind w:firstLine="567"/>
        <w:jc w:val="both"/>
        <w:rPr>
          <w:sz w:val="28"/>
          <w:szCs w:val="28"/>
        </w:rPr>
      </w:pPr>
    </w:p>
    <w:p w:rsidR="004B12FC" w:rsidRDefault="004B12FC" w:rsidP="004B12FC">
      <w:pPr>
        <w:ind w:firstLine="567"/>
        <w:jc w:val="both"/>
        <w:rPr>
          <w:sz w:val="28"/>
          <w:szCs w:val="28"/>
        </w:rPr>
      </w:pPr>
      <w:r>
        <w:rPr>
          <w:sz w:val="28"/>
          <w:szCs w:val="28"/>
        </w:rPr>
        <w:t xml:space="preserve">6.7.6.виховувати у </w:t>
      </w:r>
      <w:r w:rsidRPr="00403506">
        <w:rPr>
          <w:sz w:val="28"/>
          <w:szCs w:val="28"/>
        </w:rPr>
        <w:t xml:space="preserve"> вихованців,</w:t>
      </w:r>
      <w:r>
        <w:rPr>
          <w:sz w:val="28"/>
          <w:szCs w:val="28"/>
        </w:rPr>
        <w:t xml:space="preserve"> </w:t>
      </w:r>
      <w:r w:rsidRPr="00403506">
        <w:rPr>
          <w:sz w:val="28"/>
          <w:szCs w:val="28"/>
        </w:rPr>
        <w:t>учнів</w:t>
      </w:r>
      <w:r>
        <w:rPr>
          <w:sz w:val="28"/>
          <w:szCs w:val="28"/>
        </w:rPr>
        <w:t>,</w:t>
      </w:r>
      <w:r w:rsidRPr="00403506">
        <w:rPr>
          <w:sz w:val="28"/>
          <w:szCs w:val="28"/>
        </w:rPr>
        <w:t xml:space="preserve"> слухачів</w:t>
      </w:r>
      <w:r>
        <w:rPr>
          <w:sz w:val="28"/>
          <w:szCs w:val="28"/>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4B12FC" w:rsidRDefault="004B12FC" w:rsidP="004B12FC">
      <w:pPr>
        <w:ind w:firstLine="567"/>
        <w:jc w:val="both"/>
        <w:rPr>
          <w:sz w:val="28"/>
          <w:szCs w:val="28"/>
        </w:rPr>
      </w:pPr>
    </w:p>
    <w:p w:rsidR="004B12FC" w:rsidRDefault="004B12FC" w:rsidP="004B12FC">
      <w:pPr>
        <w:ind w:firstLine="567"/>
        <w:jc w:val="both"/>
        <w:rPr>
          <w:sz w:val="28"/>
          <w:szCs w:val="28"/>
        </w:rPr>
      </w:pPr>
      <w:r>
        <w:rPr>
          <w:sz w:val="28"/>
          <w:szCs w:val="28"/>
        </w:rPr>
        <w:t xml:space="preserve"> 6.7.7.</w:t>
      </w:r>
      <w:r w:rsidRPr="00876E57">
        <w:rPr>
          <w:sz w:val="28"/>
          <w:szCs w:val="28"/>
        </w:rPr>
        <w:t>дотримуватися педагогічної етики, моралі, поважати гідність вихованців, учнів і слухачів;</w:t>
      </w:r>
    </w:p>
    <w:p w:rsidR="004B12FC" w:rsidRPr="00876E57" w:rsidRDefault="004B12FC" w:rsidP="004B12FC">
      <w:pPr>
        <w:ind w:firstLine="567"/>
        <w:jc w:val="both"/>
        <w:rPr>
          <w:sz w:val="28"/>
          <w:szCs w:val="28"/>
        </w:rPr>
      </w:pPr>
    </w:p>
    <w:p w:rsidR="004B12FC" w:rsidRDefault="004B12FC" w:rsidP="004B12FC">
      <w:pPr>
        <w:ind w:firstLine="567"/>
        <w:jc w:val="both"/>
        <w:rPr>
          <w:sz w:val="28"/>
          <w:szCs w:val="28"/>
        </w:rPr>
      </w:pPr>
      <w:r>
        <w:rPr>
          <w:sz w:val="28"/>
          <w:szCs w:val="28"/>
        </w:rPr>
        <w:t>6.7.8.</w:t>
      </w:r>
      <w:r w:rsidRPr="00876E57">
        <w:rPr>
          <w:sz w:val="28"/>
          <w:szCs w:val="28"/>
        </w:rPr>
        <w:t>захищати вихованців, учнів і слухачів від будь-яких форм фізичного або психічного насильства, запобігати вживанню ними алкоголю, наркотиків, тютюну, іншим шкідливим звичкам;</w:t>
      </w:r>
    </w:p>
    <w:p w:rsidR="004B12FC" w:rsidRPr="00876E57" w:rsidRDefault="004B12FC" w:rsidP="004B12FC">
      <w:pPr>
        <w:ind w:firstLine="567"/>
        <w:jc w:val="both"/>
        <w:rPr>
          <w:sz w:val="28"/>
          <w:szCs w:val="28"/>
        </w:rPr>
      </w:pPr>
    </w:p>
    <w:p w:rsidR="004B12FC" w:rsidRDefault="004B12FC" w:rsidP="004B12FC">
      <w:pPr>
        <w:ind w:firstLine="567"/>
        <w:jc w:val="both"/>
        <w:rPr>
          <w:sz w:val="28"/>
          <w:szCs w:val="28"/>
        </w:rPr>
      </w:pPr>
      <w:r>
        <w:rPr>
          <w:sz w:val="28"/>
          <w:szCs w:val="28"/>
        </w:rPr>
        <w:t>6.7.9.</w:t>
      </w:r>
      <w:r w:rsidRPr="00762FAC">
        <w:rPr>
          <w:sz w:val="28"/>
          <w:szCs w:val="28"/>
        </w:rPr>
        <w:t xml:space="preserve">постійно підвищувати свій професійний </w:t>
      </w:r>
      <w:r>
        <w:rPr>
          <w:sz w:val="28"/>
          <w:szCs w:val="28"/>
        </w:rPr>
        <w:t xml:space="preserve">і загальнокультурний </w:t>
      </w:r>
      <w:r w:rsidRPr="00762FAC">
        <w:rPr>
          <w:sz w:val="28"/>
          <w:szCs w:val="28"/>
        </w:rPr>
        <w:t>рівн</w:t>
      </w:r>
      <w:r>
        <w:rPr>
          <w:sz w:val="28"/>
          <w:szCs w:val="28"/>
        </w:rPr>
        <w:t>і та педагогічну майстерність</w:t>
      </w:r>
      <w:r w:rsidRPr="00762FAC">
        <w:rPr>
          <w:sz w:val="28"/>
          <w:szCs w:val="28"/>
        </w:rPr>
        <w:t>;</w:t>
      </w:r>
    </w:p>
    <w:p w:rsidR="004B12FC" w:rsidRDefault="004B12FC" w:rsidP="004B12FC">
      <w:pPr>
        <w:ind w:firstLine="567"/>
        <w:jc w:val="both"/>
        <w:rPr>
          <w:sz w:val="28"/>
          <w:szCs w:val="28"/>
        </w:rPr>
      </w:pPr>
      <w:r w:rsidRPr="00762FAC">
        <w:rPr>
          <w:sz w:val="28"/>
          <w:szCs w:val="28"/>
        </w:rPr>
        <w:t xml:space="preserve"> </w:t>
      </w:r>
    </w:p>
    <w:p w:rsidR="004B12FC" w:rsidRDefault="004B12FC" w:rsidP="004B12FC">
      <w:pPr>
        <w:ind w:firstLine="567"/>
        <w:jc w:val="both"/>
        <w:rPr>
          <w:sz w:val="28"/>
          <w:szCs w:val="28"/>
        </w:rPr>
      </w:pPr>
      <w:r>
        <w:rPr>
          <w:sz w:val="28"/>
          <w:szCs w:val="28"/>
        </w:rPr>
        <w:lastRenderedPageBreak/>
        <w:t xml:space="preserve">6.7.10. </w:t>
      </w:r>
      <w:r w:rsidRPr="009B29A4">
        <w:rPr>
          <w:sz w:val="28"/>
          <w:szCs w:val="28"/>
        </w:rPr>
        <w:t xml:space="preserve">виконувати Статут </w:t>
      </w:r>
      <w:r>
        <w:rPr>
          <w:sz w:val="28"/>
          <w:szCs w:val="28"/>
        </w:rPr>
        <w:t>Закладу</w:t>
      </w:r>
      <w:r w:rsidRPr="009B29A4">
        <w:rPr>
          <w:sz w:val="28"/>
          <w:szCs w:val="28"/>
        </w:rPr>
        <w:t>, Правила внутрішнього розпорядку, умови контракту чи трудового договору;</w:t>
      </w:r>
    </w:p>
    <w:p w:rsidR="004B12FC" w:rsidRPr="000468C2" w:rsidRDefault="004B12FC" w:rsidP="004B12FC">
      <w:pPr>
        <w:ind w:firstLine="567"/>
        <w:jc w:val="both"/>
        <w:rPr>
          <w:sz w:val="28"/>
          <w:szCs w:val="28"/>
        </w:rPr>
      </w:pPr>
    </w:p>
    <w:p w:rsidR="004B12FC" w:rsidRDefault="004B12FC" w:rsidP="004B12FC">
      <w:pPr>
        <w:suppressAutoHyphens/>
        <w:ind w:firstLine="567"/>
        <w:jc w:val="both"/>
        <w:rPr>
          <w:sz w:val="28"/>
          <w:szCs w:val="28"/>
        </w:rPr>
      </w:pPr>
      <w:r>
        <w:rPr>
          <w:sz w:val="28"/>
          <w:szCs w:val="28"/>
        </w:rPr>
        <w:t xml:space="preserve">6.7.11. </w:t>
      </w:r>
      <w:r w:rsidRPr="009B29A4">
        <w:rPr>
          <w:sz w:val="28"/>
          <w:szCs w:val="28"/>
        </w:rPr>
        <w:t xml:space="preserve">виконувати накази і розпорядження керівника </w:t>
      </w:r>
      <w:r>
        <w:rPr>
          <w:sz w:val="28"/>
          <w:szCs w:val="28"/>
        </w:rPr>
        <w:t>Закладу</w:t>
      </w:r>
      <w:r w:rsidRPr="009B29A4">
        <w:rPr>
          <w:sz w:val="28"/>
          <w:szCs w:val="28"/>
        </w:rPr>
        <w:t>, Управління;</w:t>
      </w:r>
    </w:p>
    <w:p w:rsidR="004B12FC" w:rsidRPr="000468C2" w:rsidRDefault="004B12FC" w:rsidP="004B12FC">
      <w:pPr>
        <w:suppressAutoHyphens/>
        <w:ind w:firstLine="567"/>
        <w:jc w:val="both"/>
        <w:rPr>
          <w:sz w:val="28"/>
          <w:szCs w:val="28"/>
        </w:rPr>
      </w:pPr>
    </w:p>
    <w:p w:rsidR="004B12FC" w:rsidRDefault="004B12FC" w:rsidP="004B12FC">
      <w:pPr>
        <w:ind w:firstLine="567"/>
        <w:jc w:val="both"/>
        <w:rPr>
          <w:sz w:val="28"/>
          <w:szCs w:val="28"/>
        </w:rPr>
      </w:pPr>
      <w:r>
        <w:rPr>
          <w:sz w:val="28"/>
          <w:szCs w:val="28"/>
        </w:rPr>
        <w:t xml:space="preserve">6.7.12. </w:t>
      </w:r>
      <w:r w:rsidRPr="009B29A4">
        <w:rPr>
          <w:sz w:val="28"/>
          <w:szCs w:val="28"/>
        </w:rPr>
        <w:t>проходити медичні огляди (відповідно до Закону України «Про забезпечення санітарного та епідеміолог</w:t>
      </w:r>
      <w:r>
        <w:rPr>
          <w:sz w:val="28"/>
          <w:szCs w:val="28"/>
        </w:rPr>
        <w:t>ічного благополуччя населення»);</w:t>
      </w:r>
    </w:p>
    <w:p w:rsidR="004B12FC" w:rsidRPr="00762FAC" w:rsidRDefault="004B12FC" w:rsidP="004B12FC">
      <w:pPr>
        <w:ind w:firstLine="567"/>
        <w:jc w:val="both"/>
        <w:rPr>
          <w:sz w:val="28"/>
          <w:szCs w:val="28"/>
        </w:rPr>
      </w:pPr>
      <w:r>
        <w:rPr>
          <w:sz w:val="28"/>
          <w:szCs w:val="28"/>
        </w:rPr>
        <w:t>6.7.13. дотримуватися педагогічної доброчесності;</w:t>
      </w:r>
    </w:p>
    <w:p w:rsidR="004B12FC" w:rsidRPr="00BE4D9A" w:rsidRDefault="004B12FC" w:rsidP="004B12FC">
      <w:pPr>
        <w:ind w:firstLine="567"/>
        <w:jc w:val="both"/>
        <w:rPr>
          <w:sz w:val="28"/>
          <w:szCs w:val="28"/>
        </w:rPr>
      </w:pPr>
      <w:r w:rsidRPr="00D92386">
        <w:rPr>
          <w:b/>
          <w:sz w:val="28"/>
          <w:szCs w:val="28"/>
        </w:rPr>
        <w:t>6.8.</w:t>
      </w:r>
      <w:r w:rsidRPr="00D92386">
        <w:rPr>
          <w:sz w:val="28"/>
          <w:szCs w:val="28"/>
        </w:rPr>
        <w:t xml:space="preserve"> Норма годин на одну тарифну ставку керівників гуртків, студій, клубів, творчих об’єднань Закладу становить 18 навчальних годин на тиждень. </w:t>
      </w:r>
    </w:p>
    <w:p w:rsidR="004B12FC" w:rsidRDefault="004B12FC" w:rsidP="004B12FC">
      <w:pPr>
        <w:ind w:firstLine="567"/>
        <w:jc w:val="both"/>
        <w:rPr>
          <w:b/>
          <w:color w:val="FF0000"/>
          <w:sz w:val="28"/>
          <w:szCs w:val="28"/>
        </w:rPr>
      </w:pPr>
      <w:r w:rsidRPr="00D92386">
        <w:rPr>
          <w:b/>
          <w:sz w:val="28"/>
          <w:szCs w:val="28"/>
        </w:rPr>
        <w:t>6.9.</w:t>
      </w:r>
      <w:r w:rsidRPr="00D92386">
        <w:rPr>
          <w:sz w:val="28"/>
          <w:szCs w:val="28"/>
        </w:rPr>
        <w:t xml:space="preserve"> Оплата роботи здійснюється відповідно до обсягу педагогічного навантаження.</w:t>
      </w:r>
      <w:r w:rsidRPr="009B29A4">
        <w:rPr>
          <w:b/>
          <w:color w:val="FF0000"/>
          <w:sz w:val="28"/>
          <w:szCs w:val="28"/>
        </w:rPr>
        <w:t xml:space="preserve"> </w:t>
      </w:r>
    </w:p>
    <w:p w:rsidR="004B12FC" w:rsidRPr="00D92386" w:rsidRDefault="004B12FC" w:rsidP="004B12FC">
      <w:pPr>
        <w:shd w:val="clear" w:color="auto" w:fill="FFFFFF"/>
        <w:tabs>
          <w:tab w:val="left" w:pos="888"/>
        </w:tabs>
        <w:ind w:firstLine="567"/>
        <w:jc w:val="both"/>
        <w:rPr>
          <w:color w:val="000000"/>
          <w:spacing w:val="-2"/>
          <w:sz w:val="28"/>
          <w:szCs w:val="28"/>
        </w:rPr>
      </w:pPr>
      <w:r w:rsidRPr="00D92386">
        <w:rPr>
          <w:sz w:val="28"/>
          <w:szCs w:val="28"/>
        </w:rPr>
        <w:t>6.9.1.</w:t>
      </w:r>
      <w:r>
        <w:rPr>
          <w:b/>
          <w:color w:val="FF0000"/>
          <w:sz w:val="28"/>
          <w:szCs w:val="28"/>
        </w:rPr>
        <w:t xml:space="preserve"> </w:t>
      </w:r>
      <w:r w:rsidRPr="00D92386">
        <w:rPr>
          <w:color w:val="000000"/>
          <w:spacing w:val="-1"/>
          <w:sz w:val="28"/>
          <w:szCs w:val="28"/>
        </w:rPr>
        <w:t xml:space="preserve">Обсяг педагогічного навантаження в </w:t>
      </w:r>
      <w:r>
        <w:rPr>
          <w:color w:val="000000"/>
          <w:spacing w:val="-1"/>
          <w:sz w:val="28"/>
          <w:szCs w:val="28"/>
        </w:rPr>
        <w:t>Закладі</w:t>
      </w:r>
      <w:r w:rsidRPr="00D92386">
        <w:rPr>
          <w:color w:val="000000"/>
          <w:spacing w:val="-1"/>
          <w:sz w:val="28"/>
          <w:szCs w:val="28"/>
        </w:rPr>
        <w:t xml:space="preserve"> </w:t>
      </w:r>
      <w:r>
        <w:rPr>
          <w:spacing w:val="-1"/>
          <w:sz w:val="28"/>
          <w:szCs w:val="28"/>
        </w:rPr>
        <w:t>визначається</w:t>
      </w:r>
      <w:r w:rsidRPr="00D92386">
        <w:rPr>
          <w:spacing w:val="-1"/>
          <w:sz w:val="28"/>
          <w:szCs w:val="28"/>
        </w:rPr>
        <w:t xml:space="preserve"> його</w:t>
      </w:r>
      <w:r w:rsidRPr="00D92386">
        <w:rPr>
          <w:color w:val="000000"/>
          <w:spacing w:val="-1"/>
          <w:sz w:val="28"/>
          <w:szCs w:val="28"/>
        </w:rPr>
        <w:t xml:space="preserve"> </w:t>
      </w:r>
      <w:r w:rsidRPr="00D92386">
        <w:rPr>
          <w:color w:val="000000"/>
          <w:spacing w:val="-2"/>
          <w:sz w:val="28"/>
          <w:szCs w:val="28"/>
        </w:rPr>
        <w:t xml:space="preserve">керівником згідно із </w:t>
      </w:r>
      <w:r w:rsidRPr="00D92386">
        <w:rPr>
          <w:spacing w:val="-2"/>
          <w:sz w:val="28"/>
          <w:szCs w:val="28"/>
        </w:rPr>
        <w:t>чинним</w:t>
      </w:r>
      <w:r w:rsidRPr="00D92386">
        <w:rPr>
          <w:color w:val="000000"/>
          <w:spacing w:val="-2"/>
          <w:sz w:val="28"/>
          <w:szCs w:val="28"/>
        </w:rPr>
        <w:t xml:space="preserve"> законодавством і затверджується </w:t>
      </w:r>
      <w:r>
        <w:rPr>
          <w:color w:val="000000"/>
          <w:spacing w:val="-2"/>
          <w:sz w:val="28"/>
          <w:szCs w:val="28"/>
        </w:rPr>
        <w:t>Управлінням.</w:t>
      </w:r>
    </w:p>
    <w:p w:rsidR="004B12FC" w:rsidRPr="00D92386" w:rsidRDefault="004B12FC" w:rsidP="004B12FC">
      <w:pPr>
        <w:shd w:val="clear" w:color="auto" w:fill="FFFFFF"/>
        <w:ind w:firstLine="567"/>
        <w:jc w:val="both"/>
        <w:rPr>
          <w:color w:val="000000"/>
          <w:spacing w:val="2"/>
          <w:sz w:val="28"/>
          <w:szCs w:val="28"/>
        </w:rPr>
      </w:pPr>
      <w:r>
        <w:rPr>
          <w:color w:val="000000"/>
          <w:spacing w:val="2"/>
          <w:sz w:val="28"/>
          <w:szCs w:val="28"/>
        </w:rPr>
        <w:t xml:space="preserve">6.9.2. </w:t>
      </w:r>
      <w:r w:rsidRPr="009B29A4">
        <w:rPr>
          <w:color w:val="000000"/>
          <w:spacing w:val="2"/>
          <w:sz w:val="28"/>
          <w:szCs w:val="28"/>
        </w:rPr>
        <w:t xml:space="preserve">Перерозподіл педагогічного навантаження протягом навчального року можливий у разі зміни годин за окремими навчальними програмами, що передбачається навчальним планом, у разі вибуття або зарахування вихованців, учнів, слухачів Закладу протягом навчального року або за письмовою згодою пелагічного працівника, а також викладача з додержанням законодавства про працю та здійснюється керівником </w:t>
      </w:r>
      <w:r>
        <w:rPr>
          <w:color w:val="000000"/>
          <w:spacing w:val="2"/>
          <w:sz w:val="28"/>
          <w:szCs w:val="28"/>
        </w:rPr>
        <w:t>Закладу</w:t>
      </w:r>
      <w:r w:rsidRPr="009B29A4">
        <w:rPr>
          <w:color w:val="000000"/>
          <w:spacing w:val="2"/>
          <w:sz w:val="28"/>
          <w:szCs w:val="28"/>
        </w:rPr>
        <w:t>.</w:t>
      </w:r>
    </w:p>
    <w:p w:rsidR="004B12FC" w:rsidRPr="00D92386" w:rsidRDefault="004B12FC" w:rsidP="004B12FC">
      <w:pPr>
        <w:ind w:firstLine="567"/>
        <w:jc w:val="both"/>
        <w:rPr>
          <w:sz w:val="28"/>
          <w:szCs w:val="28"/>
        </w:rPr>
      </w:pPr>
      <w:r>
        <w:rPr>
          <w:sz w:val="28"/>
          <w:szCs w:val="28"/>
        </w:rPr>
        <w:t>6.9.3</w:t>
      </w:r>
      <w:r w:rsidRPr="00D92386">
        <w:rPr>
          <w:sz w:val="28"/>
          <w:szCs w:val="28"/>
        </w:rPr>
        <w:t>. Оплата інших видів педагогічної діяльності здійснюється в такому співвідношенні до тарифної ставки:</w:t>
      </w:r>
    </w:p>
    <w:p w:rsidR="004B12FC" w:rsidRPr="00D92386" w:rsidRDefault="004B12FC" w:rsidP="004B12FC">
      <w:pPr>
        <w:ind w:firstLine="567"/>
        <w:jc w:val="both"/>
        <w:rPr>
          <w:sz w:val="28"/>
          <w:szCs w:val="28"/>
        </w:rPr>
      </w:pPr>
      <w:r>
        <w:rPr>
          <w:sz w:val="28"/>
          <w:szCs w:val="28"/>
        </w:rPr>
        <w:t xml:space="preserve">6.9.3.1. </w:t>
      </w:r>
      <w:r w:rsidRPr="00D92386">
        <w:rPr>
          <w:sz w:val="28"/>
          <w:szCs w:val="28"/>
        </w:rPr>
        <w:t>завідування майстернями – 15-20 відсотків;</w:t>
      </w:r>
    </w:p>
    <w:p w:rsidR="004B12FC" w:rsidRPr="00D92386" w:rsidRDefault="004B12FC" w:rsidP="004B12FC">
      <w:pPr>
        <w:tabs>
          <w:tab w:val="left" w:pos="567"/>
        </w:tabs>
        <w:ind w:firstLine="567"/>
        <w:jc w:val="both"/>
        <w:rPr>
          <w:sz w:val="28"/>
          <w:szCs w:val="28"/>
        </w:rPr>
      </w:pPr>
      <w:r>
        <w:rPr>
          <w:sz w:val="28"/>
          <w:szCs w:val="28"/>
        </w:rPr>
        <w:t xml:space="preserve">6.9.3.2. </w:t>
      </w:r>
      <w:r w:rsidRPr="00D92386">
        <w:rPr>
          <w:sz w:val="28"/>
          <w:szCs w:val="28"/>
        </w:rPr>
        <w:t>завідування навчальними кабінетами, відділами, відділеннями, лабораторіями – 10-15 відсотків;</w:t>
      </w:r>
    </w:p>
    <w:p w:rsidR="004B12FC" w:rsidRPr="004D09B0" w:rsidRDefault="004B12FC" w:rsidP="004B12FC">
      <w:pPr>
        <w:ind w:firstLine="567"/>
        <w:jc w:val="both"/>
        <w:rPr>
          <w:sz w:val="28"/>
          <w:szCs w:val="28"/>
        </w:rPr>
      </w:pPr>
      <w:r>
        <w:rPr>
          <w:sz w:val="28"/>
          <w:szCs w:val="28"/>
        </w:rPr>
        <w:t xml:space="preserve">6.9.3.3. </w:t>
      </w:r>
      <w:r w:rsidRPr="00D92386">
        <w:rPr>
          <w:sz w:val="28"/>
          <w:szCs w:val="28"/>
        </w:rPr>
        <w:t>завідування паспортизован</w:t>
      </w:r>
      <w:r>
        <w:rPr>
          <w:sz w:val="28"/>
          <w:szCs w:val="28"/>
        </w:rPr>
        <w:t>ими музеями -  15-20 відсотків.</w:t>
      </w:r>
    </w:p>
    <w:p w:rsidR="004B12FC" w:rsidRPr="004D09B0" w:rsidRDefault="004B12FC" w:rsidP="004B12FC">
      <w:pPr>
        <w:shd w:val="clear" w:color="auto" w:fill="FFFFFF"/>
        <w:tabs>
          <w:tab w:val="left" w:pos="180"/>
        </w:tabs>
        <w:ind w:firstLine="567"/>
        <w:jc w:val="both"/>
        <w:rPr>
          <w:color w:val="000000"/>
          <w:sz w:val="28"/>
          <w:szCs w:val="28"/>
        </w:rPr>
      </w:pPr>
      <w:r>
        <w:rPr>
          <w:b/>
          <w:sz w:val="28"/>
          <w:szCs w:val="28"/>
        </w:rPr>
        <w:t>6.10</w:t>
      </w:r>
      <w:r w:rsidRPr="009B29A4">
        <w:rPr>
          <w:b/>
          <w:sz w:val="28"/>
          <w:szCs w:val="28"/>
        </w:rPr>
        <w:t xml:space="preserve">. </w:t>
      </w:r>
      <w:r w:rsidRPr="009B29A4">
        <w:rPr>
          <w:color w:val="000000"/>
          <w:spacing w:val="6"/>
          <w:sz w:val="28"/>
          <w:szCs w:val="28"/>
        </w:rPr>
        <w:t xml:space="preserve">Викладачі, керівники гуртків, груп та інших творчих об'єднань </w:t>
      </w:r>
      <w:r>
        <w:rPr>
          <w:color w:val="000000"/>
          <w:spacing w:val="3"/>
          <w:sz w:val="28"/>
          <w:szCs w:val="28"/>
        </w:rPr>
        <w:t xml:space="preserve">Закладу </w:t>
      </w:r>
      <w:r w:rsidRPr="009B29A4">
        <w:rPr>
          <w:color w:val="000000"/>
          <w:spacing w:val="3"/>
          <w:sz w:val="28"/>
          <w:szCs w:val="28"/>
        </w:rPr>
        <w:t xml:space="preserve"> працюють відповідно до розкладу занять, затвердженого </w:t>
      </w:r>
      <w:r>
        <w:rPr>
          <w:color w:val="000000"/>
          <w:sz w:val="28"/>
          <w:szCs w:val="28"/>
        </w:rPr>
        <w:t>його керівником.</w:t>
      </w:r>
    </w:p>
    <w:p w:rsidR="004B12FC" w:rsidRPr="000156C9" w:rsidRDefault="004B12FC" w:rsidP="004B12FC">
      <w:pPr>
        <w:shd w:val="clear" w:color="auto" w:fill="FFFFFF"/>
        <w:tabs>
          <w:tab w:val="left" w:pos="0"/>
        </w:tabs>
        <w:ind w:firstLine="567"/>
        <w:jc w:val="both"/>
        <w:rPr>
          <w:color w:val="000000"/>
          <w:spacing w:val="2"/>
          <w:sz w:val="28"/>
          <w:szCs w:val="28"/>
        </w:rPr>
      </w:pPr>
      <w:r>
        <w:rPr>
          <w:b/>
          <w:sz w:val="28"/>
          <w:szCs w:val="28"/>
        </w:rPr>
        <w:t>6.11</w:t>
      </w:r>
      <w:r w:rsidRPr="009B29A4">
        <w:rPr>
          <w:b/>
          <w:sz w:val="28"/>
          <w:szCs w:val="28"/>
        </w:rPr>
        <w:t>.</w:t>
      </w:r>
      <w:r>
        <w:rPr>
          <w:sz w:val="28"/>
          <w:szCs w:val="28"/>
        </w:rPr>
        <w:t>У Закладі</w:t>
      </w:r>
      <w:r w:rsidRPr="009B29A4">
        <w:rPr>
          <w:sz w:val="28"/>
          <w:szCs w:val="28"/>
        </w:rPr>
        <w:t xml:space="preserve">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w:t>
      </w:r>
      <w:r>
        <w:rPr>
          <w:sz w:val="28"/>
          <w:szCs w:val="28"/>
        </w:rPr>
        <w:t>.</w:t>
      </w:r>
    </w:p>
    <w:p w:rsidR="004B12FC" w:rsidRPr="000156C9" w:rsidRDefault="004B12FC" w:rsidP="004B12FC">
      <w:pPr>
        <w:tabs>
          <w:tab w:val="left" w:pos="567"/>
        </w:tabs>
        <w:ind w:firstLine="567"/>
        <w:jc w:val="both"/>
        <w:rPr>
          <w:sz w:val="28"/>
          <w:szCs w:val="28"/>
        </w:rPr>
      </w:pPr>
      <w:r w:rsidRPr="000156C9">
        <w:rPr>
          <w:b/>
          <w:sz w:val="28"/>
          <w:szCs w:val="28"/>
        </w:rPr>
        <w:t>6.12.</w:t>
      </w:r>
      <w:r w:rsidRPr="000156C9">
        <w:rPr>
          <w:sz w:val="28"/>
          <w:szCs w:val="28"/>
        </w:rPr>
        <w:t xml:space="preserve"> </w:t>
      </w:r>
      <w:r>
        <w:rPr>
          <w:sz w:val="28"/>
          <w:szCs w:val="28"/>
        </w:rPr>
        <w:t>Порядок підвищення кваліфікації педагогічних працівників Закладу, включаючи порядок оплати, умови і порядок визнання результатів підвищення кваліфікації проводиться відповідно до Законів України «Про освіту», «Про позашкільну освіту» за рахунок коштів відповідних бюджетів.</w:t>
      </w:r>
    </w:p>
    <w:p w:rsidR="004B12FC" w:rsidRPr="00087772" w:rsidRDefault="004B12FC" w:rsidP="004B12FC">
      <w:pPr>
        <w:ind w:firstLine="567"/>
        <w:jc w:val="both"/>
        <w:rPr>
          <w:sz w:val="28"/>
          <w:szCs w:val="28"/>
        </w:rPr>
      </w:pPr>
      <w:r>
        <w:rPr>
          <w:b/>
          <w:sz w:val="28"/>
          <w:szCs w:val="28"/>
        </w:rPr>
        <w:t>6.13</w:t>
      </w:r>
      <w:r w:rsidRPr="009B29A4">
        <w:rPr>
          <w:b/>
          <w:sz w:val="28"/>
          <w:szCs w:val="28"/>
        </w:rPr>
        <w:t>.</w:t>
      </w:r>
      <w:r w:rsidRPr="009B29A4">
        <w:rPr>
          <w:sz w:val="28"/>
          <w:szCs w:val="28"/>
        </w:rPr>
        <w:t xml:space="preserve"> Педагогічні працівники, які систематично порушують Статут, П</w:t>
      </w:r>
      <w:r>
        <w:rPr>
          <w:sz w:val="28"/>
          <w:szCs w:val="28"/>
        </w:rPr>
        <w:t>равила внутрішнього розпорядку З</w:t>
      </w:r>
      <w:r w:rsidRPr="009B29A4">
        <w:rPr>
          <w:sz w:val="28"/>
          <w:szCs w:val="28"/>
        </w:rPr>
        <w:t>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w:t>
      </w:r>
      <w:r>
        <w:rPr>
          <w:sz w:val="28"/>
          <w:szCs w:val="28"/>
        </w:rPr>
        <w:t>відно до чинного законодавства.</w:t>
      </w:r>
    </w:p>
    <w:p w:rsidR="004B12FC" w:rsidRPr="00087772" w:rsidRDefault="004B12FC" w:rsidP="004B12FC">
      <w:pPr>
        <w:ind w:firstLine="567"/>
        <w:jc w:val="both"/>
        <w:rPr>
          <w:sz w:val="28"/>
          <w:szCs w:val="28"/>
        </w:rPr>
      </w:pPr>
      <w:r>
        <w:rPr>
          <w:b/>
          <w:sz w:val="28"/>
          <w:szCs w:val="28"/>
        </w:rPr>
        <w:t>6.14</w:t>
      </w:r>
      <w:r w:rsidRPr="009B29A4">
        <w:rPr>
          <w:b/>
          <w:sz w:val="28"/>
          <w:szCs w:val="28"/>
        </w:rPr>
        <w:t>.</w:t>
      </w:r>
      <w:r w:rsidRPr="009B29A4">
        <w:rPr>
          <w:sz w:val="28"/>
          <w:szCs w:val="28"/>
        </w:rPr>
        <w:t xml:space="preserve"> Працівники </w:t>
      </w:r>
      <w:r>
        <w:rPr>
          <w:sz w:val="28"/>
          <w:szCs w:val="28"/>
        </w:rPr>
        <w:t xml:space="preserve">Закладу </w:t>
      </w:r>
      <w:r w:rsidRPr="009B29A4">
        <w:rPr>
          <w:sz w:val="28"/>
          <w:szCs w:val="28"/>
        </w:rPr>
        <w:t xml:space="preserve"> несуть відповідальність за збереження життя, фізичне і психічне здоров’я дитини згідно із </w:t>
      </w:r>
      <w:r>
        <w:rPr>
          <w:sz w:val="28"/>
          <w:szCs w:val="28"/>
        </w:rPr>
        <w:t>законодавством.</w:t>
      </w:r>
    </w:p>
    <w:p w:rsidR="004B12FC" w:rsidRPr="00087772" w:rsidRDefault="004B12FC" w:rsidP="004B12FC">
      <w:pPr>
        <w:ind w:firstLine="567"/>
        <w:jc w:val="both"/>
        <w:rPr>
          <w:sz w:val="28"/>
          <w:szCs w:val="28"/>
        </w:rPr>
      </w:pPr>
      <w:r>
        <w:rPr>
          <w:b/>
          <w:sz w:val="28"/>
          <w:szCs w:val="28"/>
        </w:rPr>
        <w:lastRenderedPageBreak/>
        <w:t>6.15</w:t>
      </w:r>
      <w:r w:rsidRPr="009B29A4">
        <w:rPr>
          <w:b/>
          <w:sz w:val="28"/>
          <w:szCs w:val="28"/>
        </w:rPr>
        <w:t xml:space="preserve">. </w:t>
      </w:r>
      <w:r w:rsidRPr="009B29A4">
        <w:rPr>
          <w:sz w:val="28"/>
          <w:szCs w:val="28"/>
        </w:rPr>
        <w:t>Не допускається відволікання педагогічних працівників від виконання професійних обов’язків, крім випадкі</w:t>
      </w:r>
      <w:r>
        <w:rPr>
          <w:sz w:val="28"/>
          <w:szCs w:val="28"/>
        </w:rPr>
        <w:t>в, передбачених законодавством.</w:t>
      </w:r>
    </w:p>
    <w:p w:rsidR="004B12FC" w:rsidRPr="009B29A4" w:rsidRDefault="004B12FC" w:rsidP="004B12FC">
      <w:pPr>
        <w:ind w:firstLine="567"/>
        <w:jc w:val="both"/>
        <w:rPr>
          <w:color w:val="000000"/>
          <w:spacing w:val="-3"/>
          <w:sz w:val="28"/>
          <w:szCs w:val="28"/>
        </w:rPr>
      </w:pPr>
      <w:r>
        <w:rPr>
          <w:b/>
          <w:sz w:val="28"/>
          <w:szCs w:val="28"/>
        </w:rPr>
        <w:t>6.16</w:t>
      </w:r>
      <w:r w:rsidRPr="009B29A4">
        <w:rPr>
          <w:b/>
          <w:sz w:val="28"/>
          <w:szCs w:val="28"/>
        </w:rPr>
        <w:t xml:space="preserve">. </w:t>
      </w:r>
      <w:r w:rsidRPr="009B29A4">
        <w:rPr>
          <w:color w:val="000000"/>
          <w:spacing w:val="5"/>
          <w:sz w:val="28"/>
          <w:szCs w:val="28"/>
        </w:rPr>
        <w:t>Батьки вихованців, учнів і слухачів та особи, які їх замінюють мають право</w:t>
      </w:r>
      <w:r w:rsidRPr="009B29A4">
        <w:rPr>
          <w:color w:val="000000"/>
          <w:spacing w:val="-3"/>
          <w:sz w:val="28"/>
          <w:szCs w:val="28"/>
        </w:rPr>
        <w:t>:</w:t>
      </w:r>
    </w:p>
    <w:p w:rsidR="004B12FC" w:rsidRPr="009B29A4" w:rsidRDefault="004B12FC" w:rsidP="004B12FC">
      <w:pPr>
        <w:widowControl w:val="0"/>
        <w:shd w:val="clear" w:color="auto" w:fill="FFFFFF"/>
        <w:tabs>
          <w:tab w:val="left" w:pos="0"/>
          <w:tab w:val="left" w:pos="567"/>
        </w:tabs>
        <w:autoSpaceDE w:val="0"/>
        <w:jc w:val="both"/>
        <w:rPr>
          <w:color w:val="000000"/>
          <w:spacing w:val="-3"/>
          <w:sz w:val="28"/>
          <w:szCs w:val="28"/>
        </w:rPr>
      </w:pPr>
      <w:r>
        <w:rPr>
          <w:sz w:val="28"/>
          <w:szCs w:val="28"/>
        </w:rPr>
        <w:t xml:space="preserve">        6.16.1. брати участь у громадському самоврядуванні </w:t>
      </w:r>
      <w:r>
        <w:rPr>
          <w:color w:val="000000"/>
          <w:spacing w:val="-3"/>
          <w:sz w:val="28"/>
          <w:szCs w:val="28"/>
        </w:rPr>
        <w:t>Закладу, зокрема обирати і бути обраними до органів громадського самоврядування Закладу</w:t>
      </w:r>
      <w:r w:rsidRPr="009B29A4">
        <w:rPr>
          <w:color w:val="000000"/>
          <w:spacing w:val="-3"/>
          <w:sz w:val="28"/>
          <w:szCs w:val="28"/>
        </w:rPr>
        <w:t>;</w:t>
      </w:r>
    </w:p>
    <w:p w:rsidR="004B12FC" w:rsidRPr="009B29A4" w:rsidRDefault="004B12FC" w:rsidP="004B12FC">
      <w:pPr>
        <w:widowControl w:val="0"/>
        <w:shd w:val="clear" w:color="auto" w:fill="FFFFFF"/>
        <w:tabs>
          <w:tab w:val="left" w:pos="0"/>
          <w:tab w:val="left" w:pos="567"/>
        </w:tabs>
        <w:autoSpaceDE w:val="0"/>
        <w:ind w:firstLine="426"/>
        <w:jc w:val="both"/>
        <w:rPr>
          <w:color w:val="000000"/>
          <w:spacing w:val="-12"/>
          <w:sz w:val="28"/>
          <w:szCs w:val="28"/>
        </w:rPr>
      </w:pPr>
      <w:r>
        <w:rPr>
          <w:color w:val="000000"/>
          <w:spacing w:val="2"/>
          <w:sz w:val="28"/>
          <w:szCs w:val="28"/>
        </w:rPr>
        <w:t xml:space="preserve">  6.16.2. </w:t>
      </w:r>
      <w:r w:rsidRPr="009B29A4">
        <w:rPr>
          <w:color w:val="000000"/>
          <w:spacing w:val="2"/>
          <w:sz w:val="28"/>
          <w:szCs w:val="28"/>
        </w:rPr>
        <w:t xml:space="preserve">приймати рішення про участь дитини в інноваційній діяльності </w:t>
      </w:r>
      <w:r>
        <w:rPr>
          <w:color w:val="000000"/>
          <w:spacing w:val="-12"/>
          <w:sz w:val="28"/>
          <w:szCs w:val="28"/>
        </w:rPr>
        <w:t>Закладу</w:t>
      </w:r>
      <w:r w:rsidRPr="009B29A4">
        <w:rPr>
          <w:color w:val="000000"/>
          <w:spacing w:val="-12"/>
          <w:sz w:val="28"/>
          <w:szCs w:val="28"/>
        </w:rPr>
        <w:t>;</w:t>
      </w:r>
    </w:p>
    <w:p w:rsidR="004B12FC" w:rsidRDefault="004B12FC" w:rsidP="004B12FC">
      <w:pPr>
        <w:widowControl w:val="0"/>
        <w:shd w:val="clear" w:color="auto" w:fill="FFFFFF"/>
        <w:tabs>
          <w:tab w:val="left" w:pos="0"/>
          <w:tab w:val="left" w:pos="567"/>
        </w:tabs>
        <w:autoSpaceDE w:val="0"/>
        <w:ind w:firstLine="426"/>
        <w:jc w:val="both"/>
        <w:rPr>
          <w:color w:val="000000"/>
          <w:spacing w:val="-4"/>
          <w:sz w:val="28"/>
          <w:szCs w:val="28"/>
        </w:rPr>
      </w:pPr>
      <w:r>
        <w:rPr>
          <w:color w:val="000000"/>
          <w:sz w:val="28"/>
          <w:szCs w:val="28"/>
        </w:rPr>
        <w:t xml:space="preserve">  6.16.3. </w:t>
      </w:r>
      <w:r w:rsidRPr="009B29A4">
        <w:rPr>
          <w:color w:val="000000"/>
          <w:sz w:val="28"/>
          <w:szCs w:val="28"/>
        </w:rPr>
        <w:t xml:space="preserve">брати участь у заходах, спрямованих на поліпшення організації </w:t>
      </w:r>
      <w:r>
        <w:rPr>
          <w:color w:val="000000"/>
          <w:spacing w:val="-1"/>
          <w:sz w:val="28"/>
          <w:szCs w:val="28"/>
        </w:rPr>
        <w:t>освітнього</w:t>
      </w:r>
      <w:r w:rsidRPr="009B29A4">
        <w:rPr>
          <w:color w:val="000000"/>
          <w:spacing w:val="-1"/>
          <w:sz w:val="28"/>
          <w:szCs w:val="28"/>
        </w:rPr>
        <w:t xml:space="preserve"> процесу та зміцнення матеріально-</w:t>
      </w:r>
      <w:r w:rsidRPr="009B29A4">
        <w:rPr>
          <w:color w:val="000000"/>
          <w:spacing w:val="-4"/>
          <w:sz w:val="28"/>
          <w:szCs w:val="28"/>
        </w:rPr>
        <w:t xml:space="preserve">технічної бази </w:t>
      </w:r>
      <w:r>
        <w:rPr>
          <w:color w:val="000000"/>
          <w:spacing w:val="-4"/>
          <w:sz w:val="28"/>
          <w:szCs w:val="28"/>
        </w:rPr>
        <w:t>Закладу;</w:t>
      </w:r>
    </w:p>
    <w:p w:rsidR="004B12FC" w:rsidRPr="003B7A58" w:rsidRDefault="004B12FC" w:rsidP="004B12FC">
      <w:pPr>
        <w:widowControl w:val="0"/>
        <w:shd w:val="clear" w:color="auto" w:fill="FFFFFF"/>
        <w:tabs>
          <w:tab w:val="left" w:pos="0"/>
          <w:tab w:val="left" w:pos="739"/>
        </w:tabs>
        <w:autoSpaceDE w:val="0"/>
        <w:ind w:firstLine="567"/>
        <w:jc w:val="both"/>
        <w:rPr>
          <w:color w:val="000000"/>
          <w:spacing w:val="-4"/>
          <w:sz w:val="28"/>
          <w:szCs w:val="28"/>
        </w:rPr>
      </w:pPr>
      <w:r>
        <w:rPr>
          <w:color w:val="000000"/>
          <w:spacing w:val="-4"/>
          <w:sz w:val="28"/>
          <w:szCs w:val="28"/>
        </w:rPr>
        <w:t>6.16.4. звертатись до Закладу, органів управління освітою з питань позашкільної освіти.</w:t>
      </w:r>
    </w:p>
    <w:p w:rsidR="004B12FC" w:rsidRPr="009B29A4" w:rsidRDefault="004B12FC" w:rsidP="004B12FC">
      <w:pPr>
        <w:widowControl w:val="0"/>
        <w:shd w:val="clear" w:color="auto" w:fill="FFFFFF"/>
        <w:tabs>
          <w:tab w:val="left" w:pos="0"/>
          <w:tab w:val="left" w:pos="567"/>
        </w:tabs>
        <w:autoSpaceDE w:val="0"/>
        <w:ind w:firstLine="567"/>
        <w:jc w:val="both"/>
        <w:rPr>
          <w:color w:val="000000"/>
          <w:spacing w:val="-3"/>
          <w:sz w:val="28"/>
          <w:szCs w:val="28"/>
        </w:rPr>
      </w:pPr>
      <w:r>
        <w:rPr>
          <w:b/>
          <w:sz w:val="28"/>
          <w:szCs w:val="28"/>
        </w:rPr>
        <w:t>6.17</w:t>
      </w:r>
      <w:r w:rsidRPr="009B29A4">
        <w:rPr>
          <w:b/>
          <w:sz w:val="28"/>
          <w:szCs w:val="28"/>
        </w:rPr>
        <w:t xml:space="preserve">. </w:t>
      </w:r>
      <w:r w:rsidRPr="009B29A4">
        <w:rPr>
          <w:color w:val="000000"/>
          <w:spacing w:val="5"/>
          <w:sz w:val="28"/>
          <w:szCs w:val="28"/>
        </w:rPr>
        <w:t>Батьки вихованців, учнів і слухачів та особи, які їх замінюють,</w:t>
      </w:r>
      <w:r>
        <w:rPr>
          <w:color w:val="000000"/>
          <w:spacing w:val="5"/>
          <w:sz w:val="28"/>
          <w:szCs w:val="28"/>
        </w:rPr>
        <w:t xml:space="preserve"> </w:t>
      </w:r>
      <w:r w:rsidRPr="009B29A4">
        <w:rPr>
          <w:color w:val="000000"/>
          <w:spacing w:val="5"/>
          <w:sz w:val="28"/>
          <w:szCs w:val="28"/>
        </w:rPr>
        <w:t>зобов’язані</w:t>
      </w:r>
      <w:r w:rsidRPr="009B29A4">
        <w:rPr>
          <w:color w:val="000000"/>
          <w:spacing w:val="-3"/>
          <w:sz w:val="28"/>
          <w:szCs w:val="28"/>
        </w:rPr>
        <w:t>:</w:t>
      </w:r>
    </w:p>
    <w:p w:rsidR="004B12FC" w:rsidRPr="009B29A4" w:rsidRDefault="004B12FC" w:rsidP="004B12FC">
      <w:pPr>
        <w:widowControl w:val="0"/>
        <w:shd w:val="clear" w:color="auto" w:fill="FFFFFF"/>
        <w:tabs>
          <w:tab w:val="left" w:pos="567"/>
        </w:tabs>
        <w:autoSpaceDE w:val="0"/>
        <w:ind w:firstLine="426"/>
        <w:jc w:val="both"/>
        <w:rPr>
          <w:sz w:val="28"/>
          <w:szCs w:val="28"/>
        </w:rPr>
      </w:pPr>
      <w:r>
        <w:rPr>
          <w:sz w:val="28"/>
          <w:szCs w:val="28"/>
        </w:rPr>
        <w:t xml:space="preserve">  6.17.1. </w:t>
      </w:r>
      <w:r w:rsidRPr="009B29A4">
        <w:rPr>
          <w:sz w:val="28"/>
          <w:szCs w:val="28"/>
        </w:rPr>
        <w:t>постійно дбати про фізичне здоров'я, психічний стан дітей, створювати належні умови для розвитку їх природних здібностей;</w:t>
      </w:r>
    </w:p>
    <w:p w:rsidR="004B12FC" w:rsidRPr="009B29A4" w:rsidRDefault="004B12FC" w:rsidP="004B12FC">
      <w:pPr>
        <w:tabs>
          <w:tab w:val="left" w:pos="567"/>
        </w:tabs>
        <w:ind w:firstLine="426"/>
        <w:jc w:val="both"/>
        <w:rPr>
          <w:sz w:val="28"/>
          <w:szCs w:val="28"/>
        </w:rPr>
      </w:pPr>
      <w:r>
        <w:rPr>
          <w:sz w:val="28"/>
          <w:szCs w:val="28"/>
        </w:rPr>
        <w:t xml:space="preserve">  6.17.2. </w:t>
      </w:r>
      <w:r w:rsidRPr="009B29A4">
        <w:rPr>
          <w:sz w:val="28"/>
          <w:szCs w:val="28"/>
        </w:rPr>
        <w:t>виховувати у дітей повагу до законів, прав, основних свобод людини;</w:t>
      </w:r>
    </w:p>
    <w:p w:rsidR="004B12FC" w:rsidRPr="009B29A4" w:rsidRDefault="004B12FC" w:rsidP="004B12FC">
      <w:pPr>
        <w:tabs>
          <w:tab w:val="left" w:pos="567"/>
        </w:tabs>
        <w:ind w:firstLine="426"/>
        <w:jc w:val="both"/>
        <w:rPr>
          <w:sz w:val="28"/>
          <w:szCs w:val="28"/>
        </w:rPr>
      </w:pPr>
      <w:r>
        <w:rPr>
          <w:sz w:val="28"/>
          <w:szCs w:val="28"/>
        </w:rPr>
        <w:t xml:space="preserve">   6.17.3. </w:t>
      </w:r>
      <w:r w:rsidRPr="009B29A4">
        <w:rPr>
          <w:sz w:val="28"/>
          <w:szCs w:val="28"/>
        </w:rPr>
        <w:t>захищати законні інтереси своїх дітей в органах громадського самоврядування навчального закладу та у відповідних державних, судових органах.</w:t>
      </w:r>
    </w:p>
    <w:p w:rsidR="004B12FC" w:rsidRPr="00C50A0F" w:rsidRDefault="004B12FC" w:rsidP="004B12FC">
      <w:pPr>
        <w:ind w:firstLine="567"/>
        <w:jc w:val="both"/>
        <w:rPr>
          <w:sz w:val="28"/>
          <w:szCs w:val="28"/>
        </w:rPr>
      </w:pPr>
      <w:r w:rsidRPr="000156C9">
        <w:rPr>
          <w:b/>
          <w:sz w:val="28"/>
          <w:szCs w:val="28"/>
        </w:rPr>
        <w:t>6.18.</w:t>
      </w:r>
      <w:r>
        <w:rPr>
          <w:sz w:val="28"/>
          <w:szCs w:val="28"/>
        </w:rPr>
        <w:t xml:space="preserve"> </w:t>
      </w:r>
      <w:r w:rsidRPr="009B29A4">
        <w:rPr>
          <w:sz w:val="28"/>
          <w:szCs w:val="28"/>
        </w:rPr>
        <w:t xml:space="preserve">У разі не виконання батьками своїх обов’язків, передбачених чинним законодавством України, </w:t>
      </w:r>
      <w:r>
        <w:rPr>
          <w:sz w:val="28"/>
          <w:szCs w:val="28"/>
        </w:rPr>
        <w:t xml:space="preserve">Заклад </w:t>
      </w:r>
      <w:r w:rsidRPr="009B29A4">
        <w:rPr>
          <w:sz w:val="28"/>
          <w:szCs w:val="28"/>
        </w:rPr>
        <w:t xml:space="preserve"> може виступати позивачем до суду з питань позбавлення їх батьківських прав.</w:t>
      </w:r>
    </w:p>
    <w:p w:rsidR="004B12FC" w:rsidRPr="00F54F61" w:rsidRDefault="004B12FC" w:rsidP="004B12FC">
      <w:pPr>
        <w:widowControl w:val="0"/>
        <w:shd w:val="clear" w:color="auto" w:fill="FFFFFF"/>
        <w:autoSpaceDE w:val="0"/>
        <w:autoSpaceDN w:val="0"/>
        <w:adjustRightInd w:val="0"/>
        <w:ind w:right="-143"/>
        <w:contextualSpacing/>
        <w:rPr>
          <w:b/>
          <w:bCs/>
          <w:spacing w:val="-5"/>
          <w:sz w:val="28"/>
          <w:szCs w:val="28"/>
        </w:rPr>
      </w:pPr>
    </w:p>
    <w:p w:rsidR="004B12FC" w:rsidRPr="00ED0728" w:rsidRDefault="004B12FC" w:rsidP="004B12FC">
      <w:pPr>
        <w:widowControl w:val="0"/>
        <w:shd w:val="clear" w:color="auto" w:fill="FFFFFF"/>
        <w:autoSpaceDE w:val="0"/>
        <w:autoSpaceDN w:val="0"/>
        <w:adjustRightInd w:val="0"/>
        <w:ind w:left="1080" w:right="-143"/>
        <w:contextualSpacing/>
        <w:jc w:val="center"/>
        <w:rPr>
          <w:b/>
          <w:bCs/>
          <w:spacing w:val="-5"/>
          <w:sz w:val="28"/>
          <w:szCs w:val="28"/>
        </w:rPr>
      </w:pPr>
      <w:r>
        <w:rPr>
          <w:b/>
          <w:bCs/>
          <w:spacing w:val="-5"/>
          <w:sz w:val="28"/>
          <w:szCs w:val="28"/>
        </w:rPr>
        <w:t>7.</w:t>
      </w:r>
      <w:r w:rsidRPr="00ED0728">
        <w:rPr>
          <w:b/>
          <w:bCs/>
          <w:spacing w:val="-5"/>
          <w:sz w:val="28"/>
          <w:szCs w:val="28"/>
        </w:rPr>
        <w:t xml:space="preserve">Управління </w:t>
      </w:r>
      <w:r>
        <w:rPr>
          <w:b/>
          <w:bCs/>
          <w:spacing w:val="-5"/>
          <w:sz w:val="28"/>
          <w:szCs w:val="28"/>
        </w:rPr>
        <w:t>Закладом та його</w:t>
      </w:r>
      <w:r w:rsidRPr="00ED0728">
        <w:rPr>
          <w:b/>
          <w:bCs/>
          <w:spacing w:val="-5"/>
          <w:sz w:val="28"/>
          <w:szCs w:val="28"/>
        </w:rPr>
        <w:t xml:space="preserve"> структура</w:t>
      </w:r>
    </w:p>
    <w:p w:rsidR="004B12FC" w:rsidRPr="00ED0728" w:rsidRDefault="004B12FC" w:rsidP="004B12FC">
      <w:pPr>
        <w:widowControl w:val="0"/>
        <w:shd w:val="clear" w:color="auto" w:fill="FFFFFF"/>
        <w:autoSpaceDE w:val="0"/>
        <w:autoSpaceDN w:val="0"/>
        <w:adjustRightInd w:val="0"/>
        <w:ind w:left="1080" w:right="-143"/>
        <w:contextualSpacing/>
        <w:jc w:val="both"/>
        <w:rPr>
          <w:sz w:val="28"/>
          <w:szCs w:val="28"/>
        </w:rPr>
      </w:pPr>
    </w:p>
    <w:p w:rsidR="004B12FC" w:rsidRPr="00ED0728" w:rsidRDefault="004B12FC" w:rsidP="004B12FC">
      <w:pPr>
        <w:pStyle w:val="a5"/>
        <w:widowControl w:val="0"/>
        <w:numPr>
          <w:ilvl w:val="1"/>
          <w:numId w:val="29"/>
        </w:numPr>
        <w:shd w:val="clear" w:color="auto" w:fill="FFFFFF"/>
        <w:tabs>
          <w:tab w:val="left" w:pos="1134"/>
        </w:tabs>
        <w:autoSpaceDE w:val="0"/>
        <w:autoSpaceDN w:val="0"/>
        <w:adjustRightInd w:val="0"/>
        <w:ind w:left="0" w:right="-143" w:firstLine="567"/>
        <w:jc w:val="both"/>
        <w:rPr>
          <w:spacing w:val="-8"/>
          <w:sz w:val="28"/>
          <w:szCs w:val="28"/>
        </w:rPr>
      </w:pPr>
      <w:r w:rsidRPr="00ED0728">
        <w:rPr>
          <w:spacing w:val="-3"/>
          <w:sz w:val="28"/>
          <w:szCs w:val="28"/>
        </w:rPr>
        <w:t xml:space="preserve">Управління </w:t>
      </w:r>
      <w:r>
        <w:rPr>
          <w:spacing w:val="-3"/>
          <w:sz w:val="28"/>
          <w:szCs w:val="28"/>
        </w:rPr>
        <w:t>Закладом</w:t>
      </w:r>
      <w:r w:rsidRPr="00ED0728">
        <w:rPr>
          <w:spacing w:val="-3"/>
          <w:sz w:val="28"/>
          <w:szCs w:val="28"/>
        </w:rPr>
        <w:t xml:space="preserve"> здійснюється його Засновником та </w:t>
      </w:r>
      <w:r w:rsidRPr="00ED0728">
        <w:rPr>
          <w:spacing w:val="-8"/>
          <w:sz w:val="28"/>
          <w:szCs w:val="28"/>
        </w:rPr>
        <w:t>Управлінням.</w:t>
      </w:r>
    </w:p>
    <w:p w:rsidR="004B12FC" w:rsidRPr="00ED0728" w:rsidRDefault="004B12FC" w:rsidP="004B12FC">
      <w:pPr>
        <w:widowControl w:val="0"/>
        <w:shd w:val="clear" w:color="auto" w:fill="FFFFFF"/>
        <w:tabs>
          <w:tab w:val="left" w:pos="1392"/>
        </w:tabs>
        <w:autoSpaceDE w:val="0"/>
        <w:autoSpaceDN w:val="0"/>
        <w:adjustRightInd w:val="0"/>
        <w:ind w:left="720" w:right="-143"/>
        <w:jc w:val="both"/>
        <w:rPr>
          <w:sz w:val="16"/>
          <w:szCs w:val="16"/>
        </w:rPr>
      </w:pPr>
    </w:p>
    <w:p w:rsidR="004B12FC" w:rsidRDefault="004B12FC" w:rsidP="004B12FC">
      <w:pPr>
        <w:pStyle w:val="a5"/>
        <w:widowControl w:val="0"/>
        <w:numPr>
          <w:ilvl w:val="1"/>
          <w:numId w:val="29"/>
        </w:numPr>
        <w:shd w:val="clear" w:color="auto" w:fill="FFFFFF"/>
        <w:tabs>
          <w:tab w:val="left" w:pos="0"/>
          <w:tab w:val="left" w:pos="993"/>
        </w:tabs>
        <w:autoSpaceDE w:val="0"/>
        <w:autoSpaceDN w:val="0"/>
        <w:adjustRightInd w:val="0"/>
        <w:ind w:left="0" w:right="-143" w:firstLine="567"/>
        <w:jc w:val="both"/>
        <w:rPr>
          <w:spacing w:val="-2"/>
          <w:sz w:val="28"/>
          <w:szCs w:val="28"/>
        </w:rPr>
      </w:pPr>
      <w:r w:rsidRPr="00ED0728">
        <w:rPr>
          <w:sz w:val="28"/>
          <w:szCs w:val="28"/>
        </w:rPr>
        <w:t xml:space="preserve">Безпосереднє керівництво </w:t>
      </w:r>
      <w:r>
        <w:rPr>
          <w:sz w:val="28"/>
          <w:szCs w:val="28"/>
        </w:rPr>
        <w:t>Закладом</w:t>
      </w:r>
      <w:r w:rsidRPr="00ED0728">
        <w:rPr>
          <w:sz w:val="28"/>
          <w:szCs w:val="28"/>
        </w:rPr>
        <w:t xml:space="preserve"> здійснює його директор, якого призначає начальник Управління</w:t>
      </w:r>
      <w:r>
        <w:rPr>
          <w:sz w:val="28"/>
          <w:szCs w:val="28"/>
        </w:rPr>
        <w:t xml:space="preserve"> </w:t>
      </w:r>
      <w:r w:rsidRPr="00ED0728">
        <w:rPr>
          <w:sz w:val="28"/>
          <w:szCs w:val="28"/>
        </w:rPr>
        <w:t xml:space="preserve">та звільняє з посади у відповідності до чинного законодавства. </w:t>
      </w:r>
    </w:p>
    <w:p w:rsidR="004B12FC" w:rsidRPr="00703688" w:rsidRDefault="004B12FC" w:rsidP="004B12FC">
      <w:pPr>
        <w:pStyle w:val="a5"/>
        <w:rPr>
          <w:spacing w:val="-2"/>
          <w:sz w:val="28"/>
          <w:szCs w:val="28"/>
        </w:rPr>
      </w:pPr>
    </w:p>
    <w:p w:rsidR="004B12FC" w:rsidRPr="00ED0728" w:rsidRDefault="004B12FC" w:rsidP="004B12FC">
      <w:pPr>
        <w:pStyle w:val="a5"/>
        <w:widowControl w:val="0"/>
        <w:numPr>
          <w:ilvl w:val="1"/>
          <w:numId w:val="29"/>
        </w:numPr>
        <w:shd w:val="clear" w:color="auto" w:fill="FFFFFF"/>
        <w:tabs>
          <w:tab w:val="left" w:pos="993"/>
        </w:tabs>
        <w:autoSpaceDE w:val="0"/>
        <w:autoSpaceDN w:val="0"/>
        <w:adjustRightInd w:val="0"/>
        <w:ind w:left="0" w:right="-143" w:firstLine="567"/>
        <w:jc w:val="both"/>
        <w:rPr>
          <w:spacing w:val="-2"/>
          <w:sz w:val="28"/>
          <w:szCs w:val="28"/>
        </w:rPr>
      </w:pPr>
      <w:r>
        <w:rPr>
          <w:spacing w:val="-2"/>
          <w:sz w:val="28"/>
          <w:szCs w:val="28"/>
        </w:rPr>
        <w:t xml:space="preserve">Посаду  директора Закладу може 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 </w:t>
      </w:r>
    </w:p>
    <w:p w:rsidR="004B12FC" w:rsidRPr="00ED0728" w:rsidRDefault="004B12FC" w:rsidP="004B12FC">
      <w:pPr>
        <w:pStyle w:val="a5"/>
        <w:rPr>
          <w:spacing w:val="-2"/>
          <w:sz w:val="28"/>
          <w:szCs w:val="28"/>
        </w:rPr>
      </w:pPr>
    </w:p>
    <w:p w:rsidR="004B12FC" w:rsidRPr="00ED0728" w:rsidRDefault="004B12FC" w:rsidP="004B12FC">
      <w:pPr>
        <w:pStyle w:val="a5"/>
        <w:widowControl w:val="0"/>
        <w:numPr>
          <w:ilvl w:val="1"/>
          <w:numId w:val="29"/>
        </w:numPr>
        <w:shd w:val="clear" w:color="auto" w:fill="FFFFFF"/>
        <w:tabs>
          <w:tab w:val="left" w:pos="1134"/>
        </w:tabs>
        <w:autoSpaceDE w:val="0"/>
        <w:autoSpaceDN w:val="0"/>
        <w:adjustRightInd w:val="0"/>
        <w:ind w:left="0" w:right="-143" w:firstLine="567"/>
        <w:jc w:val="both"/>
        <w:rPr>
          <w:spacing w:val="-2"/>
          <w:sz w:val="28"/>
          <w:szCs w:val="28"/>
        </w:rPr>
      </w:pPr>
      <w:r w:rsidRPr="00ED0728">
        <w:rPr>
          <w:sz w:val="28"/>
          <w:szCs w:val="28"/>
          <w:shd w:val="clear" w:color="auto" w:fill="FFFFFF"/>
        </w:rPr>
        <w:t xml:space="preserve">Директор </w:t>
      </w:r>
      <w:r>
        <w:rPr>
          <w:sz w:val="28"/>
          <w:szCs w:val="28"/>
          <w:shd w:val="clear" w:color="auto" w:fill="FFFFFF"/>
        </w:rPr>
        <w:t>Закладу</w:t>
      </w:r>
      <w:r w:rsidRPr="00ED0728">
        <w:rPr>
          <w:sz w:val="28"/>
          <w:szCs w:val="28"/>
          <w:shd w:val="clear" w:color="auto" w:fill="FFFFFF"/>
        </w:rPr>
        <w:t xml:space="preserve"> зд</w:t>
      </w:r>
      <w:r>
        <w:rPr>
          <w:sz w:val="28"/>
          <w:szCs w:val="28"/>
          <w:shd w:val="clear" w:color="auto" w:fill="FFFFFF"/>
        </w:rPr>
        <w:t>ійснює безпосереднє управління З</w:t>
      </w:r>
      <w:r w:rsidRPr="00ED0728">
        <w:rPr>
          <w:sz w:val="28"/>
          <w:szCs w:val="28"/>
          <w:shd w:val="clear" w:color="auto" w:fill="FFFFFF"/>
        </w:rPr>
        <w:t>акладом і несе відповідальність за освітню, фінансово-г</w:t>
      </w:r>
      <w:r>
        <w:rPr>
          <w:sz w:val="28"/>
          <w:szCs w:val="28"/>
          <w:shd w:val="clear" w:color="auto" w:fill="FFFFFF"/>
        </w:rPr>
        <w:t>осподарську та іншу діяльність Закладу</w:t>
      </w:r>
      <w:r w:rsidRPr="00ED0728">
        <w:rPr>
          <w:sz w:val="28"/>
          <w:szCs w:val="28"/>
          <w:shd w:val="clear" w:color="auto" w:fill="FFFFFF"/>
        </w:rPr>
        <w:t>.</w:t>
      </w:r>
    </w:p>
    <w:p w:rsidR="004B12FC" w:rsidRPr="00ED0728" w:rsidRDefault="004B12FC" w:rsidP="004B12FC">
      <w:pPr>
        <w:pStyle w:val="a5"/>
        <w:rPr>
          <w:spacing w:val="-2"/>
          <w:sz w:val="28"/>
          <w:szCs w:val="28"/>
        </w:rPr>
      </w:pPr>
    </w:p>
    <w:p w:rsidR="004B12FC" w:rsidRPr="00ED0728" w:rsidRDefault="004B12FC" w:rsidP="004B12FC">
      <w:pPr>
        <w:pStyle w:val="a5"/>
        <w:widowControl w:val="0"/>
        <w:numPr>
          <w:ilvl w:val="1"/>
          <w:numId w:val="29"/>
        </w:numPr>
        <w:shd w:val="clear" w:color="auto" w:fill="FFFFFF"/>
        <w:tabs>
          <w:tab w:val="left" w:pos="1134"/>
        </w:tabs>
        <w:autoSpaceDE w:val="0"/>
        <w:autoSpaceDN w:val="0"/>
        <w:adjustRightInd w:val="0"/>
        <w:ind w:left="0" w:right="-143" w:firstLine="567"/>
        <w:jc w:val="both"/>
        <w:rPr>
          <w:spacing w:val="-2"/>
          <w:sz w:val="28"/>
          <w:szCs w:val="28"/>
        </w:rPr>
      </w:pPr>
      <w:r w:rsidRPr="00ED0728">
        <w:rPr>
          <w:sz w:val="28"/>
          <w:szCs w:val="28"/>
          <w:shd w:val="clear" w:color="auto" w:fill="FFFFFF"/>
        </w:rPr>
        <w:t xml:space="preserve">Директор є представником </w:t>
      </w:r>
      <w:r>
        <w:rPr>
          <w:sz w:val="28"/>
          <w:szCs w:val="28"/>
          <w:shd w:val="clear" w:color="auto" w:fill="FFFFFF"/>
        </w:rPr>
        <w:t xml:space="preserve">Закладу </w:t>
      </w:r>
      <w:r w:rsidRPr="00ED0728">
        <w:rPr>
          <w:sz w:val="28"/>
          <w:szCs w:val="28"/>
          <w:shd w:val="clear" w:color="auto" w:fill="FFFFFF"/>
        </w:rPr>
        <w:t xml:space="preserve">у відносинах з державними органами, органами місцевого самоврядування, юридичними та фізичними </w:t>
      </w:r>
      <w:r w:rsidRPr="00ED0728">
        <w:rPr>
          <w:sz w:val="28"/>
          <w:szCs w:val="28"/>
          <w:shd w:val="clear" w:color="auto" w:fill="FFFFFF"/>
        </w:rPr>
        <w:lastRenderedPageBreak/>
        <w:t xml:space="preserve">особами і діє без довіреності в межах повноважень, передбачених законом та цим </w:t>
      </w:r>
      <w:proofErr w:type="spellStart"/>
      <w:r w:rsidRPr="00ED0728">
        <w:rPr>
          <w:sz w:val="28"/>
          <w:szCs w:val="28"/>
          <w:shd w:val="clear" w:color="auto" w:fill="FFFFFF"/>
        </w:rPr>
        <w:t>Сатутом</w:t>
      </w:r>
      <w:proofErr w:type="spellEnd"/>
      <w:r w:rsidRPr="00ED0728">
        <w:rPr>
          <w:sz w:val="28"/>
          <w:szCs w:val="28"/>
          <w:shd w:val="clear" w:color="auto" w:fill="FFFFFF"/>
        </w:rPr>
        <w:t>.</w:t>
      </w:r>
    </w:p>
    <w:p w:rsidR="004B12FC" w:rsidRPr="00ED0728" w:rsidRDefault="004B12FC" w:rsidP="004B12FC">
      <w:pPr>
        <w:widowControl w:val="0"/>
        <w:shd w:val="clear" w:color="auto" w:fill="FFFFFF"/>
        <w:tabs>
          <w:tab w:val="left" w:pos="1392"/>
        </w:tabs>
        <w:autoSpaceDE w:val="0"/>
        <w:autoSpaceDN w:val="0"/>
        <w:adjustRightInd w:val="0"/>
        <w:ind w:right="-143"/>
        <w:jc w:val="both"/>
        <w:rPr>
          <w:b/>
          <w:spacing w:val="-2"/>
          <w:sz w:val="16"/>
          <w:szCs w:val="16"/>
        </w:rPr>
      </w:pPr>
    </w:p>
    <w:p w:rsidR="004B12FC" w:rsidRPr="00ED0728" w:rsidRDefault="004B12FC" w:rsidP="004B12FC">
      <w:pPr>
        <w:pStyle w:val="a5"/>
        <w:widowControl w:val="0"/>
        <w:numPr>
          <w:ilvl w:val="1"/>
          <w:numId w:val="29"/>
        </w:numPr>
        <w:shd w:val="clear" w:color="auto" w:fill="FFFFFF"/>
        <w:tabs>
          <w:tab w:val="left" w:pos="993"/>
        </w:tabs>
        <w:autoSpaceDE w:val="0"/>
        <w:autoSpaceDN w:val="0"/>
        <w:adjustRightInd w:val="0"/>
        <w:ind w:right="-143" w:hanging="863"/>
        <w:jc w:val="both"/>
        <w:rPr>
          <w:b/>
          <w:spacing w:val="-1"/>
          <w:sz w:val="28"/>
          <w:szCs w:val="28"/>
        </w:rPr>
      </w:pPr>
      <w:r>
        <w:rPr>
          <w:b/>
          <w:spacing w:val="-1"/>
          <w:sz w:val="28"/>
          <w:szCs w:val="28"/>
        </w:rPr>
        <w:t xml:space="preserve"> </w:t>
      </w:r>
      <w:r w:rsidRPr="00ED0728">
        <w:rPr>
          <w:b/>
          <w:spacing w:val="-1"/>
          <w:sz w:val="28"/>
          <w:szCs w:val="28"/>
        </w:rPr>
        <w:t>Директор</w:t>
      </w:r>
      <w:r>
        <w:rPr>
          <w:b/>
          <w:spacing w:val="-1"/>
          <w:sz w:val="28"/>
          <w:szCs w:val="28"/>
        </w:rPr>
        <w:t xml:space="preserve"> Закладу </w:t>
      </w:r>
      <w:r w:rsidRPr="00ED0728">
        <w:rPr>
          <w:b/>
          <w:sz w:val="28"/>
          <w:szCs w:val="28"/>
        </w:rPr>
        <w:t>в межах наданих йому повноважень:</w:t>
      </w:r>
    </w:p>
    <w:p w:rsidR="004B12FC" w:rsidRDefault="004B12FC" w:rsidP="004B12FC">
      <w:pPr>
        <w:pStyle w:val="a5"/>
        <w:shd w:val="clear" w:color="auto" w:fill="FFFFFF"/>
        <w:ind w:left="0" w:firstLine="567"/>
        <w:jc w:val="both"/>
        <w:rPr>
          <w:sz w:val="28"/>
          <w:szCs w:val="28"/>
        </w:rPr>
      </w:pPr>
      <w:bookmarkStart w:id="12" w:name="n408"/>
      <w:bookmarkEnd w:id="12"/>
    </w:p>
    <w:p w:rsidR="004B12FC" w:rsidRPr="00ED0728" w:rsidRDefault="004B12FC" w:rsidP="004B12FC">
      <w:pPr>
        <w:pStyle w:val="a5"/>
        <w:shd w:val="clear" w:color="auto" w:fill="FFFFFF"/>
        <w:ind w:left="0" w:firstLine="567"/>
        <w:jc w:val="both"/>
        <w:rPr>
          <w:sz w:val="28"/>
          <w:szCs w:val="28"/>
        </w:rPr>
      </w:pPr>
      <w:r>
        <w:rPr>
          <w:sz w:val="28"/>
          <w:szCs w:val="28"/>
        </w:rPr>
        <w:t>7.6</w:t>
      </w:r>
      <w:r w:rsidRPr="00EB2DF1">
        <w:rPr>
          <w:sz w:val="28"/>
          <w:szCs w:val="28"/>
        </w:rPr>
        <w:t>.1.</w:t>
      </w:r>
      <w:r w:rsidRPr="00ED0728">
        <w:rPr>
          <w:sz w:val="28"/>
          <w:szCs w:val="28"/>
        </w:rPr>
        <w:t xml:space="preserve"> Організовує діяльність </w:t>
      </w:r>
      <w:r>
        <w:rPr>
          <w:sz w:val="28"/>
          <w:szCs w:val="28"/>
        </w:rPr>
        <w:t>Закладу</w:t>
      </w:r>
      <w:r w:rsidRPr="00ED0728">
        <w:rPr>
          <w:sz w:val="28"/>
          <w:szCs w:val="28"/>
        </w:rPr>
        <w:t>.</w:t>
      </w:r>
      <w:bookmarkStart w:id="13" w:name="n409"/>
      <w:bookmarkStart w:id="14" w:name="n410"/>
      <w:bookmarkStart w:id="15" w:name="n412"/>
      <w:bookmarkStart w:id="16" w:name="n414"/>
      <w:bookmarkEnd w:id="13"/>
      <w:bookmarkEnd w:id="14"/>
      <w:bookmarkEnd w:id="15"/>
      <w:bookmarkEnd w:id="16"/>
    </w:p>
    <w:p w:rsidR="004B12FC" w:rsidRDefault="004B12FC" w:rsidP="004B12FC">
      <w:pPr>
        <w:widowControl w:val="0"/>
        <w:shd w:val="clear" w:color="auto" w:fill="FFFFFF"/>
        <w:tabs>
          <w:tab w:val="left" w:pos="1406"/>
        </w:tabs>
        <w:autoSpaceDE w:val="0"/>
        <w:autoSpaceDN w:val="0"/>
        <w:adjustRightInd w:val="0"/>
        <w:ind w:right="-143" w:firstLine="567"/>
        <w:jc w:val="both"/>
        <w:rPr>
          <w:spacing w:val="-3"/>
          <w:sz w:val="28"/>
          <w:szCs w:val="28"/>
        </w:rPr>
      </w:pPr>
    </w:p>
    <w:p w:rsidR="004B12FC" w:rsidRPr="00ED0728" w:rsidRDefault="004B12FC" w:rsidP="004B12FC">
      <w:pPr>
        <w:widowControl w:val="0"/>
        <w:shd w:val="clear" w:color="auto" w:fill="FFFFFF"/>
        <w:tabs>
          <w:tab w:val="left" w:pos="1406"/>
        </w:tabs>
        <w:autoSpaceDE w:val="0"/>
        <w:autoSpaceDN w:val="0"/>
        <w:adjustRightInd w:val="0"/>
        <w:ind w:right="-143" w:firstLine="567"/>
        <w:jc w:val="both"/>
        <w:rPr>
          <w:spacing w:val="-10"/>
          <w:sz w:val="28"/>
          <w:szCs w:val="28"/>
        </w:rPr>
      </w:pPr>
      <w:r w:rsidRPr="00EB2DF1">
        <w:rPr>
          <w:spacing w:val="-3"/>
          <w:sz w:val="28"/>
          <w:szCs w:val="28"/>
        </w:rPr>
        <w:t>7</w:t>
      </w:r>
      <w:r>
        <w:rPr>
          <w:spacing w:val="-3"/>
          <w:sz w:val="28"/>
          <w:szCs w:val="28"/>
        </w:rPr>
        <w:t>.6</w:t>
      </w:r>
      <w:r w:rsidRPr="00EB2DF1">
        <w:rPr>
          <w:spacing w:val="-3"/>
          <w:sz w:val="28"/>
          <w:szCs w:val="28"/>
        </w:rPr>
        <w:t>.2.</w:t>
      </w:r>
      <w:r w:rsidRPr="00ED0728">
        <w:rPr>
          <w:spacing w:val="-3"/>
          <w:sz w:val="28"/>
          <w:szCs w:val="28"/>
        </w:rPr>
        <w:t xml:space="preserve"> Відповідає за реалізацію завдань </w:t>
      </w:r>
      <w:r>
        <w:rPr>
          <w:spacing w:val="-3"/>
          <w:sz w:val="28"/>
          <w:szCs w:val="28"/>
        </w:rPr>
        <w:t>позашкільної</w:t>
      </w:r>
      <w:r w:rsidRPr="00ED0728">
        <w:rPr>
          <w:spacing w:val="-3"/>
          <w:sz w:val="28"/>
          <w:szCs w:val="28"/>
        </w:rPr>
        <w:t xml:space="preserve"> освіти, визначених </w:t>
      </w:r>
      <w:r>
        <w:rPr>
          <w:spacing w:val="-5"/>
          <w:sz w:val="28"/>
          <w:szCs w:val="28"/>
        </w:rPr>
        <w:t xml:space="preserve">законами </w:t>
      </w:r>
      <w:r w:rsidRPr="00ED0728">
        <w:rPr>
          <w:spacing w:val="-5"/>
          <w:sz w:val="28"/>
          <w:szCs w:val="28"/>
        </w:rPr>
        <w:t>України «Про  освіту»,</w:t>
      </w:r>
      <w:r>
        <w:rPr>
          <w:spacing w:val="-5"/>
          <w:sz w:val="28"/>
          <w:szCs w:val="28"/>
        </w:rPr>
        <w:t xml:space="preserve"> «Про позашкільну освіту»</w:t>
      </w:r>
      <w:r w:rsidRPr="004F7F4D">
        <w:rPr>
          <w:sz w:val="28"/>
          <w:szCs w:val="28"/>
        </w:rPr>
        <w:t xml:space="preserve"> та забезпечення </w:t>
      </w:r>
      <w:r>
        <w:rPr>
          <w:sz w:val="28"/>
          <w:szCs w:val="28"/>
        </w:rPr>
        <w:t>функціонування внутрішньої системи якості</w:t>
      </w:r>
      <w:r w:rsidRPr="004F7F4D">
        <w:rPr>
          <w:sz w:val="28"/>
          <w:szCs w:val="28"/>
        </w:rPr>
        <w:t xml:space="preserve"> позашкільної освіти у межах державних вимог до її змісту і обсягу, реалізацію якості та ефективності роботи педагогічного колективу</w:t>
      </w:r>
      <w:r>
        <w:rPr>
          <w:spacing w:val="-5"/>
          <w:sz w:val="28"/>
          <w:szCs w:val="28"/>
        </w:rPr>
        <w:t>.</w:t>
      </w:r>
    </w:p>
    <w:p w:rsidR="004B12FC" w:rsidRDefault="004B12FC" w:rsidP="004B12FC">
      <w:pPr>
        <w:widowControl w:val="0"/>
        <w:shd w:val="clear" w:color="auto" w:fill="FFFFFF"/>
        <w:tabs>
          <w:tab w:val="left" w:pos="1406"/>
        </w:tabs>
        <w:autoSpaceDE w:val="0"/>
        <w:autoSpaceDN w:val="0"/>
        <w:adjustRightInd w:val="0"/>
        <w:ind w:right="-143" w:firstLine="567"/>
        <w:jc w:val="both"/>
        <w:rPr>
          <w:spacing w:val="-5"/>
          <w:sz w:val="28"/>
          <w:szCs w:val="28"/>
        </w:rPr>
      </w:pPr>
    </w:p>
    <w:p w:rsidR="004B12FC" w:rsidRDefault="004B12FC" w:rsidP="004B12FC">
      <w:pPr>
        <w:widowControl w:val="0"/>
        <w:shd w:val="clear" w:color="auto" w:fill="FFFFFF"/>
        <w:tabs>
          <w:tab w:val="left" w:pos="1406"/>
        </w:tabs>
        <w:autoSpaceDE w:val="0"/>
        <w:autoSpaceDN w:val="0"/>
        <w:adjustRightInd w:val="0"/>
        <w:ind w:right="-143" w:firstLine="567"/>
        <w:jc w:val="both"/>
        <w:rPr>
          <w:spacing w:val="-5"/>
          <w:sz w:val="28"/>
          <w:szCs w:val="28"/>
        </w:rPr>
      </w:pPr>
      <w:r>
        <w:rPr>
          <w:spacing w:val="-5"/>
          <w:sz w:val="28"/>
          <w:szCs w:val="28"/>
        </w:rPr>
        <w:t>7.6</w:t>
      </w:r>
      <w:r w:rsidRPr="00EB2DF1">
        <w:rPr>
          <w:spacing w:val="-5"/>
          <w:sz w:val="28"/>
          <w:szCs w:val="28"/>
        </w:rPr>
        <w:t>.3.</w:t>
      </w:r>
      <w:r w:rsidRPr="00ED0728">
        <w:rPr>
          <w:spacing w:val="-5"/>
          <w:sz w:val="28"/>
          <w:szCs w:val="28"/>
        </w:rPr>
        <w:t xml:space="preserve">Здійснює керівництво і контроль за діяльністю </w:t>
      </w:r>
      <w:r>
        <w:rPr>
          <w:spacing w:val="-5"/>
          <w:sz w:val="28"/>
          <w:szCs w:val="28"/>
        </w:rPr>
        <w:t>Закладу</w:t>
      </w:r>
      <w:r w:rsidRPr="00ED0728">
        <w:rPr>
          <w:spacing w:val="-5"/>
          <w:sz w:val="28"/>
          <w:szCs w:val="28"/>
        </w:rPr>
        <w:t>.</w:t>
      </w:r>
    </w:p>
    <w:p w:rsidR="004B12FC" w:rsidRDefault="004B12FC" w:rsidP="004B12FC">
      <w:pPr>
        <w:widowControl w:val="0"/>
        <w:shd w:val="clear" w:color="auto" w:fill="FFFFFF"/>
        <w:tabs>
          <w:tab w:val="left" w:pos="1406"/>
        </w:tabs>
        <w:autoSpaceDE w:val="0"/>
        <w:autoSpaceDN w:val="0"/>
        <w:adjustRightInd w:val="0"/>
        <w:ind w:right="-143" w:firstLine="567"/>
        <w:jc w:val="both"/>
        <w:rPr>
          <w:spacing w:val="-5"/>
          <w:sz w:val="28"/>
          <w:szCs w:val="28"/>
        </w:rPr>
      </w:pPr>
    </w:p>
    <w:p w:rsidR="004B12FC" w:rsidRPr="00ED0728" w:rsidRDefault="004B12FC" w:rsidP="004B12FC">
      <w:pPr>
        <w:widowControl w:val="0"/>
        <w:shd w:val="clear" w:color="auto" w:fill="FFFFFF"/>
        <w:tabs>
          <w:tab w:val="left" w:pos="1406"/>
        </w:tabs>
        <w:autoSpaceDE w:val="0"/>
        <w:autoSpaceDN w:val="0"/>
        <w:adjustRightInd w:val="0"/>
        <w:ind w:right="-143" w:firstLine="567"/>
        <w:jc w:val="both"/>
        <w:rPr>
          <w:spacing w:val="-9"/>
          <w:sz w:val="28"/>
          <w:szCs w:val="28"/>
        </w:rPr>
      </w:pPr>
      <w:r>
        <w:rPr>
          <w:spacing w:val="-5"/>
          <w:sz w:val="28"/>
          <w:szCs w:val="28"/>
        </w:rPr>
        <w:t>7.6</w:t>
      </w:r>
      <w:r w:rsidRPr="00EB2DF1">
        <w:rPr>
          <w:spacing w:val="-5"/>
          <w:sz w:val="28"/>
          <w:szCs w:val="28"/>
        </w:rPr>
        <w:t>.4.</w:t>
      </w:r>
      <w:r>
        <w:rPr>
          <w:spacing w:val="-5"/>
          <w:sz w:val="28"/>
          <w:szCs w:val="28"/>
        </w:rPr>
        <w:t xml:space="preserve"> Вирішує питання фінансово-господарської діяльності Закладу.</w:t>
      </w:r>
    </w:p>
    <w:p w:rsidR="004B12FC" w:rsidRDefault="004B12FC" w:rsidP="004B12FC">
      <w:pPr>
        <w:widowControl w:val="0"/>
        <w:shd w:val="clear" w:color="auto" w:fill="FFFFFF"/>
        <w:tabs>
          <w:tab w:val="left" w:pos="1276"/>
        </w:tabs>
        <w:autoSpaceDE w:val="0"/>
        <w:autoSpaceDN w:val="0"/>
        <w:adjustRightInd w:val="0"/>
        <w:ind w:right="-143" w:firstLine="567"/>
        <w:jc w:val="both"/>
        <w:rPr>
          <w:spacing w:val="-9"/>
          <w:sz w:val="28"/>
          <w:szCs w:val="28"/>
        </w:rPr>
      </w:pPr>
    </w:p>
    <w:p w:rsidR="004B12FC" w:rsidRPr="00BB5C4D" w:rsidRDefault="004B12FC" w:rsidP="004B12FC">
      <w:pPr>
        <w:widowControl w:val="0"/>
        <w:shd w:val="clear" w:color="auto" w:fill="FFFFFF"/>
        <w:tabs>
          <w:tab w:val="left" w:pos="1276"/>
        </w:tabs>
        <w:autoSpaceDE w:val="0"/>
        <w:autoSpaceDN w:val="0"/>
        <w:adjustRightInd w:val="0"/>
        <w:ind w:right="-143" w:firstLine="567"/>
        <w:jc w:val="both"/>
        <w:rPr>
          <w:sz w:val="28"/>
          <w:szCs w:val="28"/>
        </w:rPr>
      </w:pPr>
      <w:r>
        <w:rPr>
          <w:spacing w:val="-9"/>
          <w:sz w:val="28"/>
          <w:szCs w:val="28"/>
        </w:rPr>
        <w:t>7.6</w:t>
      </w:r>
      <w:r w:rsidRPr="00EB2DF1">
        <w:rPr>
          <w:spacing w:val="-9"/>
          <w:sz w:val="28"/>
          <w:szCs w:val="28"/>
        </w:rPr>
        <w:t>.5.</w:t>
      </w:r>
      <w:r w:rsidRPr="00ED0728">
        <w:rPr>
          <w:sz w:val="28"/>
          <w:szCs w:val="28"/>
        </w:rPr>
        <w:tab/>
      </w:r>
      <w:r w:rsidRPr="00ED0728">
        <w:rPr>
          <w:spacing w:val="-1"/>
          <w:sz w:val="28"/>
          <w:szCs w:val="28"/>
        </w:rPr>
        <w:t xml:space="preserve">Розпоряджається в установленому порядку майном і коштами </w:t>
      </w:r>
      <w:r>
        <w:rPr>
          <w:spacing w:val="-1"/>
          <w:sz w:val="28"/>
          <w:szCs w:val="28"/>
        </w:rPr>
        <w:t>Закладу</w:t>
      </w:r>
      <w:r w:rsidRPr="00ED0728">
        <w:rPr>
          <w:spacing w:val="-1"/>
          <w:sz w:val="28"/>
          <w:szCs w:val="28"/>
        </w:rPr>
        <w:t xml:space="preserve"> і відповідає за дотримання фінансової дисципліни та збереження </w:t>
      </w:r>
      <w:r w:rsidRPr="00ED0728">
        <w:rPr>
          <w:spacing w:val="-5"/>
          <w:sz w:val="28"/>
          <w:szCs w:val="28"/>
        </w:rPr>
        <w:t xml:space="preserve">матеріально-технічної бази </w:t>
      </w:r>
      <w:r>
        <w:rPr>
          <w:spacing w:val="-5"/>
          <w:sz w:val="28"/>
          <w:szCs w:val="28"/>
        </w:rPr>
        <w:t>Закладу</w:t>
      </w:r>
      <w:r w:rsidRPr="00ED0728">
        <w:rPr>
          <w:spacing w:val="-5"/>
          <w:sz w:val="28"/>
          <w:szCs w:val="28"/>
        </w:rPr>
        <w:t>.</w:t>
      </w:r>
    </w:p>
    <w:p w:rsidR="004B12FC" w:rsidRDefault="004B12FC" w:rsidP="004B12FC">
      <w:pPr>
        <w:widowControl w:val="0"/>
        <w:shd w:val="clear" w:color="auto" w:fill="FFFFFF"/>
        <w:tabs>
          <w:tab w:val="left" w:pos="1276"/>
        </w:tabs>
        <w:autoSpaceDE w:val="0"/>
        <w:autoSpaceDN w:val="0"/>
        <w:adjustRightInd w:val="0"/>
        <w:ind w:right="-143" w:firstLine="567"/>
        <w:jc w:val="both"/>
        <w:rPr>
          <w:spacing w:val="-9"/>
          <w:sz w:val="28"/>
          <w:szCs w:val="28"/>
        </w:rPr>
      </w:pPr>
    </w:p>
    <w:p w:rsidR="004B12FC" w:rsidRPr="00ED0728" w:rsidRDefault="004B12FC" w:rsidP="004B12FC">
      <w:pPr>
        <w:widowControl w:val="0"/>
        <w:shd w:val="clear" w:color="auto" w:fill="FFFFFF"/>
        <w:tabs>
          <w:tab w:val="left" w:pos="1276"/>
        </w:tabs>
        <w:autoSpaceDE w:val="0"/>
        <w:autoSpaceDN w:val="0"/>
        <w:adjustRightInd w:val="0"/>
        <w:ind w:right="-143" w:firstLine="567"/>
        <w:jc w:val="both"/>
        <w:rPr>
          <w:spacing w:val="-9"/>
          <w:sz w:val="28"/>
          <w:szCs w:val="28"/>
        </w:rPr>
      </w:pPr>
      <w:r>
        <w:rPr>
          <w:spacing w:val="-9"/>
          <w:sz w:val="28"/>
          <w:szCs w:val="28"/>
        </w:rPr>
        <w:t>7.6.6</w:t>
      </w:r>
      <w:r w:rsidRPr="00EB2DF1">
        <w:rPr>
          <w:spacing w:val="-9"/>
          <w:sz w:val="28"/>
          <w:szCs w:val="28"/>
        </w:rPr>
        <w:t>.</w:t>
      </w:r>
      <w:r w:rsidRPr="00ED0728">
        <w:rPr>
          <w:b/>
          <w:sz w:val="28"/>
          <w:szCs w:val="28"/>
        </w:rPr>
        <w:tab/>
      </w:r>
      <w:r w:rsidRPr="00ED0728">
        <w:rPr>
          <w:spacing w:val="-6"/>
          <w:sz w:val="28"/>
          <w:szCs w:val="28"/>
        </w:rPr>
        <w:t xml:space="preserve">Приймає на роботу та звільняє з роботи педагогічний та обслуговуючий персонал </w:t>
      </w:r>
      <w:r>
        <w:rPr>
          <w:spacing w:val="-9"/>
          <w:sz w:val="28"/>
          <w:szCs w:val="28"/>
        </w:rPr>
        <w:t>Закладу</w:t>
      </w:r>
      <w:r w:rsidRPr="00ED0728">
        <w:rPr>
          <w:spacing w:val="-9"/>
          <w:sz w:val="28"/>
          <w:szCs w:val="28"/>
        </w:rPr>
        <w:t>.</w:t>
      </w:r>
    </w:p>
    <w:p w:rsidR="004B12FC" w:rsidRDefault="004B12FC" w:rsidP="004B12FC">
      <w:pPr>
        <w:widowControl w:val="0"/>
        <w:shd w:val="clear" w:color="auto" w:fill="FFFFFF"/>
        <w:tabs>
          <w:tab w:val="left" w:pos="1445"/>
        </w:tabs>
        <w:autoSpaceDE w:val="0"/>
        <w:autoSpaceDN w:val="0"/>
        <w:adjustRightInd w:val="0"/>
        <w:ind w:left="567" w:right="-143"/>
        <w:jc w:val="both"/>
        <w:rPr>
          <w:spacing w:val="10"/>
          <w:sz w:val="28"/>
          <w:szCs w:val="28"/>
        </w:rPr>
      </w:pPr>
    </w:p>
    <w:p w:rsidR="004B12FC" w:rsidRPr="00ED0728" w:rsidRDefault="004B12FC" w:rsidP="004B12FC">
      <w:pPr>
        <w:widowControl w:val="0"/>
        <w:shd w:val="clear" w:color="auto" w:fill="FFFFFF"/>
        <w:tabs>
          <w:tab w:val="left" w:pos="1445"/>
        </w:tabs>
        <w:autoSpaceDE w:val="0"/>
        <w:autoSpaceDN w:val="0"/>
        <w:adjustRightInd w:val="0"/>
        <w:ind w:left="567" w:right="-143"/>
        <w:jc w:val="both"/>
        <w:rPr>
          <w:b/>
          <w:bCs/>
          <w:spacing w:val="-5"/>
          <w:sz w:val="28"/>
          <w:szCs w:val="28"/>
        </w:rPr>
      </w:pPr>
      <w:r w:rsidRPr="00EB2DF1">
        <w:rPr>
          <w:spacing w:val="10"/>
          <w:sz w:val="28"/>
          <w:szCs w:val="28"/>
        </w:rPr>
        <w:t>7.6</w:t>
      </w:r>
      <w:r>
        <w:rPr>
          <w:spacing w:val="10"/>
          <w:sz w:val="28"/>
          <w:szCs w:val="28"/>
        </w:rPr>
        <w:t>.7</w:t>
      </w:r>
      <w:r w:rsidRPr="00EB2DF1">
        <w:rPr>
          <w:spacing w:val="10"/>
          <w:sz w:val="28"/>
          <w:szCs w:val="28"/>
        </w:rPr>
        <w:t>.</w:t>
      </w:r>
      <w:r>
        <w:rPr>
          <w:b/>
          <w:spacing w:val="10"/>
          <w:sz w:val="28"/>
          <w:szCs w:val="28"/>
        </w:rPr>
        <w:t xml:space="preserve"> </w:t>
      </w:r>
      <w:r w:rsidRPr="00ED0728">
        <w:rPr>
          <w:spacing w:val="10"/>
          <w:sz w:val="28"/>
          <w:szCs w:val="28"/>
        </w:rPr>
        <w:t xml:space="preserve">Видає у межах своєї компетенції накази та розпорядження і </w:t>
      </w:r>
      <w:r w:rsidRPr="00ED0728">
        <w:rPr>
          <w:spacing w:val="-1"/>
          <w:sz w:val="28"/>
          <w:szCs w:val="28"/>
        </w:rPr>
        <w:t>контролює їх виконання.</w:t>
      </w:r>
    </w:p>
    <w:p w:rsidR="004B12FC" w:rsidRDefault="004B12FC" w:rsidP="004B12FC">
      <w:pPr>
        <w:widowControl w:val="0"/>
        <w:shd w:val="clear" w:color="auto" w:fill="FFFFFF"/>
        <w:autoSpaceDE w:val="0"/>
        <w:autoSpaceDN w:val="0"/>
        <w:adjustRightInd w:val="0"/>
        <w:ind w:right="-143" w:firstLine="567"/>
        <w:jc w:val="both"/>
        <w:rPr>
          <w:spacing w:val="-6"/>
          <w:sz w:val="28"/>
          <w:szCs w:val="28"/>
        </w:rPr>
      </w:pPr>
    </w:p>
    <w:p w:rsidR="004B12FC" w:rsidRPr="009E318C" w:rsidRDefault="004B12FC" w:rsidP="004B12FC">
      <w:pPr>
        <w:widowControl w:val="0"/>
        <w:shd w:val="clear" w:color="auto" w:fill="FFFFFF"/>
        <w:autoSpaceDE w:val="0"/>
        <w:autoSpaceDN w:val="0"/>
        <w:adjustRightInd w:val="0"/>
        <w:ind w:right="-143" w:firstLine="567"/>
        <w:jc w:val="both"/>
        <w:rPr>
          <w:spacing w:val="-1"/>
          <w:sz w:val="28"/>
          <w:szCs w:val="28"/>
        </w:rPr>
      </w:pPr>
      <w:r w:rsidRPr="00EB2DF1">
        <w:rPr>
          <w:spacing w:val="-6"/>
          <w:sz w:val="28"/>
          <w:szCs w:val="28"/>
        </w:rPr>
        <w:t>7.6.8.</w:t>
      </w:r>
      <w:r w:rsidRPr="00ED0728">
        <w:rPr>
          <w:sz w:val="28"/>
          <w:szCs w:val="28"/>
        </w:rPr>
        <w:tab/>
      </w:r>
      <w:r>
        <w:rPr>
          <w:sz w:val="28"/>
          <w:szCs w:val="28"/>
        </w:rPr>
        <w:t>Ф</w:t>
      </w:r>
      <w:r w:rsidRPr="009E318C">
        <w:rPr>
          <w:sz w:val="28"/>
          <w:szCs w:val="28"/>
        </w:rPr>
        <w:t>ормує штатний розклад</w:t>
      </w:r>
      <w:r>
        <w:rPr>
          <w:sz w:val="28"/>
          <w:szCs w:val="28"/>
        </w:rPr>
        <w:t>,</w:t>
      </w:r>
      <w:r w:rsidRPr="00ED0728">
        <w:rPr>
          <w:spacing w:val="1"/>
          <w:sz w:val="28"/>
          <w:szCs w:val="28"/>
        </w:rPr>
        <w:t xml:space="preserve"> </w:t>
      </w:r>
      <w:r>
        <w:rPr>
          <w:spacing w:val="1"/>
          <w:sz w:val="28"/>
          <w:szCs w:val="28"/>
        </w:rPr>
        <w:t>з</w:t>
      </w:r>
      <w:r w:rsidRPr="00ED0728">
        <w:rPr>
          <w:spacing w:val="1"/>
          <w:sz w:val="28"/>
          <w:szCs w:val="28"/>
        </w:rPr>
        <w:t xml:space="preserve">атверджує Правила внутрішнього трудового розпорядку, </w:t>
      </w:r>
      <w:r w:rsidRPr="00ED0728">
        <w:rPr>
          <w:spacing w:val="-1"/>
          <w:sz w:val="28"/>
          <w:szCs w:val="28"/>
        </w:rPr>
        <w:t>посадові інструкції працівників за погодженням з профспілковим комітетом</w:t>
      </w:r>
      <w:r>
        <w:rPr>
          <w:spacing w:val="-1"/>
          <w:sz w:val="28"/>
          <w:szCs w:val="28"/>
        </w:rPr>
        <w:t>,</w:t>
      </w:r>
      <w:r w:rsidRPr="009E318C">
        <w:rPr>
          <w:sz w:val="28"/>
          <w:szCs w:val="28"/>
        </w:rPr>
        <w:t xml:space="preserve"> вносить пропозиції до Управління  щодо змін в режимі роботи та мережі гуртків (груп)</w:t>
      </w:r>
    </w:p>
    <w:p w:rsidR="004B12FC" w:rsidRDefault="004B12FC" w:rsidP="004B12FC">
      <w:pPr>
        <w:widowControl w:val="0"/>
        <w:shd w:val="clear" w:color="auto" w:fill="FFFFFF"/>
        <w:tabs>
          <w:tab w:val="left" w:pos="1276"/>
        </w:tabs>
        <w:autoSpaceDE w:val="0"/>
        <w:autoSpaceDN w:val="0"/>
        <w:adjustRightInd w:val="0"/>
        <w:ind w:right="-143" w:firstLine="567"/>
        <w:jc w:val="both"/>
        <w:rPr>
          <w:bCs/>
          <w:spacing w:val="-4"/>
          <w:sz w:val="28"/>
          <w:szCs w:val="28"/>
        </w:rPr>
      </w:pPr>
    </w:p>
    <w:p w:rsidR="004B12FC" w:rsidRPr="00ED0728" w:rsidRDefault="004B12FC" w:rsidP="004B12FC">
      <w:pPr>
        <w:widowControl w:val="0"/>
        <w:shd w:val="clear" w:color="auto" w:fill="FFFFFF"/>
        <w:tabs>
          <w:tab w:val="left" w:pos="1276"/>
        </w:tabs>
        <w:autoSpaceDE w:val="0"/>
        <w:autoSpaceDN w:val="0"/>
        <w:adjustRightInd w:val="0"/>
        <w:ind w:right="-143" w:firstLine="567"/>
        <w:jc w:val="both"/>
        <w:rPr>
          <w:spacing w:val="-3"/>
          <w:sz w:val="28"/>
          <w:szCs w:val="28"/>
        </w:rPr>
      </w:pPr>
      <w:r w:rsidRPr="00EB2DF1">
        <w:rPr>
          <w:bCs/>
          <w:spacing w:val="-4"/>
          <w:sz w:val="28"/>
          <w:szCs w:val="28"/>
        </w:rPr>
        <w:t>7.6.9</w:t>
      </w:r>
      <w:r>
        <w:rPr>
          <w:b/>
          <w:bCs/>
          <w:spacing w:val="-4"/>
          <w:sz w:val="28"/>
          <w:szCs w:val="28"/>
        </w:rPr>
        <w:t>.</w:t>
      </w:r>
      <w:r w:rsidRPr="00ED0728">
        <w:rPr>
          <w:b/>
          <w:bCs/>
          <w:sz w:val="28"/>
          <w:szCs w:val="28"/>
        </w:rPr>
        <w:tab/>
      </w:r>
      <w:r w:rsidRPr="00ED0728">
        <w:rPr>
          <w:spacing w:val="2"/>
          <w:sz w:val="28"/>
          <w:szCs w:val="28"/>
        </w:rPr>
        <w:t xml:space="preserve">Забезпечує дотримання санітарно-гігієнічних, протипожежних </w:t>
      </w:r>
      <w:r w:rsidRPr="00ED0728">
        <w:rPr>
          <w:spacing w:val="9"/>
          <w:sz w:val="28"/>
          <w:szCs w:val="28"/>
        </w:rPr>
        <w:t xml:space="preserve">норм і правил, техніки безпеки, вимог безпечної життєдіяльності дітей і </w:t>
      </w:r>
      <w:r w:rsidRPr="00ED0728">
        <w:rPr>
          <w:spacing w:val="-3"/>
          <w:sz w:val="28"/>
          <w:szCs w:val="28"/>
        </w:rPr>
        <w:t>працівників.</w:t>
      </w:r>
    </w:p>
    <w:p w:rsidR="004B12FC" w:rsidRDefault="004B12FC" w:rsidP="004B12FC">
      <w:pPr>
        <w:widowControl w:val="0"/>
        <w:shd w:val="clear" w:color="auto" w:fill="FFFFFF"/>
        <w:tabs>
          <w:tab w:val="left" w:pos="1418"/>
        </w:tabs>
        <w:autoSpaceDE w:val="0"/>
        <w:autoSpaceDN w:val="0"/>
        <w:adjustRightInd w:val="0"/>
        <w:ind w:right="-143" w:firstLine="567"/>
        <w:jc w:val="both"/>
        <w:rPr>
          <w:bCs/>
          <w:spacing w:val="-5"/>
          <w:sz w:val="28"/>
          <w:szCs w:val="28"/>
        </w:rPr>
      </w:pPr>
    </w:p>
    <w:p w:rsidR="004B12FC" w:rsidRPr="00ED0728" w:rsidRDefault="004B12FC" w:rsidP="004B12FC">
      <w:pPr>
        <w:widowControl w:val="0"/>
        <w:shd w:val="clear" w:color="auto" w:fill="FFFFFF"/>
        <w:tabs>
          <w:tab w:val="left" w:pos="1418"/>
        </w:tabs>
        <w:autoSpaceDE w:val="0"/>
        <w:autoSpaceDN w:val="0"/>
        <w:adjustRightInd w:val="0"/>
        <w:ind w:right="-143" w:firstLine="567"/>
        <w:jc w:val="both"/>
        <w:rPr>
          <w:sz w:val="28"/>
          <w:szCs w:val="28"/>
        </w:rPr>
      </w:pPr>
      <w:r w:rsidRPr="0062584D">
        <w:rPr>
          <w:bCs/>
          <w:spacing w:val="-5"/>
          <w:sz w:val="28"/>
          <w:szCs w:val="28"/>
        </w:rPr>
        <w:t>7</w:t>
      </w:r>
      <w:r>
        <w:rPr>
          <w:bCs/>
          <w:spacing w:val="-5"/>
          <w:sz w:val="28"/>
          <w:szCs w:val="28"/>
        </w:rPr>
        <w:t>.</w:t>
      </w:r>
      <w:r w:rsidRPr="0062584D">
        <w:rPr>
          <w:bCs/>
          <w:spacing w:val="-5"/>
          <w:sz w:val="28"/>
          <w:szCs w:val="28"/>
        </w:rPr>
        <w:t>6.10.</w:t>
      </w:r>
      <w:r w:rsidRPr="00ED0728">
        <w:rPr>
          <w:spacing w:val="4"/>
          <w:sz w:val="28"/>
          <w:szCs w:val="28"/>
        </w:rPr>
        <w:t xml:space="preserve">Підтримує ініціативу щодо вдосконалення освітньої роботи, </w:t>
      </w:r>
      <w:r w:rsidRPr="00ED0728">
        <w:rPr>
          <w:spacing w:val="-1"/>
          <w:sz w:val="28"/>
          <w:szCs w:val="28"/>
        </w:rPr>
        <w:t>заохочує творчі пошуки, дослідно-експериментальну роботу педагогів.</w:t>
      </w:r>
    </w:p>
    <w:p w:rsidR="004B12FC" w:rsidRDefault="004B12FC" w:rsidP="004B12FC">
      <w:pPr>
        <w:widowControl w:val="0"/>
        <w:shd w:val="clear" w:color="auto" w:fill="FFFFFF"/>
        <w:tabs>
          <w:tab w:val="left" w:pos="1560"/>
        </w:tabs>
        <w:autoSpaceDE w:val="0"/>
        <w:autoSpaceDN w:val="0"/>
        <w:adjustRightInd w:val="0"/>
        <w:ind w:right="-143" w:firstLine="567"/>
        <w:jc w:val="both"/>
        <w:rPr>
          <w:bCs/>
          <w:spacing w:val="-5"/>
          <w:sz w:val="28"/>
          <w:szCs w:val="28"/>
        </w:rPr>
      </w:pPr>
    </w:p>
    <w:p w:rsidR="004B12FC" w:rsidRPr="00ED0728" w:rsidRDefault="004B12FC" w:rsidP="004B12FC">
      <w:pPr>
        <w:widowControl w:val="0"/>
        <w:shd w:val="clear" w:color="auto" w:fill="FFFFFF"/>
        <w:tabs>
          <w:tab w:val="left" w:pos="1560"/>
        </w:tabs>
        <w:autoSpaceDE w:val="0"/>
        <w:autoSpaceDN w:val="0"/>
        <w:adjustRightInd w:val="0"/>
        <w:ind w:right="-143" w:firstLine="567"/>
        <w:jc w:val="both"/>
        <w:rPr>
          <w:sz w:val="28"/>
          <w:szCs w:val="28"/>
        </w:rPr>
      </w:pPr>
      <w:r w:rsidRPr="0062584D">
        <w:rPr>
          <w:bCs/>
          <w:spacing w:val="-5"/>
          <w:sz w:val="28"/>
          <w:szCs w:val="28"/>
        </w:rPr>
        <w:t>7.6.11.</w:t>
      </w:r>
      <w:r w:rsidRPr="00ED0728">
        <w:rPr>
          <w:b/>
          <w:bCs/>
          <w:spacing w:val="-5"/>
          <w:sz w:val="28"/>
          <w:szCs w:val="28"/>
        </w:rPr>
        <w:t xml:space="preserve"> </w:t>
      </w:r>
      <w:r w:rsidRPr="00ED0728">
        <w:rPr>
          <w:spacing w:val="-2"/>
          <w:sz w:val="28"/>
          <w:szCs w:val="28"/>
        </w:rPr>
        <w:t xml:space="preserve">Організовує різні форми співпраці з батьками або особами, які їх </w:t>
      </w:r>
      <w:r w:rsidRPr="00ED0728">
        <w:rPr>
          <w:spacing w:val="-3"/>
          <w:sz w:val="28"/>
          <w:szCs w:val="28"/>
        </w:rPr>
        <w:t>замінюють.</w:t>
      </w:r>
    </w:p>
    <w:p w:rsidR="004B12FC" w:rsidRDefault="004B12FC" w:rsidP="004B12FC">
      <w:pPr>
        <w:widowControl w:val="0"/>
        <w:shd w:val="clear" w:color="auto" w:fill="FFFFFF"/>
        <w:tabs>
          <w:tab w:val="left" w:pos="1694"/>
        </w:tabs>
        <w:autoSpaceDE w:val="0"/>
        <w:autoSpaceDN w:val="0"/>
        <w:adjustRightInd w:val="0"/>
        <w:ind w:right="-143"/>
        <w:jc w:val="both"/>
        <w:rPr>
          <w:b/>
          <w:sz w:val="28"/>
          <w:szCs w:val="28"/>
        </w:rPr>
      </w:pPr>
      <w:r>
        <w:rPr>
          <w:b/>
          <w:sz w:val="28"/>
          <w:szCs w:val="28"/>
        </w:rPr>
        <w:t xml:space="preserve">        </w:t>
      </w:r>
    </w:p>
    <w:p w:rsidR="004B12FC" w:rsidRDefault="004B12FC" w:rsidP="004B12FC">
      <w:pPr>
        <w:widowControl w:val="0"/>
        <w:shd w:val="clear" w:color="auto" w:fill="FFFFFF"/>
        <w:tabs>
          <w:tab w:val="left" w:pos="1694"/>
        </w:tabs>
        <w:autoSpaceDE w:val="0"/>
        <w:autoSpaceDN w:val="0"/>
        <w:adjustRightInd w:val="0"/>
        <w:ind w:right="-143" w:firstLine="567"/>
        <w:jc w:val="both"/>
        <w:rPr>
          <w:spacing w:val="-1"/>
          <w:sz w:val="28"/>
          <w:szCs w:val="28"/>
        </w:rPr>
      </w:pPr>
      <w:r w:rsidRPr="0062584D">
        <w:rPr>
          <w:sz w:val="28"/>
          <w:szCs w:val="28"/>
        </w:rPr>
        <w:t>7.6.12.</w:t>
      </w:r>
      <w:r w:rsidRPr="00ED0728">
        <w:rPr>
          <w:sz w:val="28"/>
          <w:szCs w:val="28"/>
        </w:rPr>
        <w:t>Щороку звітує про навчально-виховну, методичну, фінансово-</w:t>
      </w:r>
      <w:r w:rsidRPr="00ED0728">
        <w:rPr>
          <w:spacing w:val="-1"/>
          <w:sz w:val="28"/>
          <w:szCs w:val="28"/>
        </w:rPr>
        <w:t xml:space="preserve">господарську діяльність </w:t>
      </w:r>
      <w:r>
        <w:rPr>
          <w:spacing w:val="-1"/>
          <w:sz w:val="28"/>
          <w:szCs w:val="28"/>
        </w:rPr>
        <w:t>Закладу</w:t>
      </w:r>
      <w:r w:rsidRPr="00ED0728">
        <w:rPr>
          <w:spacing w:val="-1"/>
          <w:sz w:val="28"/>
          <w:szCs w:val="28"/>
        </w:rPr>
        <w:t xml:space="preserve"> на загальних зборах (конференціях) колективу та батьків або осіб, які їх замінюють.</w:t>
      </w:r>
    </w:p>
    <w:p w:rsidR="004B12FC" w:rsidRPr="00ED0728" w:rsidRDefault="004B12FC" w:rsidP="004B12FC">
      <w:pPr>
        <w:widowControl w:val="0"/>
        <w:shd w:val="clear" w:color="auto" w:fill="FFFFFF"/>
        <w:tabs>
          <w:tab w:val="left" w:pos="1694"/>
        </w:tabs>
        <w:autoSpaceDE w:val="0"/>
        <w:autoSpaceDN w:val="0"/>
        <w:adjustRightInd w:val="0"/>
        <w:ind w:right="-143" w:firstLine="567"/>
        <w:jc w:val="both"/>
        <w:rPr>
          <w:b/>
          <w:bCs/>
          <w:spacing w:val="-5"/>
          <w:sz w:val="28"/>
          <w:szCs w:val="28"/>
        </w:rPr>
      </w:pPr>
    </w:p>
    <w:p w:rsidR="004B12FC" w:rsidRPr="00ED0728" w:rsidRDefault="004B12FC" w:rsidP="004B12FC">
      <w:pPr>
        <w:shd w:val="clear" w:color="auto" w:fill="FFFFFF"/>
        <w:tabs>
          <w:tab w:val="left" w:pos="567"/>
        </w:tabs>
        <w:spacing w:after="150"/>
        <w:jc w:val="both"/>
        <w:rPr>
          <w:sz w:val="28"/>
          <w:szCs w:val="28"/>
        </w:rPr>
      </w:pPr>
      <w:bookmarkStart w:id="17" w:name="n413"/>
      <w:bookmarkEnd w:id="17"/>
      <w:r w:rsidRPr="0062584D">
        <w:rPr>
          <w:sz w:val="28"/>
          <w:szCs w:val="28"/>
        </w:rPr>
        <w:t xml:space="preserve">      </w:t>
      </w:r>
      <w:r>
        <w:rPr>
          <w:sz w:val="28"/>
          <w:szCs w:val="28"/>
        </w:rPr>
        <w:t xml:space="preserve"> </w:t>
      </w:r>
      <w:r w:rsidRPr="0062584D">
        <w:rPr>
          <w:sz w:val="28"/>
          <w:szCs w:val="28"/>
        </w:rPr>
        <w:t>7.6.13.</w:t>
      </w:r>
      <w:r w:rsidRPr="00ED0728">
        <w:rPr>
          <w:b/>
          <w:sz w:val="28"/>
          <w:szCs w:val="28"/>
        </w:rPr>
        <w:t xml:space="preserve"> </w:t>
      </w:r>
      <w:r w:rsidRPr="00ED0728">
        <w:rPr>
          <w:sz w:val="28"/>
          <w:szCs w:val="28"/>
        </w:rPr>
        <w:t xml:space="preserve">Забезпечує умови для здійснення дієвого та відкритого громадського контролю за діяльністю </w:t>
      </w:r>
      <w:r>
        <w:rPr>
          <w:sz w:val="28"/>
          <w:szCs w:val="28"/>
        </w:rPr>
        <w:t>Закладу</w:t>
      </w:r>
      <w:r w:rsidRPr="00ED0728">
        <w:rPr>
          <w:sz w:val="28"/>
          <w:szCs w:val="28"/>
        </w:rPr>
        <w:t>.</w:t>
      </w:r>
    </w:p>
    <w:p w:rsidR="004B12FC" w:rsidRPr="00ED0728" w:rsidRDefault="004B12FC" w:rsidP="004B12FC">
      <w:pPr>
        <w:shd w:val="clear" w:color="auto" w:fill="FFFFFF"/>
        <w:tabs>
          <w:tab w:val="left" w:pos="567"/>
        </w:tabs>
        <w:spacing w:after="150"/>
        <w:ind w:firstLine="567"/>
        <w:jc w:val="both"/>
        <w:rPr>
          <w:sz w:val="28"/>
          <w:szCs w:val="28"/>
        </w:rPr>
      </w:pPr>
      <w:r w:rsidRPr="0062584D">
        <w:rPr>
          <w:sz w:val="28"/>
          <w:szCs w:val="28"/>
        </w:rPr>
        <w:t>7.6.14.</w:t>
      </w:r>
      <w:r w:rsidRPr="00ED0728">
        <w:rPr>
          <w:b/>
          <w:sz w:val="28"/>
          <w:szCs w:val="28"/>
        </w:rPr>
        <w:t xml:space="preserve"> </w:t>
      </w:r>
      <w:r w:rsidRPr="00ED0728">
        <w:rPr>
          <w:sz w:val="28"/>
          <w:szCs w:val="28"/>
        </w:rPr>
        <w:t xml:space="preserve">Сприяє та створює умови для діяльності органів самоврядування </w:t>
      </w:r>
      <w:r>
        <w:rPr>
          <w:sz w:val="28"/>
          <w:szCs w:val="28"/>
        </w:rPr>
        <w:t>Закладу</w:t>
      </w:r>
      <w:r w:rsidRPr="00ED0728">
        <w:rPr>
          <w:sz w:val="28"/>
          <w:szCs w:val="28"/>
        </w:rPr>
        <w:t>.</w:t>
      </w:r>
    </w:p>
    <w:p w:rsidR="004B12FC" w:rsidRPr="00ED0728" w:rsidRDefault="004B12FC" w:rsidP="004B12FC">
      <w:pPr>
        <w:shd w:val="clear" w:color="auto" w:fill="FFFFFF"/>
        <w:tabs>
          <w:tab w:val="left" w:pos="567"/>
        </w:tabs>
        <w:spacing w:after="150"/>
        <w:jc w:val="both"/>
        <w:rPr>
          <w:sz w:val="28"/>
          <w:szCs w:val="28"/>
        </w:rPr>
      </w:pPr>
      <w:bookmarkStart w:id="18" w:name="n415"/>
      <w:bookmarkEnd w:id="18"/>
      <w:r w:rsidRPr="0062584D">
        <w:rPr>
          <w:sz w:val="28"/>
          <w:szCs w:val="28"/>
        </w:rPr>
        <w:t xml:space="preserve">        7.6.15.</w:t>
      </w:r>
      <w:r w:rsidRPr="00ED0728">
        <w:rPr>
          <w:sz w:val="28"/>
          <w:szCs w:val="28"/>
        </w:rPr>
        <w:t xml:space="preserve">Сприяє здоровому способу життя здобувачів освіти та працівників </w:t>
      </w:r>
      <w:r>
        <w:rPr>
          <w:sz w:val="28"/>
          <w:szCs w:val="28"/>
        </w:rPr>
        <w:t>Закладу</w:t>
      </w:r>
      <w:r w:rsidRPr="00ED0728">
        <w:rPr>
          <w:sz w:val="28"/>
          <w:szCs w:val="28"/>
        </w:rPr>
        <w:t>.</w:t>
      </w:r>
    </w:p>
    <w:p w:rsidR="004B12FC" w:rsidRPr="00ED0728" w:rsidRDefault="004B12FC" w:rsidP="004B12FC">
      <w:pPr>
        <w:shd w:val="clear" w:color="auto" w:fill="FFFFFF"/>
        <w:tabs>
          <w:tab w:val="left" w:pos="567"/>
        </w:tabs>
        <w:spacing w:after="150"/>
        <w:jc w:val="both"/>
        <w:rPr>
          <w:sz w:val="28"/>
          <w:szCs w:val="28"/>
        </w:rPr>
      </w:pPr>
      <w:bookmarkStart w:id="19" w:name="n416"/>
      <w:bookmarkEnd w:id="19"/>
      <w:r w:rsidRPr="0062584D">
        <w:rPr>
          <w:sz w:val="28"/>
          <w:szCs w:val="28"/>
        </w:rPr>
        <w:t xml:space="preserve">      </w:t>
      </w:r>
      <w:r>
        <w:rPr>
          <w:sz w:val="28"/>
          <w:szCs w:val="28"/>
        </w:rPr>
        <w:t xml:space="preserve">  </w:t>
      </w:r>
      <w:r w:rsidRPr="0062584D">
        <w:rPr>
          <w:sz w:val="28"/>
          <w:szCs w:val="28"/>
        </w:rPr>
        <w:t>7.5.16.</w:t>
      </w:r>
      <w:r w:rsidRPr="00ED0728">
        <w:rPr>
          <w:b/>
          <w:sz w:val="28"/>
          <w:szCs w:val="28"/>
        </w:rPr>
        <w:t xml:space="preserve"> </w:t>
      </w:r>
      <w:r w:rsidRPr="00ED0728">
        <w:rPr>
          <w:sz w:val="28"/>
          <w:szCs w:val="28"/>
        </w:rPr>
        <w:t xml:space="preserve">Здійснює інші повноваження, передбачені законом та Статутом </w:t>
      </w:r>
      <w:r>
        <w:rPr>
          <w:sz w:val="28"/>
          <w:szCs w:val="28"/>
        </w:rPr>
        <w:t>Закладу</w:t>
      </w:r>
      <w:r w:rsidRPr="00ED0728">
        <w:rPr>
          <w:sz w:val="28"/>
          <w:szCs w:val="28"/>
        </w:rPr>
        <w:t>.</w:t>
      </w:r>
    </w:p>
    <w:p w:rsidR="004B12FC" w:rsidRDefault="004B12FC" w:rsidP="004B12FC">
      <w:pPr>
        <w:widowControl w:val="0"/>
        <w:shd w:val="clear" w:color="auto" w:fill="FFFFFF"/>
        <w:tabs>
          <w:tab w:val="left" w:pos="567"/>
          <w:tab w:val="left" w:pos="1694"/>
        </w:tabs>
        <w:autoSpaceDE w:val="0"/>
        <w:autoSpaceDN w:val="0"/>
        <w:adjustRightInd w:val="0"/>
        <w:ind w:right="-143"/>
        <w:jc w:val="both"/>
        <w:rPr>
          <w:spacing w:val="-1"/>
          <w:sz w:val="28"/>
          <w:szCs w:val="28"/>
        </w:rPr>
      </w:pPr>
      <w:r>
        <w:rPr>
          <w:b/>
          <w:spacing w:val="1"/>
          <w:sz w:val="28"/>
          <w:szCs w:val="28"/>
        </w:rPr>
        <w:t xml:space="preserve">        </w:t>
      </w:r>
      <w:r w:rsidRPr="0062584D">
        <w:rPr>
          <w:spacing w:val="1"/>
          <w:sz w:val="28"/>
          <w:szCs w:val="28"/>
        </w:rPr>
        <w:t>7.6.17.</w:t>
      </w:r>
      <w:r w:rsidRPr="00ED0728">
        <w:rPr>
          <w:b/>
          <w:spacing w:val="1"/>
          <w:sz w:val="28"/>
          <w:szCs w:val="28"/>
        </w:rPr>
        <w:t xml:space="preserve"> </w:t>
      </w:r>
      <w:r w:rsidRPr="00ED0728">
        <w:rPr>
          <w:spacing w:val="1"/>
          <w:sz w:val="28"/>
          <w:szCs w:val="28"/>
        </w:rPr>
        <w:t xml:space="preserve">Несе персональну відповідальність за стан і діяльність </w:t>
      </w:r>
      <w:r>
        <w:rPr>
          <w:spacing w:val="8"/>
          <w:sz w:val="28"/>
          <w:szCs w:val="28"/>
        </w:rPr>
        <w:t>Закладу</w:t>
      </w:r>
      <w:r w:rsidRPr="00ED0728">
        <w:rPr>
          <w:spacing w:val="8"/>
          <w:sz w:val="28"/>
          <w:szCs w:val="28"/>
        </w:rPr>
        <w:t xml:space="preserve">, за додержання вимог чинного законодавства України, рішень </w:t>
      </w:r>
      <w:r w:rsidRPr="00ED0728">
        <w:rPr>
          <w:spacing w:val="1"/>
          <w:sz w:val="28"/>
          <w:szCs w:val="28"/>
        </w:rPr>
        <w:t xml:space="preserve">Чернівецької міської ради, її виконавчого комітету, розпоряджень </w:t>
      </w:r>
      <w:r w:rsidRPr="00ED0728">
        <w:rPr>
          <w:spacing w:val="9"/>
          <w:sz w:val="28"/>
          <w:szCs w:val="28"/>
        </w:rPr>
        <w:t xml:space="preserve">Чернівецького міського голови, наказів Управління та цього Статуту, за </w:t>
      </w:r>
      <w:r w:rsidRPr="00ED0728">
        <w:rPr>
          <w:spacing w:val="2"/>
          <w:sz w:val="28"/>
          <w:szCs w:val="28"/>
        </w:rPr>
        <w:t xml:space="preserve">результати своєї діяльності, в тому числі, за цільове використання </w:t>
      </w:r>
      <w:r w:rsidRPr="00ED0728">
        <w:rPr>
          <w:spacing w:val="-1"/>
          <w:sz w:val="28"/>
          <w:szCs w:val="28"/>
        </w:rPr>
        <w:t xml:space="preserve">бюджетних коштів, за організацію виконання кошторису </w:t>
      </w:r>
      <w:r>
        <w:rPr>
          <w:spacing w:val="-1"/>
          <w:sz w:val="28"/>
          <w:szCs w:val="28"/>
        </w:rPr>
        <w:t>Закладу</w:t>
      </w:r>
      <w:r w:rsidRPr="00ED0728">
        <w:rPr>
          <w:spacing w:val="-1"/>
          <w:sz w:val="28"/>
          <w:szCs w:val="28"/>
        </w:rPr>
        <w:t>.</w:t>
      </w:r>
    </w:p>
    <w:p w:rsidR="004B12FC" w:rsidRDefault="004B12FC" w:rsidP="004B12FC">
      <w:pPr>
        <w:widowControl w:val="0"/>
        <w:shd w:val="clear" w:color="auto" w:fill="FFFFFF"/>
        <w:tabs>
          <w:tab w:val="left" w:pos="1694"/>
        </w:tabs>
        <w:autoSpaceDE w:val="0"/>
        <w:autoSpaceDN w:val="0"/>
        <w:adjustRightInd w:val="0"/>
        <w:ind w:right="-143"/>
        <w:jc w:val="both"/>
        <w:rPr>
          <w:spacing w:val="-1"/>
          <w:sz w:val="28"/>
          <w:szCs w:val="28"/>
        </w:rPr>
      </w:pPr>
    </w:p>
    <w:p w:rsidR="004B12FC" w:rsidRPr="0082457B" w:rsidRDefault="004B12FC" w:rsidP="004B12FC">
      <w:pPr>
        <w:ind w:firstLine="567"/>
        <w:jc w:val="both"/>
        <w:rPr>
          <w:sz w:val="28"/>
          <w:szCs w:val="28"/>
        </w:rPr>
      </w:pPr>
      <w:r w:rsidRPr="0062584D">
        <w:rPr>
          <w:b/>
          <w:sz w:val="28"/>
          <w:szCs w:val="28"/>
        </w:rPr>
        <w:t>7.7.</w:t>
      </w:r>
      <w:r w:rsidRPr="0082457B">
        <w:rPr>
          <w:sz w:val="28"/>
          <w:szCs w:val="28"/>
        </w:rPr>
        <w:t xml:space="preserve"> Вищим </w:t>
      </w:r>
      <w:r w:rsidRPr="009A1C96">
        <w:rPr>
          <w:sz w:val="28"/>
          <w:szCs w:val="28"/>
        </w:rPr>
        <w:t>колегіальним</w:t>
      </w:r>
      <w:r w:rsidRPr="0082457B">
        <w:rPr>
          <w:b/>
          <w:color w:val="FF0000"/>
          <w:sz w:val="28"/>
          <w:szCs w:val="28"/>
        </w:rPr>
        <w:t xml:space="preserve"> </w:t>
      </w:r>
      <w:r w:rsidRPr="0082457B">
        <w:rPr>
          <w:sz w:val="28"/>
          <w:szCs w:val="28"/>
        </w:rPr>
        <w:t xml:space="preserve">органом громадського самоврядування </w:t>
      </w:r>
      <w:r>
        <w:rPr>
          <w:sz w:val="28"/>
          <w:szCs w:val="28"/>
        </w:rPr>
        <w:t>Закладу</w:t>
      </w:r>
      <w:r w:rsidRPr="0082457B">
        <w:rPr>
          <w:sz w:val="28"/>
          <w:szCs w:val="28"/>
        </w:rPr>
        <w:t xml:space="preserve"> є загальні збори колективу, що скликаються не менше одного разу на рік.</w:t>
      </w:r>
    </w:p>
    <w:p w:rsidR="004B12FC" w:rsidRPr="0082457B" w:rsidRDefault="004B12FC" w:rsidP="004B12FC">
      <w:pPr>
        <w:shd w:val="clear" w:color="auto" w:fill="FFFFFF"/>
        <w:ind w:firstLine="567"/>
        <w:jc w:val="both"/>
        <w:rPr>
          <w:sz w:val="28"/>
          <w:szCs w:val="28"/>
        </w:rPr>
      </w:pPr>
      <w:r>
        <w:rPr>
          <w:sz w:val="28"/>
          <w:szCs w:val="28"/>
        </w:rPr>
        <w:t>7.7</w:t>
      </w:r>
      <w:r w:rsidRPr="009A1C96">
        <w:rPr>
          <w:sz w:val="28"/>
          <w:szCs w:val="28"/>
        </w:rPr>
        <w:t>.1.</w:t>
      </w:r>
      <w:r w:rsidRPr="0082457B">
        <w:rPr>
          <w:sz w:val="28"/>
          <w:szCs w:val="28"/>
        </w:rPr>
        <w:t xml:space="preserve"> </w:t>
      </w:r>
      <w:r w:rsidRPr="009A1C96">
        <w:rPr>
          <w:sz w:val="28"/>
          <w:szCs w:val="28"/>
        </w:rPr>
        <w:t>Загальні</w:t>
      </w:r>
      <w:r w:rsidRPr="0082457B">
        <w:rPr>
          <w:sz w:val="28"/>
          <w:szCs w:val="28"/>
        </w:rPr>
        <w:t xml:space="preserve"> збори трудового колективу с</w:t>
      </w:r>
      <w:r>
        <w:rPr>
          <w:sz w:val="28"/>
          <w:szCs w:val="28"/>
        </w:rPr>
        <w:t>кликаються по мірі необхідності</w:t>
      </w:r>
      <w:r w:rsidRPr="0082457B">
        <w:rPr>
          <w:sz w:val="28"/>
          <w:szCs w:val="28"/>
        </w:rPr>
        <w:t>. Збори правомочні, якщо в них беруть участь не менше 2/3 від загальної чисельності працюючих. Рішення на зборах приймаються більшістю голосів.</w:t>
      </w:r>
    </w:p>
    <w:p w:rsidR="004B12FC" w:rsidRPr="009D1BB6" w:rsidRDefault="004B12FC" w:rsidP="004B12FC">
      <w:pPr>
        <w:shd w:val="clear" w:color="auto" w:fill="FFFFFF"/>
        <w:ind w:firstLine="567"/>
        <w:jc w:val="both"/>
        <w:rPr>
          <w:sz w:val="28"/>
          <w:szCs w:val="28"/>
        </w:rPr>
      </w:pPr>
      <w:r>
        <w:rPr>
          <w:sz w:val="28"/>
          <w:szCs w:val="28"/>
        </w:rPr>
        <w:t>7.7</w:t>
      </w:r>
      <w:r w:rsidRPr="00C50A0F">
        <w:rPr>
          <w:sz w:val="28"/>
          <w:szCs w:val="28"/>
        </w:rPr>
        <w:t>.2.</w:t>
      </w:r>
      <w:r w:rsidRPr="0082457B">
        <w:rPr>
          <w:sz w:val="28"/>
          <w:szCs w:val="28"/>
        </w:rPr>
        <w:t xml:space="preserve"> За рішенням загальних зборів можуть </w:t>
      </w:r>
      <w:proofErr w:type="spellStart"/>
      <w:r w:rsidRPr="0082457B">
        <w:rPr>
          <w:sz w:val="28"/>
          <w:szCs w:val="28"/>
        </w:rPr>
        <w:t>утворюватись</w:t>
      </w:r>
      <w:proofErr w:type="spellEnd"/>
      <w:r w:rsidRPr="0082457B">
        <w:rPr>
          <w:sz w:val="28"/>
          <w:szCs w:val="28"/>
        </w:rPr>
        <w:t xml:space="preserve"> і діяти піклувальн</w:t>
      </w:r>
      <w:r>
        <w:rPr>
          <w:sz w:val="28"/>
          <w:szCs w:val="28"/>
        </w:rPr>
        <w:t>а рада та батьківський комітет.</w:t>
      </w:r>
    </w:p>
    <w:p w:rsidR="004B12FC" w:rsidRPr="00E22E6D" w:rsidRDefault="004B12FC" w:rsidP="004B12FC">
      <w:pPr>
        <w:widowControl w:val="0"/>
        <w:shd w:val="clear" w:color="auto" w:fill="FFFFFF"/>
        <w:tabs>
          <w:tab w:val="left" w:pos="1694"/>
        </w:tabs>
        <w:autoSpaceDE w:val="0"/>
        <w:autoSpaceDN w:val="0"/>
        <w:adjustRightInd w:val="0"/>
        <w:ind w:right="-143" w:firstLine="567"/>
        <w:jc w:val="both"/>
        <w:rPr>
          <w:sz w:val="28"/>
          <w:szCs w:val="28"/>
        </w:rPr>
      </w:pPr>
      <w:r>
        <w:rPr>
          <w:b/>
          <w:sz w:val="28"/>
          <w:szCs w:val="28"/>
        </w:rPr>
        <w:t>7.8</w:t>
      </w:r>
      <w:r w:rsidRPr="00E22E6D">
        <w:rPr>
          <w:b/>
          <w:sz w:val="28"/>
          <w:szCs w:val="28"/>
        </w:rPr>
        <w:t>.</w:t>
      </w:r>
      <w:r>
        <w:rPr>
          <w:b/>
          <w:sz w:val="28"/>
          <w:szCs w:val="28"/>
        </w:rPr>
        <w:t xml:space="preserve"> </w:t>
      </w:r>
      <w:r w:rsidRPr="00E22E6D">
        <w:rPr>
          <w:sz w:val="28"/>
          <w:szCs w:val="28"/>
        </w:rPr>
        <w:t>Колегіальним постійно діючим органом управління Закладу є педагогічна рада, повноваження якої визначаються цим Статутом.</w:t>
      </w:r>
    </w:p>
    <w:p w:rsidR="004B12FC" w:rsidRPr="00E22E6D" w:rsidRDefault="004B12FC" w:rsidP="004B12FC">
      <w:pPr>
        <w:widowControl w:val="0"/>
        <w:shd w:val="clear" w:color="auto" w:fill="FFFFFF"/>
        <w:tabs>
          <w:tab w:val="left" w:pos="1694"/>
        </w:tabs>
        <w:autoSpaceDE w:val="0"/>
        <w:autoSpaceDN w:val="0"/>
        <w:adjustRightInd w:val="0"/>
        <w:ind w:right="-143"/>
        <w:jc w:val="both"/>
        <w:rPr>
          <w:b/>
          <w:bCs/>
          <w:spacing w:val="-4"/>
          <w:sz w:val="28"/>
          <w:szCs w:val="28"/>
        </w:rPr>
      </w:pPr>
    </w:p>
    <w:p w:rsidR="004B12FC" w:rsidRPr="00ED0728" w:rsidRDefault="004B12FC" w:rsidP="004B12FC">
      <w:pPr>
        <w:shd w:val="clear" w:color="auto" w:fill="FFFFFF"/>
        <w:spacing w:after="150"/>
        <w:ind w:firstLine="567"/>
        <w:jc w:val="both"/>
        <w:rPr>
          <w:sz w:val="28"/>
          <w:szCs w:val="28"/>
        </w:rPr>
      </w:pPr>
      <w:bookmarkStart w:id="20" w:name="n492"/>
      <w:bookmarkEnd w:id="20"/>
      <w:r w:rsidRPr="0062584D">
        <w:rPr>
          <w:sz w:val="28"/>
          <w:szCs w:val="28"/>
        </w:rPr>
        <w:t>7.8.1.</w:t>
      </w:r>
      <w:r w:rsidRPr="00E22E6D">
        <w:rPr>
          <w:sz w:val="28"/>
          <w:szCs w:val="28"/>
        </w:rPr>
        <w:t xml:space="preserve">До складу педагогічної ради </w:t>
      </w:r>
      <w:r>
        <w:rPr>
          <w:sz w:val="28"/>
          <w:szCs w:val="28"/>
        </w:rPr>
        <w:t>Закладу</w:t>
      </w:r>
      <w:r w:rsidRPr="00E22E6D">
        <w:rPr>
          <w:sz w:val="28"/>
          <w:szCs w:val="28"/>
        </w:rPr>
        <w:t xml:space="preserve"> входять усі педагогічні працівники закладу, інші спеціалісти. До складу педагогічної ради Закладу   можуть входити голови</w:t>
      </w:r>
      <w:r w:rsidRPr="00ED0728">
        <w:rPr>
          <w:sz w:val="28"/>
          <w:szCs w:val="28"/>
        </w:rPr>
        <w:t xml:space="preserve"> батьківських комітетів, фізичні особи, які провадять освітню діяльність у сфері </w:t>
      </w:r>
      <w:r>
        <w:rPr>
          <w:sz w:val="28"/>
          <w:szCs w:val="28"/>
        </w:rPr>
        <w:t xml:space="preserve">позашкільної </w:t>
      </w:r>
      <w:r w:rsidRPr="00ED0728">
        <w:rPr>
          <w:sz w:val="28"/>
          <w:szCs w:val="28"/>
        </w:rPr>
        <w:t>освіти.</w:t>
      </w:r>
    </w:p>
    <w:p w:rsidR="004B12FC" w:rsidRPr="00ED0728" w:rsidRDefault="004B12FC" w:rsidP="004B12FC">
      <w:pPr>
        <w:shd w:val="clear" w:color="auto" w:fill="FFFFFF"/>
        <w:spacing w:after="150"/>
        <w:ind w:firstLine="567"/>
        <w:jc w:val="both"/>
        <w:rPr>
          <w:sz w:val="28"/>
          <w:szCs w:val="28"/>
        </w:rPr>
      </w:pPr>
      <w:bookmarkStart w:id="21" w:name="n493"/>
      <w:bookmarkEnd w:id="21"/>
      <w:r w:rsidRPr="0062584D">
        <w:rPr>
          <w:sz w:val="28"/>
          <w:szCs w:val="28"/>
        </w:rPr>
        <w:t>7.8.2.</w:t>
      </w:r>
      <w:r w:rsidRPr="00ED0728">
        <w:rPr>
          <w:sz w:val="28"/>
          <w:szCs w:val="28"/>
        </w:rPr>
        <w:t>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4B12FC" w:rsidRPr="009D1BB6" w:rsidRDefault="004B12FC" w:rsidP="004B12FC">
      <w:pPr>
        <w:shd w:val="clear" w:color="auto" w:fill="FFFFFF"/>
        <w:spacing w:after="150"/>
        <w:ind w:firstLine="567"/>
        <w:jc w:val="both"/>
        <w:rPr>
          <w:sz w:val="28"/>
          <w:szCs w:val="28"/>
        </w:rPr>
      </w:pPr>
      <w:bookmarkStart w:id="22" w:name="n494"/>
      <w:bookmarkEnd w:id="22"/>
      <w:r w:rsidRPr="0062584D">
        <w:rPr>
          <w:sz w:val="28"/>
          <w:szCs w:val="28"/>
        </w:rPr>
        <w:t>7.8.3.</w:t>
      </w:r>
      <w:r>
        <w:rPr>
          <w:b/>
          <w:sz w:val="28"/>
          <w:szCs w:val="28"/>
        </w:rPr>
        <w:t xml:space="preserve"> </w:t>
      </w:r>
      <w:r w:rsidRPr="00ED0728">
        <w:rPr>
          <w:b/>
          <w:sz w:val="28"/>
          <w:szCs w:val="28"/>
        </w:rPr>
        <w:t xml:space="preserve"> </w:t>
      </w:r>
      <w:r w:rsidRPr="00ED0728">
        <w:rPr>
          <w:sz w:val="28"/>
          <w:szCs w:val="28"/>
        </w:rPr>
        <w:t xml:space="preserve">Головою педагогічної ради </w:t>
      </w:r>
      <w:r>
        <w:rPr>
          <w:sz w:val="28"/>
          <w:szCs w:val="28"/>
        </w:rPr>
        <w:t>Закладу</w:t>
      </w:r>
      <w:r w:rsidRPr="00ED0728">
        <w:rPr>
          <w:sz w:val="28"/>
          <w:szCs w:val="28"/>
        </w:rPr>
        <w:t xml:space="preserve"> є його директор. Педагогічна рада обирає зі свого складу секретаря на навчальний рік.</w:t>
      </w:r>
    </w:p>
    <w:p w:rsidR="004B12FC" w:rsidRPr="00ED0728" w:rsidRDefault="004B12FC" w:rsidP="004B12FC">
      <w:pPr>
        <w:shd w:val="clear" w:color="auto" w:fill="FFFFFF"/>
        <w:tabs>
          <w:tab w:val="left" w:pos="567"/>
        </w:tabs>
        <w:ind w:left="425"/>
        <w:jc w:val="both"/>
        <w:rPr>
          <w:sz w:val="28"/>
          <w:szCs w:val="28"/>
        </w:rPr>
      </w:pPr>
      <w:bookmarkStart w:id="23" w:name="n495"/>
      <w:bookmarkEnd w:id="23"/>
      <w:r>
        <w:rPr>
          <w:b/>
          <w:sz w:val="28"/>
          <w:szCs w:val="28"/>
        </w:rPr>
        <w:t xml:space="preserve"> 7.9</w:t>
      </w:r>
      <w:r w:rsidRPr="00ED0728">
        <w:rPr>
          <w:b/>
          <w:sz w:val="28"/>
          <w:szCs w:val="28"/>
        </w:rPr>
        <w:t xml:space="preserve">. Педагогічна рада </w:t>
      </w:r>
      <w:r>
        <w:rPr>
          <w:b/>
          <w:sz w:val="28"/>
          <w:szCs w:val="28"/>
        </w:rPr>
        <w:t>Закладу</w:t>
      </w:r>
      <w:r w:rsidRPr="00ED0728">
        <w:rPr>
          <w:b/>
          <w:sz w:val="28"/>
          <w:szCs w:val="28"/>
        </w:rPr>
        <w:t>:</w:t>
      </w:r>
    </w:p>
    <w:p w:rsidR="004B12FC" w:rsidRPr="00ED0728" w:rsidRDefault="004B12FC" w:rsidP="004B12FC">
      <w:pPr>
        <w:widowControl w:val="0"/>
        <w:shd w:val="clear" w:color="auto" w:fill="FFFFFF"/>
        <w:tabs>
          <w:tab w:val="left" w:pos="1344"/>
        </w:tabs>
        <w:autoSpaceDE w:val="0"/>
        <w:autoSpaceDN w:val="0"/>
        <w:adjustRightInd w:val="0"/>
        <w:ind w:right="-143"/>
        <w:jc w:val="both"/>
        <w:rPr>
          <w:b/>
          <w:bCs/>
          <w:spacing w:val="-6"/>
          <w:sz w:val="16"/>
          <w:szCs w:val="16"/>
        </w:rPr>
      </w:pPr>
      <w:bookmarkStart w:id="24" w:name="n496"/>
      <w:bookmarkEnd w:id="24"/>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25" w:name="n380"/>
      <w:bookmarkStart w:id="26" w:name="n381"/>
      <w:bookmarkEnd w:id="25"/>
      <w:bookmarkEnd w:id="26"/>
      <w:r>
        <w:rPr>
          <w:color w:val="000000"/>
          <w:sz w:val="28"/>
          <w:szCs w:val="28"/>
          <w:lang w:val="uk-UA"/>
        </w:rPr>
        <w:t>7.9</w:t>
      </w:r>
      <w:r w:rsidRPr="004F7F4D">
        <w:rPr>
          <w:color w:val="000000"/>
          <w:sz w:val="28"/>
          <w:szCs w:val="28"/>
          <w:lang w:val="uk-UA"/>
        </w:rPr>
        <w:t>.1.</w:t>
      </w:r>
      <w:bookmarkStart w:id="27" w:name="n382"/>
      <w:bookmarkEnd w:id="27"/>
      <w:r w:rsidRPr="004F7F4D">
        <w:rPr>
          <w:color w:val="000000"/>
          <w:sz w:val="28"/>
          <w:szCs w:val="28"/>
          <w:lang w:val="uk-UA"/>
        </w:rPr>
        <w:t xml:space="preserve"> планує роботу </w:t>
      </w:r>
      <w:r>
        <w:rPr>
          <w:color w:val="000000"/>
          <w:sz w:val="28"/>
          <w:szCs w:val="28"/>
          <w:lang w:val="uk-UA"/>
        </w:rPr>
        <w:t>З</w:t>
      </w:r>
      <w:r w:rsidRPr="004F7F4D">
        <w:rPr>
          <w:color w:val="000000"/>
          <w:sz w:val="28"/>
          <w:szCs w:val="28"/>
          <w:lang w:val="uk-UA"/>
        </w:rPr>
        <w:t>акладу;</w:t>
      </w:r>
    </w:p>
    <w:p w:rsidR="004B12FC" w:rsidRPr="004F7F4D"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28" w:name="n383"/>
      <w:bookmarkEnd w:id="28"/>
      <w:r>
        <w:rPr>
          <w:color w:val="000000"/>
          <w:sz w:val="28"/>
          <w:szCs w:val="28"/>
          <w:lang w:val="uk-UA"/>
        </w:rPr>
        <w:lastRenderedPageBreak/>
        <w:t xml:space="preserve">7.9.2.  </w:t>
      </w:r>
      <w:r w:rsidRPr="004F7F4D">
        <w:rPr>
          <w:color w:val="000000"/>
          <w:sz w:val="28"/>
          <w:szCs w:val="28"/>
          <w:lang w:val="uk-UA"/>
        </w:rPr>
        <w:t xml:space="preserve">схвалює освітню (освітні) програму (програми) </w:t>
      </w:r>
      <w:r>
        <w:rPr>
          <w:color w:val="000000"/>
          <w:sz w:val="28"/>
          <w:szCs w:val="28"/>
          <w:lang w:val="uk-UA"/>
        </w:rPr>
        <w:t>З</w:t>
      </w:r>
      <w:r w:rsidRPr="004F7F4D">
        <w:rPr>
          <w:color w:val="000000"/>
          <w:sz w:val="28"/>
          <w:szCs w:val="28"/>
          <w:lang w:val="uk-UA"/>
        </w:rPr>
        <w:t>акладу та оцінює результативність її (їх) виконання;</w:t>
      </w:r>
    </w:p>
    <w:p w:rsidR="004B12FC" w:rsidRPr="004F7F4D"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29" w:name="n384"/>
      <w:bookmarkEnd w:id="29"/>
      <w:r>
        <w:rPr>
          <w:color w:val="000000"/>
          <w:sz w:val="28"/>
          <w:szCs w:val="28"/>
          <w:lang w:val="uk-UA"/>
        </w:rPr>
        <w:t xml:space="preserve">7.9.3. </w:t>
      </w:r>
      <w:r w:rsidRPr="004F7F4D">
        <w:rPr>
          <w:color w:val="000000"/>
          <w:sz w:val="28"/>
          <w:szCs w:val="28"/>
          <w:lang w:val="uk-UA"/>
        </w:rPr>
        <w:t>формує систему та затверджує процедур</w:t>
      </w:r>
      <w:r w:rsidRPr="00DF12E2">
        <w:rPr>
          <w:color w:val="000000"/>
          <w:sz w:val="28"/>
          <w:szCs w:val="28"/>
        </w:rPr>
        <w:t xml:space="preserve">и </w:t>
      </w:r>
      <w:proofErr w:type="spellStart"/>
      <w:r w:rsidRPr="00DF12E2">
        <w:rPr>
          <w:color w:val="000000"/>
          <w:sz w:val="28"/>
          <w:szCs w:val="28"/>
        </w:rPr>
        <w:t>внутрішнього</w:t>
      </w:r>
      <w:proofErr w:type="spellEnd"/>
      <w:r w:rsidRPr="00DF12E2">
        <w:rPr>
          <w:color w:val="000000"/>
          <w:sz w:val="28"/>
          <w:szCs w:val="28"/>
        </w:rPr>
        <w:t xml:space="preserve"> </w:t>
      </w:r>
      <w:proofErr w:type="spellStart"/>
      <w:r w:rsidRPr="00DF12E2">
        <w:rPr>
          <w:color w:val="000000"/>
          <w:sz w:val="28"/>
          <w:szCs w:val="28"/>
        </w:rPr>
        <w:t>забезпечення</w:t>
      </w:r>
      <w:proofErr w:type="spellEnd"/>
      <w:r w:rsidRPr="00DF12E2">
        <w:rPr>
          <w:color w:val="000000"/>
          <w:sz w:val="28"/>
          <w:szCs w:val="28"/>
        </w:rPr>
        <w:t xml:space="preserve"> </w:t>
      </w:r>
      <w:proofErr w:type="spellStart"/>
      <w:r w:rsidRPr="00DF12E2">
        <w:rPr>
          <w:color w:val="000000"/>
          <w:sz w:val="28"/>
          <w:szCs w:val="28"/>
        </w:rPr>
        <w:t>якості</w:t>
      </w:r>
      <w:proofErr w:type="spellEnd"/>
      <w:r w:rsidRPr="00DF12E2">
        <w:rPr>
          <w:color w:val="000000"/>
          <w:sz w:val="28"/>
          <w:szCs w:val="28"/>
        </w:rPr>
        <w:t xml:space="preserve"> </w:t>
      </w:r>
      <w:proofErr w:type="spellStart"/>
      <w:r w:rsidRPr="00DF12E2">
        <w:rPr>
          <w:color w:val="000000"/>
          <w:sz w:val="28"/>
          <w:szCs w:val="28"/>
        </w:rPr>
        <w:t>освіти</w:t>
      </w:r>
      <w:proofErr w:type="spellEnd"/>
      <w:r w:rsidRPr="00DF12E2">
        <w:rPr>
          <w:color w:val="000000"/>
          <w:sz w:val="28"/>
          <w:szCs w:val="28"/>
        </w:rPr>
        <w:t xml:space="preserve">, </w:t>
      </w:r>
      <w:proofErr w:type="spellStart"/>
      <w:r w:rsidRPr="00DF12E2">
        <w:rPr>
          <w:color w:val="000000"/>
          <w:sz w:val="28"/>
          <w:szCs w:val="28"/>
        </w:rPr>
        <w:t>включаючи</w:t>
      </w:r>
      <w:proofErr w:type="spellEnd"/>
      <w:r w:rsidRPr="00DF12E2">
        <w:rPr>
          <w:color w:val="000000"/>
          <w:sz w:val="28"/>
          <w:szCs w:val="28"/>
        </w:rPr>
        <w:t xml:space="preserve"> систему та </w:t>
      </w:r>
      <w:proofErr w:type="spellStart"/>
      <w:r w:rsidRPr="00DF12E2">
        <w:rPr>
          <w:color w:val="000000"/>
          <w:sz w:val="28"/>
          <w:szCs w:val="28"/>
        </w:rPr>
        <w:t>механізми</w:t>
      </w:r>
      <w:proofErr w:type="spellEnd"/>
      <w:r w:rsidRPr="00DF12E2">
        <w:rPr>
          <w:color w:val="000000"/>
          <w:sz w:val="28"/>
          <w:szCs w:val="28"/>
        </w:rPr>
        <w:t xml:space="preserve"> </w:t>
      </w:r>
      <w:proofErr w:type="spellStart"/>
      <w:r w:rsidRPr="00DF12E2">
        <w:rPr>
          <w:color w:val="000000"/>
          <w:sz w:val="28"/>
          <w:szCs w:val="28"/>
        </w:rPr>
        <w:t>забезпечення</w:t>
      </w:r>
      <w:proofErr w:type="spellEnd"/>
      <w:r w:rsidRPr="00DF12E2">
        <w:rPr>
          <w:color w:val="000000"/>
          <w:sz w:val="28"/>
          <w:szCs w:val="28"/>
        </w:rPr>
        <w:t xml:space="preserve"> </w:t>
      </w:r>
      <w:proofErr w:type="spellStart"/>
      <w:r w:rsidRPr="00DF12E2">
        <w:rPr>
          <w:color w:val="000000"/>
          <w:sz w:val="28"/>
          <w:szCs w:val="28"/>
        </w:rPr>
        <w:t>академічної</w:t>
      </w:r>
      <w:proofErr w:type="spellEnd"/>
      <w:r w:rsidRPr="00DF12E2">
        <w:rPr>
          <w:color w:val="000000"/>
          <w:sz w:val="28"/>
          <w:szCs w:val="28"/>
        </w:rPr>
        <w:t xml:space="preserve"> </w:t>
      </w:r>
      <w:proofErr w:type="spellStart"/>
      <w:r w:rsidRPr="00DF12E2">
        <w:rPr>
          <w:color w:val="000000"/>
          <w:sz w:val="28"/>
          <w:szCs w:val="28"/>
        </w:rPr>
        <w:t>доброчесності</w:t>
      </w:r>
      <w:proofErr w:type="spellEnd"/>
      <w:r w:rsidRPr="00DF12E2">
        <w:rPr>
          <w:color w:val="000000"/>
          <w:sz w:val="28"/>
          <w:szCs w:val="28"/>
        </w:rPr>
        <w:t>;</w:t>
      </w:r>
    </w:p>
    <w:p w:rsidR="004B12FC" w:rsidRPr="000468C2"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30" w:name="n385"/>
      <w:bookmarkEnd w:id="30"/>
      <w:r>
        <w:rPr>
          <w:color w:val="000000"/>
          <w:sz w:val="28"/>
          <w:szCs w:val="28"/>
          <w:lang w:val="uk-UA"/>
        </w:rPr>
        <w:t xml:space="preserve">7.9.4. </w:t>
      </w:r>
      <w:proofErr w:type="spellStart"/>
      <w:r w:rsidRPr="00DF12E2">
        <w:rPr>
          <w:color w:val="000000"/>
          <w:sz w:val="28"/>
          <w:szCs w:val="28"/>
        </w:rPr>
        <w:t>приймає</w:t>
      </w:r>
      <w:proofErr w:type="spellEnd"/>
      <w:r w:rsidRPr="00DF12E2">
        <w:rPr>
          <w:color w:val="000000"/>
          <w:sz w:val="28"/>
          <w:szCs w:val="28"/>
        </w:rPr>
        <w:t xml:space="preserve"> </w:t>
      </w:r>
      <w:proofErr w:type="spellStart"/>
      <w:r w:rsidRPr="00DF12E2">
        <w:rPr>
          <w:color w:val="000000"/>
          <w:sz w:val="28"/>
          <w:szCs w:val="28"/>
        </w:rPr>
        <w:t>рішення</w:t>
      </w:r>
      <w:proofErr w:type="spellEnd"/>
      <w:r w:rsidRPr="00DF12E2">
        <w:rPr>
          <w:color w:val="000000"/>
          <w:sz w:val="28"/>
          <w:szCs w:val="28"/>
        </w:rPr>
        <w:t xml:space="preserve"> </w:t>
      </w:r>
      <w:proofErr w:type="spellStart"/>
      <w:r w:rsidRPr="00DF12E2">
        <w:rPr>
          <w:color w:val="000000"/>
          <w:sz w:val="28"/>
          <w:szCs w:val="28"/>
        </w:rPr>
        <w:t>щодо</w:t>
      </w:r>
      <w:proofErr w:type="spellEnd"/>
      <w:r w:rsidRPr="00DF12E2">
        <w:rPr>
          <w:color w:val="000000"/>
          <w:sz w:val="28"/>
          <w:szCs w:val="28"/>
        </w:rPr>
        <w:t xml:space="preserve"> </w:t>
      </w:r>
      <w:proofErr w:type="spellStart"/>
      <w:r w:rsidRPr="00DF12E2">
        <w:rPr>
          <w:color w:val="000000"/>
          <w:sz w:val="28"/>
          <w:szCs w:val="28"/>
        </w:rPr>
        <w:t>видачі</w:t>
      </w:r>
      <w:proofErr w:type="spellEnd"/>
      <w:r w:rsidRPr="00DF12E2">
        <w:rPr>
          <w:color w:val="000000"/>
          <w:sz w:val="28"/>
          <w:szCs w:val="28"/>
        </w:rPr>
        <w:t xml:space="preserve"> </w:t>
      </w:r>
      <w:proofErr w:type="spellStart"/>
      <w:r w:rsidRPr="00DF12E2">
        <w:rPr>
          <w:color w:val="000000"/>
          <w:sz w:val="28"/>
          <w:szCs w:val="28"/>
        </w:rPr>
        <w:t>документів</w:t>
      </w:r>
      <w:proofErr w:type="spellEnd"/>
      <w:r w:rsidRPr="00DF12E2">
        <w:rPr>
          <w:color w:val="000000"/>
          <w:sz w:val="28"/>
          <w:szCs w:val="28"/>
        </w:rPr>
        <w:t xml:space="preserve"> </w:t>
      </w:r>
      <w:r>
        <w:rPr>
          <w:color w:val="000000"/>
          <w:sz w:val="28"/>
          <w:szCs w:val="28"/>
        </w:rPr>
        <w:t xml:space="preserve">про </w:t>
      </w:r>
      <w:proofErr w:type="spellStart"/>
      <w:proofErr w:type="gramStart"/>
      <w:r>
        <w:rPr>
          <w:color w:val="000000"/>
          <w:sz w:val="28"/>
          <w:szCs w:val="28"/>
        </w:rPr>
        <w:t>позашкільну</w:t>
      </w:r>
      <w:proofErr w:type="spellEnd"/>
      <w:r>
        <w:rPr>
          <w:color w:val="000000"/>
          <w:sz w:val="28"/>
          <w:szCs w:val="28"/>
          <w:lang w:val="uk-UA"/>
        </w:rPr>
        <w:t xml:space="preserve"> </w:t>
      </w:r>
      <w:r w:rsidRPr="00DF12E2">
        <w:rPr>
          <w:color w:val="000000"/>
          <w:sz w:val="28"/>
          <w:szCs w:val="28"/>
        </w:rPr>
        <w:t xml:space="preserve"> </w:t>
      </w:r>
      <w:proofErr w:type="spellStart"/>
      <w:r w:rsidRPr="00DF12E2">
        <w:rPr>
          <w:color w:val="000000"/>
          <w:sz w:val="28"/>
          <w:szCs w:val="28"/>
        </w:rPr>
        <w:t>освіту</w:t>
      </w:r>
      <w:proofErr w:type="spellEnd"/>
      <w:proofErr w:type="gramEnd"/>
      <w:r w:rsidRPr="00DF12E2">
        <w:rPr>
          <w:color w:val="000000"/>
          <w:sz w:val="28"/>
          <w:szCs w:val="28"/>
        </w:rPr>
        <w:t>;</w:t>
      </w:r>
    </w:p>
    <w:p w:rsidR="004B12FC" w:rsidRPr="000468C2"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31" w:name="n386"/>
      <w:bookmarkEnd w:id="31"/>
      <w:r>
        <w:rPr>
          <w:color w:val="000000"/>
          <w:sz w:val="28"/>
          <w:szCs w:val="28"/>
          <w:lang w:val="uk-UA"/>
        </w:rPr>
        <w:t xml:space="preserve">7.9.5. </w:t>
      </w:r>
      <w:proofErr w:type="spellStart"/>
      <w:r w:rsidRPr="00DF12E2">
        <w:rPr>
          <w:color w:val="000000"/>
          <w:sz w:val="28"/>
          <w:szCs w:val="28"/>
        </w:rPr>
        <w:t>розглядає</w:t>
      </w:r>
      <w:proofErr w:type="spellEnd"/>
      <w:r w:rsidRPr="00DF12E2">
        <w:rPr>
          <w:color w:val="000000"/>
          <w:sz w:val="28"/>
          <w:szCs w:val="28"/>
        </w:rPr>
        <w:t xml:space="preserve"> </w:t>
      </w:r>
      <w:proofErr w:type="spellStart"/>
      <w:r w:rsidRPr="00DF12E2">
        <w:rPr>
          <w:color w:val="000000"/>
          <w:sz w:val="28"/>
          <w:szCs w:val="28"/>
        </w:rPr>
        <w:t>актуальні</w:t>
      </w:r>
      <w:proofErr w:type="spellEnd"/>
      <w:r w:rsidRPr="00DF12E2">
        <w:rPr>
          <w:color w:val="000000"/>
          <w:sz w:val="28"/>
          <w:szCs w:val="28"/>
        </w:rPr>
        <w:t xml:space="preserve"> </w:t>
      </w:r>
      <w:proofErr w:type="spellStart"/>
      <w:r w:rsidRPr="00DF12E2">
        <w:rPr>
          <w:color w:val="000000"/>
          <w:sz w:val="28"/>
          <w:szCs w:val="28"/>
        </w:rPr>
        <w:t>питання</w:t>
      </w:r>
      <w:proofErr w:type="spellEnd"/>
      <w:r w:rsidRPr="00DF12E2">
        <w:rPr>
          <w:color w:val="000000"/>
          <w:sz w:val="28"/>
          <w:szCs w:val="28"/>
        </w:rPr>
        <w:t xml:space="preserve"> </w:t>
      </w:r>
      <w:proofErr w:type="spellStart"/>
      <w:r w:rsidRPr="00DF12E2">
        <w:rPr>
          <w:color w:val="000000"/>
          <w:sz w:val="28"/>
          <w:szCs w:val="28"/>
        </w:rPr>
        <w:t>організації</w:t>
      </w:r>
      <w:proofErr w:type="spellEnd"/>
      <w:r w:rsidRPr="00DF12E2">
        <w:rPr>
          <w:color w:val="000000"/>
          <w:sz w:val="28"/>
          <w:szCs w:val="28"/>
        </w:rPr>
        <w:t xml:space="preserve">, </w:t>
      </w:r>
      <w:proofErr w:type="spellStart"/>
      <w:r w:rsidRPr="00DF12E2">
        <w:rPr>
          <w:color w:val="000000"/>
          <w:sz w:val="28"/>
          <w:szCs w:val="28"/>
        </w:rPr>
        <w:t>забезпечення</w:t>
      </w:r>
      <w:proofErr w:type="spellEnd"/>
      <w:r w:rsidRPr="00DF12E2">
        <w:rPr>
          <w:color w:val="000000"/>
          <w:sz w:val="28"/>
          <w:szCs w:val="28"/>
        </w:rPr>
        <w:t xml:space="preserve"> та</w:t>
      </w:r>
      <w:r>
        <w:rPr>
          <w:color w:val="000000"/>
          <w:sz w:val="28"/>
          <w:szCs w:val="28"/>
        </w:rPr>
        <w:t xml:space="preserve"> </w:t>
      </w:r>
      <w:proofErr w:type="spellStart"/>
      <w:r>
        <w:rPr>
          <w:color w:val="000000"/>
          <w:sz w:val="28"/>
          <w:szCs w:val="28"/>
        </w:rPr>
        <w:t>розвитку</w:t>
      </w:r>
      <w:proofErr w:type="spellEnd"/>
      <w:r>
        <w:rPr>
          <w:color w:val="000000"/>
          <w:sz w:val="28"/>
          <w:szCs w:val="28"/>
        </w:rPr>
        <w:t xml:space="preserve"> </w:t>
      </w:r>
      <w:proofErr w:type="spellStart"/>
      <w:r>
        <w:rPr>
          <w:color w:val="000000"/>
          <w:sz w:val="28"/>
          <w:szCs w:val="28"/>
        </w:rPr>
        <w:t>освітнього</w:t>
      </w:r>
      <w:proofErr w:type="spellEnd"/>
      <w:r>
        <w:rPr>
          <w:color w:val="000000"/>
          <w:sz w:val="28"/>
          <w:szCs w:val="28"/>
        </w:rPr>
        <w:t xml:space="preserve"> </w:t>
      </w:r>
      <w:proofErr w:type="spellStart"/>
      <w:r>
        <w:rPr>
          <w:color w:val="000000"/>
          <w:sz w:val="28"/>
          <w:szCs w:val="28"/>
        </w:rPr>
        <w:t>процесу</w:t>
      </w:r>
      <w:proofErr w:type="spellEnd"/>
      <w:r>
        <w:rPr>
          <w:color w:val="000000"/>
          <w:sz w:val="28"/>
          <w:szCs w:val="28"/>
        </w:rPr>
        <w:t xml:space="preserve"> в </w:t>
      </w:r>
      <w:r>
        <w:rPr>
          <w:color w:val="000000"/>
          <w:sz w:val="28"/>
          <w:szCs w:val="28"/>
          <w:lang w:val="uk-UA"/>
        </w:rPr>
        <w:t>З</w:t>
      </w:r>
      <w:proofErr w:type="spellStart"/>
      <w:r w:rsidRPr="00DF12E2">
        <w:rPr>
          <w:color w:val="000000"/>
          <w:sz w:val="28"/>
          <w:szCs w:val="28"/>
        </w:rPr>
        <w:t>акладі</w:t>
      </w:r>
      <w:proofErr w:type="spellEnd"/>
      <w:r w:rsidRPr="00DF12E2">
        <w:rPr>
          <w:color w:val="000000"/>
          <w:sz w:val="28"/>
          <w:szCs w:val="28"/>
        </w:rPr>
        <w:t xml:space="preserve">, </w:t>
      </w:r>
      <w:proofErr w:type="spellStart"/>
      <w:r w:rsidRPr="00DF12E2">
        <w:rPr>
          <w:color w:val="000000"/>
          <w:sz w:val="28"/>
          <w:szCs w:val="28"/>
        </w:rPr>
        <w:t>його</w:t>
      </w:r>
      <w:proofErr w:type="spellEnd"/>
      <w:r w:rsidRPr="00DF12E2">
        <w:rPr>
          <w:color w:val="000000"/>
          <w:sz w:val="28"/>
          <w:szCs w:val="28"/>
        </w:rPr>
        <w:t xml:space="preserve"> </w:t>
      </w:r>
      <w:proofErr w:type="spellStart"/>
      <w:r w:rsidRPr="00DF12E2">
        <w:rPr>
          <w:color w:val="000000"/>
          <w:sz w:val="28"/>
          <w:szCs w:val="28"/>
        </w:rPr>
        <w:t>структурних</w:t>
      </w:r>
      <w:proofErr w:type="spellEnd"/>
      <w:r w:rsidRPr="00DF12E2">
        <w:rPr>
          <w:color w:val="000000"/>
          <w:sz w:val="28"/>
          <w:szCs w:val="28"/>
        </w:rPr>
        <w:t xml:space="preserve"> </w:t>
      </w:r>
      <w:proofErr w:type="spellStart"/>
      <w:r w:rsidRPr="00DF12E2">
        <w:rPr>
          <w:color w:val="000000"/>
          <w:sz w:val="28"/>
          <w:szCs w:val="28"/>
        </w:rPr>
        <w:t>підрозділах</w:t>
      </w:r>
      <w:proofErr w:type="spellEnd"/>
      <w:r w:rsidRPr="00DF12E2">
        <w:rPr>
          <w:color w:val="000000"/>
          <w:sz w:val="28"/>
          <w:szCs w:val="28"/>
        </w:rPr>
        <w:t>;</w:t>
      </w:r>
    </w:p>
    <w:p w:rsidR="004B12FC" w:rsidRPr="000468C2"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32" w:name="n387"/>
      <w:bookmarkEnd w:id="32"/>
      <w:r>
        <w:rPr>
          <w:color w:val="000000"/>
          <w:sz w:val="28"/>
          <w:szCs w:val="28"/>
          <w:lang w:val="uk-UA"/>
        </w:rPr>
        <w:t xml:space="preserve">7.9.6. </w:t>
      </w:r>
      <w:r w:rsidRPr="000468C2">
        <w:rPr>
          <w:color w:val="000000"/>
          <w:sz w:val="28"/>
          <w:szCs w:val="28"/>
          <w:lang w:val="uk-UA"/>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4B12FC" w:rsidRPr="000468C2"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33" w:name="n388"/>
      <w:bookmarkEnd w:id="33"/>
      <w:r>
        <w:rPr>
          <w:color w:val="000000"/>
          <w:sz w:val="28"/>
          <w:szCs w:val="28"/>
          <w:lang w:val="uk-UA"/>
        </w:rPr>
        <w:t xml:space="preserve">7.9.7. </w:t>
      </w:r>
      <w:r w:rsidRPr="004B12FC">
        <w:rPr>
          <w:color w:val="000000"/>
          <w:sz w:val="28"/>
          <w:szCs w:val="28"/>
          <w:lang w:val="uk-UA"/>
        </w:rPr>
        <w:t>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w:t>
      </w:r>
    </w:p>
    <w:p w:rsidR="004B12FC" w:rsidRPr="000468C2"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34" w:name="n389"/>
      <w:bookmarkEnd w:id="34"/>
      <w:r>
        <w:rPr>
          <w:color w:val="000000"/>
          <w:sz w:val="28"/>
          <w:szCs w:val="28"/>
          <w:lang w:val="uk-UA"/>
        </w:rPr>
        <w:t xml:space="preserve">7.9.8. </w:t>
      </w:r>
      <w:r w:rsidRPr="004B12FC">
        <w:rPr>
          <w:color w:val="000000"/>
          <w:sz w:val="28"/>
          <w:szCs w:val="28"/>
          <w:lang w:val="uk-UA"/>
        </w:rPr>
        <w:t xml:space="preserve">розглядає питання щодо відповідальності учнів, вихованців, слухачів, працівників </w:t>
      </w:r>
      <w:r>
        <w:rPr>
          <w:color w:val="000000"/>
          <w:sz w:val="28"/>
          <w:szCs w:val="28"/>
          <w:lang w:val="uk-UA"/>
        </w:rPr>
        <w:t>З</w:t>
      </w:r>
      <w:r w:rsidRPr="004B12FC">
        <w:rPr>
          <w:color w:val="000000"/>
          <w:sz w:val="28"/>
          <w:szCs w:val="28"/>
          <w:lang w:val="uk-UA"/>
        </w:rPr>
        <w:t>акладу та інших учасників освітнього процесу за невиконання ними своїх обов’язків;</w:t>
      </w:r>
    </w:p>
    <w:p w:rsidR="004B12FC" w:rsidRPr="000468C2"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35" w:name="n390"/>
      <w:bookmarkEnd w:id="35"/>
      <w:r>
        <w:rPr>
          <w:color w:val="000000"/>
          <w:sz w:val="28"/>
          <w:szCs w:val="28"/>
          <w:lang w:val="uk-UA"/>
        </w:rPr>
        <w:t xml:space="preserve">7.9.9. </w:t>
      </w:r>
      <w:proofErr w:type="spellStart"/>
      <w:r w:rsidRPr="00DF12E2">
        <w:rPr>
          <w:color w:val="000000"/>
          <w:sz w:val="28"/>
          <w:szCs w:val="28"/>
        </w:rPr>
        <w:t>має</w:t>
      </w:r>
      <w:proofErr w:type="spellEnd"/>
      <w:r w:rsidRPr="00DF12E2">
        <w:rPr>
          <w:color w:val="000000"/>
          <w:sz w:val="28"/>
          <w:szCs w:val="28"/>
        </w:rPr>
        <w:t xml:space="preserve"> право </w:t>
      </w:r>
      <w:proofErr w:type="spellStart"/>
      <w:r w:rsidRPr="00DF12E2">
        <w:rPr>
          <w:color w:val="000000"/>
          <w:sz w:val="28"/>
          <w:szCs w:val="28"/>
        </w:rPr>
        <w:t>ініціювати</w:t>
      </w:r>
      <w:proofErr w:type="spellEnd"/>
      <w:r w:rsidRPr="00DF12E2">
        <w:rPr>
          <w:color w:val="000000"/>
          <w:sz w:val="28"/>
          <w:szCs w:val="28"/>
        </w:rPr>
        <w:t xml:space="preserve"> </w:t>
      </w:r>
      <w:proofErr w:type="spellStart"/>
      <w:r w:rsidRPr="00DF12E2">
        <w:rPr>
          <w:color w:val="000000"/>
          <w:sz w:val="28"/>
          <w:szCs w:val="28"/>
        </w:rPr>
        <w:t>проведення</w:t>
      </w:r>
      <w:proofErr w:type="spellEnd"/>
      <w:r w:rsidRPr="00DF12E2">
        <w:rPr>
          <w:color w:val="000000"/>
          <w:sz w:val="28"/>
          <w:szCs w:val="28"/>
        </w:rPr>
        <w:t xml:space="preserve"> </w:t>
      </w:r>
      <w:proofErr w:type="spellStart"/>
      <w:r w:rsidRPr="00DF12E2">
        <w:rPr>
          <w:color w:val="000000"/>
          <w:sz w:val="28"/>
          <w:szCs w:val="28"/>
        </w:rPr>
        <w:t>позап</w:t>
      </w:r>
      <w:r>
        <w:rPr>
          <w:color w:val="000000"/>
          <w:sz w:val="28"/>
          <w:szCs w:val="28"/>
        </w:rPr>
        <w:t>ланового</w:t>
      </w:r>
      <w:proofErr w:type="spellEnd"/>
      <w:r>
        <w:rPr>
          <w:color w:val="000000"/>
          <w:sz w:val="28"/>
          <w:szCs w:val="28"/>
        </w:rPr>
        <w:t xml:space="preserve"> </w:t>
      </w:r>
      <w:proofErr w:type="spellStart"/>
      <w:r>
        <w:rPr>
          <w:color w:val="000000"/>
          <w:sz w:val="28"/>
          <w:szCs w:val="28"/>
        </w:rPr>
        <w:t>інституційного</w:t>
      </w:r>
      <w:proofErr w:type="spellEnd"/>
      <w:r>
        <w:rPr>
          <w:color w:val="000000"/>
          <w:sz w:val="28"/>
          <w:szCs w:val="28"/>
        </w:rPr>
        <w:t xml:space="preserve"> аудиту </w:t>
      </w:r>
      <w:r>
        <w:rPr>
          <w:color w:val="000000"/>
          <w:sz w:val="28"/>
          <w:szCs w:val="28"/>
          <w:lang w:val="uk-UA"/>
        </w:rPr>
        <w:t>З</w:t>
      </w:r>
      <w:proofErr w:type="spellStart"/>
      <w:r w:rsidRPr="00DF12E2">
        <w:rPr>
          <w:color w:val="000000"/>
          <w:sz w:val="28"/>
          <w:szCs w:val="28"/>
        </w:rPr>
        <w:t>акладу</w:t>
      </w:r>
      <w:proofErr w:type="spellEnd"/>
      <w:r w:rsidRPr="00DF12E2">
        <w:rPr>
          <w:color w:val="000000"/>
          <w:sz w:val="28"/>
          <w:szCs w:val="28"/>
        </w:rPr>
        <w:t xml:space="preserve"> та </w:t>
      </w:r>
      <w:proofErr w:type="spellStart"/>
      <w:r w:rsidRPr="00DF12E2">
        <w:rPr>
          <w:color w:val="000000"/>
          <w:sz w:val="28"/>
          <w:szCs w:val="28"/>
        </w:rPr>
        <w:t>пров</w:t>
      </w:r>
      <w:r>
        <w:rPr>
          <w:color w:val="000000"/>
          <w:sz w:val="28"/>
          <w:szCs w:val="28"/>
        </w:rPr>
        <w:t>едення</w:t>
      </w:r>
      <w:proofErr w:type="spellEnd"/>
      <w:r>
        <w:rPr>
          <w:color w:val="000000"/>
          <w:sz w:val="28"/>
          <w:szCs w:val="28"/>
        </w:rPr>
        <w:t xml:space="preserve"> </w:t>
      </w:r>
      <w:proofErr w:type="spellStart"/>
      <w:r>
        <w:rPr>
          <w:color w:val="000000"/>
          <w:sz w:val="28"/>
          <w:szCs w:val="28"/>
        </w:rPr>
        <w:t>громадської</w:t>
      </w:r>
      <w:proofErr w:type="spellEnd"/>
      <w:r>
        <w:rPr>
          <w:color w:val="000000"/>
          <w:sz w:val="28"/>
          <w:szCs w:val="28"/>
        </w:rPr>
        <w:t xml:space="preserve"> </w:t>
      </w:r>
      <w:proofErr w:type="spellStart"/>
      <w:r>
        <w:rPr>
          <w:color w:val="000000"/>
          <w:sz w:val="28"/>
          <w:szCs w:val="28"/>
        </w:rPr>
        <w:t>акредитації</w:t>
      </w:r>
      <w:proofErr w:type="spellEnd"/>
      <w:r>
        <w:rPr>
          <w:color w:val="000000"/>
          <w:sz w:val="28"/>
          <w:szCs w:val="28"/>
        </w:rPr>
        <w:t xml:space="preserve"> </w:t>
      </w:r>
      <w:r>
        <w:rPr>
          <w:color w:val="000000"/>
          <w:sz w:val="28"/>
          <w:szCs w:val="28"/>
          <w:lang w:val="uk-UA"/>
        </w:rPr>
        <w:t>З</w:t>
      </w:r>
      <w:proofErr w:type="spellStart"/>
      <w:r w:rsidRPr="00DF12E2">
        <w:rPr>
          <w:color w:val="000000"/>
          <w:sz w:val="28"/>
          <w:szCs w:val="28"/>
        </w:rPr>
        <w:t>акладу</w:t>
      </w:r>
      <w:proofErr w:type="spellEnd"/>
      <w:r w:rsidRPr="00DF12E2">
        <w:rPr>
          <w:color w:val="000000"/>
          <w:sz w:val="28"/>
          <w:szCs w:val="28"/>
        </w:rPr>
        <w:t>;</w:t>
      </w:r>
    </w:p>
    <w:p w:rsidR="004B12FC" w:rsidRPr="000468C2"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Pr="00532AF9" w:rsidRDefault="004B12FC" w:rsidP="004B12FC">
      <w:pPr>
        <w:pStyle w:val="rvps2"/>
        <w:shd w:val="clear" w:color="auto" w:fill="FFFFFF"/>
        <w:spacing w:before="0" w:beforeAutospacing="0" w:after="0" w:afterAutospacing="0"/>
        <w:ind w:firstLine="567"/>
        <w:jc w:val="both"/>
        <w:textAlignment w:val="baseline"/>
        <w:rPr>
          <w:color w:val="000000"/>
          <w:lang w:val="uk-UA"/>
        </w:rPr>
      </w:pPr>
      <w:r>
        <w:rPr>
          <w:sz w:val="28"/>
          <w:szCs w:val="28"/>
          <w:lang w:val="uk-UA"/>
        </w:rPr>
        <w:t>7.9.10. в</w:t>
      </w:r>
      <w:r w:rsidRPr="00532AF9">
        <w:rPr>
          <w:sz w:val="28"/>
          <w:szCs w:val="28"/>
          <w:lang w:val="uk-UA"/>
        </w:rPr>
        <w:t xml:space="preserve">изначає шляхи співпраці </w:t>
      </w:r>
      <w:r>
        <w:rPr>
          <w:sz w:val="28"/>
          <w:szCs w:val="28"/>
          <w:lang w:val="uk-UA"/>
        </w:rPr>
        <w:t>Закладу</w:t>
      </w:r>
      <w:r w:rsidRPr="00532AF9">
        <w:rPr>
          <w:sz w:val="28"/>
          <w:szCs w:val="28"/>
          <w:lang w:val="uk-UA"/>
        </w:rPr>
        <w:t xml:space="preserve"> з сім’єю</w:t>
      </w:r>
      <w:r>
        <w:rPr>
          <w:sz w:val="28"/>
          <w:szCs w:val="28"/>
          <w:lang w:val="uk-UA"/>
        </w:rPr>
        <w:t>;</w:t>
      </w: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36" w:name="n391"/>
      <w:bookmarkEnd w:id="36"/>
      <w:r>
        <w:rPr>
          <w:color w:val="000000"/>
          <w:sz w:val="28"/>
          <w:szCs w:val="28"/>
          <w:lang w:val="uk-UA"/>
        </w:rPr>
        <w:t>7.9.11.</w:t>
      </w:r>
      <w:r w:rsidRPr="004F7F4D">
        <w:rPr>
          <w:color w:val="000000"/>
          <w:sz w:val="28"/>
          <w:szCs w:val="28"/>
          <w:lang w:val="uk-UA"/>
        </w:rPr>
        <w:t>розглядає інші питання, віднесені законом та/або Статутом Закладу до її повноважень.</w:t>
      </w:r>
    </w:p>
    <w:p w:rsidR="004B12FC" w:rsidRPr="004F7F4D"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p>
    <w:p w:rsidR="004B12FC" w:rsidRDefault="004B12FC" w:rsidP="004B12FC">
      <w:pPr>
        <w:pStyle w:val="rvps2"/>
        <w:shd w:val="clear" w:color="auto" w:fill="FFFFFF"/>
        <w:spacing w:before="0" w:beforeAutospacing="0" w:after="0" w:afterAutospacing="0"/>
        <w:ind w:firstLine="567"/>
        <w:jc w:val="both"/>
        <w:textAlignment w:val="baseline"/>
        <w:rPr>
          <w:color w:val="000000"/>
          <w:sz w:val="28"/>
          <w:szCs w:val="28"/>
          <w:lang w:val="uk-UA"/>
        </w:rPr>
      </w:pPr>
      <w:bookmarkStart w:id="37" w:name="n392"/>
      <w:bookmarkEnd w:id="37"/>
      <w:r>
        <w:rPr>
          <w:color w:val="000000"/>
          <w:sz w:val="28"/>
          <w:szCs w:val="28"/>
          <w:lang w:val="uk-UA"/>
        </w:rPr>
        <w:t>7.9.12</w:t>
      </w:r>
      <w:r w:rsidRPr="004F7F4D">
        <w:rPr>
          <w:color w:val="000000"/>
          <w:sz w:val="28"/>
          <w:szCs w:val="28"/>
          <w:lang w:val="uk-UA"/>
        </w:rPr>
        <w:t>. Рішення педагогічної ради закладу позашкільної освіти вводяться в дію рішеннями керівника закладу.</w:t>
      </w:r>
    </w:p>
    <w:p w:rsidR="004B12FC" w:rsidRPr="004F7F4D" w:rsidRDefault="004B12FC" w:rsidP="004B12FC">
      <w:pPr>
        <w:pStyle w:val="rvps2"/>
        <w:shd w:val="clear" w:color="auto" w:fill="FFFFFF"/>
        <w:spacing w:before="0" w:beforeAutospacing="0" w:after="0" w:afterAutospacing="0"/>
        <w:ind w:firstLine="450"/>
        <w:jc w:val="both"/>
        <w:textAlignment w:val="baseline"/>
        <w:rPr>
          <w:color w:val="000000"/>
          <w:sz w:val="28"/>
          <w:szCs w:val="28"/>
          <w:lang w:val="uk-UA"/>
        </w:rPr>
      </w:pPr>
    </w:p>
    <w:p w:rsidR="004B12FC" w:rsidRPr="009E318C" w:rsidRDefault="004B12FC" w:rsidP="004B12FC">
      <w:pPr>
        <w:shd w:val="clear" w:color="auto" w:fill="FFFFFF"/>
        <w:ind w:firstLine="567"/>
        <w:jc w:val="both"/>
        <w:rPr>
          <w:color w:val="000000"/>
          <w:sz w:val="28"/>
          <w:szCs w:val="28"/>
        </w:rPr>
      </w:pPr>
      <w:r>
        <w:rPr>
          <w:b/>
          <w:color w:val="000000"/>
          <w:sz w:val="28"/>
          <w:szCs w:val="28"/>
        </w:rPr>
        <w:t>7.10</w:t>
      </w:r>
      <w:r w:rsidRPr="009E318C">
        <w:rPr>
          <w:b/>
          <w:color w:val="000000"/>
          <w:sz w:val="28"/>
          <w:szCs w:val="28"/>
        </w:rPr>
        <w:t>.</w:t>
      </w:r>
      <w:r w:rsidRPr="009E318C">
        <w:rPr>
          <w:color w:val="000000"/>
          <w:sz w:val="28"/>
          <w:szCs w:val="28"/>
        </w:rPr>
        <w:t xml:space="preserve"> </w:t>
      </w:r>
      <w:r w:rsidRPr="009E318C">
        <w:rPr>
          <w:sz w:val="28"/>
          <w:szCs w:val="28"/>
        </w:rPr>
        <w:t>У Закладі можуть діяти органи самоврядування</w:t>
      </w:r>
      <w:r>
        <w:rPr>
          <w:sz w:val="28"/>
          <w:szCs w:val="28"/>
        </w:rPr>
        <w:t xml:space="preserve"> працівників З</w:t>
      </w:r>
      <w:r w:rsidRPr="009E318C">
        <w:rPr>
          <w:sz w:val="28"/>
          <w:szCs w:val="28"/>
        </w:rPr>
        <w:t>акладу; учнівського та батьківського самоврядування; інші органи громадського самоврядування учасників освітнього процесу</w:t>
      </w:r>
      <w:r w:rsidRPr="009E318C">
        <w:rPr>
          <w:b/>
          <w:color w:val="FF0000"/>
          <w:sz w:val="28"/>
          <w:szCs w:val="28"/>
        </w:rPr>
        <w:t>.</w:t>
      </w:r>
    </w:p>
    <w:p w:rsidR="004B12FC" w:rsidRPr="0082457B" w:rsidRDefault="004B12FC" w:rsidP="004B12FC">
      <w:pPr>
        <w:shd w:val="clear" w:color="auto" w:fill="FFFFFF"/>
        <w:ind w:firstLine="567"/>
        <w:jc w:val="both"/>
        <w:rPr>
          <w:sz w:val="28"/>
          <w:szCs w:val="28"/>
        </w:rPr>
      </w:pPr>
      <w:r w:rsidRPr="009E318C">
        <w:rPr>
          <w:b/>
          <w:sz w:val="28"/>
          <w:szCs w:val="28"/>
        </w:rPr>
        <w:t>7.</w:t>
      </w:r>
      <w:r>
        <w:rPr>
          <w:b/>
          <w:sz w:val="28"/>
          <w:szCs w:val="28"/>
        </w:rPr>
        <w:t>11</w:t>
      </w:r>
      <w:r w:rsidRPr="009E318C">
        <w:rPr>
          <w:b/>
          <w:sz w:val="28"/>
          <w:szCs w:val="28"/>
        </w:rPr>
        <w:t>.</w:t>
      </w:r>
      <w:r w:rsidRPr="009E318C">
        <w:rPr>
          <w:sz w:val="28"/>
          <w:szCs w:val="28"/>
        </w:rPr>
        <w:t xml:space="preserve">Вирішення соціально-економічних питань і врегулювання трудових відносин щодо діяльності </w:t>
      </w:r>
      <w:r>
        <w:rPr>
          <w:sz w:val="28"/>
          <w:szCs w:val="28"/>
        </w:rPr>
        <w:t>Закладу</w:t>
      </w:r>
      <w:r w:rsidRPr="009E318C">
        <w:rPr>
          <w:sz w:val="28"/>
          <w:szCs w:val="28"/>
        </w:rPr>
        <w:t xml:space="preserve">, покладається на її органи управління, створені за рішенням трудового колективу разом із профспілковим комітетом і відображається в колективному договорі. </w:t>
      </w:r>
      <w:r w:rsidRPr="0082457B">
        <w:rPr>
          <w:sz w:val="28"/>
          <w:szCs w:val="28"/>
        </w:rPr>
        <w:t xml:space="preserve">Колективним договором також регулюються питання охорони праці, виробничі та трудові відносини трудового колективу з адміністрацією </w:t>
      </w:r>
      <w:r>
        <w:rPr>
          <w:sz w:val="28"/>
          <w:szCs w:val="28"/>
        </w:rPr>
        <w:t>Закладу</w:t>
      </w:r>
      <w:r w:rsidRPr="0082457B">
        <w:rPr>
          <w:sz w:val="28"/>
          <w:szCs w:val="28"/>
        </w:rPr>
        <w:t>.</w:t>
      </w:r>
    </w:p>
    <w:p w:rsidR="004B12FC" w:rsidRPr="00E22E6D" w:rsidRDefault="004B12FC" w:rsidP="004B12FC">
      <w:pPr>
        <w:pStyle w:val="rvps2"/>
        <w:shd w:val="clear" w:color="auto" w:fill="FFFFFF"/>
        <w:spacing w:before="0" w:beforeAutospacing="0" w:after="0" w:afterAutospacing="0"/>
        <w:ind w:firstLine="450"/>
        <w:jc w:val="both"/>
        <w:textAlignment w:val="baseline"/>
        <w:rPr>
          <w:color w:val="000000"/>
          <w:lang w:val="uk-UA"/>
        </w:rPr>
      </w:pPr>
    </w:p>
    <w:p w:rsidR="004B12FC" w:rsidRDefault="004B12FC" w:rsidP="004B12FC">
      <w:pPr>
        <w:widowControl w:val="0"/>
        <w:shd w:val="clear" w:color="auto" w:fill="FFFFFF"/>
        <w:tabs>
          <w:tab w:val="left" w:pos="1507"/>
        </w:tabs>
        <w:autoSpaceDE w:val="0"/>
        <w:autoSpaceDN w:val="0"/>
        <w:adjustRightInd w:val="0"/>
        <w:ind w:right="-143" w:firstLine="567"/>
        <w:jc w:val="both"/>
        <w:rPr>
          <w:spacing w:val="-1"/>
          <w:sz w:val="28"/>
          <w:szCs w:val="28"/>
        </w:rPr>
      </w:pPr>
      <w:bookmarkStart w:id="38" w:name="n379"/>
      <w:bookmarkStart w:id="39" w:name="n125"/>
      <w:bookmarkEnd w:id="38"/>
      <w:bookmarkEnd w:id="39"/>
      <w:r>
        <w:rPr>
          <w:b/>
          <w:spacing w:val="-7"/>
          <w:sz w:val="28"/>
          <w:szCs w:val="28"/>
        </w:rPr>
        <w:t>7.12</w:t>
      </w:r>
      <w:r w:rsidRPr="00ED0728">
        <w:rPr>
          <w:b/>
          <w:spacing w:val="-7"/>
          <w:sz w:val="28"/>
          <w:szCs w:val="28"/>
        </w:rPr>
        <w:t xml:space="preserve">. </w:t>
      </w:r>
      <w:r w:rsidRPr="00ED0728">
        <w:rPr>
          <w:spacing w:val="1"/>
          <w:sz w:val="28"/>
          <w:szCs w:val="28"/>
        </w:rPr>
        <w:t xml:space="preserve">При </w:t>
      </w:r>
      <w:r>
        <w:rPr>
          <w:spacing w:val="1"/>
          <w:sz w:val="28"/>
          <w:szCs w:val="28"/>
        </w:rPr>
        <w:t>Закладі</w:t>
      </w:r>
      <w:r w:rsidRPr="00ED0728">
        <w:rPr>
          <w:spacing w:val="1"/>
          <w:sz w:val="28"/>
          <w:szCs w:val="28"/>
        </w:rPr>
        <w:t xml:space="preserve"> можуть створюватися благодійні, громадські  </w:t>
      </w:r>
      <w:r w:rsidRPr="00ED0728">
        <w:rPr>
          <w:spacing w:val="-1"/>
          <w:sz w:val="28"/>
          <w:szCs w:val="28"/>
        </w:rPr>
        <w:t xml:space="preserve">організації, </w:t>
      </w:r>
      <w:r w:rsidRPr="00ED0728">
        <w:rPr>
          <w:spacing w:val="-1"/>
          <w:sz w:val="28"/>
          <w:szCs w:val="28"/>
        </w:rPr>
        <w:lastRenderedPageBreak/>
        <w:t>що діють відповідно до чинного законодавства України.</w:t>
      </w:r>
    </w:p>
    <w:p w:rsidR="004B12FC" w:rsidRPr="00532AF9" w:rsidRDefault="004B12FC" w:rsidP="004B12FC">
      <w:pPr>
        <w:pStyle w:val="rvps2"/>
        <w:shd w:val="clear" w:color="auto" w:fill="FFFFFF"/>
        <w:spacing w:before="0" w:beforeAutospacing="0" w:after="0" w:afterAutospacing="0"/>
        <w:ind w:left="720"/>
        <w:jc w:val="both"/>
        <w:textAlignment w:val="baseline"/>
        <w:rPr>
          <w:color w:val="000000"/>
          <w:lang w:val="uk-UA"/>
        </w:rPr>
      </w:pPr>
      <w:bookmarkStart w:id="40" w:name="n127"/>
      <w:bookmarkEnd w:id="40"/>
    </w:p>
    <w:p w:rsidR="004B12FC" w:rsidRDefault="004B12FC" w:rsidP="004B12FC">
      <w:pPr>
        <w:widowControl w:val="0"/>
        <w:shd w:val="clear" w:color="auto" w:fill="FFFFFF"/>
        <w:tabs>
          <w:tab w:val="left" w:pos="595"/>
        </w:tabs>
        <w:autoSpaceDE w:val="0"/>
        <w:ind w:firstLine="567"/>
        <w:jc w:val="both"/>
        <w:rPr>
          <w:spacing w:val="-3"/>
          <w:sz w:val="28"/>
          <w:szCs w:val="28"/>
        </w:rPr>
      </w:pPr>
      <w:r>
        <w:rPr>
          <w:b/>
          <w:spacing w:val="-3"/>
          <w:sz w:val="28"/>
          <w:szCs w:val="28"/>
        </w:rPr>
        <w:t xml:space="preserve">7.13. </w:t>
      </w:r>
      <w:r>
        <w:rPr>
          <w:spacing w:val="-3"/>
          <w:sz w:val="28"/>
          <w:szCs w:val="28"/>
        </w:rPr>
        <w:t>При Закладі може бути створена наглядова (піклувальна) рада.</w:t>
      </w:r>
    </w:p>
    <w:p w:rsidR="004B12FC" w:rsidRPr="007354A7" w:rsidRDefault="004B12FC" w:rsidP="004B12FC">
      <w:pPr>
        <w:widowControl w:val="0"/>
        <w:shd w:val="clear" w:color="auto" w:fill="FFFFFF"/>
        <w:tabs>
          <w:tab w:val="left" w:pos="567"/>
        </w:tabs>
        <w:autoSpaceDE w:val="0"/>
        <w:ind w:firstLine="567"/>
        <w:jc w:val="both"/>
        <w:rPr>
          <w:spacing w:val="-3"/>
          <w:sz w:val="28"/>
          <w:szCs w:val="28"/>
        </w:rPr>
      </w:pPr>
      <w:r>
        <w:rPr>
          <w:spacing w:val="-3"/>
          <w:sz w:val="28"/>
          <w:szCs w:val="28"/>
        </w:rPr>
        <w:t>7.13.1.Початок формування наглядової (піклувальної) ради, відповідальність, перелік і строк повноважень, а також порядок її діяльності визначається спеціальними законами та установчими документами Закладу.</w:t>
      </w:r>
    </w:p>
    <w:p w:rsidR="004B12FC" w:rsidRPr="00ED0728" w:rsidRDefault="004B12FC" w:rsidP="004B12FC">
      <w:pPr>
        <w:widowControl w:val="0"/>
        <w:shd w:val="clear" w:color="auto" w:fill="FFFFFF"/>
        <w:tabs>
          <w:tab w:val="left" w:pos="1507"/>
        </w:tabs>
        <w:autoSpaceDE w:val="0"/>
        <w:autoSpaceDN w:val="0"/>
        <w:adjustRightInd w:val="0"/>
        <w:ind w:right="-143" w:firstLine="567"/>
        <w:jc w:val="both"/>
        <w:rPr>
          <w:sz w:val="28"/>
          <w:szCs w:val="28"/>
        </w:rPr>
      </w:pPr>
    </w:p>
    <w:p w:rsidR="004B12FC" w:rsidRPr="00ED0728" w:rsidRDefault="004B12FC" w:rsidP="004B12FC">
      <w:pPr>
        <w:pStyle w:val="a5"/>
        <w:widowControl w:val="0"/>
        <w:numPr>
          <w:ilvl w:val="0"/>
          <w:numId w:val="29"/>
        </w:numPr>
        <w:shd w:val="clear" w:color="auto" w:fill="FFFFFF"/>
        <w:autoSpaceDE w:val="0"/>
        <w:autoSpaceDN w:val="0"/>
        <w:adjustRightInd w:val="0"/>
        <w:ind w:right="-143"/>
        <w:jc w:val="center"/>
        <w:rPr>
          <w:b/>
          <w:bCs/>
          <w:spacing w:val="-6"/>
          <w:sz w:val="28"/>
          <w:szCs w:val="28"/>
        </w:rPr>
      </w:pPr>
      <w:r w:rsidRPr="00ED0728">
        <w:rPr>
          <w:b/>
          <w:bCs/>
          <w:spacing w:val="-6"/>
          <w:sz w:val="28"/>
          <w:szCs w:val="28"/>
        </w:rPr>
        <w:t xml:space="preserve">Майно </w:t>
      </w:r>
      <w:r>
        <w:rPr>
          <w:b/>
          <w:bCs/>
          <w:spacing w:val="-6"/>
          <w:sz w:val="28"/>
          <w:szCs w:val="28"/>
        </w:rPr>
        <w:t>Закладу</w:t>
      </w:r>
    </w:p>
    <w:p w:rsidR="004B12FC" w:rsidRPr="00ED0728" w:rsidRDefault="004B12FC" w:rsidP="004B12FC">
      <w:pPr>
        <w:widowControl w:val="0"/>
        <w:shd w:val="clear" w:color="auto" w:fill="FFFFFF"/>
        <w:autoSpaceDE w:val="0"/>
        <w:autoSpaceDN w:val="0"/>
        <w:adjustRightInd w:val="0"/>
        <w:ind w:left="600" w:right="-143"/>
        <w:contextualSpacing/>
        <w:jc w:val="center"/>
        <w:rPr>
          <w:b/>
          <w:bCs/>
          <w:spacing w:val="-6"/>
          <w:sz w:val="28"/>
          <w:szCs w:val="28"/>
        </w:rPr>
      </w:pPr>
      <w:r w:rsidRPr="00ED0728">
        <w:rPr>
          <w:b/>
          <w:bCs/>
          <w:spacing w:val="-6"/>
          <w:sz w:val="28"/>
          <w:szCs w:val="28"/>
        </w:rPr>
        <w:t xml:space="preserve">та господарська діяльність і звітність </w:t>
      </w:r>
      <w:r>
        <w:rPr>
          <w:b/>
          <w:bCs/>
          <w:spacing w:val="-6"/>
          <w:sz w:val="28"/>
          <w:szCs w:val="28"/>
        </w:rPr>
        <w:t>Закладу</w:t>
      </w:r>
    </w:p>
    <w:p w:rsidR="004B12FC" w:rsidRPr="00ED0728" w:rsidRDefault="004B12FC" w:rsidP="004B12FC">
      <w:pPr>
        <w:widowControl w:val="0"/>
        <w:shd w:val="clear" w:color="auto" w:fill="FFFFFF"/>
        <w:autoSpaceDE w:val="0"/>
        <w:autoSpaceDN w:val="0"/>
        <w:adjustRightInd w:val="0"/>
        <w:ind w:right="-143"/>
        <w:contextualSpacing/>
        <w:jc w:val="both"/>
        <w:rPr>
          <w:sz w:val="28"/>
          <w:szCs w:val="28"/>
        </w:rPr>
      </w:pPr>
    </w:p>
    <w:p w:rsidR="004B12FC" w:rsidRPr="00ED0728" w:rsidRDefault="004B12FC" w:rsidP="004B12FC">
      <w:pPr>
        <w:pStyle w:val="a5"/>
        <w:widowControl w:val="0"/>
        <w:numPr>
          <w:ilvl w:val="1"/>
          <w:numId w:val="25"/>
        </w:numPr>
        <w:shd w:val="clear" w:color="auto" w:fill="FFFFFF"/>
        <w:tabs>
          <w:tab w:val="left" w:pos="568"/>
          <w:tab w:val="left" w:pos="993"/>
        </w:tabs>
        <w:autoSpaceDE w:val="0"/>
        <w:autoSpaceDN w:val="0"/>
        <w:adjustRightInd w:val="0"/>
        <w:ind w:left="0" w:right="-143" w:firstLine="568"/>
        <w:jc w:val="both"/>
        <w:rPr>
          <w:spacing w:val="-1"/>
          <w:sz w:val="28"/>
          <w:szCs w:val="28"/>
        </w:rPr>
      </w:pPr>
      <w:r w:rsidRPr="00ED0728">
        <w:rPr>
          <w:spacing w:val="-2"/>
          <w:sz w:val="28"/>
          <w:szCs w:val="28"/>
        </w:rPr>
        <w:t xml:space="preserve">Майно </w:t>
      </w:r>
      <w:r>
        <w:rPr>
          <w:spacing w:val="-2"/>
          <w:sz w:val="28"/>
          <w:szCs w:val="28"/>
        </w:rPr>
        <w:t>Закладу</w:t>
      </w:r>
      <w:r w:rsidRPr="00ED0728">
        <w:rPr>
          <w:spacing w:val="-2"/>
          <w:sz w:val="28"/>
          <w:szCs w:val="28"/>
        </w:rPr>
        <w:t xml:space="preserve"> складають основні фонди (приміщення, </w:t>
      </w:r>
      <w:r w:rsidRPr="00ED0728">
        <w:rPr>
          <w:sz w:val="28"/>
          <w:szCs w:val="28"/>
        </w:rPr>
        <w:t>обладнання, а також інші цінності)</w:t>
      </w:r>
      <w:r w:rsidRPr="00ED0728">
        <w:rPr>
          <w:spacing w:val="-1"/>
          <w:sz w:val="28"/>
          <w:szCs w:val="28"/>
        </w:rPr>
        <w:t>.</w:t>
      </w:r>
    </w:p>
    <w:p w:rsidR="004B12FC" w:rsidRPr="00ED0728" w:rsidRDefault="004B12FC" w:rsidP="004B12FC">
      <w:pPr>
        <w:widowControl w:val="0"/>
        <w:shd w:val="clear" w:color="auto" w:fill="FFFFFF"/>
        <w:tabs>
          <w:tab w:val="left" w:pos="1416"/>
        </w:tabs>
        <w:autoSpaceDE w:val="0"/>
        <w:autoSpaceDN w:val="0"/>
        <w:adjustRightInd w:val="0"/>
        <w:ind w:left="720" w:right="-143"/>
        <w:jc w:val="both"/>
        <w:rPr>
          <w:sz w:val="16"/>
          <w:szCs w:val="16"/>
        </w:rPr>
      </w:pPr>
    </w:p>
    <w:p w:rsidR="004B12FC" w:rsidRPr="00ED0728" w:rsidRDefault="004B12FC" w:rsidP="004B12FC">
      <w:pPr>
        <w:widowControl w:val="0"/>
        <w:numPr>
          <w:ilvl w:val="1"/>
          <w:numId w:val="25"/>
        </w:numPr>
        <w:shd w:val="clear" w:color="auto" w:fill="FFFFFF"/>
        <w:tabs>
          <w:tab w:val="left" w:pos="1195"/>
        </w:tabs>
        <w:autoSpaceDE w:val="0"/>
        <w:autoSpaceDN w:val="0"/>
        <w:adjustRightInd w:val="0"/>
        <w:ind w:left="0" w:right="-143" w:firstLine="567"/>
        <w:contextualSpacing/>
        <w:jc w:val="both"/>
        <w:rPr>
          <w:spacing w:val="-1"/>
          <w:sz w:val="28"/>
          <w:szCs w:val="28"/>
        </w:rPr>
      </w:pPr>
      <w:r w:rsidRPr="00ED0728">
        <w:rPr>
          <w:spacing w:val="-2"/>
          <w:sz w:val="28"/>
          <w:szCs w:val="28"/>
        </w:rPr>
        <w:t xml:space="preserve">Майно </w:t>
      </w:r>
      <w:r>
        <w:rPr>
          <w:spacing w:val="-2"/>
          <w:sz w:val="28"/>
          <w:szCs w:val="28"/>
        </w:rPr>
        <w:t>Закладу</w:t>
      </w:r>
      <w:r w:rsidRPr="00ED0728">
        <w:rPr>
          <w:spacing w:val="-2"/>
          <w:sz w:val="28"/>
          <w:szCs w:val="28"/>
        </w:rPr>
        <w:t xml:space="preserve"> перебуває у комунальній власності територіальної </w:t>
      </w:r>
      <w:r w:rsidRPr="00ED0728">
        <w:rPr>
          <w:spacing w:val="-1"/>
          <w:sz w:val="28"/>
          <w:szCs w:val="28"/>
        </w:rPr>
        <w:t>громади м. Чернівців і закріплене за нею на праві оперативного управління.</w:t>
      </w:r>
    </w:p>
    <w:p w:rsidR="004B12FC" w:rsidRPr="00ED0728" w:rsidRDefault="004B12FC" w:rsidP="004B12FC">
      <w:pPr>
        <w:widowControl w:val="0"/>
        <w:shd w:val="clear" w:color="auto" w:fill="FFFFFF"/>
        <w:tabs>
          <w:tab w:val="left" w:pos="1195"/>
        </w:tabs>
        <w:autoSpaceDE w:val="0"/>
        <w:autoSpaceDN w:val="0"/>
        <w:adjustRightInd w:val="0"/>
        <w:ind w:right="-143"/>
        <w:jc w:val="both"/>
        <w:rPr>
          <w:spacing w:val="-1"/>
          <w:sz w:val="16"/>
          <w:szCs w:val="16"/>
        </w:rPr>
      </w:pPr>
    </w:p>
    <w:p w:rsidR="004B12FC" w:rsidRPr="00ED0728" w:rsidRDefault="004B12FC" w:rsidP="004B12FC">
      <w:pPr>
        <w:widowControl w:val="0"/>
        <w:shd w:val="clear" w:color="auto" w:fill="FFFFFF"/>
        <w:tabs>
          <w:tab w:val="left" w:pos="1134"/>
        </w:tabs>
        <w:autoSpaceDE w:val="0"/>
        <w:autoSpaceDN w:val="0"/>
        <w:adjustRightInd w:val="0"/>
        <w:ind w:right="-143" w:firstLine="567"/>
        <w:jc w:val="both"/>
        <w:rPr>
          <w:spacing w:val="-1"/>
          <w:sz w:val="28"/>
          <w:szCs w:val="28"/>
        </w:rPr>
      </w:pPr>
      <w:r w:rsidRPr="00ED0728">
        <w:rPr>
          <w:b/>
          <w:spacing w:val="-8"/>
          <w:sz w:val="28"/>
          <w:szCs w:val="28"/>
        </w:rPr>
        <w:t>8.3.</w:t>
      </w:r>
      <w:r w:rsidRPr="00ED0728">
        <w:rPr>
          <w:sz w:val="28"/>
          <w:szCs w:val="28"/>
        </w:rPr>
        <w:tab/>
      </w:r>
      <w:r>
        <w:rPr>
          <w:spacing w:val="-1"/>
          <w:sz w:val="28"/>
          <w:szCs w:val="28"/>
        </w:rPr>
        <w:t>Заклад</w:t>
      </w:r>
      <w:r w:rsidRPr="00ED0728">
        <w:rPr>
          <w:spacing w:val="-1"/>
          <w:sz w:val="28"/>
          <w:szCs w:val="28"/>
        </w:rPr>
        <w:t xml:space="preserve"> відповідно до чинного законодавства користується </w:t>
      </w:r>
      <w:r w:rsidRPr="00ED0728">
        <w:rPr>
          <w:spacing w:val="2"/>
          <w:sz w:val="28"/>
          <w:szCs w:val="28"/>
        </w:rPr>
        <w:t xml:space="preserve">землею, іншими природними ресурсами та несе відповідальність за </w:t>
      </w:r>
      <w:r w:rsidRPr="00ED0728">
        <w:rPr>
          <w:spacing w:val="-1"/>
          <w:sz w:val="28"/>
          <w:szCs w:val="28"/>
        </w:rPr>
        <w:t>дотримання вимог і норм їх охорони.</w:t>
      </w:r>
    </w:p>
    <w:p w:rsidR="004B12FC" w:rsidRPr="00ED0728" w:rsidRDefault="004B12FC" w:rsidP="004B12FC">
      <w:pPr>
        <w:widowControl w:val="0"/>
        <w:shd w:val="clear" w:color="auto" w:fill="FFFFFF"/>
        <w:tabs>
          <w:tab w:val="left" w:pos="1339"/>
        </w:tabs>
        <w:autoSpaceDE w:val="0"/>
        <w:autoSpaceDN w:val="0"/>
        <w:adjustRightInd w:val="0"/>
        <w:ind w:right="-143" w:firstLine="567"/>
        <w:jc w:val="both"/>
        <w:rPr>
          <w:sz w:val="16"/>
          <w:szCs w:val="16"/>
        </w:rPr>
      </w:pPr>
    </w:p>
    <w:p w:rsidR="004B12FC" w:rsidRPr="00ED0728" w:rsidRDefault="004B12FC" w:rsidP="004B12FC">
      <w:pPr>
        <w:widowControl w:val="0"/>
        <w:numPr>
          <w:ilvl w:val="1"/>
          <w:numId w:val="18"/>
        </w:numPr>
        <w:shd w:val="clear" w:color="auto" w:fill="FFFFFF"/>
        <w:tabs>
          <w:tab w:val="left" w:pos="1134"/>
        </w:tabs>
        <w:autoSpaceDE w:val="0"/>
        <w:autoSpaceDN w:val="0"/>
        <w:adjustRightInd w:val="0"/>
        <w:ind w:left="0" w:right="-143" w:firstLine="567"/>
        <w:contextualSpacing/>
        <w:jc w:val="both"/>
        <w:rPr>
          <w:spacing w:val="-1"/>
          <w:sz w:val="28"/>
          <w:szCs w:val="28"/>
        </w:rPr>
      </w:pPr>
      <w:r w:rsidRPr="00ED0728">
        <w:rPr>
          <w:spacing w:val="1"/>
          <w:sz w:val="28"/>
          <w:szCs w:val="28"/>
        </w:rPr>
        <w:t xml:space="preserve">Відчуження основних фондів </w:t>
      </w:r>
      <w:r>
        <w:rPr>
          <w:spacing w:val="1"/>
          <w:sz w:val="28"/>
          <w:szCs w:val="28"/>
        </w:rPr>
        <w:t>Закладу</w:t>
      </w:r>
      <w:r w:rsidRPr="00ED0728">
        <w:rPr>
          <w:spacing w:val="1"/>
          <w:sz w:val="28"/>
          <w:szCs w:val="28"/>
        </w:rPr>
        <w:t xml:space="preserve"> здійснюється за рішенням </w:t>
      </w:r>
      <w:r w:rsidRPr="00ED0728">
        <w:rPr>
          <w:spacing w:val="-1"/>
          <w:sz w:val="28"/>
          <w:szCs w:val="28"/>
        </w:rPr>
        <w:t>Засновника та уповноваженого ним органу.</w:t>
      </w:r>
    </w:p>
    <w:p w:rsidR="004B12FC" w:rsidRPr="00ED0728" w:rsidRDefault="004B12FC" w:rsidP="004B12FC">
      <w:pPr>
        <w:widowControl w:val="0"/>
        <w:shd w:val="clear" w:color="auto" w:fill="FFFFFF"/>
        <w:tabs>
          <w:tab w:val="left" w:pos="1214"/>
        </w:tabs>
        <w:autoSpaceDE w:val="0"/>
        <w:autoSpaceDN w:val="0"/>
        <w:adjustRightInd w:val="0"/>
        <w:ind w:right="-143"/>
        <w:jc w:val="both"/>
        <w:rPr>
          <w:sz w:val="16"/>
          <w:szCs w:val="16"/>
        </w:rPr>
      </w:pPr>
    </w:p>
    <w:p w:rsidR="004B12FC" w:rsidRPr="00ED0728" w:rsidRDefault="004B12FC" w:rsidP="004B12FC">
      <w:pPr>
        <w:widowControl w:val="0"/>
        <w:numPr>
          <w:ilvl w:val="1"/>
          <w:numId w:val="18"/>
        </w:numPr>
        <w:shd w:val="clear" w:color="auto" w:fill="FFFFFF"/>
        <w:tabs>
          <w:tab w:val="left" w:pos="0"/>
          <w:tab w:val="left" w:pos="567"/>
          <w:tab w:val="left" w:pos="993"/>
        </w:tabs>
        <w:autoSpaceDE w:val="0"/>
        <w:autoSpaceDN w:val="0"/>
        <w:adjustRightInd w:val="0"/>
        <w:ind w:left="0" w:right="-143" w:firstLine="567"/>
        <w:contextualSpacing/>
        <w:jc w:val="both"/>
        <w:rPr>
          <w:sz w:val="28"/>
          <w:szCs w:val="28"/>
        </w:rPr>
      </w:pPr>
      <w:r>
        <w:rPr>
          <w:sz w:val="28"/>
          <w:szCs w:val="28"/>
        </w:rPr>
        <w:t xml:space="preserve"> </w:t>
      </w:r>
      <w:r w:rsidRPr="00ED0728">
        <w:rPr>
          <w:sz w:val="28"/>
          <w:szCs w:val="28"/>
        </w:rPr>
        <w:t xml:space="preserve">Підрозділи </w:t>
      </w:r>
      <w:r>
        <w:rPr>
          <w:sz w:val="28"/>
          <w:szCs w:val="28"/>
        </w:rPr>
        <w:t>Закладу</w:t>
      </w:r>
      <w:r w:rsidRPr="00ED0728">
        <w:rPr>
          <w:sz w:val="28"/>
          <w:szCs w:val="28"/>
        </w:rPr>
        <w:t xml:space="preserve"> розміщуються в будівлі, яка повинна </w:t>
      </w:r>
      <w:r w:rsidRPr="00ED0728">
        <w:rPr>
          <w:spacing w:val="1"/>
          <w:sz w:val="28"/>
          <w:szCs w:val="28"/>
        </w:rPr>
        <w:t xml:space="preserve">відповідати будівельним та санітарно-гігієнічним нормам і правилам, </w:t>
      </w:r>
      <w:r w:rsidRPr="00ED0728">
        <w:rPr>
          <w:sz w:val="28"/>
          <w:szCs w:val="28"/>
        </w:rPr>
        <w:t>забезпечувати належні умови для різних видів діяльності дітей.</w:t>
      </w:r>
    </w:p>
    <w:p w:rsidR="004B12FC" w:rsidRPr="00ED0728" w:rsidRDefault="004B12FC" w:rsidP="004B12FC">
      <w:pPr>
        <w:widowControl w:val="0"/>
        <w:shd w:val="clear" w:color="auto" w:fill="FFFFFF"/>
        <w:tabs>
          <w:tab w:val="left" w:pos="0"/>
        </w:tabs>
        <w:autoSpaceDE w:val="0"/>
        <w:autoSpaceDN w:val="0"/>
        <w:adjustRightInd w:val="0"/>
        <w:ind w:right="-143"/>
        <w:contextualSpacing/>
        <w:jc w:val="both"/>
        <w:rPr>
          <w:sz w:val="28"/>
          <w:szCs w:val="28"/>
        </w:rPr>
      </w:pPr>
    </w:p>
    <w:p w:rsidR="004B12FC" w:rsidRPr="00ED0728" w:rsidRDefault="004B12FC" w:rsidP="004B12FC">
      <w:pPr>
        <w:widowControl w:val="0"/>
        <w:numPr>
          <w:ilvl w:val="0"/>
          <w:numId w:val="18"/>
        </w:numPr>
        <w:shd w:val="clear" w:color="auto" w:fill="FFFFFF"/>
        <w:autoSpaceDE w:val="0"/>
        <w:autoSpaceDN w:val="0"/>
        <w:adjustRightInd w:val="0"/>
        <w:ind w:right="-143"/>
        <w:contextualSpacing/>
        <w:jc w:val="center"/>
        <w:rPr>
          <w:b/>
          <w:bCs/>
          <w:spacing w:val="-1"/>
          <w:sz w:val="28"/>
          <w:szCs w:val="28"/>
        </w:rPr>
      </w:pPr>
      <w:r w:rsidRPr="00650C68">
        <w:rPr>
          <w:b/>
          <w:bCs/>
          <w:spacing w:val="-1"/>
          <w:sz w:val="28"/>
          <w:szCs w:val="28"/>
        </w:rPr>
        <w:t>Контроль т</w:t>
      </w:r>
      <w:r w:rsidRPr="00ED0728">
        <w:rPr>
          <w:b/>
          <w:bCs/>
          <w:spacing w:val="-1"/>
          <w:sz w:val="28"/>
          <w:szCs w:val="28"/>
        </w:rPr>
        <w:t xml:space="preserve">а ревізія діяльності </w:t>
      </w:r>
      <w:r>
        <w:rPr>
          <w:b/>
          <w:bCs/>
          <w:spacing w:val="-1"/>
          <w:sz w:val="28"/>
          <w:szCs w:val="28"/>
        </w:rPr>
        <w:t>Закладу</w:t>
      </w:r>
    </w:p>
    <w:p w:rsidR="004B12FC" w:rsidRPr="00923D75" w:rsidRDefault="004B12FC" w:rsidP="004B12FC">
      <w:pPr>
        <w:widowControl w:val="0"/>
        <w:shd w:val="clear" w:color="auto" w:fill="FFFFFF"/>
        <w:autoSpaceDE w:val="0"/>
        <w:autoSpaceDN w:val="0"/>
        <w:adjustRightInd w:val="0"/>
        <w:ind w:left="435" w:right="-143"/>
        <w:contextualSpacing/>
        <w:rPr>
          <w:sz w:val="28"/>
          <w:szCs w:val="28"/>
        </w:rPr>
      </w:pPr>
    </w:p>
    <w:p w:rsidR="004B12FC" w:rsidRPr="00923D75" w:rsidRDefault="004B12FC" w:rsidP="004B12FC">
      <w:pPr>
        <w:widowControl w:val="0"/>
        <w:numPr>
          <w:ilvl w:val="0"/>
          <w:numId w:val="19"/>
        </w:numPr>
        <w:shd w:val="clear" w:color="auto" w:fill="FFFFFF"/>
        <w:tabs>
          <w:tab w:val="left" w:pos="1205"/>
        </w:tabs>
        <w:autoSpaceDE w:val="0"/>
        <w:autoSpaceDN w:val="0"/>
        <w:adjustRightInd w:val="0"/>
        <w:ind w:right="-143" w:firstLine="567"/>
        <w:jc w:val="both"/>
        <w:rPr>
          <w:spacing w:val="-6"/>
          <w:sz w:val="28"/>
          <w:szCs w:val="28"/>
        </w:rPr>
      </w:pPr>
      <w:r w:rsidRPr="00923D75">
        <w:rPr>
          <w:spacing w:val="-1"/>
          <w:sz w:val="28"/>
          <w:szCs w:val="28"/>
        </w:rPr>
        <w:t xml:space="preserve">Державний нагляд (контроль) </w:t>
      </w:r>
      <w:r w:rsidRPr="00923D75">
        <w:rPr>
          <w:spacing w:val="1"/>
          <w:sz w:val="28"/>
          <w:szCs w:val="28"/>
        </w:rPr>
        <w:t>у сфері позашкільної освіти здійснюється центральним органом виконавчої влади із забезпечення якості освіти та його територіальними органами.</w:t>
      </w:r>
    </w:p>
    <w:p w:rsidR="004B12FC" w:rsidRPr="00923D75" w:rsidRDefault="004B12FC" w:rsidP="004B12FC">
      <w:pPr>
        <w:widowControl w:val="0"/>
        <w:shd w:val="clear" w:color="auto" w:fill="FFFFFF"/>
        <w:tabs>
          <w:tab w:val="left" w:pos="1205"/>
        </w:tabs>
        <w:autoSpaceDE w:val="0"/>
        <w:autoSpaceDN w:val="0"/>
        <w:adjustRightInd w:val="0"/>
        <w:ind w:right="-143"/>
        <w:jc w:val="both"/>
        <w:rPr>
          <w:spacing w:val="-6"/>
          <w:sz w:val="16"/>
          <w:szCs w:val="16"/>
        </w:rPr>
      </w:pPr>
    </w:p>
    <w:p w:rsidR="004B12FC" w:rsidRPr="00923D75" w:rsidRDefault="004B12FC" w:rsidP="004B12FC">
      <w:pPr>
        <w:widowControl w:val="0"/>
        <w:numPr>
          <w:ilvl w:val="0"/>
          <w:numId w:val="19"/>
        </w:numPr>
        <w:shd w:val="clear" w:color="auto" w:fill="FFFFFF"/>
        <w:tabs>
          <w:tab w:val="left" w:pos="1205"/>
        </w:tabs>
        <w:autoSpaceDE w:val="0"/>
        <w:autoSpaceDN w:val="0"/>
        <w:adjustRightInd w:val="0"/>
        <w:ind w:right="-143" w:firstLine="567"/>
        <w:jc w:val="both"/>
        <w:rPr>
          <w:spacing w:val="-6"/>
          <w:sz w:val="28"/>
          <w:szCs w:val="28"/>
        </w:rPr>
      </w:pPr>
      <w:r w:rsidRPr="00923D75">
        <w:rPr>
          <w:spacing w:val="-2"/>
          <w:sz w:val="28"/>
          <w:szCs w:val="28"/>
        </w:rPr>
        <w:t>Освітня діяльність у Закладі проводиться на підставі ліцензії, що видається органом ліцензування відповідно до законодавства</w:t>
      </w:r>
      <w:r w:rsidRPr="00923D75">
        <w:rPr>
          <w:spacing w:val="-1"/>
          <w:sz w:val="28"/>
          <w:szCs w:val="28"/>
        </w:rPr>
        <w:t>.</w:t>
      </w:r>
    </w:p>
    <w:p w:rsidR="004B12FC" w:rsidRPr="00ED0728" w:rsidRDefault="004B12FC" w:rsidP="004B12FC">
      <w:pPr>
        <w:widowControl w:val="0"/>
        <w:shd w:val="clear" w:color="auto" w:fill="FFFFFF"/>
        <w:tabs>
          <w:tab w:val="left" w:pos="1205"/>
        </w:tabs>
        <w:autoSpaceDE w:val="0"/>
        <w:autoSpaceDN w:val="0"/>
        <w:adjustRightInd w:val="0"/>
        <w:ind w:right="-143"/>
        <w:jc w:val="both"/>
        <w:rPr>
          <w:spacing w:val="-6"/>
          <w:sz w:val="16"/>
          <w:szCs w:val="16"/>
        </w:rPr>
      </w:pPr>
    </w:p>
    <w:p w:rsidR="004B12FC" w:rsidRPr="00ED0728" w:rsidRDefault="004B12FC" w:rsidP="004B12FC">
      <w:pPr>
        <w:widowControl w:val="0"/>
        <w:numPr>
          <w:ilvl w:val="0"/>
          <w:numId w:val="20"/>
        </w:numPr>
        <w:shd w:val="clear" w:color="auto" w:fill="FFFFFF"/>
        <w:tabs>
          <w:tab w:val="left" w:pos="1205"/>
        </w:tabs>
        <w:autoSpaceDE w:val="0"/>
        <w:autoSpaceDN w:val="0"/>
        <w:adjustRightInd w:val="0"/>
        <w:ind w:right="-143" w:firstLine="567"/>
        <w:jc w:val="both"/>
        <w:rPr>
          <w:b/>
          <w:bCs/>
          <w:spacing w:val="-7"/>
          <w:sz w:val="28"/>
          <w:szCs w:val="28"/>
        </w:rPr>
      </w:pPr>
      <w:r>
        <w:rPr>
          <w:sz w:val="28"/>
          <w:szCs w:val="28"/>
        </w:rPr>
        <w:t>Заклад підпорядкований і підзвітний</w:t>
      </w:r>
      <w:r w:rsidRPr="00ED0728">
        <w:rPr>
          <w:sz w:val="28"/>
          <w:szCs w:val="28"/>
        </w:rPr>
        <w:t xml:space="preserve"> Засновникові.</w:t>
      </w:r>
    </w:p>
    <w:p w:rsidR="004B12FC" w:rsidRPr="00ED0728" w:rsidRDefault="004B12FC" w:rsidP="004B12FC">
      <w:pPr>
        <w:widowControl w:val="0"/>
        <w:autoSpaceDE w:val="0"/>
        <w:autoSpaceDN w:val="0"/>
        <w:adjustRightInd w:val="0"/>
        <w:ind w:right="-143" w:firstLine="567"/>
        <w:jc w:val="both"/>
        <w:rPr>
          <w:sz w:val="16"/>
          <w:szCs w:val="16"/>
        </w:rPr>
      </w:pPr>
    </w:p>
    <w:p w:rsidR="004B12FC" w:rsidRPr="00ED0728" w:rsidRDefault="004B12FC" w:rsidP="004B12FC">
      <w:pPr>
        <w:widowControl w:val="0"/>
        <w:numPr>
          <w:ilvl w:val="0"/>
          <w:numId w:val="21"/>
        </w:numPr>
        <w:shd w:val="clear" w:color="auto" w:fill="FFFFFF"/>
        <w:tabs>
          <w:tab w:val="left" w:pos="1320"/>
        </w:tabs>
        <w:autoSpaceDE w:val="0"/>
        <w:autoSpaceDN w:val="0"/>
        <w:adjustRightInd w:val="0"/>
        <w:ind w:right="-143" w:firstLine="567"/>
        <w:jc w:val="both"/>
        <w:rPr>
          <w:b/>
          <w:bCs/>
          <w:spacing w:val="-8"/>
          <w:sz w:val="28"/>
          <w:szCs w:val="28"/>
        </w:rPr>
      </w:pPr>
      <w:r w:rsidRPr="00ED0728">
        <w:rPr>
          <w:spacing w:val="3"/>
          <w:sz w:val="28"/>
          <w:szCs w:val="28"/>
        </w:rPr>
        <w:t xml:space="preserve">Перевірки з питань, не пов'язаних з </w:t>
      </w:r>
      <w:r>
        <w:rPr>
          <w:spacing w:val="3"/>
          <w:sz w:val="28"/>
          <w:szCs w:val="28"/>
        </w:rPr>
        <w:t>освітньою</w:t>
      </w:r>
      <w:r w:rsidRPr="00ED0728">
        <w:rPr>
          <w:spacing w:val="3"/>
          <w:sz w:val="28"/>
          <w:szCs w:val="28"/>
        </w:rPr>
        <w:t xml:space="preserve"> </w:t>
      </w:r>
      <w:r w:rsidRPr="00ED0728">
        <w:rPr>
          <w:spacing w:val="6"/>
          <w:sz w:val="28"/>
          <w:szCs w:val="28"/>
        </w:rPr>
        <w:t xml:space="preserve">діяльністю </w:t>
      </w:r>
      <w:r>
        <w:rPr>
          <w:spacing w:val="6"/>
          <w:sz w:val="28"/>
          <w:szCs w:val="28"/>
        </w:rPr>
        <w:t>Закладу</w:t>
      </w:r>
      <w:r w:rsidRPr="00ED0728">
        <w:rPr>
          <w:spacing w:val="6"/>
          <w:sz w:val="28"/>
          <w:szCs w:val="28"/>
        </w:rPr>
        <w:t xml:space="preserve">, проводяться її Засновником, відповідно до чинного </w:t>
      </w:r>
      <w:r w:rsidRPr="00ED0728">
        <w:rPr>
          <w:spacing w:val="-1"/>
          <w:sz w:val="28"/>
          <w:szCs w:val="28"/>
        </w:rPr>
        <w:t>законодавства України.</w:t>
      </w:r>
    </w:p>
    <w:p w:rsidR="004B12FC" w:rsidRPr="00ED0728" w:rsidRDefault="004B12FC" w:rsidP="004B12FC">
      <w:pPr>
        <w:widowControl w:val="0"/>
        <w:autoSpaceDE w:val="0"/>
        <w:autoSpaceDN w:val="0"/>
        <w:adjustRightInd w:val="0"/>
        <w:ind w:right="-143" w:firstLine="567"/>
        <w:jc w:val="both"/>
        <w:rPr>
          <w:sz w:val="16"/>
          <w:szCs w:val="16"/>
        </w:rPr>
      </w:pPr>
    </w:p>
    <w:p w:rsidR="004B12FC" w:rsidRPr="00ED0728" w:rsidRDefault="004B12FC" w:rsidP="004B12FC">
      <w:pPr>
        <w:widowControl w:val="0"/>
        <w:shd w:val="clear" w:color="auto" w:fill="FFFFFF"/>
        <w:tabs>
          <w:tab w:val="left" w:pos="1238"/>
        </w:tabs>
        <w:autoSpaceDE w:val="0"/>
        <w:autoSpaceDN w:val="0"/>
        <w:adjustRightInd w:val="0"/>
        <w:ind w:right="-143"/>
        <w:jc w:val="both"/>
        <w:rPr>
          <w:b/>
          <w:bCs/>
          <w:spacing w:val="-6"/>
          <w:sz w:val="28"/>
          <w:szCs w:val="28"/>
        </w:rPr>
      </w:pPr>
      <w:r w:rsidRPr="00C04889">
        <w:rPr>
          <w:b/>
          <w:sz w:val="28"/>
          <w:szCs w:val="28"/>
        </w:rPr>
        <w:t xml:space="preserve">        9.5.</w:t>
      </w:r>
      <w:r>
        <w:rPr>
          <w:sz w:val="28"/>
          <w:szCs w:val="28"/>
        </w:rPr>
        <w:t xml:space="preserve"> </w:t>
      </w:r>
      <w:r w:rsidRPr="00ED0728">
        <w:rPr>
          <w:sz w:val="28"/>
          <w:szCs w:val="28"/>
        </w:rPr>
        <w:t xml:space="preserve">Контроль, перевірка та ревізія фінансово-господарської діяльності </w:t>
      </w:r>
      <w:r>
        <w:rPr>
          <w:spacing w:val="1"/>
          <w:sz w:val="28"/>
          <w:szCs w:val="28"/>
        </w:rPr>
        <w:t>Закладу</w:t>
      </w:r>
      <w:r w:rsidRPr="00ED0728">
        <w:rPr>
          <w:spacing w:val="1"/>
          <w:sz w:val="28"/>
          <w:szCs w:val="28"/>
        </w:rPr>
        <w:t xml:space="preserve"> здійснюється відповідними державними органами згідно з чинним </w:t>
      </w:r>
      <w:r w:rsidRPr="00ED0728">
        <w:rPr>
          <w:spacing w:val="6"/>
          <w:sz w:val="28"/>
          <w:szCs w:val="28"/>
        </w:rPr>
        <w:t xml:space="preserve">законодавством України та органами, уповноваженими Засновником або </w:t>
      </w:r>
      <w:r w:rsidRPr="00ED0728">
        <w:rPr>
          <w:spacing w:val="-1"/>
          <w:sz w:val="28"/>
          <w:szCs w:val="28"/>
        </w:rPr>
        <w:t>Представником Засновника.</w:t>
      </w:r>
    </w:p>
    <w:p w:rsidR="004B12FC" w:rsidRPr="00ED0728" w:rsidRDefault="004B12FC" w:rsidP="004B12FC">
      <w:pPr>
        <w:widowControl w:val="0"/>
        <w:shd w:val="clear" w:color="auto" w:fill="FFFFFF"/>
        <w:tabs>
          <w:tab w:val="left" w:pos="1238"/>
        </w:tabs>
        <w:autoSpaceDE w:val="0"/>
        <w:autoSpaceDN w:val="0"/>
        <w:adjustRightInd w:val="0"/>
        <w:ind w:left="567" w:right="-143"/>
        <w:jc w:val="both"/>
        <w:rPr>
          <w:b/>
          <w:bCs/>
          <w:spacing w:val="-6"/>
          <w:sz w:val="16"/>
          <w:szCs w:val="16"/>
        </w:rPr>
      </w:pPr>
    </w:p>
    <w:p w:rsidR="004B12FC" w:rsidRPr="00ED0728" w:rsidRDefault="004B12FC" w:rsidP="004B12FC">
      <w:pPr>
        <w:widowControl w:val="0"/>
        <w:numPr>
          <w:ilvl w:val="0"/>
          <w:numId w:val="22"/>
        </w:numPr>
        <w:shd w:val="clear" w:color="auto" w:fill="FFFFFF"/>
        <w:tabs>
          <w:tab w:val="left" w:pos="1238"/>
        </w:tabs>
        <w:autoSpaceDE w:val="0"/>
        <w:autoSpaceDN w:val="0"/>
        <w:adjustRightInd w:val="0"/>
        <w:ind w:right="-143" w:firstLine="567"/>
        <w:jc w:val="both"/>
        <w:rPr>
          <w:spacing w:val="-6"/>
          <w:sz w:val="28"/>
          <w:szCs w:val="28"/>
        </w:rPr>
      </w:pPr>
      <w:r w:rsidRPr="00ED0728">
        <w:rPr>
          <w:spacing w:val="3"/>
          <w:sz w:val="28"/>
          <w:szCs w:val="28"/>
        </w:rPr>
        <w:t xml:space="preserve">Фіскальні та інші державні органи, на які законодавчими актами </w:t>
      </w:r>
      <w:r w:rsidRPr="00ED0728">
        <w:rPr>
          <w:spacing w:val="4"/>
          <w:sz w:val="28"/>
          <w:szCs w:val="28"/>
        </w:rPr>
        <w:t xml:space="preserve">України покладена перевірка окремих сторін діяльності </w:t>
      </w:r>
      <w:r>
        <w:rPr>
          <w:spacing w:val="4"/>
          <w:sz w:val="28"/>
          <w:szCs w:val="28"/>
        </w:rPr>
        <w:t>Закладу</w:t>
      </w:r>
      <w:r w:rsidRPr="00ED0728">
        <w:rPr>
          <w:spacing w:val="4"/>
          <w:sz w:val="28"/>
          <w:szCs w:val="28"/>
        </w:rPr>
        <w:t xml:space="preserve">, можуть </w:t>
      </w:r>
      <w:r w:rsidRPr="00ED0728">
        <w:rPr>
          <w:spacing w:val="-1"/>
          <w:sz w:val="28"/>
          <w:szCs w:val="28"/>
        </w:rPr>
        <w:t>здійснювати такі перевірки в межах своєї компетенції.</w:t>
      </w:r>
    </w:p>
    <w:p w:rsidR="004B12FC" w:rsidRPr="00ED0728" w:rsidRDefault="004B12FC" w:rsidP="004B12FC">
      <w:pPr>
        <w:widowControl w:val="0"/>
        <w:shd w:val="clear" w:color="auto" w:fill="FFFFFF"/>
        <w:tabs>
          <w:tab w:val="left" w:pos="1238"/>
        </w:tabs>
        <w:autoSpaceDE w:val="0"/>
        <w:autoSpaceDN w:val="0"/>
        <w:adjustRightInd w:val="0"/>
        <w:ind w:right="-143"/>
        <w:jc w:val="both"/>
        <w:rPr>
          <w:spacing w:val="-6"/>
          <w:sz w:val="16"/>
          <w:szCs w:val="16"/>
        </w:rPr>
      </w:pPr>
    </w:p>
    <w:p w:rsidR="004B12FC" w:rsidRPr="00ED0728" w:rsidRDefault="004B12FC" w:rsidP="004B12FC">
      <w:pPr>
        <w:widowControl w:val="0"/>
        <w:numPr>
          <w:ilvl w:val="0"/>
          <w:numId w:val="22"/>
        </w:numPr>
        <w:shd w:val="clear" w:color="auto" w:fill="FFFFFF"/>
        <w:tabs>
          <w:tab w:val="left" w:pos="1238"/>
        </w:tabs>
        <w:autoSpaceDE w:val="0"/>
        <w:autoSpaceDN w:val="0"/>
        <w:adjustRightInd w:val="0"/>
        <w:ind w:right="-143" w:firstLine="567"/>
        <w:jc w:val="both"/>
        <w:rPr>
          <w:b/>
          <w:bCs/>
          <w:spacing w:val="-5"/>
          <w:sz w:val="28"/>
          <w:szCs w:val="28"/>
        </w:rPr>
      </w:pPr>
      <w:r w:rsidRPr="00ED0728">
        <w:rPr>
          <w:spacing w:val="4"/>
          <w:sz w:val="28"/>
          <w:szCs w:val="28"/>
        </w:rPr>
        <w:t xml:space="preserve">Усі види перевірок та ревізій не повинні порушувати нормальну </w:t>
      </w:r>
      <w:r w:rsidRPr="00ED0728">
        <w:rPr>
          <w:spacing w:val="2"/>
          <w:sz w:val="28"/>
          <w:szCs w:val="28"/>
        </w:rPr>
        <w:t xml:space="preserve">роботу </w:t>
      </w:r>
      <w:r>
        <w:rPr>
          <w:spacing w:val="2"/>
          <w:sz w:val="28"/>
          <w:szCs w:val="28"/>
        </w:rPr>
        <w:t>Закладу</w:t>
      </w:r>
      <w:r w:rsidRPr="00ED0728">
        <w:rPr>
          <w:spacing w:val="2"/>
          <w:sz w:val="28"/>
          <w:szCs w:val="28"/>
        </w:rPr>
        <w:t xml:space="preserve">. Результати цих перевірок повинні надаватися </w:t>
      </w:r>
      <w:r>
        <w:rPr>
          <w:spacing w:val="2"/>
          <w:sz w:val="28"/>
          <w:szCs w:val="28"/>
        </w:rPr>
        <w:t>Закладу</w:t>
      </w:r>
      <w:r w:rsidRPr="00ED0728">
        <w:rPr>
          <w:spacing w:val="2"/>
          <w:sz w:val="28"/>
          <w:szCs w:val="28"/>
        </w:rPr>
        <w:t xml:space="preserve"> та </w:t>
      </w:r>
      <w:r w:rsidRPr="00ED0728">
        <w:rPr>
          <w:spacing w:val="-1"/>
          <w:sz w:val="28"/>
          <w:szCs w:val="28"/>
        </w:rPr>
        <w:t>Засновнику або Представнику Засновника.</w:t>
      </w:r>
    </w:p>
    <w:p w:rsidR="004B12FC" w:rsidRPr="00ED0728" w:rsidRDefault="004B12FC" w:rsidP="004B12FC">
      <w:pPr>
        <w:widowControl w:val="0"/>
        <w:shd w:val="clear" w:color="auto" w:fill="FFFFFF"/>
        <w:autoSpaceDE w:val="0"/>
        <w:autoSpaceDN w:val="0"/>
        <w:adjustRightInd w:val="0"/>
        <w:ind w:right="-143"/>
        <w:contextualSpacing/>
        <w:rPr>
          <w:b/>
          <w:bCs/>
          <w:spacing w:val="-1"/>
          <w:sz w:val="28"/>
          <w:szCs w:val="28"/>
        </w:rPr>
      </w:pPr>
    </w:p>
    <w:p w:rsidR="004B12FC" w:rsidRPr="00ED0728" w:rsidRDefault="004B12FC" w:rsidP="004B12FC">
      <w:pPr>
        <w:widowControl w:val="0"/>
        <w:numPr>
          <w:ilvl w:val="0"/>
          <w:numId w:val="18"/>
        </w:numPr>
        <w:shd w:val="clear" w:color="auto" w:fill="FFFFFF"/>
        <w:autoSpaceDE w:val="0"/>
        <w:autoSpaceDN w:val="0"/>
        <w:adjustRightInd w:val="0"/>
        <w:ind w:left="567" w:right="-143"/>
        <w:contextualSpacing/>
        <w:jc w:val="center"/>
        <w:rPr>
          <w:b/>
          <w:bCs/>
          <w:spacing w:val="-1"/>
          <w:sz w:val="28"/>
          <w:szCs w:val="28"/>
        </w:rPr>
      </w:pPr>
      <w:r w:rsidRPr="00ED0728">
        <w:rPr>
          <w:b/>
          <w:bCs/>
          <w:spacing w:val="-1"/>
          <w:sz w:val="28"/>
          <w:szCs w:val="28"/>
        </w:rPr>
        <w:t>Фінансово-господарська діяльність</w:t>
      </w:r>
    </w:p>
    <w:p w:rsidR="004B12FC" w:rsidRPr="00ED0728" w:rsidRDefault="004B12FC" w:rsidP="004B12FC">
      <w:pPr>
        <w:widowControl w:val="0"/>
        <w:shd w:val="clear" w:color="auto" w:fill="FFFFFF"/>
        <w:autoSpaceDE w:val="0"/>
        <w:autoSpaceDN w:val="0"/>
        <w:adjustRightInd w:val="0"/>
        <w:ind w:left="435" w:right="-143"/>
        <w:contextualSpacing/>
        <w:rPr>
          <w:sz w:val="28"/>
          <w:szCs w:val="28"/>
        </w:rPr>
      </w:pPr>
    </w:p>
    <w:p w:rsidR="004B12FC" w:rsidRPr="00ED0728" w:rsidRDefault="004B12FC" w:rsidP="004B12FC">
      <w:pPr>
        <w:widowControl w:val="0"/>
        <w:shd w:val="clear" w:color="auto" w:fill="FFFFFF"/>
        <w:tabs>
          <w:tab w:val="left" w:pos="1483"/>
        </w:tabs>
        <w:autoSpaceDE w:val="0"/>
        <w:autoSpaceDN w:val="0"/>
        <w:adjustRightInd w:val="0"/>
        <w:ind w:right="-143" w:firstLine="567"/>
        <w:jc w:val="both"/>
        <w:rPr>
          <w:spacing w:val="-2"/>
          <w:sz w:val="28"/>
          <w:szCs w:val="28"/>
        </w:rPr>
      </w:pPr>
      <w:r w:rsidRPr="00ED0728">
        <w:rPr>
          <w:b/>
          <w:bCs/>
          <w:spacing w:val="-8"/>
          <w:sz w:val="28"/>
          <w:szCs w:val="28"/>
        </w:rPr>
        <w:t>10.1.</w:t>
      </w:r>
      <w:r w:rsidRPr="00ED0728">
        <w:rPr>
          <w:spacing w:val="3"/>
          <w:sz w:val="28"/>
          <w:szCs w:val="28"/>
        </w:rPr>
        <w:t xml:space="preserve">Фінансово-господарська діяльність </w:t>
      </w:r>
      <w:r>
        <w:rPr>
          <w:spacing w:val="3"/>
          <w:sz w:val="28"/>
          <w:szCs w:val="28"/>
        </w:rPr>
        <w:t>Закладу</w:t>
      </w:r>
      <w:r w:rsidRPr="00ED0728">
        <w:rPr>
          <w:spacing w:val="3"/>
          <w:sz w:val="28"/>
          <w:szCs w:val="28"/>
        </w:rPr>
        <w:t xml:space="preserve"> здійснюється на </w:t>
      </w:r>
      <w:r>
        <w:rPr>
          <w:spacing w:val="-2"/>
          <w:sz w:val="28"/>
          <w:szCs w:val="28"/>
        </w:rPr>
        <w:t xml:space="preserve">основі його </w:t>
      </w:r>
      <w:r w:rsidRPr="00ED0728">
        <w:rPr>
          <w:spacing w:val="-2"/>
          <w:sz w:val="28"/>
          <w:szCs w:val="28"/>
        </w:rPr>
        <w:t>кошторису.</w:t>
      </w:r>
    </w:p>
    <w:p w:rsidR="004B12FC" w:rsidRPr="00ED0728" w:rsidRDefault="004B12FC" w:rsidP="004B12FC">
      <w:pPr>
        <w:widowControl w:val="0"/>
        <w:shd w:val="clear" w:color="auto" w:fill="FFFFFF"/>
        <w:tabs>
          <w:tab w:val="left" w:pos="1483"/>
        </w:tabs>
        <w:autoSpaceDE w:val="0"/>
        <w:autoSpaceDN w:val="0"/>
        <w:adjustRightInd w:val="0"/>
        <w:ind w:right="-143"/>
        <w:jc w:val="both"/>
        <w:rPr>
          <w:sz w:val="16"/>
          <w:szCs w:val="16"/>
        </w:rPr>
      </w:pPr>
    </w:p>
    <w:p w:rsidR="004B12FC" w:rsidRPr="00973867" w:rsidRDefault="004B12FC" w:rsidP="004B12FC">
      <w:pPr>
        <w:widowControl w:val="0"/>
        <w:shd w:val="clear" w:color="auto" w:fill="FFFFFF"/>
        <w:tabs>
          <w:tab w:val="left" w:pos="1358"/>
        </w:tabs>
        <w:autoSpaceDE w:val="0"/>
        <w:autoSpaceDN w:val="0"/>
        <w:adjustRightInd w:val="0"/>
        <w:ind w:right="-143" w:firstLine="567"/>
        <w:jc w:val="both"/>
        <w:rPr>
          <w:sz w:val="28"/>
          <w:szCs w:val="28"/>
        </w:rPr>
      </w:pPr>
      <w:r w:rsidRPr="00ED0728">
        <w:rPr>
          <w:b/>
          <w:spacing w:val="-12"/>
          <w:sz w:val="28"/>
          <w:szCs w:val="28"/>
        </w:rPr>
        <w:t>10.2.</w:t>
      </w:r>
      <w:r>
        <w:rPr>
          <w:b/>
          <w:spacing w:val="-12"/>
          <w:sz w:val="28"/>
          <w:szCs w:val="28"/>
        </w:rPr>
        <w:t xml:space="preserve"> </w:t>
      </w:r>
      <w:r>
        <w:rPr>
          <w:spacing w:val="-6"/>
          <w:sz w:val="28"/>
          <w:szCs w:val="28"/>
        </w:rPr>
        <w:t>Фінансування</w:t>
      </w:r>
      <w:r w:rsidRPr="00973867">
        <w:rPr>
          <w:spacing w:val="-6"/>
          <w:sz w:val="28"/>
          <w:szCs w:val="28"/>
        </w:rPr>
        <w:t xml:space="preserve"> Закладу </w:t>
      </w:r>
      <w:r>
        <w:rPr>
          <w:spacing w:val="-6"/>
          <w:sz w:val="28"/>
          <w:szCs w:val="28"/>
        </w:rPr>
        <w:t>здійснюється за рахунок</w:t>
      </w:r>
      <w:r>
        <w:rPr>
          <w:sz w:val="28"/>
          <w:szCs w:val="28"/>
        </w:rPr>
        <w:t xml:space="preserve">  к</w:t>
      </w:r>
      <w:r>
        <w:rPr>
          <w:spacing w:val="-2"/>
          <w:sz w:val="28"/>
          <w:szCs w:val="28"/>
        </w:rPr>
        <w:t>оштів</w:t>
      </w:r>
      <w:r w:rsidRPr="00973867">
        <w:rPr>
          <w:spacing w:val="-2"/>
          <w:sz w:val="28"/>
          <w:szCs w:val="28"/>
        </w:rPr>
        <w:t xml:space="preserve"> міського бюджету</w:t>
      </w:r>
      <w:r>
        <w:rPr>
          <w:spacing w:val="-2"/>
          <w:sz w:val="28"/>
          <w:szCs w:val="28"/>
        </w:rPr>
        <w:t xml:space="preserve">, </w:t>
      </w:r>
      <w:r w:rsidRPr="00973867">
        <w:rPr>
          <w:spacing w:val="-2"/>
          <w:sz w:val="28"/>
          <w:szCs w:val="28"/>
        </w:rPr>
        <w:t xml:space="preserve"> </w:t>
      </w:r>
      <w:r>
        <w:rPr>
          <w:spacing w:val="-2"/>
          <w:sz w:val="28"/>
          <w:szCs w:val="28"/>
        </w:rPr>
        <w:t>а також інших джерел</w:t>
      </w:r>
      <w:bookmarkStart w:id="41" w:name="n567"/>
      <w:bookmarkEnd w:id="41"/>
      <w:r w:rsidRPr="00973867">
        <w:rPr>
          <w:spacing w:val="-5"/>
          <w:sz w:val="28"/>
          <w:szCs w:val="28"/>
        </w:rPr>
        <w:t xml:space="preserve">, </w:t>
      </w:r>
      <w:r>
        <w:rPr>
          <w:spacing w:val="-5"/>
          <w:sz w:val="28"/>
          <w:szCs w:val="28"/>
        </w:rPr>
        <w:t>не заборонених</w:t>
      </w:r>
      <w:r w:rsidRPr="00ED0728">
        <w:rPr>
          <w:spacing w:val="-5"/>
          <w:sz w:val="28"/>
          <w:szCs w:val="28"/>
        </w:rPr>
        <w:t xml:space="preserve"> законодавством.</w:t>
      </w:r>
    </w:p>
    <w:p w:rsidR="004B12FC" w:rsidRPr="00ED0728" w:rsidRDefault="004B12FC" w:rsidP="004B12FC">
      <w:pPr>
        <w:widowControl w:val="0"/>
        <w:shd w:val="clear" w:color="auto" w:fill="FFFFFF"/>
        <w:autoSpaceDE w:val="0"/>
        <w:autoSpaceDN w:val="0"/>
        <w:adjustRightInd w:val="0"/>
        <w:ind w:right="-143" w:firstLine="567"/>
        <w:jc w:val="both"/>
        <w:rPr>
          <w:spacing w:val="-5"/>
          <w:sz w:val="28"/>
          <w:szCs w:val="28"/>
        </w:rPr>
      </w:pPr>
    </w:p>
    <w:p w:rsidR="004B12FC" w:rsidRPr="00ED0728" w:rsidRDefault="004B12FC" w:rsidP="004B12FC">
      <w:pPr>
        <w:widowControl w:val="0"/>
        <w:shd w:val="clear" w:color="auto" w:fill="FFFFFF"/>
        <w:autoSpaceDE w:val="0"/>
        <w:autoSpaceDN w:val="0"/>
        <w:adjustRightInd w:val="0"/>
        <w:ind w:right="-143" w:firstLine="567"/>
        <w:jc w:val="both"/>
        <w:rPr>
          <w:b/>
          <w:spacing w:val="-5"/>
          <w:sz w:val="28"/>
          <w:szCs w:val="28"/>
        </w:rPr>
      </w:pPr>
      <w:r w:rsidRPr="00ED0728">
        <w:rPr>
          <w:b/>
          <w:spacing w:val="-5"/>
          <w:sz w:val="28"/>
          <w:szCs w:val="28"/>
        </w:rPr>
        <w:t xml:space="preserve">10.3. </w:t>
      </w:r>
      <w:r>
        <w:rPr>
          <w:sz w:val="28"/>
          <w:szCs w:val="28"/>
          <w:shd w:val="clear" w:color="auto" w:fill="FFFFFF"/>
        </w:rPr>
        <w:t>Заклад</w:t>
      </w:r>
      <w:r w:rsidRPr="00ED0728">
        <w:rPr>
          <w:sz w:val="28"/>
          <w:szCs w:val="28"/>
          <w:shd w:val="clear" w:color="auto" w:fill="FFFFFF"/>
        </w:rPr>
        <w:t xml:space="preserve">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затвердженого Кабінетом Міністрів України.</w:t>
      </w:r>
    </w:p>
    <w:p w:rsidR="004B12FC" w:rsidRPr="00ED0728" w:rsidRDefault="004B12FC" w:rsidP="004B12FC">
      <w:pPr>
        <w:widowControl w:val="0"/>
        <w:shd w:val="clear" w:color="auto" w:fill="FFFFFF"/>
        <w:autoSpaceDE w:val="0"/>
        <w:autoSpaceDN w:val="0"/>
        <w:adjustRightInd w:val="0"/>
        <w:ind w:right="-143" w:firstLine="567"/>
        <w:jc w:val="both"/>
        <w:rPr>
          <w:b/>
          <w:sz w:val="16"/>
          <w:szCs w:val="16"/>
        </w:rPr>
      </w:pPr>
    </w:p>
    <w:p w:rsidR="004B12FC" w:rsidRPr="00BF3CB1" w:rsidRDefault="004B12FC" w:rsidP="004B12FC">
      <w:pPr>
        <w:widowControl w:val="0"/>
        <w:shd w:val="clear" w:color="auto" w:fill="FFFFFF"/>
        <w:tabs>
          <w:tab w:val="left" w:pos="1344"/>
        </w:tabs>
        <w:autoSpaceDE w:val="0"/>
        <w:autoSpaceDN w:val="0"/>
        <w:adjustRightInd w:val="0"/>
        <w:ind w:right="-143"/>
        <w:jc w:val="both"/>
        <w:rPr>
          <w:b/>
          <w:spacing w:val="-12"/>
          <w:sz w:val="16"/>
          <w:szCs w:val="16"/>
        </w:rPr>
      </w:pPr>
      <w:r w:rsidRPr="00ED0728">
        <w:rPr>
          <w:b/>
          <w:spacing w:val="-12"/>
          <w:sz w:val="28"/>
          <w:szCs w:val="28"/>
        </w:rPr>
        <w:t xml:space="preserve">         10.4. </w:t>
      </w:r>
      <w:r w:rsidRPr="00602CE9">
        <w:rPr>
          <w:sz w:val="28"/>
          <w:szCs w:val="28"/>
          <w:shd w:val="clear" w:color="auto" w:fill="FFFFFF"/>
        </w:rPr>
        <w:t xml:space="preserve">Порядок діловодства і бухгалтерського обліку в </w:t>
      </w:r>
      <w:r>
        <w:rPr>
          <w:sz w:val="28"/>
          <w:szCs w:val="28"/>
          <w:shd w:val="clear" w:color="auto" w:fill="FFFFFF"/>
        </w:rPr>
        <w:t>З</w:t>
      </w:r>
      <w:r w:rsidRPr="00602CE9">
        <w:rPr>
          <w:sz w:val="28"/>
          <w:szCs w:val="28"/>
          <w:shd w:val="clear" w:color="auto" w:fill="FFFFFF"/>
        </w:rPr>
        <w:t>акладі може здійснюватися самостійно або через централізовану бухгалтерію.</w:t>
      </w:r>
    </w:p>
    <w:p w:rsidR="004B12FC" w:rsidRPr="00ED0728" w:rsidRDefault="004B12FC" w:rsidP="004B12FC">
      <w:pPr>
        <w:widowControl w:val="0"/>
        <w:shd w:val="clear" w:color="auto" w:fill="FFFFFF"/>
        <w:tabs>
          <w:tab w:val="left" w:pos="1344"/>
        </w:tabs>
        <w:autoSpaceDE w:val="0"/>
        <w:autoSpaceDN w:val="0"/>
        <w:adjustRightInd w:val="0"/>
        <w:ind w:right="-143"/>
        <w:jc w:val="both"/>
        <w:rPr>
          <w:spacing w:val="-12"/>
          <w:sz w:val="28"/>
          <w:szCs w:val="28"/>
        </w:rPr>
      </w:pPr>
    </w:p>
    <w:p w:rsidR="004B12FC" w:rsidRDefault="004B12FC" w:rsidP="004B12FC">
      <w:pPr>
        <w:widowControl w:val="0"/>
        <w:shd w:val="clear" w:color="auto" w:fill="FFFFFF"/>
        <w:tabs>
          <w:tab w:val="left" w:pos="1344"/>
        </w:tabs>
        <w:autoSpaceDE w:val="0"/>
        <w:autoSpaceDN w:val="0"/>
        <w:adjustRightInd w:val="0"/>
        <w:ind w:right="-143"/>
        <w:jc w:val="both"/>
        <w:rPr>
          <w:spacing w:val="-6"/>
          <w:sz w:val="28"/>
          <w:szCs w:val="28"/>
        </w:rPr>
      </w:pPr>
      <w:r>
        <w:rPr>
          <w:b/>
          <w:spacing w:val="-3"/>
          <w:sz w:val="28"/>
          <w:szCs w:val="28"/>
        </w:rPr>
        <w:t xml:space="preserve">        10.5</w:t>
      </w:r>
      <w:r w:rsidRPr="00ED0728">
        <w:rPr>
          <w:b/>
          <w:spacing w:val="-3"/>
          <w:sz w:val="28"/>
          <w:szCs w:val="28"/>
        </w:rPr>
        <w:t>.</w:t>
      </w:r>
      <w:r w:rsidRPr="00ED0728">
        <w:rPr>
          <w:spacing w:val="-3"/>
          <w:sz w:val="28"/>
          <w:szCs w:val="28"/>
        </w:rPr>
        <w:t xml:space="preserve">Звітність про діяльність </w:t>
      </w:r>
      <w:r>
        <w:rPr>
          <w:spacing w:val="-3"/>
          <w:sz w:val="28"/>
          <w:szCs w:val="28"/>
        </w:rPr>
        <w:t>Закладу</w:t>
      </w:r>
      <w:r w:rsidRPr="00ED0728">
        <w:rPr>
          <w:spacing w:val="-3"/>
          <w:sz w:val="28"/>
          <w:szCs w:val="28"/>
        </w:rPr>
        <w:t xml:space="preserve"> встановлюється відповідно до </w:t>
      </w:r>
      <w:r w:rsidRPr="00ED0728">
        <w:rPr>
          <w:spacing w:val="-6"/>
          <w:sz w:val="28"/>
          <w:szCs w:val="28"/>
        </w:rPr>
        <w:t>чинного законодавства України.</w:t>
      </w:r>
    </w:p>
    <w:p w:rsidR="004B12FC" w:rsidRPr="00ED0728" w:rsidRDefault="004B12FC" w:rsidP="004B12FC">
      <w:pPr>
        <w:widowControl w:val="0"/>
        <w:autoSpaceDE w:val="0"/>
        <w:autoSpaceDN w:val="0"/>
        <w:adjustRightInd w:val="0"/>
        <w:ind w:right="-143"/>
        <w:contextualSpacing/>
        <w:rPr>
          <w:b/>
          <w:bCs/>
          <w:spacing w:val="-1"/>
          <w:sz w:val="28"/>
          <w:szCs w:val="28"/>
        </w:rPr>
      </w:pPr>
    </w:p>
    <w:p w:rsidR="004B12FC" w:rsidRPr="00ED0728" w:rsidRDefault="004B12FC" w:rsidP="004B12FC">
      <w:pPr>
        <w:widowControl w:val="0"/>
        <w:shd w:val="clear" w:color="auto" w:fill="FFFFFF"/>
        <w:tabs>
          <w:tab w:val="left" w:pos="1344"/>
        </w:tabs>
        <w:autoSpaceDE w:val="0"/>
        <w:autoSpaceDN w:val="0"/>
        <w:adjustRightInd w:val="0"/>
        <w:ind w:left="435" w:right="-143"/>
        <w:contextualSpacing/>
        <w:jc w:val="center"/>
        <w:rPr>
          <w:b/>
          <w:bCs/>
          <w:spacing w:val="-1"/>
          <w:sz w:val="28"/>
          <w:szCs w:val="28"/>
        </w:rPr>
      </w:pPr>
      <w:r>
        <w:rPr>
          <w:b/>
          <w:bCs/>
          <w:spacing w:val="-1"/>
          <w:sz w:val="28"/>
          <w:szCs w:val="28"/>
        </w:rPr>
        <w:t xml:space="preserve">11. </w:t>
      </w:r>
      <w:r w:rsidRPr="00ED0728">
        <w:rPr>
          <w:b/>
          <w:bCs/>
          <w:spacing w:val="-1"/>
          <w:sz w:val="28"/>
          <w:szCs w:val="28"/>
        </w:rPr>
        <w:t>Міжнародне співробітництво</w:t>
      </w:r>
    </w:p>
    <w:p w:rsidR="004B12FC" w:rsidRPr="00ED0728" w:rsidRDefault="004B12FC" w:rsidP="004B12FC">
      <w:pPr>
        <w:widowControl w:val="0"/>
        <w:shd w:val="clear" w:color="auto" w:fill="FFFFFF"/>
        <w:tabs>
          <w:tab w:val="left" w:pos="1344"/>
        </w:tabs>
        <w:autoSpaceDE w:val="0"/>
        <w:autoSpaceDN w:val="0"/>
        <w:adjustRightInd w:val="0"/>
        <w:ind w:left="435" w:right="-143"/>
        <w:contextualSpacing/>
        <w:jc w:val="both"/>
        <w:rPr>
          <w:sz w:val="28"/>
          <w:szCs w:val="28"/>
        </w:rPr>
      </w:pPr>
    </w:p>
    <w:p w:rsidR="004B12FC" w:rsidRPr="00ED0728" w:rsidRDefault="004B12FC" w:rsidP="004B12FC">
      <w:pPr>
        <w:widowControl w:val="0"/>
        <w:shd w:val="clear" w:color="auto" w:fill="FFFFFF"/>
        <w:tabs>
          <w:tab w:val="left" w:pos="567"/>
          <w:tab w:val="left" w:pos="1498"/>
        </w:tabs>
        <w:autoSpaceDE w:val="0"/>
        <w:autoSpaceDN w:val="0"/>
        <w:adjustRightInd w:val="0"/>
        <w:ind w:right="-143" w:firstLine="567"/>
        <w:jc w:val="both"/>
        <w:rPr>
          <w:b/>
          <w:bCs/>
          <w:spacing w:val="-13"/>
          <w:sz w:val="28"/>
          <w:szCs w:val="28"/>
        </w:rPr>
      </w:pPr>
      <w:r>
        <w:rPr>
          <w:b/>
          <w:spacing w:val="-4"/>
          <w:sz w:val="28"/>
          <w:szCs w:val="28"/>
        </w:rPr>
        <w:t>11</w:t>
      </w:r>
      <w:r w:rsidRPr="00413BC8">
        <w:rPr>
          <w:b/>
          <w:spacing w:val="-4"/>
          <w:sz w:val="28"/>
          <w:szCs w:val="28"/>
        </w:rPr>
        <w:t>.1.</w:t>
      </w:r>
      <w:r>
        <w:rPr>
          <w:spacing w:val="-4"/>
          <w:sz w:val="28"/>
          <w:szCs w:val="28"/>
        </w:rPr>
        <w:t xml:space="preserve"> Заклад </w:t>
      </w:r>
      <w:r w:rsidRPr="00ED0728">
        <w:rPr>
          <w:spacing w:val="-4"/>
          <w:sz w:val="28"/>
          <w:szCs w:val="28"/>
        </w:rPr>
        <w:t xml:space="preserve"> відповідно до чинного законодавства має право </w:t>
      </w:r>
      <w:r w:rsidRPr="00ED0728">
        <w:rPr>
          <w:spacing w:val="-2"/>
          <w:sz w:val="28"/>
          <w:szCs w:val="28"/>
        </w:rPr>
        <w:t xml:space="preserve">укладати договори й угоди про співробітництво. Встановлювати прямі зв'язки з комплексами, науковими установами, організаціями, відомствами, </w:t>
      </w:r>
      <w:r w:rsidRPr="00ED0728">
        <w:rPr>
          <w:spacing w:val="-4"/>
          <w:sz w:val="28"/>
          <w:szCs w:val="28"/>
        </w:rPr>
        <w:t xml:space="preserve">фондами, товариствами, окремими громадянами як на території України, так </w:t>
      </w:r>
      <w:r w:rsidRPr="00ED0728">
        <w:rPr>
          <w:spacing w:val="-7"/>
          <w:sz w:val="28"/>
          <w:szCs w:val="28"/>
        </w:rPr>
        <w:t>і за її межами.</w:t>
      </w:r>
    </w:p>
    <w:p w:rsidR="004B12FC" w:rsidRPr="00ED0728" w:rsidRDefault="004B12FC" w:rsidP="004B12FC">
      <w:pPr>
        <w:widowControl w:val="0"/>
        <w:shd w:val="clear" w:color="auto" w:fill="FFFFFF"/>
        <w:tabs>
          <w:tab w:val="left" w:pos="1498"/>
        </w:tabs>
        <w:autoSpaceDE w:val="0"/>
        <w:autoSpaceDN w:val="0"/>
        <w:adjustRightInd w:val="0"/>
        <w:ind w:left="567" w:right="-143"/>
        <w:jc w:val="both"/>
        <w:rPr>
          <w:b/>
          <w:bCs/>
          <w:spacing w:val="-13"/>
          <w:sz w:val="28"/>
          <w:szCs w:val="28"/>
        </w:rPr>
      </w:pPr>
    </w:p>
    <w:p w:rsidR="004B12FC" w:rsidRPr="00ED0728" w:rsidRDefault="004B12FC" w:rsidP="004B12FC">
      <w:pPr>
        <w:widowControl w:val="0"/>
        <w:shd w:val="clear" w:color="auto" w:fill="FFFFFF"/>
        <w:tabs>
          <w:tab w:val="left" w:pos="1498"/>
        </w:tabs>
        <w:autoSpaceDE w:val="0"/>
        <w:autoSpaceDN w:val="0"/>
        <w:adjustRightInd w:val="0"/>
        <w:ind w:right="-143"/>
        <w:jc w:val="both"/>
        <w:rPr>
          <w:b/>
          <w:bCs/>
          <w:spacing w:val="-12"/>
          <w:sz w:val="28"/>
          <w:szCs w:val="28"/>
        </w:rPr>
      </w:pPr>
      <w:r>
        <w:rPr>
          <w:b/>
          <w:spacing w:val="-2"/>
          <w:sz w:val="28"/>
          <w:szCs w:val="28"/>
        </w:rPr>
        <w:t xml:space="preserve">       11</w:t>
      </w:r>
      <w:r w:rsidRPr="00413BC8">
        <w:rPr>
          <w:b/>
          <w:spacing w:val="-2"/>
          <w:sz w:val="28"/>
          <w:szCs w:val="28"/>
        </w:rPr>
        <w:t>.2.</w:t>
      </w:r>
      <w:r>
        <w:rPr>
          <w:spacing w:val="-2"/>
          <w:sz w:val="28"/>
          <w:szCs w:val="28"/>
        </w:rPr>
        <w:t xml:space="preserve"> Заклад,</w:t>
      </w:r>
      <w:r w:rsidRPr="00ED0728">
        <w:rPr>
          <w:spacing w:val="-2"/>
          <w:sz w:val="28"/>
          <w:szCs w:val="28"/>
        </w:rPr>
        <w:t xml:space="preserve"> за наявності належної матеріально-технічної та </w:t>
      </w:r>
      <w:r w:rsidRPr="00ED0728">
        <w:rPr>
          <w:spacing w:val="-4"/>
          <w:sz w:val="28"/>
          <w:szCs w:val="28"/>
        </w:rPr>
        <w:t xml:space="preserve">соціально-культурної бази, власних надходжень має право проводити </w:t>
      </w:r>
      <w:r w:rsidRPr="00ED0728">
        <w:rPr>
          <w:sz w:val="28"/>
          <w:szCs w:val="28"/>
        </w:rPr>
        <w:t xml:space="preserve">міжнародний  педагогічний обмін у рамках освітніх програм,  проектів, </w:t>
      </w:r>
      <w:r w:rsidRPr="00ED0728">
        <w:rPr>
          <w:spacing w:val="-3"/>
          <w:sz w:val="28"/>
          <w:szCs w:val="28"/>
        </w:rPr>
        <w:t xml:space="preserve">встановлювати відповідно до чинного законодавства прямі зв'язки з </w:t>
      </w:r>
      <w:r w:rsidRPr="00ED0728">
        <w:rPr>
          <w:spacing w:val="-5"/>
          <w:sz w:val="28"/>
          <w:szCs w:val="28"/>
        </w:rPr>
        <w:t>міжнародними організаціями та освітніми асоціаціями.</w:t>
      </w:r>
    </w:p>
    <w:p w:rsidR="004B12FC" w:rsidRPr="00ED0728" w:rsidRDefault="004B12FC" w:rsidP="004B12FC">
      <w:pPr>
        <w:widowControl w:val="0"/>
        <w:shd w:val="clear" w:color="auto" w:fill="FFFFFF"/>
        <w:tabs>
          <w:tab w:val="left" w:pos="1498"/>
        </w:tabs>
        <w:autoSpaceDE w:val="0"/>
        <w:autoSpaceDN w:val="0"/>
        <w:adjustRightInd w:val="0"/>
        <w:ind w:right="-143"/>
        <w:jc w:val="both"/>
        <w:rPr>
          <w:b/>
          <w:bCs/>
          <w:spacing w:val="-12"/>
          <w:sz w:val="16"/>
          <w:szCs w:val="16"/>
        </w:rPr>
      </w:pPr>
    </w:p>
    <w:p w:rsidR="004B12FC" w:rsidRPr="00ED0728" w:rsidRDefault="004B12FC" w:rsidP="004B12FC">
      <w:pPr>
        <w:widowControl w:val="0"/>
        <w:shd w:val="clear" w:color="auto" w:fill="FFFFFF"/>
        <w:tabs>
          <w:tab w:val="left" w:pos="1594"/>
        </w:tabs>
        <w:autoSpaceDE w:val="0"/>
        <w:autoSpaceDN w:val="0"/>
        <w:adjustRightInd w:val="0"/>
        <w:ind w:right="-143" w:firstLine="567"/>
        <w:jc w:val="both"/>
        <w:rPr>
          <w:spacing w:val="-9"/>
          <w:sz w:val="28"/>
          <w:szCs w:val="28"/>
        </w:rPr>
      </w:pPr>
      <w:r>
        <w:rPr>
          <w:b/>
          <w:bCs/>
          <w:spacing w:val="-11"/>
          <w:sz w:val="28"/>
          <w:szCs w:val="28"/>
        </w:rPr>
        <w:t>11</w:t>
      </w:r>
      <w:r w:rsidRPr="00ED0728">
        <w:rPr>
          <w:b/>
          <w:bCs/>
          <w:spacing w:val="-11"/>
          <w:sz w:val="28"/>
          <w:szCs w:val="28"/>
        </w:rPr>
        <w:t>.3.</w:t>
      </w:r>
      <w:r>
        <w:rPr>
          <w:b/>
          <w:bCs/>
          <w:spacing w:val="-11"/>
          <w:sz w:val="28"/>
          <w:szCs w:val="28"/>
        </w:rPr>
        <w:t xml:space="preserve"> </w:t>
      </w:r>
      <w:r w:rsidRPr="00ED0728">
        <w:rPr>
          <w:spacing w:val="-3"/>
          <w:sz w:val="28"/>
          <w:szCs w:val="28"/>
        </w:rPr>
        <w:t xml:space="preserve">Участь </w:t>
      </w:r>
      <w:r>
        <w:rPr>
          <w:spacing w:val="-3"/>
          <w:sz w:val="28"/>
          <w:szCs w:val="28"/>
        </w:rPr>
        <w:t>Закладу</w:t>
      </w:r>
      <w:r w:rsidRPr="00ED0728">
        <w:rPr>
          <w:spacing w:val="-3"/>
          <w:sz w:val="28"/>
          <w:szCs w:val="28"/>
        </w:rPr>
        <w:t xml:space="preserve"> у міжнародних програмах, проектах, </w:t>
      </w:r>
      <w:r w:rsidRPr="00ED0728">
        <w:rPr>
          <w:spacing w:val="2"/>
          <w:sz w:val="28"/>
          <w:szCs w:val="28"/>
        </w:rPr>
        <w:t xml:space="preserve">педагогічних обмінах здійснюється відповідно до чинного законодавства </w:t>
      </w:r>
      <w:r w:rsidRPr="00ED0728">
        <w:rPr>
          <w:spacing w:val="-9"/>
          <w:sz w:val="28"/>
          <w:szCs w:val="28"/>
        </w:rPr>
        <w:t>України.</w:t>
      </w:r>
    </w:p>
    <w:p w:rsidR="004B12FC" w:rsidRPr="00ED0728" w:rsidRDefault="004B12FC" w:rsidP="004B12FC">
      <w:pPr>
        <w:widowControl w:val="0"/>
        <w:shd w:val="clear" w:color="auto" w:fill="FFFFFF"/>
        <w:tabs>
          <w:tab w:val="left" w:pos="1594"/>
        </w:tabs>
        <w:autoSpaceDE w:val="0"/>
        <w:autoSpaceDN w:val="0"/>
        <w:adjustRightInd w:val="0"/>
        <w:ind w:right="-143" w:firstLine="567"/>
        <w:jc w:val="both"/>
        <w:rPr>
          <w:sz w:val="28"/>
          <w:szCs w:val="28"/>
        </w:rPr>
      </w:pPr>
    </w:p>
    <w:p w:rsidR="004B12FC" w:rsidRPr="00ED0728" w:rsidRDefault="004B12FC" w:rsidP="004B12FC">
      <w:pPr>
        <w:widowControl w:val="0"/>
        <w:numPr>
          <w:ilvl w:val="0"/>
          <w:numId w:val="18"/>
        </w:numPr>
        <w:shd w:val="clear" w:color="auto" w:fill="FFFFFF"/>
        <w:autoSpaceDE w:val="0"/>
        <w:autoSpaceDN w:val="0"/>
        <w:adjustRightInd w:val="0"/>
        <w:ind w:right="-143"/>
        <w:contextualSpacing/>
        <w:jc w:val="center"/>
        <w:rPr>
          <w:b/>
          <w:bCs/>
          <w:spacing w:val="-1"/>
          <w:sz w:val="28"/>
          <w:szCs w:val="28"/>
        </w:rPr>
      </w:pPr>
      <w:r w:rsidRPr="00ED0728">
        <w:rPr>
          <w:b/>
          <w:bCs/>
          <w:spacing w:val="-1"/>
          <w:sz w:val="28"/>
          <w:szCs w:val="28"/>
        </w:rPr>
        <w:t xml:space="preserve">Зміни та доповнення до Статуту </w:t>
      </w:r>
      <w:r>
        <w:rPr>
          <w:b/>
          <w:bCs/>
          <w:spacing w:val="-1"/>
          <w:sz w:val="28"/>
          <w:szCs w:val="28"/>
        </w:rPr>
        <w:t>Закладу</w:t>
      </w:r>
    </w:p>
    <w:p w:rsidR="004B12FC" w:rsidRPr="00ED0728" w:rsidRDefault="004B12FC" w:rsidP="004B12FC">
      <w:pPr>
        <w:widowControl w:val="0"/>
        <w:shd w:val="clear" w:color="auto" w:fill="FFFFFF"/>
        <w:autoSpaceDE w:val="0"/>
        <w:autoSpaceDN w:val="0"/>
        <w:adjustRightInd w:val="0"/>
        <w:ind w:left="435" w:right="-143"/>
        <w:contextualSpacing/>
        <w:rPr>
          <w:sz w:val="28"/>
          <w:szCs w:val="28"/>
        </w:rPr>
      </w:pPr>
    </w:p>
    <w:p w:rsidR="004B12FC" w:rsidRPr="00ED0728" w:rsidRDefault="004B12FC" w:rsidP="004B12FC">
      <w:pPr>
        <w:widowControl w:val="0"/>
        <w:shd w:val="clear" w:color="auto" w:fill="FFFFFF"/>
        <w:autoSpaceDE w:val="0"/>
        <w:autoSpaceDN w:val="0"/>
        <w:adjustRightInd w:val="0"/>
        <w:ind w:right="-143" w:firstLine="567"/>
        <w:jc w:val="both"/>
        <w:rPr>
          <w:spacing w:val="-6"/>
          <w:sz w:val="28"/>
          <w:szCs w:val="28"/>
        </w:rPr>
      </w:pPr>
      <w:r>
        <w:rPr>
          <w:b/>
          <w:bCs/>
          <w:spacing w:val="-3"/>
          <w:sz w:val="28"/>
          <w:szCs w:val="28"/>
        </w:rPr>
        <w:t>12</w:t>
      </w:r>
      <w:r w:rsidRPr="00ED0728">
        <w:rPr>
          <w:b/>
          <w:bCs/>
          <w:spacing w:val="-3"/>
          <w:sz w:val="28"/>
          <w:szCs w:val="28"/>
        </w:rPr>
        <w:t xml:space="preserve">.1. </w:t>
      </w:r>
      <w:r w:rsidRPr="00ED0728">
        <w:rPr>
          <w:spacing w:val="-3"/>
          <w:sz w:val="28"/>
          <w:szCs w:val="28"/>
        </w:rPr>
        <w:t xml:space="preserve">Зміни та доповнення до Статуту </w:t>
      </w:r>
      <w:r>
        <w:rPr>
          <w:spacing w:val="-3"/>
          <w:sz w:val="28"/>
          <w:szCs w:val="28"/>
        </w:rPr>
        <w:t>Закладу</w:t>
      </w:r>
      <w:r w:rsidRPr="00ED0728">
        <w:rPr>
          <w:spacing w:val="-3"/>
          <w:sz w:val="28"/>
          <w:szCs w:val="28"/>
        </w:rPr>
        <w:t xml:space="preserve"> затверджуються </w:t>
      </w:r>
      <w:r w:rsidRPr="00ED0728">
        <w:rPr>
          <w:spacing w:val="5"/>
          <w:sz w:val="28"/>
          <w:szCs w:val="28"/>
        </w:rPr>
        <w:t xml:space="preserve">Засновником і підлягають державній реєстрації у встановленому </w:t>
      </w:r>
      <w:r w:rsidRPr="00ED0728">
        <w:rPr>
          <w:spacing w:val="-6"/>
          <w:sz w:val="28"/>
          <w:szCs w:val="28"/>
        </w:rPr>
        <w:t>законодавством порядку.</w:t>
      </w:r>
    </w:p>
    <w:p w:rsidR="004B12FC" w:rsidRPr="00ED0728" w:rsidRDefault="004B12FC" w:rsidP="004B12FC">
      <w:pPr>
        <w:widowControl w:val="0"/>
        <w:shd w:val="clear" w:color="auto" w:fill="FFFFFF"/>
        <w:tabs>
          <w:tab w:val="left" w:pos="567"/>
        </w:tabs>
        <w:autoSpaceDE w:val="0"/>
        <w:autoSpaceDN w:val="0"/>
        <w:adjustRightInd w:val="0"/>
        <w:ind w:right="-143" w:firstLine="567"/>
        <w:jc w:val="both"/>
        <w:rPr>
          <w:sz w:val="28"/>
          <w:szCs w:val="28"/>
        </w:rPr>
      </w:pPr>
    </w:p>
    <w:p w:rsidR="004B12FC" w:rsidRPr="00ED0728" w:rsidRDefault="004B12FC" w:rsidP="004B12FC">
      <w:pPr>
        <w:widowControl w:val="0"/>
        <w:numPr>
          <w:ilvl w:val="0"/>
          <w:numId w:val="18"/>
        </w:numPr>
        <w:shd w:val="clear" w:color="auto" w:fill="FFFFFF"/>
        <w:autoSpaceDE w:val="0"/>
        <w:autoSpaceDN w:val="0"/>
        <w:adjustRightInd w:val="0"/>
        <w:ind w:right="-143"/>
        <w:contextualSpacing/>
        <w:jc w:val="center"/>
        <w:rPr>
          <w:b/>
          <w:bCs/>
          <w:spacing w:val="-1"/>
          <w:sz w:val="28"/>
          <w:szCs w:val="28"/>
        </w:rPr>
      </w:pPr>
      <w:r w:rsidRPr="00ED0728">
        <w:rPr>
          <w:b/>
          <w:bCs/>
          <w:spacing w:val="-1"/>
          <w:sz w:val="28"/>
          <w:szCs w:val="28"/>
        </w:rPr>
        <w:t xml:space="preserve">Припинення діяльності </w:t>
      </w:r>
      <w:r>
        <w:rPr>
          <w:b/>
          <w:bCs/>
          <w:spacing w:val="-1"/>
          <w:sz w:val="28"/>
          <w:szCs w:val="28"/>
        </w:rPr>
        <w:t>Закладу</w:t>
      </w:r>
    </w:p>
    <w:p w:rsidR="004B12FC" w:rsidRPr="00ED0728" w:rsidRDefault="004B12FC" w:rsidP="004B12FC">
      <w:pPr>
        <w:widowControl w:val="0"/>
        <w:shd w:val="clear" w:color="auto" w:fill="FFFFFF"/>
        <w:autoSpaceDE w:val="0"/>
        <w:autoSpaceDN w:val="0"/>
        <w:adjustRightInd w:val="0"/>
        <w:ind w:left="435" w:right="-143"/>
        <w:contextualSpacing/>
        <w:rPr>
          <w:sz w:val="28"/>
          <w:szCs w:val="28"/>
        </w:rPr>
      </w:pPr>
    </w:p>
    <w:p w:rsidR="004B12FC" w:rsidRPr="00ED0728" w:rsidRDefault="004B12FC" w:rsidP="004B12FC">
      <w:pPr>
        <w:widowControl w:val="0"/>
        <w:shd w:val="clear" w:color="auto" w:fill="FFFFFF"/>
        <w:tabs>
          <w:tab w:val="left" w:pos="1276"/>
        </w:tabs>
        <w:autoSpaceDE w:val="0"/>
        <w:autoSpaceDN w:val="0"/>
        <w:adjustRightInd w:val="0"/>
        <w:ind w:right="-143" w:firstLine="567"/>
        <w:jc w:val="both"/>
        <w:rPr>
          <w:spacing w:val="-5"/>
          <w:sz w:val="28"/>
          <w:szCs w:val="28"/>
        </w:rPr>
      </w:pPr>
      <w:r>
        <w:rPr>
          <w:b/>
          <w:bCs/>
          <w:spacing w:val="-12"/>
          <w:sz w:val="28"/>
          <w:szCs w:val="28"/>
        </w:rPr>
        <w:t>13</w:t>
      </w:r>
      <w:r w:rsidRPr="00ED0728">
        <w:rPr>
          <w:b/>
          <w:bCs/>
          <w:spacing w:val="-12"/>
          <w:sz w:val="28"/>
          <w:szCs w:val="28"/>
        </w:rPr>
        <w:t>.1.</w:t>
      </w:r>
      <w:r w:rsidRPr="00ED0728">
        <w:rPr>
          <w:b/>
          <w:bCs/>
          <w:sz w:val="28"/>
          <w:szCs w:val="28"/>
        </w:rPr>
        <w:tab/>
      </w:r>
      <w:r w:rsidRPr="00ED0728">
        <w:rPr>
          <w:spacing w:val="-2"/>
          <w:sz w:val="28"/>
          <w:szCs w:val="28"/>
        </w:rPr>
        <w:t xml:space="preserve">Реорганізація (злиття, приєднання, поділ, виділення, </w:t>
      </w:r>
      <w:r w:rsidRPr="00ED0728">
        <w:rPr>
          <w:spacing w:val="-5"/>
          <w:sz w:val="28"/>
          <w:szCs w:val="28"/>
        </w:rPr>
        <w:t xml:space="preserve">перетворення) </w:t>
      </w:r>
      <w:r>
        <w:rPr>
          <w:spacing w:val="-5"/>
          <w:sz w:val="28"/>
          <w:szCs w:val="28"/>
        </w:rPr>
        <w:t>Закладу</w:t>
      </w:r>
      <w:r w:rsidRPr="00ED0728">
        <w:rPr>
          <w:spacing w:val="-5"/>
          <w:sz w:val="28"/>
          <w:szCs w:val="28"/>
        </w:rPr>
        <w:t xml:space="preserve"> здійснюється згідно з чинним законодавством.</w:t>
      </w:r>
    </w:p>
    <w:p w:rsidR="004B12FC" w:rsidRPr="00ED0728" w:rsidRDefault="004B12FC" w:rsidP="004B12FC">
      <w:pPr>
        <w:widowControl w:val="0"/>
        <w:shd w:val="clear" w:color="auto" w:fill="FFFFFF"/>
        <w:tabs>
          <w:tab w:val="left" w:pos="1685"/>
        </w:tabs>
        <w:autoSpaceDE w:val="0"/>
        <w:autoSpaceDN w:val="0"/>
        <w:adjustRightInd w:val="0"/>
        <w:ind w:right="-143" w:firstLine="567"/>
        <w:jc w:val="both"/>
        <w:rPr>
          <w:spacing w:val="-5"/>
          <w:sz w:val="16"/>
          <w:szCs w:val="16"/>
        </w:rPr>
      </w:pPr>
    </w:p>
    <w:p w:rsidR="004B12FC" w:rsidRPr="00ED0728" w:rsidRDefault="004B12FC" w:rsidP="004B12FC">
      <w:pPr>
        <w:widowControl w:val="0"/>
        <w:shd w:val="clear" w:color="auto" w:fill="FFFFFF"/>
        <w:tabs>
          <w:tab w:val="left" w:pos="1685"/>
        </w:tabs>
        <w:autoSpaceDE w:val="0"/>
        <w:autoSpaceDN w:val="0"/>
        <w:adjustRightInd w:val="0"/>
        <w:ind w:right="-143" w:firstLine="567"/>
        <w:jc w:val="both"/>
        <w:rPr>
          <w:spacing w:val="-5"/>
          <w:sz w:val="28"/>
          <w:szCs w:val="28"/>
        </w:rPr>
      </w:pPr>
      <w:r>
        <w:rPr>
          <w:b/>
          <w:spacing w:val="-5"/>
          <w:sz w:val="28"/>
          <w:szCs w:val="28"/>
        </w:rPr>
        <w:t>13</w:t>
      </w:r>
      <w:r w:rsidRPr="00ED0728">
        <w:rPr>
          <w:b/>
          <w:spacing w:val="-5"/>
          <w:sz w:val="28"/>
          <w:szCs w:val="28"/>
        </w:rPr>
        <w:t>.2.</w:t>
      </w:r>
      <w:r>
        <w:rPr>
          <w:b/>
          <w:spacing w:val="-5"/>
          <w:sz w:val="28"/>
          <w:szCs w:val="28"/>
        </w:rPr>
        <w:t xml:space="preserve"> </w:t>
      </w:r>
      <w:r w:rsidRPr="00ED0728">
        <w:rPr>
          <w:spacing w:val="-5"/>
          <w:sz w:val="28"/>
          <w:szCs w:val="28"/>
        </w:rPr>
        <w:t xml:space="preserve">У разі припинення </w:t>
      </w:r>
      <w:r>
        <w:rPr>
          <w:spacing w:val="-5"/>
          <w:sz w:val="28"/>
          <w:szCs w:val="28"/>
        </w:rPr>
        <w:t xml:space="preserve">Закладу </w:t>
      </w:r>
      <w:r w:rsidRPr="00ED0728">
        <w:rPr>
          <w:spacing w:val="-5"/>
          <w:sz w:val="28"/>
          <w:szCs w:val="28"/>
        </w:rPr>
        <w:t xml:space="preserve"> (ліквідації, злиття, розподілу, приєднання або перетворення) її активи передаються одній або кільком неприбутковим організаціям, або Управлінню, а кошти зараховуються до доходів міського бюджету. </w:t>
      </w:r>
    </w:p>
    <w:p w:rsidR="004B12FC" w:rsidRPr="00ED0728" w:rsidRDefault="004B12FC" w:rsidP="004B12FC">
      <w:pPr>
        <w:widowControl w:val="0"/>
        <w:shd w:val="clear" w:color="auto" w:fill="FFFFFF"/>
        <w:tabs>
          <w:tab w:val="left" w:pos="1685"/>
        </w:tabs>
        <w:autoSpaceDE w:val="0"/>
        <w:autoSpaceDN w:val="0"/>
        <w:adjustRightInd w:val="0"/>
        <w:ind w:right="-143" w:firstLine="567"/>
        <w:jc w:val="both"/>
        <w:rPr>
          <w:spacing w:val="-5"/>
          <w:sz w:val="16"/>
          <w:szCs w:val="16"/>
        </w:rPr>
      </w:pPr>
    </w:p>
    <w:p w:rsidR="004B12FC" w:rsidRPr="00ED0728" w:rsidRDefault="004B12FC" w:rsidP="004B12FC">
      <w:pPr>
        <w:widowControl w:val="0"/>
        <w:shd w:val="clear" w:color="auto" w:fill="FFFFFF"/>
        <w:tabs>
          <w:tab w:val="left" w:pos="567"/>
          <w:tab w:val="left" w:pos="1685"/>
        </w:tabs>
        <w:autoSpaceDE w:val="0"/>
        <w:autoSpaceDN w:val="0"/>
        <w:adjustRightInd w:val="0"/>
        <w:ind w:right="-143" w:firstLine="567"/>
        <w:jc w:val="both"/>
        <w:rPr>
          <w:b/>
          <w:bCs/>
          <w:spacing w:val="-11"/>
          <w:sz w:val="28"/>
          <w:szCs w:val="28"/>
        </w:rPr>
      </w:pPr>
      <w:r>
        <w:rPr>
          <w:b/>
          <w:spacing w:val="-5"/>
          <w:sz w:val="28"/>
          <w:szCs w:val="28"/>
        </w:rPr>
        <w:t>13</w:t>
      </w:r>
      <w:r w:rsidRPr="00ED0728">
        <w:rPr>
          <w:b/>
          <w:spacing w:val="-5"/>
          <w:sz w:val="28"/>
          <w:szCs w:val="28"/>
        </w:rPr>
        <w:t>.3.</w:t>
      </w:r>
      <w:r w:rsidRPr="00ED0728">
        <w:rPr>
          <w:spacing w:val="-6"/>
          <w:sz w:val="28"/>
          <w:szCs w:val="28"/>
        </w:rPr>
        <w:t xml:space="preserve">При реорганізації </w:t>
      </w:r>
      <w:r>
        <w:rPr>
          <w:spacing w:val="-6"/>
          <w:sz w:val="28"/>
          <w:szCs w:val="28"/>
        </w:rPr>
        <w:t xml:space="preserve">Закладу </w:t>
      </w:r>
      <w:r w:rsidRPr="00ED0728">
        <w:rPr>
          <w:spacing w:val="-6"/>
          <w:sz w:val="28"/>
          <w:szCs w:val="28"/>
        </w:rPr>
        <w:t xml:space="preserve"> працівникам, які звільняються, </w:t>
      </w:r>
      <w:r w:rsidRPr="00ED0728">
        <w:rPr>
          <w:spacing w:val="5"/>
          <w:sz w:val="28"/>
          <w:szCs w:val="28"/>
        </w:rPr>
        <w:t xml:space="preserve">гарантується дотримання їхніх прав і законних інтересів відповідно до трудового </w:t>
      </w:r>
      <w:r w:rsidRPr="00ED0728">
        <w:rPr>
          <w:spacing w:val="-6"/>
          <w:sz w:val="28"/>
          <w:szCs w:val="28"/>
        </w:rPr>
        <w:t>законодавства України та законодавства про освіту.</w:t>
      </w:r>
    </w:p>
    <w:p w:rsidR="004B12FC" w:rsidRPr="00ED0728" w:rsidRDefault="004B12FC" w:rsidP="004B12FC">
      <w:pPr>
        <w:widowControl w:val="0"/>
        <w:shd w:val="clear" w:color="auto" w:fill="FFFFFF"/>
        <w:tabs>
          <w:tab w:val="left" w:pos="1483"/>
        </w:tabs>
        <w:autoSpaceDE w:val="0"/>
        <w:autoSpaceDN w:val="0"/>
        <w:adjustRightInd w:val="0"/>
        <w:ind w:left="567" w:right="-143"/>
        <w:jc w:val="both"/>
        <w:rPr>
          <w:b/>
          <w:bCs/>
          <w:spacing w:val="-11"/>
          <w:sz w:val="16"/>
          <w:szCs w:val="16"/>
        </w:rPr>
      </w:pPr>
    </w:p>
    <w:p w:rsidR="004B12FC" w:rsidRPr="00ED0728" w:rsidRDefault="004B12FC" w:rsidP="004B12FC">
      <w:pPr>
        <w:pStyle w:val="a5"/>
        <w:widowControl w:val="0"/>
        <w:shd w:val="clear" w:color="auto" w:fill="FFFFFF"/>
        <w:tabs>
          <w:tab w:val="left" w:pos="567"/>
          <w:tab w:val="left" w:pos="1483"/>
        </w:tabs>
        <w:autoSpaceDE w:val="0"/>
        <w:autoSpaceDN w:val="0"/>
        <w:adjustRightInd w:val="0"/>
        <w:ind w:left="0" w:right="-143"/>
        <w:jc w:val="both"/>
        <w:rPr>
          <w:b/>
          <w:bCs/>
          <w:spacing w:val="-12"/>
          <w:sz w:val="28"/>
          <w:szCs w:val="28"/>
        </w:rPr>
      </w:pPr>
      <w:r>
        <w:rPr>
          <w:b/>
          <w:spacing w:val="-3"/>
          <w:sz w:val="28"/>
          <w:szCs w:val="28"/>
        </w:rPr>
        <w:t xml:space="preserve">        13</w:t>
      </w:r>
      <w:r w:rsidRPr="00FC1F58">
        <w:rPr>
          <w:b/>
          <w:spacing w:val="-3"/>
          <w:sz w:val="28"/>
          <w:szCs w:val="28"/>
        </w:rPr>
        <w:t>.4.</w:t>
      </w:r>
      <w:r>
        <w:rPr>
          <w:spacing w:val="-3"/>
          <w:sz w:val="28"/>
          <w:szCs w:val="28"/>
        </w:rPr>
        <w:t xml:space="preserve"> </w:t>
      </w:r>
      <w:r w:rsidRPr="00ED0728">
        <w:rPr>
          <w:spacing w:val="-3"/>
          <w:sz w:val="28"/>
          <w:szCs w:val="28"/>
        </w:rPr>
        <w:t xml:space="preserve">Ліквідація </w:t>
      </w:r>
      <w:r>
        <w:rPr>
          <w:spacing w:val="-3"/>
          <w:sz w:val="28"/>
          <w:szCs w:val="28"/>
        </w:rPr>
        <w:t>Закладу</w:t>
      </w:r>
      <w:r w:rsidRPr="00ED0728">
        <w:rPr>
          <w:spacing w:val="-3"/>
          <w:sz w:val="28"/>
          <w:szCs w:val="28"/>
        </w:rPr>
        <w:t xml:space="preserve"> здійснюється відповідно до чинного </w:t>
      </w:r>
      <w:r w:rsidRPr="00ED0728">
        <w:rPr>
          <w:spacing w:val="-5"/>
          <w:sz w:val="28"/>
          <w:szCs w:val="28"/>
        </w:rPr>
        <w:t>законодавства, рішень суду.</w:t>
      </w:r>
    </w:p>
    <w:p w:rsidR="004B12FC" w:rsidRPr="00ED0728" w:rsidRDefault="004B12FC" w:rsidP="004B12FC">
      <w:pPr>
        <w:widowControl w:val="0"/>
        <w:autoSpaceDE w:val="0"/>
        <w:autoSpaceDN w:val="0"/>
        <w:adjustRightInd w:val="0"/>
        <w:ind w:left="720" w:right="-143"/>
        <w:contextualSpacing/>
        <w:rPr>
          <w:spacing w:val="-4"/>
          <w:sz w:val="16"/>
          <w:szCs w:val="16"/>
        </w:rPr>
      </w:pPr>
    </w:p>
    <w:p w:rsidR="004B12FC" w:rsidRPr="000E0CA2" w:rsidRDefault="004B12FC" w:rsidP="004B12FC">
      <w:pPr>
        <w:pStyle w:val="a5"/>
        <w:widowControl w:val="0"/>
        <w:shd w:val="clear" w:color="auto" w:fill="FFFFFF"/>
        <w:tabs>
          <w:tab w:val="left" w:pos="567"/>
          <w:tab w:val="left" w:pos="1483"/>
        </w:tabs>
        <w:autoSpaceDE w:val="0"/>
        <w:autoSpaceDN w:val="0"/>
        <w:adjustRightInd w:val="0"/>
        <w:ind w:left="0" w:right="-143"/>
        <w:jc w:val="both"/>
        <w:rPr>
          <w:b/>
          <w:bCs/>
          <w:spacing w:val="-12"/>
          <w:sz w:val="28"/>
          <w:szCs w:val="28"/>
        </w:rPr>
      </w:pPr>
      <w:r>
        <w:rPr>
          <w:spacing w:val="-4"/>
          <w:sz w:val="28"/>
          <w:szCs w:val="28"/>
        </w:rPr>
        <w:t xml:space="preserve">        </w:t>
      </w:r>
      <w:r>
        <w:rPr>
          <w:b/>
          <w:spacing w:val="-4"/>
          <w:sz w:val="28"/>
          <w:szCs w:val="28"/>
        </w:rPr>
        <w:t>13</w:t>
      </w:r>
      <w:r w:rsidRPr="00FC1F58">
        <w:rPr>
          <w:b/>
          <w:spacing w:val="-4"/>
          <w:sz w:val="28"/>
          <w:szCs w:val="28"/>
        </w:rPr>
        <w:t>.5.</w:t>
      </w:r>
      <w:r>
        <w:rPr>
          <w:spacing w:val="-4"/>
          <w:sz w:val="28"/>
          <w:szCs w:val="28"/>
        </w:rPr>
        <w:t xml:space="preserve"> </w:t>
      </w:r>
      <w:r w:rsidRPr="00ED0728">
        <w:rPr>
          <w:spacing w:val="-4"/>
          <w:sz w:val="28"/>
          <w:szCs w:val="28"/>
        </w:rPr>
        <w:t xml:space="preserve">Ліквідація </w:t>
      </w:r>
      <w:r>
        <w:rPr>
          <w:spacing w:val="-4"/>
          <w:sz w:val="28"/>
          <w:szCs w:val="28"/>
        </w:rPr>
        <w:t>Закладу</w:t>
      </w:r>
      <w:r w:rsidRPr="00ED0728">
        <w:rPr>
          <w:spacing w:val="-4"/>
          <w:sz w:val="28"/>
          <w:szCs w:val="28"/>
        </w:rPr>
        <w:t xml:space="preserve"> здійснюється ліквідаційною комісією, </w:t>
      </w:r>
      <w:r w:rsidRPr="00ED0728">
        <w:rPr>
          <w:spacing w:val="-1"/>
          <w:sz w:val="28"/>
          <w:szCs w:val="28"/>
        </w:rPr>
        <w:t>призначеною Засновником, в тому числі за рішенням суду. Порядок і термін</w:t>
      </w:r>
      <w:r>
        <w:rPr>
          <w:spacing w:val="-1"/>
          <w:sz w:val="28"/>
          <w:szCs w:val="28"/>
        </w:rPr>
        <w:t xml:space="preserve"> </w:t>
      </w:r>
      <w:r w:rsidRPr="00ED0728">
        <w:rPr>
          <w:spacing w:val="-4"/>
          <w:sz w:val="28"/>
          <w:szCs w:val="28"/>
        </w:rPr>
        <w:t xml:space="preserve">проведення ліквідації, а також терміни для </w:t>
      </w:r>
      <w:proofErr w:type="spellStart"/>
      <w:r w:rsidRPr="00ED0728">
        <w:rPr>
          <w:spacing w:val="-4"/>
          <w:sz w:val="28"/>
          <w:szCs w:val="28"/>
        </w:rPr>
        <w:t>заявлення</w:t>
      </w:r>
      <w:proofErr w:type="spellEnd"/>
      <w:r w:rsidRPr="00ED0728">
        <w:rPr>
          <w:spacing w:val="-4"/>
          <w:sz w:val="28"/>
          <w:szCs w:val="28"/>
        </w:rPr>
        <w:t xml:space="preserve"> претензій кредиторів, </w:t>
      </w:r>
      <w:r w:rsidRPr="00ED0728">
        <w:rPr>
          <w:spacing w:val="-5"/>
          <w:sz w:val="28"/>
          <w:szCs w:val="28"/>
        </w:rPr>
        <w:t>визначаються органом, який прийняв рішення про ліквідацію та призначив ліквідаційну комісію.</w:t>
      </w:r>
    </w:p>
    <w:p w:rsidR="004B12FC" w:rsidRDefault="004B12FC" w:rsidP="004B12FC">
      <w:pPr>
        <w:pStyle w:val="a5"/>
        <w:widowControl w:val="0"/>
        <w:shd w:val="clear" w:color="auto" w:fill="FFFFFF"/>
        <w:tabs>
          <w:tab w:val="left" w:pos="1483"/>
        </w:tabs>
        <w:autoSpaceDE w:val="0"/>
        <w:autoSpaceDN w:val="0"/>
        <w:adjustRightInd w:val="0"/>
        <w:ind w:left="0" w:right="-143"/>
        <w:jc w:val="both"/>
        <w:rPr>
          <w:spacing w:val="-5"/>
          <w:sz w:val="28"/>
          <w:szCs w:val="28"/>
        </w:rPr>
      </w:pPr>
    </w:p>
    <w:p w:rsidR="004B12FC" w:rsidRPr="00ED0728" w:rsidRDefault="004B12FC" w:rsidP="004B12FC">
      <w:pPr>
        <w:pStyle w:val="a5"/>
        <w:widowControl w:val="0"/>
        <w:shd w:val="clear" w:color="auto" w:fill="FFFFFF"/>
        <w:tabs>
          <w:tab w:val="left" w:pos="567"/>
          <w:tab w:val="left" w:pos="1483"/>
        </w:tabs>
        <w:autoSpaceDE w:val="0"/>
        <w:autoSpaceDN w:val="0"/>
        <w:adjustRightInd w:val="0"/>
        <w:ind w:left="0" w:right="-143"/>
        <w:jc w:val="both"/>
        <w:rPr>
          <w:b/>
          <w:bCs/>
          <w:spacing w:val="-12"/>
          <w:sz w:val="28"/>
          <w:szCs w:val="28"/>
        </w:rPr>
      </w:pPr>
      <w:r>
        <w:rPr>
          <w:spacing w:val="-5"/>
          <w:sz w:val="28"/>
          <w:szCs w:val="28"/>
        </w:rPr>
        <w:t xml:space="preserve">        </w:t>
      </w:r>
      <w:r>
        <w:rPr>
          <w:b/>
          <w:spacing w:val="-5"/>
          <w:sz w:val="28"/>
          <w:szCs w:val="28"/>
        </w:rPr>
        <w:t>13</w:t>
      </w:r>
      <w:r w:rsidRPr="002C7905">
        <w:rPr>
          <w:b/>
          <w:spacing w:val="-5"/>
          <w:sz w:val="28"/>
          <w:szCs w:val="28"/>
        </w:rPr>
        <w:t>.6.</w:t>
      </w:r>
      <w:r>
        <w:rPr>
          <w:spacing w:val="-5"/>
          <w:sz w:val="28"/>
          <w:szCs w:val="28"/>
        </w:rPr>
        <w:t xml:space="preserve"> Ліквідація Закладу завершується, а Заклад припиняє діяльність з моменту виключення його з державного реєстру.</w:t>
      </w:r>
    </w:p>
    <w:p w:rsidR="004B12FC" w:rsidRPr="00ED0728" w:rsidRDefault="004B12FC" w:rsidP="004B12FC">
      <w:pPr>
        <w:widowControl w:val="0"/>
        <w:shd w:val="clear" w:color="auto" w:fill="FFFFFF"/>
        <w:autoSpaceDE w:val="0"/>
        <w:autoSpaceDN w:val="0"/>
        <w:adjustRightInd w:val="0"/>
        <w:ind w:right="-143"/>
        <w:jc w:val="both"/>
        <w:rPr>
          <w:spacing w:val="-5"/>
          <w:sz w:val="28"/>
          <w:szCs w:val="28"/>
        </w:rPr>
      </w:pPr>
    </w:p>
    <w:p w:rsidR="004B12FC" w:rsidRPr="00ED0728" w:rsidRDefault="004B12FC" w:rsidP="004B12FC">
      <w:pPr>
        <w:widowControl w:val="0"/>
        <w:shd w:val="clear" w:color="auto" w:fill="FFFFFF"/>
        <w:autoSpaceDE w:val="0"/>
        <w:autoSpaceDN w:val="0"/>
        <w:adjustRightInd w:val="0"/>
        <w:ind w:right="-143"/>
        <w:jc w:val="both"/>
        <w:rPr>
          <w:spacing w:val="-5"/>
          <w:sz w:val="28"/>
          <w:szCs w:val="28"/>
        </w:rPr>
      </w:pPr>
    </w:p>
    <w:p w:rsidR="004B12FC" w:rsidRPr="00ED0728" w:rsidRDefault="004B12FC" w:rsidP="004B12FC">
      <w:pPr>
        <w:widowControl w:val="0"/>
        <w:tabs>
          <w:tab w:val="left" w:pos="6237"/>
        </w:tabs>
        <w:autoSpaceDE w:val="0"/>
        <w:autoSpaceDN w:val="0"/>
        <w:adjustRightInd w:val="0"/>
        <w:ind w:right="-143"/>
        <w:jc w:val="both"/>
        <w:rPr>
          <w:b/>
          <w:sz w:val="28"/>
          <w:szCs w:val="28"/>
        </w:rPr>
      </w:pPr>
      <w:r w:rsidRPr="00ED0728">
        <w:rPr>
          <w:b/>
          <w:sz w:val="28"/>
          <w:szCs w:val="28"/>
        </w:rPr>
        <w:t>Чернівецький міський голова</w:t>
      </w:r>
      <w:r w:rsidRPr="00ED0728">
        <w:rPr>
          <w:b/>
          <w:sz w:val="28"/>
          <w:szCs w:val="28"/>
        </w:rPr>
        <w:tab/>
        <w:t xml:space="preserve">  </w:t>
      </w:r>
      <w:proofErr w:type="spellStart"/>
      <w:r w:rsidRPr="00ED0728">
        <w:rPr>
          <w:b/>
          <w:sz w:val="28"/>
          <w:szCs w:val="28"/>
        </w:rPr>
        <w:t>О.Каспрук</w:t>
      </w:r>
      <w:proofErr w:type="spellEnd"/>
    </w:p>
    <w:p w:rsidR="004B12FC" w:rsidRPr="00ED0728" w:rsidRDefault="004B12FC" w:rsidP="004B12FC">
      <w:pPr>
        <w:widowControl w:val="0"/>
        <w:shd w:val="clear" w:color="auto" w:fill="FFFFFF"/>
        <w:autoSpaceDE w:val="0"/>
        <w:autoSpaceDN w:val="0"/>
        <w:adjustRightInd w:val="0"/>
        <w:ind w:right="-143"/>
        <w:jc w:val="both"/>
        <w:rPr>
          <w:spacing w:val="-5"/>
          <w:sz w:val="29"/>
          <w:szCs w:val="29"/>
        </w:rPr>
      </w:pPr>
    </w:p>
    <w:tbl>
      <w:tblPr>
        <w:tblW w:w="0" w:type="auto"/>
        <w:tblInd w:w="108" w:type="dxa"/>
        <w:tblLook w:val="04A0" w:firstRow="1" w:lastRow="0" w:firstColumn="1" w:lastColumn="0" w:noHBand="0" w:noVBand="1"/>
      </w:tblPr>
      <w:tblGrid>
        <w:gridCol w:w="4622"/>
        <w:gridCol w:w="4623"/>
      </w:tblGrid>
      <w:tr w:rsidR="004B12FC" w:rsidRPr="003F65C3" w:rsidTr="00D02038">
        <w:tc>
          <w:tcPr>
            <w:tcW w:w="4622" w:type="dxa"/>
          </w:tcPr>
          <w:p w:rsidR="004B12FC" w:rsidRPr="003F65C3" w:rsidRDefault="004B12FC" w:rsidP="00D02038">
            <w:pPr>
              <w:widowControl w:val="0"/>
              <w:autoSpaceDE w:val="0"/>
              <w:autoSpaceDN w:val="0"/>
              <w:adjustRightInd w:val="0"/>
              <w:ind w:right="-143"/>
              <w:jc w:val="both"/>
              <w:rPr>
                <w:sz w:val="28"/>
              </w:rPr>
            </w:pPr>
          </w:p>
          <w:p w:rsidR="004B12FC" w:rsidRPr="003F65C3" w:rsidRDefault="004B12FC" w:rsidP="00D02038">
            <w:pPr>
              <w:widowControl w:val="0"/>
              <w:autoSpaceDE w:val="0"/>
              <w:autoSpaceDN w:val="0"/>
              <w:adjustRightInd w:val="0"/>
              <w:ind w:right="-143"/>
              <w:jc w:val="both"/>
              <w:rPr>
                <w:b/>
                <w:sz w:val="28"/>
              </w:rPr>
            </w:pPr>
            <w:r w:rsidRPr="003F65C3">
              <w:rPr>
                <w:b/>
                <w:sz w:val="28"/>
              </w:rPr>
              <w:t>Погоджено</w:t>
            </w:r>
          </w:p>
          <w:p w:rsidR="004B12FC" w:rsidRDefault="004B12FC" w:rsidP="00D02038">
            <w:pPr>
              <w:widowControl w:val="0"/>
              <w:autoSpaceDE w:val="0"/>
              <w:autoSpaceDN w:val="0"/>
              <w:adjustRightInd w:val="0"/>
              <w:ind w:right="-143"/>
              <w:jc w:val="both"/>
              <w:rPr>
                <w:sz w:val="28"/>
              </w:rPr>
            </w:pPr>
            <w:r w:rsidRPr="003F65C3">
              <w:rPr>
                <w:sz w:val="28"/>
              </w:rPr>
              <w:t xml:space="preserve">Директор </w:t>
            </w:r>
            <w:r>
              <w:rPr>
                <w:sz w:val="28"/>
              </w:rPr>
              <w:t>ЧЦЮТ</w:t>
            </w:r>
          </w:p>
          <w:p w:rsidR="004B12FC" w:rsidRPr="003F65C3" w:rsidRDefault="004B12FC" w:rsidP="00D02038">
            <w:pPr>
              <w:widowControl w:val="0"/>
              <w:autoSpaceDE w:val="0"/>
              <w:autoSpaceDN w:val="0"/>
              <w:adjustRightInd w:val="0"/>
              <w:ind w:right="-143"/>
              <w:jc w:val="both"/>
              <w:rPr>
                <w:sz w:val="28"/>
              </w:rPr>
            </w:pPr>
            <w:r>
              <w:rPr>
                <w:sz w:val="28"/>
              </w:rPr>
              <w:t xml:space="preserve"> </w:t>
            </w:r>
            <w:proofErr w:type="spellStart"/>
            <w:r>
              <w:rPr>
                <w:sz w:val="28"/>
              </w:rPr>
              <w:t>ім.Л.К.Каденюка</w:t>
            </w:r>
            <w:proofErr w:type="spellEnd"/>
          </w:p>
          <w:p w:rsidR="004B12FC" w:rsidRPr="003F65C3" w:rsidRDefault="004B12FC" w:rsidP="00D02038">
            <w:pPr>
              <w:widowControl w:val="0"/>
              <w:shd w:val="clear" w:color="auto" w:fill="FFFFFF"/>
              <w:autoSpaceDE w:val="0"/>
              <w:autoSpaceDN w:val="0"/>
              <w:adjustRightInd w:val="0"/>
              <w:ind w:right="-143"/>
              <w:jc w:val="both"/>
              <w:rPr>
                <w:b/>
                <w:spacing w:val="-5"/>
                <w:sz w:val="29"/>
                <w:szCs w:val="29"/>
              </w:rPr>
            </w:pPr>
            <w:r w:rsidRPr="003F65C3">
              <w:rPr>
                <w:b/>
                <w:sz w:val="28"/>
              </w:rPr>
              <w:t>__________</w:t>
            </w:r>
            <w:r>
              <w:rPr>
                <w:b/>
                <w:sz w:val="28"/>
              </w:rPr>
              <w:t xml:space="preserve"> </w:t>
            </w:r>
            <w:proofErr w:type="spellStart"/>
            <w:r>
              <w:rPr>
                <w:b/>
                <w:sz w:val="28"/>
              </w:rPr>
              <w:t>Компаневич</w:t>
            </w:r>
            <w:proofErr w:type="spellEnd"/>
            <w:r>
              <w:rPr>
                <w:b/>
                <w:sz w:val="28"/>
              </w:rPr>
              <w:t xml:space="preserve"> Л.В.</w:t>
            </w:r>
          </w:p>
          <w:p w:rsidR="004B12FC" w:rsidRPr="003F65C3" w:rsidRDefault="004B12FC" w:rsidP="00D02038">
            <w:pPr>
              <w:widowControl w:val="0"/>
              <w:autoSpaceDE w:val="0"/>
              <w:autoSpaceDN w:val="0"/>
              <w:adjustRightInd w:val="0"/>
              <w:ind w:right="-143"/>
              <w:jc w:val="both"/>
              <w:rPr>
                <w:sz w:val="28"/>
              </w:rPr>
            </w:pPr>
          </w:p>
        </w:tc>
        <w:tc>
          <w:tcPr>
            <w:tcW w:w="4623" w:type="dxa"/>
          </w:tcPr>
          <w:p w:rsidR="004B12FC" w:rsidRPr="003F65C3" w:rsidRDefault="004B12FC" w:rsidP="00D02038">
            <w:pPr>
              <w:widowControl w:val="0"/>
              <w:autoSpaceDE w:val="0"/>
              <w:autoSpaceDN w:val="0"/>
              <w:adjustRightInd w:val="0"/>
              <w:ind w:right="-143"/>
              <w:jc w:val="both"/>
              <w:rPr>
                <w:b/>
                <w:sz w:val="28"/>
              </w:rPr>
            </w:pPr>
          </w:p>
          <w:p w:rsidR="004B12FC" w:rsidRPr="003F65C3" w:rsidRDefault="004B12FC" w:rsidP="00D02038">
            <w:pPr>
              <w:widowControl w:val="0"/>
              <w:autoSpaceDE w:val="0"/>
              <w:autoSpaceDN w:val="0"/>
              <w:adjustRightInd w:val="0"/>
              <w:ind w:right="-143"/>
              <w:jc w:val="both"/>
              <w:rPr>
                <w:b/>
                <w:sz w:val="28"/>
              </w:rPr>
            </w:pPr>
            <w:r w:rsidRPr="003F65C3">
              <w:rPr>
                <w:b/>
                <w:sz w:val="28"/>
              </w:rPr>
              <w:t>Погоджено</w:t>
            </w:r>
          </w:p>
          <w:p w:rsidR="004B12FC" w:rsidRPr="003F65C3" w:rsidRDefault="004B12FC" w:rsidP="00D02038">
            <w:pPr>
              <w:widowControl w:val="0"/>
              <w:autoSpaceDE w:val="0"/>
              <w:autoSpaceDN w:val="0"/>
              <w:adjustRightInd w:val="0"/>
              <w:ind w:right="-143"/>
              <w:jc w:val="both"/>
              <w:rPr>
                <w:sz w:val="28"/>
              </w:rPr>
            </w:pPr>
            <w:r w:rsidRPr="003F65C3">
              <w:rPr>
                <w:sz w:val="28"/>
              </w:rPr>
              <w:t>Начальник управління освіти</w:t>
            </w:r>
          </w:p>
          <w:p w:rsidR="004B12FC" w:rsidRPr="003F65C3" w:rsidRDefault="004B12FC" w:rsidP="00D02038">
            <w:pPr>
              <w:widowControl w:val="0"/>
              <w:autoSpaceDE w:val="0"/>
              <w:autoSpaceDN w:val="0"/>
              <w:adjustRightInd w:val="0"/>
              <w:ind w:right="-143"/>
              <w:jc w:val="both"/>
              <w:rPr>
                <w:sz w:val="28"/>
              </w:rPr>
            </w:pPr>
            <w:r w:rsidRPr="003F65C3">
              <w:rPr>
                <w:sz w:val="28"/>
              </w:rPr>
              <w:t>Чернівецької міської ради</w:t>
            </w:r>
          </w:p>
          <w:p w:rsidR="004B12FC" w:rsidRPr="003F65C3" w:rsidRDefault="004B12FC" w:rsidP="00D02038">
            <w:pPr>
              <w:widowControl w:val="0"/>
              <w:shd w:val="clear" w:color="auto" w:fill="FFFFFF"/>
              <w:autoSpaceDE w:val="0"/>
              <w:autoSpaceDN w:val="0"/>
              <w:adjustRightInd w:val="0"/>
              <w:ind w:right="-143"/>
              <w:jc w:val="both"/>
              <w:rPr>
                <w:b/>
                <w:spacing w:val="-5"/>
                <w:sz w:val="29"/>
                <w:szCs w:val="29"/>
              </w:rPr>
            </w:pPr>
            <w:r w:rsidRPr="003F65C3">
              <w:rPr>
                <w:b/>
                <w:sz w:val="28"/>
              </w:rPr>
              <w:t>___________С. Мартинюк</w:t>
            </w:r>
          </w:p>
          <w:p w:rsidR="004B12FC" w:rsidRPr="003F65C3" w:rsidRDefault="004B12FC" w:rsidP="00D02038">
            <w:pPr>
              <w:widowControl w:val="0"/>
              <w:autoSpaceDE w:val="0"/>
              <w:autoSpaceDN w:val="0"/>
              <w:adjustRightInd w:val="0"/>
              <w:ind w:right="-143"/>
              <w:jc w:val="both"/>
              <w:rPr>
                <w:sz w:val="28"/>
              </w:rPr>
            </w:pPr>
          </w:p>
        </w:tc>
      </w:tr>
      <w:tr w:rsidR="004B12FC" w:rsidRPr="003F65C3" w:rsidTr="00D02038">
        <w:tc>
          <w:tcPr>
            <w:tcW w:w="4622" w:type="dxa"/>
          </w:tcPr>
          <w:p w:rsidR="004B12FC" w:rsidRPr="003F65C3" w:rsidRDefault="004B12FC" w:rsidP="00D02038">
            <w:pPr>
              <w:widowControl w:val="0"/>
              <w:autoSpaceDE w:val="0"/>
              <w:autoSpaceDN w:val="0"/>
              <w:adjustRightInd w:val="0"/>
              <w:ind w:left="-250" w:right="-143" w:firstLine="250"/>
              <w:jc w:val="both"/>
              <w:rPr>
                <w:b/>
                <w:sz w:val="28"/>
              </w:rPr>
            </w:pPr>
            <w:r w:rsidRPr="003F65C3">
              <w:rPr>
                <w:b/>
                <w:sz w:val="28"/>
              </w:rPr>
              <w:t>Погоджено</w:t>
            </w:r>
          </w:p>
          <w:p w:rsidR="004B12FC" w:rsidRPr="003F65C3" w:rsidRDefault="004B12FC" w:rsidP="00D02038">
            <w:pPr>
              <w:widowControl w:val="0"/>
              <w:tabs>
                <w:tab w:val="left" w:pos="389"/>
              </w:tabs>
              <w:snapToGrid w:val="0"/>
              <w:ind w:right="-143"/>
              <w:rPr>
                <w:spacing w:val="-2"/>
                <w:sz w:val="28"/>
                <w:szCs w:val="28"/>
              </w:rPr>
            </w:pPr>
          </w:p>
          <w:p w:rsidR="004B12FC" w:rsidRPr="003F65C3" w:rsidRDefault="004B12FC" w:rsidP="00D02038">
            <w:pPr>
              <w:widowControl w:val="0"/>
              <w:tabs>
                <w:tab w:val="left" w:pos="389"/>
              </w:tabs>
              <w:snapToGrid w:val="0"/>
              <w:ind w:right="-143"/>
              <w:rPr>
                <w:spacing w:val="-2"/>
                <w:sz w:val="28"/>
                <w:szCs w:val="28"/>
              </w:rPr>
            </w:pPr>
            <w:r w:rsidRPr="003F65C3">
              <w:rPr>
                <w:spacing w:val="-2"/>
                <w:sz w:val="28"/>
                <w:szCs w:val="28"/>
              </w:rPr>
              <w:t>Начальник юридичного управління</w:t>
            </w:r>
          </w:p>
          <w:p w:rsidR="004B12FC" w:rsidRPr="003F65C3" w:rsidRDefault="004B12FC" w:rsidP="00D02038">
            <w:pPr>
              <w:widowControl w:val="0"/>
              <w:tabs>
                <w:tab w:val="left" w:pos="389"/>
              </w:tabs>
              <w:snapToGrid w:val="0"/>
              <w:ind w:right="-143"/>
              <w:jc w:val="both"/>
              <w:rPr>
                <w:spacing w:val="-2"/>
                <w:sz w:val="28"/>
                <w:szCs w:val="28"/>
              </w:rPr>
            </w:pPr>
            <w:r w:rsidRPr="003F65C3">
              <w:rPr>
                <w:spacing w:val="-2"/>
                <w:sz w:val="28"/>
                <w:szCs w:val="28"/>
              </w:rPr>
              <w:t xml:space="preserve">Чернівецької міської ради </w:t>
            </w:r>
          </w:p>
          <w:p w:rsidR="004B12FC" w:rsidRPr="003F65C3" w:rsidRDefault="004B12FC" w:rsidP="00D02038">
            <w:pPr>
              <w:widowControl w:val="0"/>
              <w:tabs>
                <w:tab w:val="left" w:pos="389"/>
              </w:tabs>
              <w:snapToGrid w:val="0"/>
              <w:ind w:right="-143"/>
              <w:jc w:val="both"/>
              <w:rPr>
                <w:b/>
                <w:i/>
                <w:spacing w:val="-2"/>
                <w:sz w:val="28"/>
                <w:szCs w:val="28"/>
              </w:rPr>
            </w:pPr>
            <w:r w:rsidRPr="003F65C3">
              <w:rPr>
                <w:b/>
                <w:i/>
                <w:spacing w:val="-2"/>
                <w:sz w:val="28"/>
                <w:szCs w:val="28"/>
              </w:rPr>
              <w:t xml:space="preserve">______________ </w:t>
            </w:r>
            <w:r w:rsidRPr="003F65C3">
              <w:rPr>
                <w:b/>
                <w:spacing w:val="-2"/>
                <w:sz w:val="28"/>
                <w:szCs w:val="28"/>
              </w:rPr>
              <w:t>О. Шиба</w:t>
            </w:r>
          </w:p>
        </w:tc>
        <w:tc>
          <w:tcPr>
            <w:tcW w:w="4623" w:type="dxa"/>
          </w:tcPr>
          <w:p w:rsidR="004B12FC" w:rsidRPr="003F65C3" w:rsidRDefault="004B12FC" w:rsidP="00D02038">
            <w:pPr>
              <w:widowControl w:val="0"/>
              <w:autoSpaceDE w:val="0"/>
              <w:autoSpaceDN w:val="0"/>
              <w:adjustRightInd w:val="0"/>
              <w:ind w:right="-502"/>
              <w:jc w:val="both"/>
              <w:rPr>
                <w:b/>
                <w:sz w:val="28"/>
              </w:rPr>
            </w:pPr>
            <w:r w:rsidRPr="003F65C3">
              <w:rPr>
                <w:b/>
                <w:sz w:val="28"/>
              </w:rPr>
              <w:t>Погоджено</w:t>
            </w:r>
          </w:p>
          <w:p w:rsidR="004B12FC" w:rsidRPr="003F65C3" w:rsidRDefault="004B12FC" w:rsidP="00D02038">
            <w:pPr>
              <w:widowControl w:val="0"/>
              <w:tabs>
                <w:tab w:val="left" w:pos="389"/>
              </w:tabs>
              <w:snapToGrid w:val="0"/>
              <w:ind w:right="-502"/>
              <w:jc w:val="both"/>
              <w:rPr>
                <w:spacing w:val="-2"/>
                <w:sz w:val="28"/>
                <w:szCs w:val="28"/>
              </w:rPr>
            </w:pPr>
            <w:r w:rsidRPr="003F65C3">
              <w:rPr>
                <w:spacing w:val="-2"/>
                <w:sz w:val="28"/>
                <w:szCs w:val="28"/>
              </w:rPr>
              <w:t xml:space="preserve">  В.о. директора департаменту</w:t>
            </w:r>
          </w:p>
          <w:p w:rsidR="004B12FC" w:rsidRPr="003F65C3" w:rsidRDefault="004B12FC" w:rsidP="00D02038">
            <w:pPr>
              <w:widowControl w:val="0"/>
              <w:tabs>
                <w:tab w:val="left" w:pos="389"/>
              </w:tabs>
              <w:snapToGrid w:val="0"/>
              <w:ind w:right="-502"/>
              <w:jc w:val="both"/>
              <w:rPr>
                <w:spacing w:val="-2"/>
                <w:sz w:val="28"/>
                <w:szCs w:val="28"/>
              </w:rPr>
            </w:pPr>
            <w:r w:rsidRPr="003F65C3">
              <w:rPr>
                <w:spacing w:val="-2"/>
                <w:sz w:val="28"/>
                <w:szCs w:val="28"/>
              </w:rPr>
              <w:t xml:space="preserve">економіки Чернівецької </w:t>
            </w:r>
          </w:p>
          <w:p w:rsidR="004B12FC" w:rsidRPr="003F65C3" w:rsidRDefault="004B12FC" w:rsidP="00D02038">
            <w:pPr>
              <w:widowControl w:val="0"/>
              <w:tabs>
                <w:tab w:val="left" w:pos="389"/>
              </w:tabs>
              <w:snapToGrid w:val="0"/>
              <w:ind w:right="-502"/>
              <w:jc w:val="both"/>
              <w:rPr>
                <w:spacing w:val="-2"/>
                <w:sz w:val="28"/>
                <w:szCs w:val="28"/>
              </w:rPr>
            </w:pPr>
            <w:r w:rsidRPr="003F65C3">
              <w:rPr>
                <w:spacing w:val="-2"/>
                <w:sz w:val="28"/>
                <w:szCs w:val="28"/>
              </w:rPr>
              <w:t>міської ради</w:t>
            </w:r>
          </w:p>
          <w:p w:rsidR="004B12FC" w:rsidRPr="003F65C3" w:rsidRDefault="004B12FC" w:rsidP="00D02038">
            <w:pPr>
              <w:widowControl w:val="0"/>
              <w:tabs>
                <w:tab w:val="left" w:pos="389"/>
              </w:tabs>
              <w:snapToGrid w:val="0"/>
              <w:ind w:right="-502"/>
              <w:rPr>
                <w:b/>
                <w:spacing w:val="-2"/>
                <w:sz w:val="28"/>
                <w:szCs w:val="28"/>
              </w:rPr>
            </w:pPr>
            <w:r w:rsidRPr="003F65C3">
              <w:rPr>
                <w:b/>
                <w:spacing w:val="-2"/>
                <w:sz w:val="28"/>
                <w:szCs w:val="28"/>
              </w:rPr>
              <w:t xml:space="preserve">     ____________</w:t>
            </w:r>
            <w:proofErr w:type="spellStart"/>
            <w:r w:rsidRPr="003F65C3">
              <w:rPr>
                <w:b/>
                <w:spacing w:val="-2"/>
                <w:sz w:val="28"/>
                <w:szCs w:val="28"/>
              </w:rPr>
              <w:t>Г.Войтович</w:t>
            </w:r>
            <w:proofErr w:type="spellEnd"/>
          </w:p>
        </w:tc>
      </w:tr>
    </w:tbl>
    <w:p w:rsidR="004B12FC" w:rsidRPr="00ED0728" w:rsidRDefault="004B12FC" w:rsidP="004B12FC">
      <w:pPr>
        <w:tabs>
          <w:tab w:val="left" w:pos="1875"/>
        </w:tabs>
      </w:pPr>
    </w:p>
    <w:p w:rsidR="004B12FC" w:rsidRPr="009726BD" w:rsidRDefault="004B12FC" w:rsidP="009726BD">
      <w:pPr>
        <w:ind w:right="-143"/>
        <w:jc w:val="both"/>
        <w:rPr>
          <w:b/>
          <w:sz w:val="28"/>
          <w:szCs w:val="28"/>
        </w:rPr>
      </w:pPr>
      <w:bookmarkStart w:id="42" w:name="_GoBack"/>
      <w:bookmarkEnd w:id="42"/>
    </w:p>
    <w:sectPr w:rsidR="004B12FC" w:rsidRPr="009726BD" w:rsidSect="00C01F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start w:val="4"/>
      <w:numFmt w:val="bullet"/>
      <w:lvlText w:val="-"/>
      <w:lvlJc w:val="left"/>
      <w:pPr>
        <w:tabs>
          <w:tab w:val="num" w:pos="0"/>
        </w:tabs>
        <w:ind w:left="360" w:hanging="360"/>
      </w:pPr>
      <w:rPr>
        <w:rFonts w:ascii="Times New Roman" w:hAnsi="Times New Roman" w:cs="Times New Roman"/>
      </w:rPr>
    </w:lvl>
  </w:abstractNum>
  <w:abstractNum w:abstractNumId="2" w15:restartNumberingAfterBreak="0">
    <w:nsid w:val="00000003"/>
    <w:multiLevelType w:val="singleLevel"/>
    <w:tmpl w:val="00000003"/>
    <w:name w:val="WW8Num5"/>
    <w:lvl w:ilvl="0">
      <w:start w:val="4"/>
      <w:numFmt w:val="bullet"/>
      <w:lvlText w:val="-"/>
      <w:lvlJc w:val="left"/>
      <w:pPr>
        <w:tabs>
          <w:tab w:val="num" w:pos="0"/>
        </w:tabs>
        <w:ind w:left="720" w:hanging="360"/>
      </w:pPr>
      <w:rPr>
        <w:rFonts w:ascii="Times New Roman" w:hAnsi="Times New Roman" w:cs="Times New Roman"/>
      </w:rPr>
    </w:lvl>
  </w:abstractNum>
  <w:abstractNum w:abstractNumId="3" w15:restartNumberingAfterBreak="0">
    <w:nsid w:val="00000004"/>
    <w:multiLevelType w:val="singleLevel"/>
    <w:tmpl w:val="00000004"/>
    <w:name w:val="WW8Num7"/>
    <w:lvl w:ilvl="0">
      <w:start w:val="4"/>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5"/>
    <w:multiLevelType w:val="singleLevel"/>
    <w:tmpl w:val="00000005"/>
    <w:name w:val="WW8Num8"/>
    <w:lvl w:ilvl="0">
      <w:start w:val="4"/>
      <w:numFmt w:val="bullet"/>
      <w:lvlText w:val="-"/>
      <w:lvlJc w:val="left"/>
      <w:pPr>
        <w:tabs>
          <w:tab w:val="num" w:pos="0"/>
        </w:tabs>
        <w:ind w:left="720" w:hanging="360"/>
      </w:pPr>
      <w:rPr>
        <w:rFonts w:ascii="Times New Roman" w:hAnsi="Times New Roman" w:cs="Times New Roman"/>
      </w:rPr>
    </w:lvl>
  </w:abstractNum>
  <w:abstractNum w:abstractNumId="5" w15:restartNumberingAfterBreak="0">
    <w:nsid w:val="00000006"/>
    <w:multiLevelType w:val="singleLevel"/>
    <w:tmpl w:val="00000006"/>
    <w:name w:val="WW8Num9"/>
    <w:lvl w:ilvl="0">
      <w:start w:val="4"/>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12B6AD8"/>
    <w:multiLevelType w:val="multilevel"/>
    <w:tmpl w:val="F8E4EA2E"/>
    <w:lvl w:ilvl="0">
      <w:start w:val="9"/>
      <w:numFmt w:val="decimal"/>
      <w:lvlText w:val="%1."/>
      <w:lvlJc w:val="left"/>
      <w:pPr>
        <w:ind w:left="450" w:hanging="450"/>
      </w:pPr>
      <w:rPr>
        <w:rFonts w:hint="default"/>
        <w:b/>
      </w:rPr>
    </w:lvl>
    <w:lvl w:ilvl="1">
      <w:start w:val="5"/>
      <w:numFmt w:val="decimal"/>
      <w:lvlText w:val="%1.%2."/>
      <w:lvlJc w:val="left"/>
      <w:pPr>
        <w:ind w:left="1855"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01647DE5"/>
    <w:multiLevelType w:val="singleLevel"/>
    <w:tmpl w:val="A876445A"/>
    <w:lvl w:ilvl="0">
      <w:start w:val="1"/>
      <w:numFmt w:val="decimal"/>
      <w:lvlText w:val="5.13.%1."/>
      <w:legacy w:legacy="1" w:legacySpace="0" w:legacyIndent="908"/>
      <w:lvlJc w:val="left"/>
      <w:pPr>
        <w:ind w:left="0" w:firstLine="0"/>
      </w:pPr>
      <w:rPr>
        <w:rFonts w:ascii="Times New Roman" w:hAnsi="Times New Roman" w:cs="Times New Roman" w:hint="default"/>
        <w:b/>
        <w:sz w:val="28"/>
        <w:szCs w:val="28"/>
      </w:rPr>
    </w:lvl>
  </w:abstractNum>
  <w:abstractNum w:abstractNumId="8" w15:restartNumberingAfterBreak="0">
    <w:nsid w:val="04CB0135"/>
    <w:multiLevelType w:val="singleLevel"/>
    <w:tmpl w:val="05C6D7BC"/>
    <w:lvl w:ilvl="0">
      <w:start w:val="1"/>
      <w:numFmt w:val="decimal"/>
      <w:lvlText w:val="11.%1."/>
      <w:legacy w:legacy="1" w:legacySpace="0" w:legacyIndent="773"/>
      <w:lvlJc w:val="left"/>
      <w:pPr>
        <w:ind w:left="0" w:firstLine="0"/>
      </w:pPr>
      <w:rPr>
        <w:rFonts w:ascii="Times New Roman" w:hAnsi="Times New Roman" w:cs="Times New Roman" w:hint="default"/>
      </w:rPr>
    </w:lvl>
  </w:abstractNum>
  <w:abstractNum w:abstractNumId="9" w15:restartNumberingAfterBreak="0">
    <w:nsid w:val="05CC20A6"/>
    <w:multiLevelType w:val="singleLevel"/>
    <w:tmpl w:val="4FA28F0A"/>
    <w:lvl w:ilvl="0">
      <w:start w:val="1"/>
      <w:numFmt w:val="decimal"/>
      <w:lvlText w:val="5.12.%1."/>
      <w:legacy w:legacy="1" w:legacySpace="0" w:legacyIndent="835"/>
      <w:lvlJc w:val="left"/>
      <w:pPr>
        <w:ind w:left="0" w:firstLine="0"/>
      </w:pPr>
      <w:rPr>
        <w:rFonts w:ascii="Times New Roman" w:hAnsi="Times New Roman" w:cs="Times New Roman" w:hint="default"/>
      </w:rPr>
    </w:lvl>
  </w:abstractNum>
  <w:abstractNum w:abstractNumId="10" w15:restartNumberingAfterBreak="0">
    <w:nsid w:val="09104E9E"/>
    <w:multiLevelType w:val="multilevel"/>
    <w:tmpl w:val="8BDCEE58"/>
    <w:lvl w:ilvl="0">
      <w:start w:val="1"/>
      <w:numFmt w:val="decimal"/>
      <w:lvlText w:val="%1."/>
      <w:lvlJc w:val="left"/>
      <w:pPr>
        <w:ind w:left="720" w:hanging="360"/>
      </w:pPr>
      <w:rPr>
        <w:rFonts w:eastAsia="Times New Roman"/>
      </w:rPr>
    </w:lvl>
    <w:lvl w:ilvl="1">
      <w:start w:val="7"/>
      <w:numFmt w:val="decimal"/>
      <w:isLgl/>
      <w:lvlText w:val="%1.%2."/>
      <w:lvlJc w:val="left"/>
      <w:pPr>
        <w:ind w:left="1887" w:hanging="1320"/>
      </w:pPr>
      <w:rPr>
        <w:rFonts w:eastAsia="Times New Roman"/>
        <w:b/>
      </w:rPr>
    </w:lvl>
    <w:lvl w:ilvl="2">
      <w:start w:val="1"/>
      <w:numFmt w:val="decimal"/>
      <w:isLgl/>
      <w:lvlText w:val="%1.%2.%3."/>
      <w:lvlJc w:val="left"/>
      <w:pPr>
        <w:ind w:left="2094" w:hanging="1320"/>
      </w:pPr>
      <w:rPr>
        <w:rFonts w:eastAsia="Times New Roman"/>
        <w:b/>
      </w:rPr>
    </w:lvl>
    <w:lvl w:ilvl="3">
      <w:start w:val="1"/>
      <w:numFmt w:val="decimal"/>
      <w:isLgl/>
      <w:lvlText w:val="%1.%2.%3.%4."/>
      <w:lvlJc w:val="left"/>
      <w:pPr>
        <w:ind w:left="2301" w:hanging="1320"/>
      </w:pPr>
      <w:rPr>
        <w:rFonts w:eastAsia="Times New Roman"/>
        <w:b/>
      </w:rPr>
    </w:lvl>
    <w:lvl w:ilvl="4">
      <w:start w:val="1"/>
      <w:numFmt w:val="decimal"/>
      <w:isLgl/>
      <w:lvlText w:val="%1.%2.%3.%4.%5."/>
      <w:lvlJc w:val="left"/>
      <w:pPr>
        <w:ind w:left="2508" w:hanging="1320"/>
      </w:pPr>
      <w:rPr>
        <w:rFonts w:eastAsia="Times New Roman"/>
        <w:b/>
      </w:rPr>
    </w:lvl>
    <w:lvl w:ilvl="5">
      <w:start w:val="1"/>
      <w:numFmt w:val="decimal"/>
      <w:isLgl/>
      <w:lvlText w:val="%1.%2.%3.%4.%5.%6."/>
      <w:lvlJc w:val="left"/>
      <w:pPr>
        <w:ind w:left="2835" w:hanging="1440"/>
      </w:pPr>
      <w:rPr>
        <w:rFonts w:eastAsia="Times New Roman"/>
        <w:b/>
      </w:rPr>
    </w:lvl>
    <w:lvl w:ilvl="6">
      <w:start w:val="1"/>
      <w:numFmt w:val="decimal"/>
      <w:isLgl/>
      <w:lvlText w:val="%1.%2.%3.%4.%5.%6.%7."/>
      <w:lvlJc w:val="left"/>
      <w:pPr>
        <w:ind w:left="3402" w:hanging="1800"/>
      </w:pPr>
      <w:rPr>
        <w:rFonts w:eastAsia="Times New Roman"/>
        <w:b/>
      </w:rPr>
    </w:lvl>
    <w:lvl w:ilvl="7">
      <w:start w:val="1"/>
      <w:numFmt w:val="decimal"/>
      <w:isLgl/>
      <w:lvlText w:val="%1.%2.%3.%4.%5.%6.%7.%8."/>
      <w:lvlJc w:val="left"/>
      <w:pPr>
        <w:ind w:left="3609" w:hanging="1800"/>
      </w:pPr>
      <w:rPr>
        <w:rFonts w:eastAsia="Times New Roman"/>
        <w:b/>
      </w:rPr>
    </w:lvl>
    <w:lvl w:ilvl="8">
      <w:start w:val="1"/>
      <w:numFmt w:val="decimal"/>
      <w:isLgl/>
      <w:lvlText w:val="%1.%2.%3.%4.%5.%6.%7.%8.%9."/>
      <w:lvlJc w:val="left"/>
      <w:pPr>
        <w:ind w:left="4176" w:hanging="2160"/>
      </w:pPr>
      <w:rPr>
        <w:rFonts w:eastAsia="Times New Roman"/>
        <w:b/>
      </w:rPr>
    </w:lvl>
  </w:abstractNum>
  <w:abstractNum w:abstractNumId="11" w15:restartNumberingAfterBreak="0">
    <w:nsid w:val="095661B4"/>
    <w:multiLevelType w:val="multilevel"/>
    <w:tmpl w:val="8138B8F4"/>
    <w:lvl w:ilvl="0">
      <w:start w:val="8"/>
      <w:numFmt w:val="decimal"/>
      <w:lvlText w:val="%1."/>
      <w:lvlJc w:val="left"/>
      <w:pPr>
        <w:ind w:left="450" w:hanging="450"/>
      </w:pPr>
      <w:rPr>
        <w:rFonts w:hint="default"/>
      </w:rPr>
    </w:lvl>
    <w:lvl w:ilvl="1">
      <w:start w:val="1"/>
      <w:numFmt w:val="decimal"/>
      <w:lvlText w:val="%1.%2."/>
      <w:lvlJc w:val="left"/>
      <w:pPr>
        <w:ind w:left="1288" w:hanging="720"/>
      </w:pPr>
      <w:rPr>
        <w:rFonts w:hint="default"/>
        <w:b/>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CFE2DC3"/>
    <w:multiLevelType w:val="multilevel"/>
    <w:tmpl w:val="3D344E98"/>
    <w:lvl w:ilvl="0">
      <w:start w:val="5"/>
      <w:numFmt w:val="decimal"/>
      <w:lvlText w:val="%1."/>
      <w:lvlJc w:val="left"/>
      <w:pPr>
        <w:ind w:left="825" w:hanging="825"/>
      </w:pPr>
      <w:rPr>
        <w:rFonts w:hint="default"/>
        <w:b w:val="0"/>
      </w:rPr>
    </w:lvl>
    <w:lvl w:ilvl="1">
      <w:start w:val="14"/>
      <w:numFmt w:val="decimal"/>
      <w:lvlText w:val="%1.%2."/>
      <w:lvlJc w:val="left"/>
      <w:pPr>
        <w:ind w:left="1125" w:hanging="825"/>
      </w:pPr>
      <w:rPr>
        <w:rFonts w:hint="default"/>
        <w:b w:val="0"/>
      </w:rPr>
    </w:lvl>
    <w:lvl w:ilvl="2">
      <w:start w:val="3"/>
      <w:numFmt w:val="decimal"/>
      <w:lvlText w:val="%1.%2.%3."/>
      <w:lvlJc w:val="left"/>
      <w:pPr>
        <w:ind w:left="1425" w:hanging="825"/>
      </w:pPr>
      <w:rPr>
        <w:rFonts w:hint="default"/>
        <w:b/>
      </w:rPr>
    </w:lvl>
    <w:lvl w:ilvl="3">
      <w:start w:val="1"/>
      <w:numFmt w:val="decimal"/>
      <w:lvlText w:val="%1.%2.%3.%4."/>
      <w:lvlJc w:val="left"/>
      <w:pPr>
        <w:ind w:left="1980" w:hanging="1080"/>
      </w:pPr>
      <w:rPr>
        <w:rFonts w:hint="default"/>
        <w:b w:val="0"/>
      </w:rPr>
    </w:lvl>
    <w:lvl w:ilvl="4">
      <w:start w:val="1"/>
      <w:numFmt w:val="decimal"/>
      <w:lvlText w:val="%1.%2.%3.%4.%5."/>
      <w:lvlJc w:val="left"/>
      <w:pPr>
        <w:ind w:left="2280" w:hanging="1080"/>
      </w:pPr>
      <w:rPr>
        <w:rFonts w:hint="default"/>
        <w:b w:val="0"/>
      </w:rPr>
    </w:lvl>
    <w:lvl w:ilvl="5">
      <w:start w:val="1"/>
      <w:numFmt w:val="decimal"/>
      <w:lvlText w:val="%1.%2.%3.%4.%5.%6."/>
      <w:lvlJc w:val="left"/>
      <w:pPr>
        <w:ind w:left="2940" w:hanging="1440"/>
      </w:pPr>
      <w:rPr>
        <w:rFonts w:hint="default"/>
        <w:b w:val="0"/>
      </w:rPr>
    </w:lvl>
    <w:lvl w:ilvl="6">
      <w:start w:val="1"/>
      <w:numFmt w:val="decimal"/>
      <w:lvlText w:val="%1.%2.%3.%4.%5.%6.%7."/>
      <w:lvlJc w:val="left"/>
      <w:pPr>
        <w:ind w:left="3240" w:hanging="1440"/>
      </w:pPr>
      <w:rPr>
        <w:rFonts w:hint="default"/>
        <w:b w:val="0"/>
      </w:rPr>
    </w:lvl>
    <w:lvl w:ilvl="7">
      <w:start w:val="1"/>
      <w:numFmt w:val="decimal"/>
      <w:lvlText w:val="%1.%2.%3.%4.%5.%6.%7.%8."/>
      <w:lvlJc w:val="left"/>
      <w:pPr>
        <w:ind w:left="3900" w:hanging="1800"/>
      </w:pPr>
      <w:rPr>
        <w:rFonts w:hint="default"/>
        <w:b w:val="0"/>
      </w:rPr>
    </w:lvl>
    <w:lvl w:ilvl="8">
      <w:start w:val="1"/>
      <w:numFmt w:val="decimal"/>
      <w:lvlText w:val="%1.%2.%3.%4.%5.%6.%7.%8.%9."/>
      <w:lvlJc w:val="left"/>
      <w:pPr>
        <w:ind w:left="4200" w:hanging="1800"/>
      </w:pPr>
      <w:rPr>
        <w:rFonts w:hint="default"/>
        <w:b w:val="0"/>
      </w:rPr>
    </w:lvl>
  </w:abstractNum>
  <w:abstractNum w:abstractNumId="13" w15:restartNumberingAfterBreak="0">
    <w:nsid w:val="0D651807"/>
    <w:multiLevelType w:val="singleLevel"/>
    <w:tmpl w:val="15B653B6"/>
    <w:lvl w:ilvl="0">
      <w:start w:val="1"/>
      <w:numFmt w:val="decimal"/>
      <w:lvlText w:val="6.9.%1."/>
      <w:legacy w:legacy="1" w:legacySpace="0" w:legacyIndent="700"/>
      <w:lvlJc w:val="left"/>
      <w:pPr>
        <w:ind w:left="0" w:firstLine="0"/>
      </w:pPr>
      <w:rPr>
        <w:rFonts w:ascii="Times New Roman" w:hAnsi="Times New Roman" w:cs="Times New Roman" w:hint="default"/>
      </w:rPr>
    </w:lvl>
  </w:abstractNum>
  <w:abstractNum w:abstractNumId="14" w15:restartNumberingAfterBreak="0">
    <w:nsid w:val="106B1AED"/>
    <w:multiLevelType w:val="singleLevel"/>
    <w:tmpl w:val="FB385042"/>
    <w:lvl w:ilvl="0">
      <w:start w:val="11"/>
      <w:numFmt w:val="decimal"/>
      <w:lvlText w:val="6.%1."/>
      <w:legacy w:legacy="1" w:legacySpace="0" w:legacyIndent="714"/>
      <w:lvlJc w:val="left"/>
      <w:pPr>
        <w:ind w:left="0" w:firstLine="0"/>
      </w:pPr>
      <w:rPr>
        <w:rFonts w:ascii="Times New Roman" w:hAnsi="Times New Roman" w:cs="Times New Roman" w:hint="default"/>
        <w:b/>
      </w:rPr>
    </w:lvl>
  </w:abstractNum>
  <w:abstractNum w:abstractNumId="15" w15:restartNumberingAfterBreak="0">
    <w:nsid w:val="1E084C81"/>
    <w:multiLevelType w:val="multilevel"/>
    <w:tmpl w:val="6BFE63E4"/>
    <w:lvl w:ilvl="0">
      <w:start w:val="1"/>
      <w:numFmt w:val="decimal"/>
      <w:lvlText w:val="%1."/>
      <w:lvlJc w:val="left"/>
      <w:pPr>
        <w:ind w:left="870" w:hanging="870"/>
      </w:pPr>
      <w:rPr>
        <w:rFonts w:hint="default"/>
        <w:b/>
        <w:sz w:val="29"/>
      </w:rPr>
    </w:lvl>
    <w:lvl w:ilvl="1">
      <w:start w:val="1"/>
      <w:numFmt w:val="decimal"/>
      <w:lvlText w:val="%1.%2."/>
      <w:lvlJc w:val="left"/>
      <w:pPr>
        <w:ind w:left="1437" w:hanging="870"/>
      </w:pPr>
      <w:rPr>
        <w:rFonts w:hint="default"/>
        <w:b/>
        <w:sz w:val="29"/>
      </w:rPr>
    </w:lvl>
    <w:lvl w:ilvl="2">
      <w:start w:val="1"/>
      <w:numFmt w:val="decimal"/>
      <w:lvlText w:val="%1.%2.%3."/>
      <w:lvlJc w:val="left"/>
      <w:pPr>
        <w:ind w:left="2004" w:hanging="870"/>
      </w:pPr>
      <w:rPr>
        <w:rFonts w:hint="default"/>
        <w:b/>
        <w:sz w:val="29"/>
      </w:rPr>
    </w:lvl>
    <w:lvl w:ilvl="3">
      <w:start w:val="1"/>
      <w:numFmt w:val="decimal"/>
      <w:lvlText w:val="%1.%2.%3.%4."/>
      <w:lvlJc w:val="left"/>
      <w:pPr>
        <w:ind w:left="2781" w:hanging="1080"/>
      </w:pPr>
      <w:rPr>
        <w:rFonts w:hint="default"/>
        <w:b/>
        <w:sz w:val="29"/>
      </w:rPr>
    </w:lvl>
    <w:lvl w:ilvl="4">
      <w:start w:val="1"/>
      <w:numFmt w:val="decimal"/>
      <w:lvlText w:val="%1.%2.%3.%4.%5."/>
      <w:lvlJc w:val="left"/>
      <w:pPr>
        <w:ind w:left="3348" w:hanging="1080"/>
      </w:pPr>
      <w:rPr>
        <w:rFonts w:hint="default"/>
        <w:b/>
        <w:sz w:val="29"/>
      </w:rPr>
    </w:lvl>
    <w:lvl w:ilvl="5">
      <w:start w:val="1"/>
      <w:numFmt w:val="decimal"/>
      <w:lvlText w:val="%1.%2.%3.%4.%5.%6."/>
      <w:lvlJc w:val="left"/>
      <w:pPr>
        <w:ind w:left="4275" w:hanging="1440"/>
      </w:pPr>
      <w:rPr>
        <w:rFonts w:hint="default"/>
        <w:b/>
        <w:sz w:val="29"/>
      </w:rPr>
    </w:lvl>
    <w:lvl w:ilvl="6">
      <w:start w:val="1"/>
      <w:numFmt w:val="decimal"/>
      <w:lvlText w:val="%1.%2.%3.%4.%5.%6.%7."/>
      <w:lvlJc w:val="left"/>
      <w:pPr>
        <w:ind w:left="5202" w:hanging="1800"/>
      </w:pPr>
      <w:rPr>
        <w:rFonts w:hint="default"/>
        <w:b/>
        <w:sz w:val="29"/>
      </w:rPr>
    </w:lvl>
    <w:lvl w:ilvl="7">
      <w:start w:val="1"/>
      <w:numFmt w:val="decimal"/>
      <w:lvlText w:val="%1.%2.%3.%4.%5.%6.%7.%8."/>
      <w:lvlJc w:val="left"/>
      <w:pPr>
        <w:ind w:left="5769" w:hanging="1800"/>
      </w:pPr>
      <w:rPr>
        <w:rFonts w:hint="default"/>
        <w:b/>
        <w:sz w:val="29"/>
      </w:rPr>
    </w:lvl>
    <w:lvl w:ilvl="8">
      <w:start w:val="1"/>
      <w:numFmt w:val="decimal"/>
      <w:lvlText w:val="%1.%2.%3.%4.%5.%6.%7.%8.%9."/>
      <w:lvlJc w:val="left"/>
      <w:pPr>
        <w:ind w:left="6696" w:hanging="2160"/>
      </w:pPr>
      <w:rPr>
        <w:rFonts w:hint="default"/>
        <w:b/>
        <w:sz w:val="29"/>
      </w:rPr>
    </w:lvl>
  </w:abstractNum>
  <w:abstractNum w:abstractNumId="16" w15:restartNumberingAfterBreak="0">
    <w:nsid w:val="1F717771"/>
    <w:multiLevelType w:val="multilevel"/>
    <w:tmpl w:val="64129BB0"/>
    <w:lvl w:ilvl="0">
      <w:start w:val="7"/>
      <w:numFmt w:val="decimal"/>
      <w:lvlText w:val="%1."/>
      <w:lvlJc w:val="left"/>
      <w:pPr>
        <w:ind w:left="450" w:hanging="45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7" w15:restartNumberingAfterBreak="0">
    <w:nsid w:val="2082611D"/>
    <w:multiLevelType w:val="hybridMultilevel"/>
    <w:tmpl w:val="10640F94"/>
    <w:lvl w:ilvl="0" w:tplc="1CCC1E4E">
      <w:start w:val="6"/>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21613E77"/>
    <w:multiLevelType w:val="singleLevel"/>
    <w:tmpl w:val="BB0A0E86"/>
    <w:lvl w:ilvl="0">
      <w:start w:val="13"/>
      <w:numFmt w:val="decimal"/>
      <w:lvlText w:val="7.3.%1."/>
      <w:legacy w:legacy="1" w:legacySpace="0" w:legacyIndent="974"/>
      <w:lvlJc w:val="left"/>
      <w:pPr>
        <w:ind w:left="425" w:firstLine="0"/>
      </w:pPr>
      <w:rPr>
        <w:rFonts w:ascii="Times New Roman" w:hAnsi="Times New Roman" w:cs="Times New Roman" w:hint="default"/>
        <w:b/>
        <w:lang w:val="ru-RU"/>
      </w:rPr>
    </w:lvl>
  </w:abstractNum>
  <w:abstractNum w:abstractNumId="19" w15:restartNumberingAfterBreak="0">
    <w:nsid w:val="265D6659"/>
    <w:multiLevelType w:val="singleLevel"/>
    <w:tmpl w:val="481E2626"/>
    <w:lvl w:ilvl="0">
      <w:start w:val="1"/>
      <w:numFmt w:val="decimal"/>
      <w:lvlText w:val="9.%1."/>
      <w:legacy w:legacy="1" w:legacySpace="0" w:legacyIndent="494"/>
      <w:lvlJc w:val="left"/>
      <w:pPr>
        <w:ind w:left="0" w:firstLine="0"/>
      </w:pPr>
      <w:rPr>
        <w:rFonts w:ascii="Times New Roman" w:hAnsi="Times New Roman" w:cs="Times New Roman" w:hint="default"/>
        <w:b/>
      </w:rPr>
    </w:lvl>
  </w:abstractNum>
  <w:abstractNum w:abstractNumId="20" w15:restartNumberingAfterBreak="0">
    <w:nsid w:val="298A3E7C"/>
    <w:multiLevelType w:val="multilevel"/>
    <w:tmpl w:val="C49061E0"/>
    <w:lvl w:ilvl="0">
      <w:start w:val="3"/>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14F63DB"/>
    <w:multiLevelType w:val="multilevel"/>
    <w:tmpl w:val="6A103F80"/>
    <w:lvl w:ilvl="0">
      <w:start w:val="3"/>
      <w:numFmt w:val="decimal"/>
      <w:lvlText w:val="%1."/>
      <w:lvlJc w:val="left"/>
      <w:pPr>
        <w:ind w:left="1080" w:hanging="360"/>
      </w:pPr>
    </w:lvl>
    <w:lvl w:ilvl="1">
      <w:start w:val="1"/>
      <w:numFmt w:val="decimal"/>
      <w:isLgl/>
      <w:lvlText w:val="%1.%2."/>
      <w:lvlJc w:val="left"/>
      <w:pPr>
        <w:ind w:left="1815" w:hanging="1095"/>
      </w:pPr>
      <w:rPr>
        <w:rFonts w:eastAsia="Times New Roman"/>
        <w:b/>
      </w:rPr>
    </w:lvl>
    <w:lvl w:ilvl="2">
      <w:start w:val="1"/>
      <w:numFmt w:val="decimal"/>
      <w:isLgl/>
      <w:lvlText w:val="%1.%2.%3."/>
      <w:lvlJc w:val="left"/>
      <w:pPr>
        <w:ind w:left="1815" w:hanging="1095"/>
      </w:pPr>
      <w:rPr>
        <w:rFonts w:eastAsia="Times New Roman"/>
        <w:b/>
      </w:rPr>
    </w:lvl>
    <w:lvl w:ilvl="3">
      <w:start w:val="1"/>
      <w:numFmt w:val="decimal"/>
      <w:isLgl/>
      <w:lvlText w:val="%1.%2.%3.%4."/>
      <w:lvlJc w:val="left"/>
      <w:pPr>
        <w:ind w:left="1815" w:hanging="1095"/>
      </w:pPr>
      <w:rPr>
        <w:rFonts w:eastAsia="Times New Roman"/>
        <w:b/>
      </w:rPr>
    </w:lvl>
    <w:lvl w:ilvl="4">
      <w:start w:val="1"/>
      <w:numFmt w:val="decimal"/>
      <w:isLgl/>
      <w:lvlText w:val="%1.%2.%3.%4.%5."/>
      <w:lvlJc w:val="left"/>
      <w:pPr>
        <w:ind w:left="1815" w:hanging="1095"/>
      </w:pPr>
      <w:rPr>
        <w:rFonts w:eastAsia="Times New Roman"/>
        <w:b/>
      </w:rPr>
    </w:lvl>
    <w:lvl w:ilvl="5">
      <w:start w:val="1"/>
      <w:numFmt w:val="decimal"/>
      <w:isLgl/>
      <w:lvlText w:val="%1.%2.%3.%4.%5.%6."/>
      <w:lvlJc w:val="left"/>
      <w:pPr>
        <w:ind w:left="2160" w:hanging="1440"/>
      </w:pPr>
      <w:rPr>
        <w:rFonts w:eastAsia="Times New Roman"/>
        <w:b/>
      </w:rPr>
    </w:lvl>
    <w:lvl w:ilvl="6">
      <w:start w:val="1"/>
      <w:numFmt w:val="decimal"/>
      <w:isLgl/>
      <w:lvlText w:val="%1.%2.%3.%4.%5.%6.%7."/>
      <w:lvlJc w:val="left"/>
      <w:pPr>
        <w:ind w:left="2520" w:hanging="1800"/>
      </w:pPr>
      <w:rPr>
        <w:rFonts w:eastAsia="Times New Roman"/>
        <w:b/>
      </w:rPr>
    </w:lvl>
    <w:lvl w:ilvl="7">
      <w:start w:val="1"/>
      <w:numFmt w:val="decimal"/>
      <w:isLgl/>
      <w:lvlText w:val="%1.%2.%3.%4.%5.%6.%7.%8."/>
      <w:lvlJc w:val="left"/>
      <w:pPr>
        <w:ind w:left="2520" w:hanging="1800"/>
      </w:pPr>
      <w:rPr>
        <w:rFonts w:eastAsia="Times New Roman"/>
        <w:b/>
      </w:rPr>
    </w:lvl>
    <w:lvl w:ilvl="8">
      <w:start w:val="1"/>
      <w:numFmt w:val="decimal"/>
      <w:isLgl/>
      <w:lvlText w:val="%1.%2.%3.%4.%5.%6.%7.%8.%9."/>
      <w:lvlJc w:val="left"/>
      <w:pPr>
        <w:ind w:left="2880" w:hanging="2160"/>
      </w:pPr>
      <w:rPr>
        <w:rFonts w:eastAsia="Times New Roman"/>
        <w:b/>
      </w:rPr>
    </w:lvl>
  </w:abstractNum>
  <w:abstractNum w:abstractNumId="22" w15:restartNumberingAfterBreak="0">
    <w:nsid w:val="31B072BC"/>
    <w:multiLevelType w:val="singleLevel"/>
    <w:tmpl w:val="5BCC0294"/>
    <w:lvl w:ilvl="0">
      <w:start w:val="2"/>
      <w:numFmt w:val="decimal"/>
      <w:lvlText w:val="5.%1."/>
      <w:legacy w:legacy="1" w:legacySpace="0" w:legacyIndent="499"/>
      <w:lvlJc w:val="left"/>
      <w:pPr>
        <w:ind w:left="0" w:firstLine="0"/>
      </w:pPr>
      <w:rPr>
        <w:rFonts w:ascii="Times New Roman" w:hAnsi="Times New Roman" w:cs="Times New Roman" w:hint="default"/>
        <w:b/>
      </w:rPr>
    </w:lvl>
  </w:abstractNum>
  <w:abstractNum w:abstractNumId="23" w15:restartNumberingAfterBreak="0">
    <w:nsid w:val="32F6472C"/>
    <w:multiLevelType w:val="singleLevel"/>
    <w:tmpl w:val="FA74F872"/>
    <w:lvl w:ilvl="0">
      <w:start w:val="3"/>
      <w:numFmt w:val="decimal"/>
      <w:lvlText w:val="10.%1."/>
      <w:legacy w:legacy="1" w:legacySpace="0" w:legacyIndent="620"/>
      <w:lvlJc w:val="left"/>
      <w:pPr>
        <w:ind w:left="0" w:firstLine="0"/>
      </w:pPr>
      <w:rPr>
        <w:rFonts w:ascii="Times New Roman" w:hAnsi="Times New Roman" w:cs="Times New Roman" w:hint="default"/>
        <w:b/>
      </w:rPr>
    </w:lvl>
  </w:abstractNum>
  <w:abstractNum w:abstractNumId="24" w15:restartNumberingAfterBreak="0">
    <w:nsid w:val="37BB443D"/>
    <w:multiLevelType w:val="singleLevel"/>
    <w:tmpl w:val="1172B310"/>
    <w:lvl w:ilvl="0">
      <w:start w:val="10"/>
      <w:numFmt w:val="decimal"/>
      <w:lvlText w:val="5.%1."/>
      <w:legacy w:legacy="1" w:legacySpace="0" w:legacyIndent="623"/>
      <w:lvlJc w:val="left"/>
      <w:pPr>
        <w:ind w:left="0" w:firstLine="0"/>
      </w:pPr>
      <w:rPr>
        <w:rFonts w:ascii="Times New Roman" w:hAnsi="Times New Roman" w:cs="Times New Roman" w:hint="default"/>
      </w:rPr>
    </w:lvl>
  </w:abstractNum>
  <w:abstractNum w:abstractNumId="25" w15:restartNumberingAfterBreak="0">
    <w:nsid w:val="3BD17283"/>
    <w:multiLevelType w:val="singleLevel"/>
    <w:tmpl w:val="574A384E"/>
    <w:lvl w:ilvl="0">
      <w:start w:val="5"/>
      <w:numFmt w:val="decimal"/>
      <w:lvlText w:val="1.%1."/>
      <w:legacy w:legacy="1" w:legacySpace="0" w:legacyIndent="470"/>
      <w:lvlJc w:val="left"/>
      <w:pPr>
        <w:ind w:left="0" w:firstLine="0"/>
      </w:pPr>
      <w:rPr>
        <w:rFonts w:ascii="Times New Roman" w:hAnsi="Times New Roman" w:cs="Times New Roman" w:hint="default"/>
        <w:b/>
      </w:rPr>
    </w:lvl>
  </w:abstractNum>
  <w:abstractNum w:abstractNumId="26" w15:restartNumberingAfterBreak="0">
    <w:nsid w:val="41FD470B"/>
    <w:multiLevelType w:val="multilevel"/>
    <w:tmpl w:val="62CA7050"/>
    <w:lvl w:ilvl="0">
      <w:start w:val="12"/>
      <w:numFmt w:val="decimal"/>
      <w:lvlText w:val="%1."/>
      <w:lvlJc w:val="left"/>
      <w:pPr>
        <w:ind w:left="600" w:hanging="60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43DD33BB"/>
    <w:multiLevelType w:val="singleLevel"/>
    <w:tmpl w:val="8DE6266A"/>
    <w:lvl w:ilvl="0">
      <w:start w:val="8"/>
      <w:numFmt w:val="decimal"/>
      <w:lvlText w:val="6.9.%1."/>
      <w:legacy w:legacy="1" w:legacySpace="0" w:legacyIndent="691"/>
      <w:lvlJc w:val="left"/>
      <w:pPr>
        <w:ind w:left="0" w:firstLine="0"/>
      </w:pPr>
      <w:rPr>
        <w:rFonts w:ascii="Times New Roman" w:hAnsi="Times New Roman" w:cs="Times New Roman" w:hint="default"/>
        <w:b/>
      </w:rPr>
    </w:lvl>
  </w:abstractNum>
  <w:abstractNum w:abstractNumId="28" w15:restartNumberingAfterBreak="0">
    <w:nsid w:val="4A4A4CDC"/>
    <w:multiLevelType w:val="multilevel"/>
    <w:tmpl w:val="C3CCF6CE"/>
    <w:lvl w:ilvl="0">
      <w:start w:val="5"/>
      <w:numFmt w:val="decimal"/>
      <w:lvlText w:val="%1."/>
      <w:lvlJc w:val="left"/>
      <w:pPr>
        <w:ind w:left="825" w:hanging="825"/>
      </w:pPr>
      <w:rPr>
        <w:rFonts w:hint="default"/>
        <w:b w:val="0"/>
      </w:rPr>
    </w:lvl>
    <w:lvl w:ilvl="1">
      <w:start w:val="14"/>
      <w:numFmt w:val="decimal"/>
      <w:lvlText w:val="%1.%2."/>
      <w:lvlJc w:val="left"/>
      <w:pPr>
        <w:ind w:left="825" w:hanging="825"/>
      </w:pPr>
      <w:rPr>
        <w:rFonts w:hint="default"/>
        <w:b w:val="0"/>
      </w:rPr>
    </w:lvl>
    <w:lvl w:ilvl="2">
      <w:start w:val="3"/>
      <w:numFmt w:val="decimal"/>
      <w:lvlText w:val="%1.%2.%3."/>
      <w:lvlJc w:val="left"/>
      <w:pPr>
        <w:ind w:left="825" w:hanging="825"/>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4B652590"/>
    <w:multiLevelType w:val="singleLevel"/>
    <w:tmpl w:val="8C2AA9CE"/>
    <w:lvl w:ilvl="0">
      <w:start w:val="6"/>
      <w:numFmt w:val="decimal"/>
      <w:lvlText w:val="9.%1."/>
      <w:legacy w:legacy="1" w:legacySpace="0" w:legacyIndent="508"/>
      <w:lvlJc w:val="left"/>
      <w:pPr>
        <w:ind w:left="0" w:firstLine="0"/>
      </w:pPr>
      <w:rPr>
        <w:rFonts w:ascii="Times New Roman" w:hAnsi="Times New Roman" w:cs="Times New Roman" w:hint="default"/>
        <w:b/>
      </w:rPr>
    </w:lvl>
  </w:abstractNum>
  <w:abstractNum w:abstractNumId="30" w15:restartNumberingAfterBreak="0">
    <w:nsid w:val="4BD0392F"/>
    <w:multiLevelType w:val="multilevel"/>
    <w:tmpl w:val="D90073E2"/>
    <w:lvl w:ilvl="0">
      <w:start w:val="5"/>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720D0F"/>
    <w:multiLevelType w:val="singleLevel"/>
    <w:tmpl w:val="4C1C63F4"/>
    <w:lvl w:ilvl="0">
      <w:start w:val="1"/>
      <w:numFmt w:val="decimal"/>
      <w:lvlText w:val="6.10.%1."/>
      <w:legacy w:legacy="1" w:legacySpace="0" w:legacyIndent="841"/>
      <w:lvlJc w:val="left"/>
      <w:pPr>
        <w:ind w:left="0" w:firstLine="0"/>
      </w:pPr>
      <w:rPr>
        <w:rFonts w:ascii="Times New Roman" w:hAnsi="Times New Roman" w:cs="Times New Roman" w:hint="default"/>
      </w:rPr>
    </w:lvl>
  </w:abstractNum>
  <w:abstractNum w:abstractNumId="32" w15:restartNumberingAfterBreak="0">
    <w:nsid w:val="587B2126"/>
    <w:multiLevelType w:val="multilevel"/>
    <w:tmpl w:val="6EAAE48A"/>
    <w:lvl w:ilvl="0">
      <w:start w:val="7"/>
      <w:numFmt w:val="decimal"/>
      <w:lvlText w:val="%1."/>
      <w:lvlJc w:val="left"/>
      <w:pPr>
        <w:ind w:left="600" w:hanging="600"/>
      </w:pPr>
      <w:rPr>
        <w:rFonts w:hint="default"/>
        <w:b/>
      </w:rPr>
    </w:lvl>
    <w:lvl w:ilvl="1">
      <w:start w:val="10"/>
      <w:numFmt w:val="decimal"/>
      <w:lvlText w:val="%1.%2."/>
      <w:lvlJc w:val="left"/>
      <w:pPr>
        <w:ind w:left="144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3" w15:restartNumberingAfterBreak="0">
    <w:nsid w:val="65571977"/>
    <w:multiLevelType w:val="multilevel"/>
    <w:tmpl w:val="FB4ADB2C"/>
    <w:lvl w:ilvl="0">
      <w:start w:val="8"/>
      <w:numFmt w:val="decimal"/>
      <w:lvlText w:val="%1."/>
      <w:lvlJc w:val="left"/>
      <w:pPr>
        <w:ind w:left="435" w:hanging="435"/>
      </w:pPr>
    </w:lvl>
    <w:lvl w:ilvl="1">
      <w:start w:val="4"/>
      <w:numFmt w:val="decimal"/>
      <w:lvlText w:val="%1.%2."/>
      <w:lvlJc w:val="left"/>
      <w:pPr>
        <w:ind w:left="1288"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 w15:restartNumberingAfterBreak="0">
    <w:nsid w:val="685B4809"/>
    <w:multiLevelType w:val="multilevel"/>
    <w:tmpl w:val="E55A61E8"/>
    <w:lvl w:ilvl="0">
      <w:start w:val="1"/>
      <w:numFmt w:val="decimal"/>
      <w:lvlText w:val="%1."/>
      <w:lvlJc w:val="left"/>
      <w:pPr>
        <w:ind w:left="975" w:hanging="360"/>
      </w:pPr>
      <w:rPr>
        <w:rFonts w:ascii="Times New Roman" w:eastAsia="Times New Roman" w:hAnsi="Times New Roman" w:cs="Times New Roman"/>
        <w:b/>
      </w:rPr>
    </w:lvl>
    <w:lvl w:ilvl="1">
      <w:start w:val="1"/>
      <w:numFmt w:val="decimal"/>
      <w:isLgl/>
      <w:lvlText w:val="%1.%2."/>
      <w:lvlJc w:val="left"/>
      <w:pPr>
        <w:ind w:left="1206" w:hanging="780"/>
      </w:pPr>
      <w:rPr>
        <w:rFonts w:hint="default"/>
        <w:b/>
      </w:rPr>
    </w:lvl>
    <w:lvl w:ilvl="2">
      <w:start w:val="1"/>
      <w:numFmt w:val="decimal"/>
      <w:isLgl/>
      <w:lvlText w:val="%1.%2.%3."/>
      <w:lvlJc w:val="left"/>
      <w:pPr>
        <w:ind w:left="1395" w:hanging="780"/>
      </w:pPr>
      <w:rPr>
        <w:rFonts w:hint="default"/>
      </w:rPr>
    </w:lvl>
    <w:lvl w:ilvl="3">
      <w:start w:val="1"/>
      <w:numFmt w:val="decimal"/>
      <w:isLgl/>
      <w:lvlText w:val="%1.%2.%3.%4."/>
      <w:lvlJc w:val="left"/>
      <w:pPr>
        <w:ind w:left="1695" w:hanging="1080"/>
      </w:pPr>
      <w:rPr>
        <w:rFonts w:hint="default"/>
      </w:rPr>
    </w:lvl>
    <w:lvl w:ilvl="4">
      <w:start w:val="1"/>
      <w:numFmt w:val="decimal"/>
      <w:isLgl/>
      <w:lvlText w:val="%1.%2.%3.%4.%5."/>
      <w:lvlJc w:val="left"/>
      <w:pPr>
        <w:ind w:left="1695" w:hanging="1080"/>
      </w:pPr>
      <w:rPr>
        <w:rFonts w:hint="default"/>
      </w:rPr>
    </w:lvl>
    <w:lvl w:ilvl="5">
      <w:start w:val="1"/>
      <w:numFmt w:val="decimal"/>
      <w:isLgl/>
      <w:lvlText w:val="%1.%2.%3.%4.%5.%6."/>
      <w:lvlJc w:val="left"/>
      <w:pPr>
        <w:ind w:left="2055" w:hanging="1440"/>
      </w:pPr>
      <w:rPr>
        <w:rFonts w:hint="default"/>
      </w:rPr>
    </w:lvl>
    <w:lvl w:ilvl="6">
      <w:start w:val="1"/>
      <w:numFmt w:val="decimal"/>
      <w:isLgl/>
      <w:lvlText w:val="%1.%2.%3.%4.%5.%6.%7."/>
      <w:lvlJc w:val="left"/>
      <w:pPr>
        <w:ind w:left="2415" w:hanging="1800"/>
      </w:pPr>
      <w:rPr>
        <w:rFonts w:hint="default"/>
      </w:rPr>
    </w:lvl>
    <w:lvl w:ilvl="7">
      <w:start w:val="1"/>
      <w:numFmt w:val="decimal"/>
      <w:isLgl/>
      <w:lvlText w:val="%1.%2.%3.%4.%5.%6.%7.%8."/>
      <w:lvlJc w:val="left"/>
      <w:pPr>
        <w:ind w:left="2415" w:hanging="1800"/>
      </w:pPr>
      <w:rPr>
        <w:rFonts w:hint="default"/>
      </w:rPr>
    </w:lvl>
    <w:lvl w:ilvl="8">
      <w:start w:val="1"/>
      <w:numFmt w:val="decimal"/>
      <w:isLgl/>
      <w:lvlText w:val="%1.%2.%3.%4.%5.%6.%7.%8.%9."/>
      <w:lvlJc w:val="left"/>
      <w:pPr>
        <w:ind w:left="2775" w:hanging="2160"/>
      </w:pPr>
      <w:rPr>
        <w:rFonts w:hint="default"/>
      </w:rPr>
    </w:lvl>
  </w:abstractNum>
  <w:abstractNum w:abstractNumId="35" w15:restartNumberingAfterBreak="0">
    <w:nsid w:val="6ED828B6"/>
    <w:multiLevelType w:val="singleLevel"/>
    <w:tmpl w:val="E8F24C18"/>
    <w:lvl w:ilvl="0">
      <w:start w:val="4"/>
      <w:numFmt w:val="decimal"/>
      <w:lvlText w:val="9.%1."/>
      <w:legacy w:legacy="1" w:legacySpace="0" w:legacyIndent="600"/>
      <w:lvlJc w:val="left"/>
      <w:pPr>
        <w:ind w:left="0" w:firstLine="0"/>
      </w:pPr>
      <w:rPr>
        <w:rFonts w:ascii="Times New Roman" w:hAnsi="Times New Roman" w:cs="Times New Roman" w:hint="default"/>
        <w:b/>
      </w:rPr>
    </w:lvl>
  </w:abstractNum>
  <w:abstractNum w:abstractNumId="36" w15:restartNumberingAfterBreak="0">
    <w:nsid w:val="72BE301F"/>
    <w:multiLevelType w:val="singleLevel"/>
    <w:tmpl w:val="4E58D662"/>
    <w:lvl w:ilvl="0">
      <w:start w:val="6"/>
      <w:numFmt w:val="decimal"/>
      <w:lvlText w:val="6.9.%1."/>
      <w:legacy w:legacy="1" w:legacySpace="0" w:legacyIndent="811"/>
      <w:lvlJc w:val="left"/>
      <w:pPr>
        <w:ind w:left="0" w:firstLine="0"/>
      </w:pPr>
      <w:rPr>
        <w:rFonts w:ascii="Times New Roman" w:hAnsi="Times New Roman" w:cs="Times New Roman" w:hint="default"/>
        <w:b/>
      </w:rPr>
    </w:lvl>
  </w:abstractNum>
  <w:abstractNum w:abstractNumId="37" w15:restartNumberingAfterBreak="0">
    <w:nsid w:val="7E7F1E80"/>
    <w:multiLevelType w:val="multilevel"/>
    <w:tmpl w:val="9C2CF4E0"/>
    <w:lvl w:ilvl="0">
      <w:start w:val="12"/>
      <w:numFmt w:val="decimal"/>
      <w:lvlText w:val="%1."/>
      <w:lvlJc w:val="left"/>
      <w:pPr>
        <w:ind w:left="465" w:hanging="465"/>
      </w:pPr>
      <w:rPr>
        <w:rFonts w:hint="default"/>
        <w:b w:val="0"/>
      </w:rPr>
    </w:lvl>
    <w:lvl w:ilvl="1">
      <w:start w:val="6"/>
      <w:numFmt w:val="decimal"/>
      <w:lvlText w:val="%1.%2."/>
      <w:lvlJc w:val="left"/>
      <w:pPr>
        <w:ind w:left="1713" w:hanging="720"/>
      </w:pPr>
      <w:rPr>
        <w:rFonts w:hint="default"/>
        <w:b/>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940" w:hanging="144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8100" w:hanging="1800"/>
      </w:pPr>
      <w:rPr>
        <w:rFonts w:hint="default"/>
        <w:b w:val="0"/>
      </w:rPr>
    </w:lvl>
    <w:lvl w:ilvl="8">
      <w:start w:val="1"/>
      <w:numFmt w:val="decimal"/>
      <w:lvlText w:val="%1.%2.%3.%4.%5.%6.%7.%8.%9."/>
      <w:lvlJc w:val="left"/>
      <w:pPr>
        <w:ind w:left="9000" w:hanging="1800"/>
      </w:pPr>
      <w:rPr>
        <w:rFonts w:hint="default"/>
        <w:b w:val="0"/>
      </w:rPr>
    </w:lvl>
  </w:abstractNum>
  <w:num w:numId="1">
    <w:abstractNumId w:val="34"/>
  </w:num>
  <w:num w:numId="2">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5"/>
    </w:lvlOverride>
  </w:num>
  <w:num w:numId="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2"/>
    </w:lvlOverride>
  </w:num>
  <w:num w:numId="6">
    <w:abstractNumId w:val="24"/>
    <w:lvlOverride w:ilvl="0">
      <w:startOverride w:val="10"/>
    </w:lvlOverride>
  </w:num>
  <w:num w:numId="7">
    <w:abstractNumId w:val="24"/>
    <w:lvlOverride w:ilvl="0">
      <w:lvl w:ilvl="0">
        <w:start w:val="10"/>
        <w:numFmt w:val="decimal"/>
        <w:lvlText w:val="5.%1."/>
        <w:legacy w:legacy="1" w:legacySpace="0" w:legacyIndent="624"/>
        <w:lvlJc w:val="left"/>
        <w:pPr>
          <w:ind w:left="0" w:firstLine="0"/>
        </w:pPr>
        <w:rPr>
          <w:rFonts w:ascii="Times New Roman" w:hAnsi="Times New Roman" w:cs="Times New Roman" w:hint="default"/>
        </w:rPr>
      </w:lvl>
    </w:lvlOverride>
  </w:num>
  <w:num w:numId="8">
    <w:abstractNumId w:val="9"/>
    <w:lvlOverride w:ilvl="0">
      <w:startOverride w:val="1"/>
    </w:lvlOverride>
  </w:num>
  <w:num w:numId="9">
    <w:abstractNumId w:val="7"/>
    <w:lvlOverride w:ilvl="0">
      <w:startOverride w:val="1"/>
    </w:lvlOverride>
  </w:num>
  <w:num w:numId="10">
    <w:abstractNumId w:val="13"/>
    <w:lvlOverride w:ilvl="0">
      <w:startOverride w:val="1"/>
    </w:lvlOverride>
  </w:num>
  <w:num w:numId="11">
    <w:abstractNumId w:val="13"/>
    <w:lvlOverride w:ilvl="0">
      <w:lvl w:ilvl="0">
        <w:start w:val="1"/>
        <w:numFmt w:val="decimal"/>
        <w:lvlText w:val="6.9.%1."/>
        <w:legacy w:legacy="1" w:legacySpace="0" w:legacyIndent="701"/>
        <w:lvlJc w:val="left"/>
        <w:pPr>
          <w:ind w:left="0" w:firstLine="0"/>
        </w:pPr>
        <w:rPr>
          <w:rFonts w:ascii="Times New Roman" w:hAnsi="Times New Roman" w:cs="Times New Roman" w:hint="default"/>
        </w:rPr>
      </w:lvl>
    </w:lvlOverride>
  </w:num>
  <w:num w:numId="12">
    <w:abstractNumId w:val="36"/>
    <w:lvlOverride w:ilvl="0">
      <w:startOverride w:val="6"/>
    </w:lvlOverride>
  </w:num>
  <w:num w:numId="13">
    <w:abstractNumId w:val="27"/>
    <w:lvlOverride w:ilvl="0">
      <w:startOverride w:val="8"/>
    </w:lvlOverride>
  </w:num>
  <w:num w:numId="14">
    <w:abstractNumId w:val="31"/>
    <w:lvlOverride w:ilvl="0">
      <w:startOverride w:val="1"/>
    </w:lvlOverride>
  </w:num>
  <w:num w:numId="15">
    <w:abstractNumId w:val="31"/>
    <w:lvlOverride w:ilvl="0">
      <w:lvl w:ilvl="0">
        <w:start w:val="1"/>
        <w:numFmt w:val="decimal"/>
        <w:lvlText w:val="6.10.%1."/>
        <w:legacy w:legacy="1" w:legacySpace="0" w:legacyIndent="840"/>
        <w:lvlJc w:val="left"/>
        <w:pPr>
          <w:ind w:left="0" w:firstLine="0"/>
        </w:pPr>
        <w:rPr>
          <w:rFonts w:ascii="Times New Roman" w:hAnsi="Times New Roman" w:cs="Times New Roman" w:hint="default"/>
        </w:rPr>
      </w:lvl>
    </w:lvlOverride>
  </w:num>
  <w:num w:numId="16">
    <w:abstractNumId w:val="14"/>
    <w:lvlOverride w:ilvl="0">
      <w:startOverride w:val="11"/>
    </w:lvlOverride>
  </w:num>
  <w:num w:numId="17">
    <w:abstractNumId w:val="18"/>
    <w:lvlOverride w:ilvl="0">
      <w:startOverride w:val="13"/>
    </w:lvlOverride>
  </w:num>
  <w:num w:numId="18">
    <w:abstractNumId w:val="33"/>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num>
  <w:num w:numId="20">
    <w:abstractNumId w:val="19"/>
    <w:lvlOverride w:ilvl="0">
      <w:lvl w:ilvl="0">
        <w:start w:val="1"/>
        <w:numFmt w:val="decimal"/>
        <w:lvlText w:val="9.%1."/>
        <w:legacy w:legacy="1" w:legacySpace="0" w:legacyIndent="495"/>
        <w:lvlJc w:val="left"/>
        <w:pPr>
          <w:ind w:left="0" w:firstLine="0"/>
        </w:pPr>
        <w:rPr>
          <w:rFonts w:ascii="Times New Roman" w:hAnsi="Times New Roman" w:cs="Times New Roman" w:hint="default"/>
          <w:b/>
        </w:rPr>
      </w:lvl>
    </w:lvlOverride>
  </w:num>
  <w:num w:numId="21">
    <w:abstractNumId w:val="35"/>
    <w:lvlOverride w:ilvl="0">
      <w:startOverride w:val="4"/>
    </w:lvlOverride>
  </w:num>
  <w:num w:numId="22">
    <w:abstractNumId w:val="29"/>
    <w:lvlOverride w:ilvl="0">
      <w:startOverride w:val="6"/>
    </w:lvlOverride>
  </w:num>
  <w:num w:numId="23">
    <w:abstractNumId w:val="23"/>
    <w:lvlOverride w:ilvl="0">
      <w:startOverride w:val="3"/>
    </w:lvlOverride>
  </w:num>
  <w:num w:numId="24">
    <w:abstractNumId w:val="8"/>
    <w:lvlOverride w:ilvl="0">
      <w:startOverride w:val="1"/>
    </w:lvlOverride>
  </w:num>
  <w:num w:numId="25">
    <w:abstractNumId w:val="11"/>
  </w:num>
  <w:num w:numId="26">
    <w:abstractNumId w:val="32"/>
  </w:num>
  <w:num w:numId="27">
    <w:abstractNumId w:val="15"/>
  </w:num>
  <w:num w:numId="28">
    <w:abstractNumId w:val="17"/>
  </w:num>
  <w:num w:numId="29">
    <w:abstractNumId w:val="16"/>
  </w:num>
  <w:num w:numId="30">
    <w:abstractNumId w:val="20"/>
  </w:num>
  <w:num w:numId="31">
    <w:abstractNumId w:val="30"/>
  </w:num>
  <w:num w:numId="32">
    <w:abstractNumId w:val="28"/>
  </w:num>
  <w:num w:numId="33">
    <w:abstractNumId w:val="12"/>
  </w:num>
  <w:num w:numId="34">
    <w:abstractNumId w:val="0"/>
  </w:num>
  <w:num w:numId="35">
    <w:abstractNumId w:val="1"/>
  </w:num>
  <w:num w:numId="36">
    <w:abstractNumId w:val="2"/>
  </w:num>
  <w:num w:numId="37">
    <w:abstractNumId w:val="3"/>
  </w:num>
  <w:num w:numId="38">
    <w:abstractNumId w:val="4"/>
  </w:num>
  <w:num w:numId="39">
    <w:abstractNumId w:val="5"/>
  </w:num>
  <w:num w:numId="40">
    <w:abstractNumId w:val="6"/>
  </w:num>
  <w:num w:numId="41">
    <w:abstractNumId w:val="26"/>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01A"/>
    <w:rsid w:val="0000036F"/>
    <w:rsid w:val="00000391"/>
    <w:rsid w:val="000012F2"/>
    <w:rsid w:val="000016A4"/>
    <w:rsid w:val="00001D85"/>
    <w:rsid w:val="00001F7B"/>
    <w:rsid w:val="0000214E"/>
    <w:rsid w:val="0000219B"/>
    <w:rsid w:val="000036FD"/>
    <w:rsid w:val="00003759"/>
    <w:rsid w:val="0000391F"/>
    <w:rsid w:val="00003A04"/>
    <w:rsid w:val="000043E8"/>
    <w:rsid w:val="00004D29"/>
    <w:rsid w:val="00005390"/>
    <w:rsid w:val="000055E1"/>
    <w:rsid w:val="0000593D"/>
    <w:rsid w:val="00005A43"/>
    <w:rsid w:val="00006D71"/>
    <w:rsid w:val="00007555"/>
    <w:rsid w:val="000077ED"/>
    <w:rsid w:val="00007C78"/>
    <w:rsid w:val="00007E88"/>
    <w:rsid w:val="00007E9D"/>
    <w:rsid w:val="00007FB9"/>
    <w:rsid w:val="0001075F"/>
    <w:rsid w:val="00010B15"/>
    <w:rsid w:val="00010C51"/>
    <w:rsid w:val="00011077"/>
    <w:rsid w:val="00011587"/>
    <w:rsid w:val="0001347E"/>
    <w:rsid w:val="00013974"/>
    <w:rsid w:val="000142AD"/>
    <w:rsid w:val="0001513B"/>
    <w:rsid w:val="00016AB9"/>
    <w:rsid w:val="000171E5"/>
    <w:rsid w:val="00017472"/>
    <w:rsid w:val="00017FDD"/>
    <w:rsid w:val="0002009C"/>
    <w:rsid w:val="00020D57"/>
    <w:rsid w:val="0002135F"/>
    <w:rsid w:val="000213FE"/>
    <w:rsid w:val="000214CD"/>
    <w:rsid w:val="00021A2A"/>
    <w:rsid w:val="00021A56"/>
    <w:rsid w:val="000221E0"/>
    <w:rsid w:val="00022302"/>
    <w:rsid w:val="0002251E"/>
    <w:rsid w:val="000228B3"/>
    <w:rsid w:val="000228BC"/>
    <w:rsid w:val="00022D49"/>
    <w:rsid w:val="00022D9E"/>
    <w:rsid w:val="00022F03"/>
    <w:rsid w:val="00023218"/>
    <w:rsid w:val="000233E0"/>
    <w:rsid w:val="00023773"/>
    <w:rsid w:val="000244E6"/>
    <w:rsid w:val="00024688"/>
    <w:rsid w:val="00024E19"/>
    <w:rsid w:val="00025750"/>
    <w:rsid w:val="00026373"/>
    <w:rsid w:val="00026F0C"/>
    <w:rsid w:val="000270EB"/>
    <w:rsid w:val="00027325"/>
    <w:rsid w:val="00027B20"/>
    <w:rsid w:val="000306B2"/>
    <w:rsid w:val="00031057"/>
    <w:rsid w:val="0003106E"/>
    <w:rsid w:val="0003230F"/>
    <w:rsid w:val="000335FE"/>
    <w:rsid w:val="00033916"/>
    <w:rsid w:val="00033C49"/>
    <w:rsid w:val="00034616"/>
    <w:rsid w:val="00034858"/>
    <w:rsid w:val="0003494B"/>
    <w:rsid w:val="000349F4"/>
    <w:rsid w:val="0003512B"/>
    <w:rsid w:val="0003583C"/>
    <w:rsid w:val="00035A05"/>
    <w:rsid w:val="00035EB2"/>
    <w:rsid w:val="000375B0"/>
    <w:rsid w:val="00037CE9"/>
    <w:rsid w:val="00040124"/>
    <w:rsid w:val="00042BDA"/>
    <w:rsid w:val="00042E91"/>
    <w:rsid w:val="00043A04"/>
    <w:rsid w:val="00043E19"/>
    <w:rsid w:val="0004476F"/>
    <w:rsid w:val="0004493B"/>
    <w:rsid w:val="00044BE9"/>
    <w:rsid w:val="00044CE6"/>
    <w:rsid w:val="0004504B"/>
    <w:rsid w:val="00045148"/>
    <w:rsid w:val="00045490"/>
    <w:rsid w:val="0004675F"/>
    <w:rsid w:val="00046872"/>
    <w:rsid w:val="00046E09"/>
    <w:rsid w:val="0004743F"/>
    <w:rsid w:val="00047565"/>
    <w:rsid w:val="000476DC"/>
    <w:rsid w:val="00047731"/>
    <w:rsid w:val="00047ABB"/>
    <w:rsid w:val="00047F94"/>
    <w:rsid w:val="00050DEC"/>
    <w:rsid w:val="00051730"/>
    <w:rsid w:val="00051E68"/>
    <w:rsid w:val="00052652"/>
    <w:rsid w:val="00053075"/>
    <w:rsid w:val="000535BB"/>
    <w:rsid w:val="0005398D"/>
    <w:rsid w:val="00054289"/>
    <w:rsid w:val="000545CD"/>
    <w:rsid w:val="00055038"/>
    <w:rsid w:val="00055257"/>
    <w:rsid w:val="00055E38"/>
    <w:rsid w:val="00056085"/>
    <w:rsid w:val="00056547"/>
    <w:rsid w:val="00056D9C"/>
    <w:rsid w:val="00057552"/>
    <w:rsid w:val="00057A07"/>
    <w:rsid w:val="00060310"/>
    <w:rsid w:val="00060402"/>
    <w:rsid w:val="000614A3"/>
    <w:rsid w:val="0006263C"/>
    <w:rsid w:val="000634F7"/>
    <w:rsid w:val="00063D4A"/>
    <w:rsid w:val="00064164"/>
    <w:rsid w:val="00064421"/>
    <w:rsid w:val="000654E5"/>
    <w:rsid w:val="000655A9"/>
    <w:rsid w:val="0006756F"/>
    <w:rsid w:val="00071C16"/>
    <w:rsid w:val="00072B71"/>
    <w:rsid w:val="00073167"/>
    <w:rsid w:val="000732E2"/>
    <w:rsid w:val="00073C8F"/>
    <w:rsid w:val="0007513B"/>
    <w:rsid w:val="000753DE"/>
    <w:rsid w:val="00075A89"/>
    <w:rsid w:val="00075E1D"/>
    <w:rsid w:val="000760BE"/>
    <w:rsid w:val="00077043"/>
    <w:rsid w:val="00077462"/>
    <w:rsid w:val="00077837"/>
    <w:rsid w:val="00077BC9"/>
    <w:rsid w:val="00077D16"/>
    <w:rsid w:val="00081F00"/>
    <w:rsid w:val="0008313E"/>
    <w:rsid w:val="00084B73"/>
    <w:rsid w:val="00085569"/>
    <w:rsid w:val="0008585F"/>
    <w:rsid w:val="000864A4"/>
    <w:rsid w:val="00086C4F"/>
    <w:rsid w:val="00086C73"/>
    <w:rsid w:val="00087319"/>
    <w:rsid w:val="00087D8A"/>
    <w:rsid w:val="000900FB"/>
    <w:rsid w:val="000901E8"/>
    <w:rsid w:val="0009031C"/>
    <w:rsid w:val="00090365"/>
    <w:rsid w:val="000903B6"/>
    <w:rsid w:val="00090B21"/>
    <w:rsid w:val="000916C5"/>
    <w:rsid w:val="00092252"/>
    <w:rsid w:val="00092386"/>
    <w:rsid w:val="00092E50"/>
    <w:rsid w:val="000931CE"/>
    <w:rsid w:val="000938CE"/>
    <w:rsid w:val="00094357"/>
    <w:rsid w:val="00094E20"/>
    <w:rsid w:val="00095408"/>
    <w:rsid w:val="00096237"/>
    <w:rsid w:val="00096683"/>
    <w:rsid w:val="00096EF7"/>
    <w:rsid w:val="00097D38"/>
    <w:rsid w:val="000A086F"/>
    <w:rsid w:val="000A1964"/>
    <w:rsid w:val="000A1CCB"/>
    <w:rsid w:val="000A201B"/>
    <w:rsid w:val="000A2145"/>
    <w:rsid w:val="000A24FE"/>
    <w:rsid w:val="000A2F15"/>
    <w:rsid w:val="000A328D"/>
    <w:rsid w:val="000A3577"/>
    <w:rsid w:val="000A385E"/>
    <w:rsid w:val="000A3E47"/>
    <w:rsid w:val="000A5007"/>
    <w:rsid w:val="000A51D5"/>
    <w:rsid w:val="000A5835"/>
    <w:rsid w:val="000A59AD"/>
    <w:rsid w:val="000A637B"/>
    <w:rsid w:val="000A6480"/>
    <w:rsid w:val="000A667A"/>
    <w:rsid w:val="000A6B58"/>
    <w:rsid w:val="000A73B2"/>
    <w:rsid w:val="000A745E"/>
    <w:rsid w:val="000A75DE"/>
    <w:rsid w:val="000A763F"/>
    <w:rsid w:val="000A78A0"/>
    <w:rsid w:val="000A7D4C"/>
    <w:rsid w:val="000B05BD"/>
    <w:rsid w:val="000B05D4"/>
    <w:rsid w:val="000B098E"/>
    <w:rsid w:val="000B2E71"/>
    <w:rsid w:val="000B4690"/>
    <w:rsid w:val="000B5CDC"/>
    <w:rsid w:val="000B61AA"/>
    <w:rsid w:val="000B6528"/>
    <w:rsid w:val="000B69F2"/>
    <w:rsid w:val="000B6EA5"/>
    <w:rsid w:val="000B7067"/>
    <w:rsid w:val="000B74B9"/>
    <w:rsid w:val="000B78F8"/>
    <w:rsid w:val="000C0AA7"/>
    <w:rsid w:val="000C0CF2"/>
    <w:rsid w:val="000C10B7"/>
    <w:rsid w:val="000C1B8C"/>
    <w:rsid w:val="000C1C9C"/>
    <w:rsid w:val="000C1D89"/>
    <w:rsid w:val="000C3280"/>
    <w:rsid w:val="000C4212"/>
    <w:rsid w:val="000C54AC"/>
    <w:rsid w:val="000C578E"/>
    <w:rsid w:val="000C607F"/>
    <w:rsid w:val="000C61FD"/>
    <w:rsid w:val="000C63C7"/>
    <w:rsid w:val="000C679C"/>
    <w:rsid w:val="000C780C"/>
    <w:rsid w:val="000D0363"/>
    <w:rsid w:val="000D1D4A"/>
    <w:rsid w:val="000D213B"/>
    <w:rsid w:val="000D25F2"/>
    <w:rsid w:val="000D27D5"/>
    <w:rsid w:val="000D297E"/>
    <w:rsid w:val="000D2E37"/>
    <w:rsid w:val="000D337E"/>
    <w:rsid w:val="000D40F3"/>
    <w:rsid w:val="000D43DB"/>
    <w:rsid w:val="000D55FB"/>
    <w:rsid w:val="000D574A"/>
    <w:rsid w:val="000D61FD"/>
    <w:rsid w:val="000D6AE3"/>
    <w:rsid w:val="000D6CF6"/>
    <w:rsid w:val="000D70E1"/>
    <w:rsid w:val="000D74E1"/>
    <w:rsid w:val="000E03F9"/>
    <w:rsid w:val="000E1862"/>
    <w:rsid w:val="000E2C48"/>
    <w:rsid w:val="000E4678"/>
    <w:rsid w:val="000E54C1"/>
    <w:rsid w:val="000E5736"/>
    <w:rsid w:val="000E5843"/>
    <w:rsid w:val="000E653A"/>
    <w:rsid w:val="000E77EF"/>
    <w:rsid w:val="000E7F38"/>
    <w:rsid w:val="000F0E93"/>
    <w:rsid w:val="000F2707"/>
    <w:rsid w:val="000F2CEA"/>
    <w:rsid w:val="000F30AE"/>
    <w:rsid w:val="000F3B0B"/>
    <w:rsid w:val="000F3DBA"/>
    <w:rsid w:val="000F46FA"/>
    <w:rsid w:val="000F4A0B"/>
    <w:rsid w:val="000F5082"/>
    <w:rsid w:val="000F6018"/>
    <w:rsid w:val="000F6584"/>
    <w:rsid w:val="000F6F18"/>
    <w:rsid w:val="000F7AEF"/>
    <w:rsid w:val="000F7C8E"/>
    <w:rsid w:val="00100B59"/>
    <w:rsid w:val="00101302"/>
    <w:rsid w:val="00101875"/>
    <w:rsid w:val="00101A11"/>
    <w:rsid w:val="00102823"/>
    <w:rsid w:val="00102EC1"/>
    <w:rsid w:val="001032A9"/>
    <w:rsid w:val="001036C7"/>
    <w:rsid w:val="0010380F"/>
    <w:rsid w:val="001038D3"/>
    <w:rsid w:val="00103D58"/>
    <w:rsid w:val="0010417A"/>
    <w:rsid w:val="00104332"/>
    <w:rsid w:val="0010490B"/>
    <w:rsid w:val="00104DF4"/>
    <w:rsid w:val="0010527D"/>
    <w:rsid w:val="00105E24"/>
    <w:rsid w:val="00106420"/>
    <w:rsid w:val="0010711E"/>
    <w:rsid w:val="001078C5"/>
    <w:rsid w:val="00110604"/>
    <w:rsid w:val="00110A5C"/>
    <w:rsid w:val="00111324"/>
    <w:rsid w:val="0011151E"/>
    <w:rsid w:val="00112635"/>
    <w:rsid w:val="00112BFA"/>
    <w:rsid w:val="001134F0"/>
    <w:rsid w:val="00113C77"/>
    <w:rsid w:val="00113CE4"/>
    <w:rsid w:val="001141E6"/>
    <w:rsid w:val="0011440E"/>
    <w:rsid w:val="00114A39"/>
    <w:rsid w:val="00114DB3"/>
    <w:rsid w:val="001158F5"/>
    <w:rsid w:val="0011688D"/>
    <w:rsid w:val="00117B95"/>
    <w:rsid w:val="0012019E"/>
    <w:rsid w:val="00120D1B"/>
    <w:rsid w:val="00121998"/>
    <w:rsid w:val="00121DCC"/>
    <w:rsid w:val="00122A2C"/>
    <w:rsid w:val="0012476B"/>
    <w:rsid w:val="00124C7C"/>
    <w:rsid w:val="0012675C"/>
    <w:rsid w:val="00126DBF"/>
    <w:rsid w:val="00126E8B"/>
    <w:rsid w:val="001279BB"/>
    <w:rsid w:val="001303A4"/>
    <w:rsid w:val="001309DA"/>
    <w:rsid w:val="00130E69"/>
    <w:rsid w:val="00130EA8"/>
    <w:rsid w:val="00131BB7"/>
    <w:rsid w:val="00132690"/>
    <w:rsid w:val="001328AB"/>
    <w:rsid w:val="00132B34"/>
    <w:rsid w:val="00132CBB"/>
    <w:rsid w:val="001330B8"/>
    <w:rsid w:val="00133146"/>
    <w:rsid w:val="00133B53"/>
    <w:rsid w:val="00134A7C"/>
    <w:rsid w:val="00136292"/>
    <w:rsid w:val="00136577"/>
    <w:rsid w:val="00140EDD"/>
    <w:rsid w:val="0014101E"/>
    <w:rsid w:val="001413A2"/>
    <w:rsid w:val="00142159"/>
    <w:rsid w:val="00142C19"/>
    <w:rsid w:val="00143061"/>
    <w:rsid w:val="00143CE0"/>
    <w:rsid w:val="001441B7"/>
    <w:rsid w:val="00144226"/>
    <w:rsid w:val="00144E17"/>
    <w:rsid w:val="001454EC"/>
    <w:rsid w:val="0014578B"/>
    <w:rsid w:val="0014624E"/>
    <w:rsid w:val="001478FC"/>
    <w:rsid w:val="001503CC"/>
    <w:rsid w:val="00150A40"/>
    <w:rsid w:val="00151497"/>
    <w:rsid w:val="00151678"/>
    <w:rsid w:val="00151C63"/>
    <w:rsid w:val="001526EA"/>
    <w:rsid w:val="00153AD6"/>
    <w:rsid w:val="00155841"/>
    <w:rsid w:val="0015612F"/>
    <w:rsid w:val="00156BA7"/>
    <w:rsid w:val="00157E18"/>
    <w:rsid w:val="001607CD"/>
    <w:rsid w:val="00160D64"/>
    <w:rsid w:val="0016108B"/>
    <w:rsid w:val="0016135C"/>
    <w:rsid w:val="00162269"/>
    <w:rsid w:val="00162287"/>
    <w:rsid w:val="00162F08"/>
    <w:rsid w:val="00163AAC"/>
    <w:rsid w:val="00164220"/>
    <w:rsid w:val="00164BB6"/>
    <w:rsid w:val="0016505E"/>
    <w:rsid w:val="00165931"/>
    <w:rsid w:val="00166A39"/>
    <w:rsid w:val="00167E3A"/>
    <w:rsid w:val="001721A7"/>
    <w:rsid w:val="001726DC"/>
    <w:rsid w:val="001728BE"/>
    <w:rsid w:val="00172D59"/>
    <w:rsid w:val="0017319A"/>
    <w:rsid w:val="00174513"/>
    <w:rsid w:val="0017451B"/>
    <w:rsid w:val="0017473F"/>
    <w:rsid w:val="00174BA0"/>
    <w:rsid w:val="00174DA1"/>
    <w:rsid w:val="00174E83"/>
    <w:rsid w:val="00175B92"/>
    <w:rsid w:val="001760E2"/>
    <w:rsid w:val="001765F6"/>
    <w:rsid w:val="00176A61"/>
    <w:rsid w:val="00176C3B"/>
    <w:rsid w:val="001774EE"/>
    <w:rsid w:val="00177C08"/>
    <w:rsid w:val="00180F14"/>
    <w:rsid w:val="00181245"/>
    <w:rsid w:val="001814F7"/>
    <w:rsid w:val="001818A9"/>
    <w:rsid w:val="00182878"/>
    <w:rsid w:val="0018367E"/>
    <w:rsid w:val="00183724"/>
    <w:rsid w:val="001845EE"/>
    <w:rsid w:val="00184BD9"/>
    <w:rsid w:val="00184DB0"/>
    <w:rsid w:val="00186052"/>
    <w:rsid w:val="00186300"/>
    <w:rsid w:val="00186550"/>
    <w:rsid w:val="00186851"/>
    <w:rsid w:val="00186944"/>
    <w:rsid w:val="0018712A"/>
    <w:rsid w:val="001877B4"/>
    <w:rsid w:val="00187FFB"/>
    <w:rsid w:val="0019001D"/>
    <w:rsid w:val="00190D73"/>
    <w:rsid w:val="00193CAC"/>
    <w:rsid w:val="00195896"/>
    <w:rsid w:val="00195CF7"/>
    <w:rsid w:val="00195E91"/>
    <w:rsid w:val="00195FA0"/>
    <w:rsid w:val="00196705"/>
    <w:rsid w:val="001A08FE"/>
    <w:rsid w:val="001A0D9A"/>
    <w:rsid w:val="001A191C"/>
    <w:rsid w:val="001A21F9"/>
    <w:rsid w:val="001A2727"/>
    <w:rsid w:val="001A342C"/>
    <w:rsid w:val="001A467C"/>
    <w:rsid w:val="001A63B5"/>
    <w:rsid w:val="001A63D2"/>
    <w:rsid w:val="001A7261"/>
    <w:rsid w:val="001A732E"/>
    <w:rsid w:val="001A743C"/>
    <w:rsid w:val="001A7557"/>
    <w:rsid w:val="001A7A22"/>
    <w:rsid w:val="001B050D"/>
    <w:rsid w:val="001B07B0"/>
    <w:rsid w:val="001B09B0"/>
    <w:rsid w:val="001B09EB"/>
    <w:rsid w:val="001B291C"/>
    <w:rsid w:val="001B2F73"/>
    <w:rsid w:val="001B2FBE"/>
    <w:rsid w:val="001B34FB"/>
    <w:rsid w:val="001B3661"/>
    <w:rsid w:val="001B53FB"/>
    <w:rsid w:val="001B6484"/>
    <w:rsid w:val="001B680A"/>
    <w:rsid w:val="001B708B"/>
    <w:rsid w:val="001B7FFA"/>
    <w:rsid w:val="001C01B7"/>
    <w:rsid w:val="001C2431"/>
    <w:rsid w:val="001C29FC"/>
    <w:rsid w:val="001C2ACE"/>
    <w:rsid w:val="001C2BC1"/>
    <w:rsid w:val="001C337C"/>
    <w:rsid w:val="001C361B"/>
    <w:rsid w:val="001C3866"/>
    <w:rsid w:val="001C525B"/>
    <w:rsid w:val="001C530E"/>
    <w:rsid w:val="001C58E6"/>
    <w:rsid w:val="001C5BA3"/>
    <w:rsid w:val="001C6E1F"/>
    <w:rsid w:val="001C78F8"/>
    <w:rsid w:val="001D2050"/>
    <w:rsid w:val="001D306C"/>
    <w:rsid w:val="001D367B"/>
    <w:rsid w:val="001D3FD6"/>
    <w:rsid w:val="001D45E0"/>
    <w:rsid w:val="001D4C02"/>
    <w:rsid w:val="001D4E70"/>
    <w:rsid w:val="001D5259"/>
    <w:rsid w:val="001D55A8"/>
    <w:rsid w:val="001D56CA"/>
    <w:rsid w:val="001D58D6"/>
    <w:rsid w:val="001D5963"/>
    <w:rsid w:val="001D619A"/>
    <w:rsid w:val="001D63A4"/>
    <w:rsid w:val="001D6CB4"/>
    <w:rsid w:val="001D74C8"/>
    <w:rsid w:val="001D7BC5"/>
    <w:rsid w:val="001D7F1B"/>
    <w:rsid w:val="001E03EC"/>
    <w:rsid w:val="001E0A2D"/>
    <w:rsid w:val="001E10E7"/>
    <w:rsid w:val="001E1913"/>
    <w:rsid w:val="001E2820"/>
    <w:rsid w:val="001E2964"/>
    <w:rsid w:val="001E34C0"/>
    <w:rsid w:val="001E358C"/>
    <w:rsid w:val="001E58B8"/>
    <w:rsid w:val="001E5AFA"/>
    <w:rsid w:val="001E6E87"/>
    <w:rsid w:val="001F0FF9"/>
    <w:rsid w:val="001F1671"/>
    <w:rsid w:val="001F1C8A"/>
    <w:rsid w:val="001F1E6C"/>
    <w:rsid w:val="001F2D29"/>
    <w:rsid w:val="001F2F23"/>
    <w:rsid w:val="001F3338"/>
    <w:rsid w:val="001F42F1"/>
    <w:rsid w:val="001F65D9"/>
    <w:rsid w:val="001F695F"/>
    <w:rsid w:val="001F6C62"/>
    <w:rsid w:val="001F6CB2"/>
    <w:rsid w:val="001F773E"/>
    <w:rsid w:val="001F7758"/>
    <w:rsid w:val="001F799F"/>
    <w:rsid w:val="001F79B0"/>
    <w:rsid w:val="0020016E"/>
    <w:rsid w:val="00200335"/>
    <w:rsid w:val="0020036C"/>
    <w:rsid w:val="00200533"/>
    <w:rsid w:val="00201620"/>
    <w:rsid w:val="0020230B"/>
    <w:rsid w:val="0020340D"/>
    <w:rsid w:val="0020372C"/>
    <w:rsid w:val="002037E8"/>
    <w:rsid w:val="00204F3E"/>
    <w:rsid w:val="00206158"/>
    <w:rsid w:val="00206489"/>
    <w:rsid w:val="00207EEC"/>
    <w:rsid w:val="002111B6"/>
    <w:rsid w:val="002111FD"/>
    <w:rsid w:val="00211566"/>
    <w:rsid w:val="00211995"/>
    <w:rsid w:val="00211C79"/>
    <w:rsid w:val="00212104"/>
    <w:rsid w:val="00212595"/>
    <w:rsid w:val="00213104"/>
    <w:rsid w:val="002149D8"/>
    <w:rsid w:val="002158AE"/>
    <w:rsid w:val="00215CB6"/>
    <w:rsid w:val="00215DAB"/>
    <w:rsid w:val="0021600F"/>
    <w:rsid w:val="0021664C"/>
    <w:rsid w:val="00217519"/>
    <w:rsid w:val="0021782B"/>
    <w:rsid w:val="00217BE3"/>
    <w:rsid w:val="00220187"/>
    <w:rsid w:val="00220429"/>
    <w:rsid w:val="00221328"/>
    <w:rsid w:val="00221560"/>
    <w:rsid w:val="00221567"/>
    <w:rsid w:val="00221E96"/>
    <w:rsid w:val="00223853"/>
    <w:rsid w:val="00223F55"/>
    <w:rsid w:val="002241D6"/>
    <w:rsid w:val="00224513"/>
    <w:rsid w:val="002249E7"/>
    <w:rsid w:val="00225827"/>
    <w:rsid w:val="002258A0"/>
    <w:rsid w:val="002267BE"/>
    <w:rsid w:val="0022683C"/>
    <w:rsid w:val="00227A5D"/>
    <w:rsid w:val="00227CE1"/>
    <w:rsid w:val="0023046F"/>
    <w:rsid w:val="00230BF9"/>
    <w:rsid w:val="002312F9"/>
    <w:rsid w:val="002316A9"/>
    <w:rsid w:val="002318E5"/>
    <w:rsid w:val="002323C0"/>
    <w:rsid w:val="00232BAB"/>
    <w:rsid w:val="00232C4E"/>
    <w:rsid w:val="00234081"/>
    <w:rsid w:val="002355E5"/>
    <w:rsid w:val="002356B8"/>
    <w:rsid w:val="00235DB5"/>
    <w:rsid w:val="00235E19"/>
    <w:rsid w:val="002365E2"/>
    <w:rsid w:val="00236C46"/>
    <w:rsid w:val="002378F5"/>
    <w:rsid w:val="00237D52"/>
    <w:rsid w:val="00237EC1"/>
    <w:rsid w:val="002400C5"/>
    <w:rsid w:val="002409CE"/>
    <w:rsid w:val="00241A53"/>
    <w:rsid w:val="00241F0B"/>
    <w:rsid w:val="002420E7"/>
    <w:rsid w:val="00242103"/>
    <w:rsid w:val="00242111"/>
    <w:rsid w:val="0024239A"/>
    <w:rsid w:val="002428E1"/>
    <w:rsid w:val="00243F00"/>
    <w:rsid w:val="00244BEE"/>
    <w:rsid w:val="002452CF"/>
    <w:rsid w:val="00246389"/>
    <w:rsid w:val="0024672D"/>
    <w:rsid w:val="0024769D"/>
    <w:rsid w:val="00250571"/>
    <w:rsid w:val="00250AC1"/>
    <w:rsid w:val="00250AFF"/>
    <w:rsid w:val="00250E31"/>
    <w:rsid w:val="00251431"/>
    <w:rsid w:val="0025168F"/>
    <w:rsid w:val="00251DAE"/>
    <w:rsid w:val="002526B5"/>
    <w:rsid w:val="002529F0"/>
    <w:rsid w:val="00253107"/>
    <w:rsid w:val="00253823"/>
    <w:rsid w:val="00253AD3"/>
    <w:rsid w:val="002542CC"/>
    <w:rsid w:val="00254591"/>
    <w:rsid w:val="00254F97"/>
    <w:rsid w:val="002551F3"/>
    <w:rsid w:val="002561A7"/>
    <w:rsid w:val="00256247"/>
    <w:rsid w:val="00256408"/>
    <w:rsid w:val="002566E6"/>
    <w:rsid w:val="00261316"/>
    <w:rsid w:val="00262FCE"/>
    <w:rsid w:val="00264CDD"/>
    <w:rsid w:val="00264D97"/>
    <w:rsid w:val="00264EAA"/>
    <w:rsid w:val="002650E0"/>
    <w:rsid w:val="00266115"/>
    <w:rsid w:val="002669E5"/>
    <w:rsid w:val="00266B47"/>
    <w:rsid w:val="00266BC2"/>
    <w:rsid w:val="00266E43"/>
    <w:rsid w:val="00266E71"/>
    <w:rsid w:val="00267165"/>
    <w:rsid w:val="002674B8"/>
    <w:rsid w:val="002676FF"/>
    <w:rsid w:val="00267E5A"/>
    <w:rsid w:val="00270290"/>
    <w:rsid w:val="00271508"/>
    <w:rsid w:val="0027175F"/>
    <w:rsid w:val="0027230B"/>
    <w:rsid w:val="002743D4"/>
    <w:rsid w:val="00274B97"/>
    <w:rsid w:val="00274B9B"/>
    <w:rsid w:val="00275CE1"/>
    <w:rsid w:val="0027629C"/>
    <w:rsid w:val="00276677"/>
    <w:rsid w:val="00276D44"/>
    <w:rsid w:val="00276D6B"/>
    <w:rsid w:val="00277AE4"/>
    <w:rsid w:val="002818D9"/>
    <w:rsid w:val="002825E1"/>
    <w:rsid w:val="002828E4"/>
    <w:rsid w:val="00283205"/>
    <w:rsid w:val="00283E92"/>
    <w:rsid w:val="00284088"/>
    <w:rsid w:val="002844D8"/>
    <w:rsid w:val="00284661"/>
    <w:rsid w:val="00285622"/>
    <w:rsid w:val="00285A9F"/>
    <w:rsid w:val="00285C62"/>
    <w:rsid w:val="00285D59"/>
    <w:rsid w:val="00286825"/>
    <w:rsid w:val="00287203"/>
    <w:rsid w:val="002878FD"/>
    <w:rsid w:val="00287C86"/>
    <w:rsid w:val="0029077D"/>
    <w:rsid w:val="00290DD7"/>
    <w:rsid w:val="00290FBC"/>
    <w:rsid w:val="002913A6"/>
    <w:rsid w:val="002918AE"/>
    <w:rsid w:val="002920D3"/>
    <w:rsid w:val="0029269B"/>
    <w:rsid w:val="00292D15"/>
    <w:rsid w:val="002934AB"/>
    <w:rsid w:val="002934B8"/>
    <w:rsid w:val="002935CC"/>
    <w:rsid w:val="002939E8"/>
    <w:rsid w:val="002940A2"/>
    <w:rsid w:val="002940D9"/>
    <w:rsid w:val="00294E37"/>
    <w:rsid w:val="00294E97"/>
    <w:rsid w:val="00295B05"/>
    <w:rsid w:val="00297DD8"/>
    <w:rsid w:val="00297F9F"/>
    <w:rsid w:val="002A021E"/>
    <w:rsid w:val="002A2218"/>
    <w:rsid w:val="002A23F4"/>
    <w:rsid w:val="002A3378"/>
    <w:rsid w:val="002A3B84"/>
    <w:rsid w:val="002A455F"/>
    <w:rsid w:val="002A4877"/>
    <w:rsid w:val="002A5D7E"/>
    <w:rsid w:val="002A6035"/>
    <w:rsid w:val="002A625D"/>
    <w:rsid w:val="002A7C34"/>
    <w:rsid w:val="002B02CC"/>
    <w:rsid w:val="002B08DD"/>
    <w:rsid w:val="002B0C25"/>
    <w:rsid w:val="002B0F36"/>
    <w:rsid w:val="002B1288"/>
    <w:rsid w:val="002B1439"/>
    <w:rsid w:val="002B1623"/>
    <w:rsid w:val="002B1A53"/>
    <w:rsid w:val="002B1BA5"/>
    <w:rsid w:val="002B2649"/>
    <w:rsid w:val="002B3642"/>
    <w:rsid w:val="002B4C0E"/>
    <w:rsid w:val="002B4E04"/>
    <w:rsid w:val="002B557F"/>
    <w:rsid w:val="002B5898"/>
    <w:rsid w:val="002B58DB"/>
    <w:rsid w:val="002B5DD2"/>
    <w:rsid w:val="002B604B"/>
    <w:rsid w:val="002B693D"/>
    <w:rsid w:val="002B6D50"/>
    <w:rsid w:val="002B77F6"/>
    <w:rsid w:val="002B7ACF"/>
    <w:rsid w:val="002C04F0"/>
    <w:rsid w:val="002C133B"/>
    <w:rsid w:val="002C2DAF"/>
    <w:rsid w:val="002C304F"/>
    <w:rsid w:val="002C35A0"/>
    <w:rsid w:val="002C3AB6"/>
    <w:rsid w:val="002C48AA"/>
    <w:rsid w:val="002C506D"/>
    <w:rsid w:val="002C51CC"/>
    <w:rsid w:val="002C57C2"/>
    <w:rsid w:val="002C58FB"/>
    <w:rsid w:val="002C67CC"/>
    <w:rsid w:val="002C721E"/>
    <w:rsid w:val="002C7CC4"/>
    <w:rsid w:val="002D086D"/>
    <w:rsid w:val="002D0941"/>
    <w:rsid w:val="002D12F7"/>
    <w:rsid w:val="002D1681"/>
    <w:rsid w:val="002D2C62"/>
    <w:rsid w:val="002D35CA"/>
    <w:rsid w:val="002D4CD9"/>
    <w:rsid w:val="002D5067"/>
    <w:rsid w:val="002D538B"/>
    <w:rsid w:val="002D636C"/>
    <w:rsid w:val="002D6F10"/>
    <w:rsid w:val="002D74C1"/>
    <w:rsid w:val="002D7730"/>
    <w:rsid w:val="002D7A19"/>
    <w:rsid w:val="002E089D"/>
    <w:rsid w:val="002E0E4E"/>
    <w:rsid w:val="002E163B"/>
    <w:rsid w:val="002E1D29"/>
    <w:rsid w:val="002E1FE0"/>
    <w:rsid w:val="002E42C6"/>
    <w:rsid w:val="002E4B55"/>
    <w:rsid w:val="002E501A"/>
    <w:rsid w:val="002E586E"/>
    <w:rsid w:val="002E5B34"/>
    <w:rsid w:val="002E5E15"/>
    <w:rsid w:val="002E6138"/>
    <w:rsid w:val="002E6528"/>
    <w:rsid w:val="002E6977"/>
    <w:rsid w:val="002E7BAE"/>
    <w:rsid w:val="002E7C40"/>
    <w:rsid w:val="002F0681"/>
    <w:rsid w:val="002F0696"/>
    <w:rsid w:val="002F0EE7"/>
    <w:rsid w:val="002F1344"/>
    <w:rsid w:val="002F1492"/>
    <w:rsid w:val="002F19BE"/>
    <w:rsid w:val="002F1F3C"/>
    <w:rsid w:val="002F31A1"/>
    <w:rsid w:val="002F4F3A"/>
    <w:rsid w:val="002F5004"/>
    <w:rsid w:val="002F5792"/>
    <w:rsid w:val="002F7E3B"/>
    <w:rsid w:val="00300A1F"/>
    <w:rsid w:val="00300E03"/>
    <w:rsid w:val="00301C83"/>
    <w:rsid w:val="003020F5"/>
    <w:rsid w:val="0030227E"/>
    <w:rsid w:val="00303235"/>
    <w:rsid w:val="00303585"/>
    <w:rsid w:val="003037A6"/>
    <w:rsid w:val="00303A3A"/>
    <w:rsid w:val="00303B4D"/>
    <w:rsid w:val="003044B8"/>
    <w:rsid w:val="003047B3"/>
    <w:rsid w:val="00304971"/>
    <w:rsid w:val="00306AE8"/>
    <w:rsid w:val="00306FB0"/>
    <w:rsid w:val="003074A3"/>
    <w:rsid w:val="0031006B"/>
    <w:rsid w:val="0031023D"/>
    <w:rsid w:val="003103BA"/>
    <w:rsid w:val="00310990"/>
    <w:rsid w:val="00310CC4"/>
    <w:rsid w:val="00310F6D"/>
    <w:rsid w:val="00310F83"/>
    <w:rsid w:val="00311048"/>
    <w:rsid w:val="00312D93"/>
    <w:rsid w:val="00313736"/>
    <w:rsid w:val="00313FA3"/>
    <w:rsid w:val="00314AD7"/>
    <w:rsid w:val="0031510F"/>
    <w:rsid w:val="00315475"/>
    <w:rsid w:val="0031548D"/>
    <w:rsid w:val="00315977"/>
    <w:rsid w:val="00315B77"/>
    <w:rsid w:val="003173AF"/>
    <w:rsid w:val="00317671"/>
    <w:rsid w:val="00317FFA"/>
    <w:rsid w:val="003203E2"/>
    <w:rsid w:val="00320BFB"/>
    <w:rsid w:val="003217EA"/>
    <w:rsid w:val="00322BDB"/>
    <w:rsid w:val="003234DC"/>
    <w:rsid w:val="00323A24"/>
    <w:rsid w:val="00324277"/>
    <w:rsid w:val="00324360"/>
    <w:rsid w:val="00324736"/>
    <w:rsid w:val="003247C8"/>
    <w:rsid w:val="00324808"/>
    <w:rsid w:val="00324AA4"/>
    <w:rsid w:val="00324F6F"/>
    <w:rsid w:val="003255DF"/>
    <w:rsid w:val="00326A22"/>
    <w:rsid w:val="00326F01"/>
    <w:rsid w:val="003279CA"/>
    <w:rsid w:val="00330637"/>
    <w:rsid w:val="00331D7E"/>
    <w:rsid w:val="003323F2"/>
    <w:rsid w:val="00332A67"/>
    <w:rsid w:val="003336D7"/>
    <w:rsid w:val="00334859"/>
    <w:rsid w:val="003348D0"/>
    <w:rsid w:val="00335267"/>
    <w:rsid w:val="00335343"/>
    <w:rsid w:val="003353D5"/>
    <w:rsid w:val="00335A71"/>
    <w:rsid w:val="00335CAE"/>
    <w:rsid w:val="00335D70"/>
    <w:rsid w:val="00335F02"/>
    <w:rsid w:val="00335F7F"/>
    <w:rsid w:val="00336177"/>
    <w:rsid w:val="0033636C"/>
    <w:rsid w:val="00336BD6"/>
    <w:rsid w:val="00340858"/>
    <w:rsid w:val="00340C48"/>
    <w:rsid w:val="003414AB"/>
    <w:rsid w:val="00341579"/>
    <w:rsid w:val="0034185B"/>
    <w:rsid w:val="00341A2F"/>
    <w:rsid w:val="00341E33"/>
    <w:rsid w:val="00342195"/>
    <w:rsid w:val="00343974"/>
    <w:rsid w:val="00343B76"/>
    <w:rsid w:val="00343EA5"/>
    <w:rsid w:val="00344E7C"/>
    <w:rsid w:val="0034667B"/>
    <w:rsid w:val="00347003"/>
    <w:rsid w:val="003475AD"/>
    <w:rsid w:val="00347D32"/>
    <w:rsid w:val="00350001"/>
    <w:rsid w:val="0035012E"/>
    <w:rsid w:val="00350F8A"/>
    <w:rsid w:val="003513C7"/>
    <w:rsid w:val="0035144D"/>
    <w:rsid w:val="003526B8"/>
    <w:rsid w:val="0035293B"/>
    <w:rsid w:val="00353A09"/>
    <w:rsid w:val="00353B6D"/>
    <w:rsid w:val="003548C1"/>
    <w:rsid w:val="00355E5C"/>
    <w:rsid w:val="00355EC7"/>
    <w:rsid w:val="00356E41"/>
    <w:rsid w:val="00357359"/>
    <w:rsid w:val="0035753E"/>
    <w:rsid w:val="00357540"/>
    <w:rsid w:val="00357D2D"/>
    <w:rsid w:val="003602DF"/>
    <w:rsid w:val="0036120D"/>
    <w:rsid w:val="003624B7"/>
    <w:rsid w:val="00362A65"/>
    <w:rsid w:val="00363050"/>
    <w:rsid w:val="00363A67"/>
    <w:rsid w:val="00363F75"/>
    <w:rsid w:val="00364226"/>
    <w:rsid w:val="0036422C"/>
    <w:rsid w:val="003642BC"/>
    <w:rsid w:val="00364469"/>
    <w:rsid w:val="00365435"/>
    <w:rsid w:val="003659E0"/>
    <w:rsid w:val="00366D59"/>
    <w:rsid w:val="003672CC"/>
    <w:rsid w:val="00367463"/>
    <w:rsid w:val="003678AA"/>
    <w:rsid w:val="003678CF"/>
    <w:rsid w:val="0037085D"/>
    <w:rsid w:val="0037100C"/>
    <w:rsid w:val="003724E2"/>
    <w:rsid w:val="00372681"/>
    <w:rsid w:val="00372DED"/>
    <w:rsid w:val="00373B3E"/>
    <w:rsid w:val="003743F8"/>
    <w:rsid w:val="0037463A"/>
    <w:rsid w:val="0037504E"/>
    <w:rsid w:val="0037549F"/>
    <w:rsid w:val="0037591E"/>
    <w:rsid w:val="00375951"/>
    <w:rsid w:val="00375DD0"/>
    <w:rsid w:val="00376181"/>
    <w:rsid w:val="00377280"/>
    <w:rsid w:val="003805F1"/>
    <w:rsid w:val="00381225"/>
    <w:rsid w:val="0038174F"/>
    <w:rsid w:val="00381CB8"/>
    <w:rsid w:val="003820CF"/>
    <w:rsid w:val="003828A3"/>
    <w:rsid w:val="003835BA"/>
    <w:rsid w:val="00383D47"/>
    <w:rsid w:val="00384A0A"/>
    <w:rsid w:val="00385F0C"/>
    <w:rsid w:val="00386A67"/>
    <w:rsid w:val="00386D5B"/>
    <w:rsid w:val="00387429"/>
    <w:rsid w:val="00387B37"/>
    <w:rsid w:val="003901E2"/>
    <w:rsid w:val="003903F8"/>
    <w:rsid w:val="00390506"/>
    <w:rsid w:val="0039113F"/>
    <w:rsid w:val="0039133D"/>
    <w:rsid w:val="00391871"/>
    <w:rsid w:val="0039281C"/>
    <w:rsid w:val="003936D2"/>
    <w:rsid w:val="00393A56"/>
    <w:rsid w:val="00394885"/>
    <w:rsid w:val="00395DF7"/>
    <w:rsid w:val="003968E5"/>
    <w:rsid w:val="003970DE"/>
    <w:rsid w:val="00397420"/>
    <w:rsid w:val="00397437"/>
    <w:rsid w:val="003976DB"/>
    <w:rsid w:val="00397AE4"/>
    <w:rsid w:val="00397E4E"/>
    <w:rsid w:val="00397F24"/>
    <w:rsid w:val="003A1C0A"/>
    <w:rsid w:val="003A1FA2"/>
    <w:rsid w:val="003A3053"/>
    <w:rsid w:val="003A3098"/>
    <w:rsid w:val="003A3219"/>
    <w:rsid w:val="003A49EA"/>
    <w:rsid w:val="003A5200"/>
    <w:rsid w:val="003A5769"/>
    <w:rsid w:val="003A5E47"/>
    <w:rsid w:val="003A5ED0"/>
    <w:rsid w:val="003A63D3"/>
    <w:rsid w:val="003A6F35"/>
    <w:rsid w:val="003A7871"/>
    <w:rsid w:val="003A7BEB"/>
    <w:rsid w:val="003B07D7"/>
    <w:rsid w:val="003B116D"/>
    <w:rsid w:val="003B165F"/>
    <w:rsid w:val="003B3805"/>
    <w:rsid w:val="003B3C1F"/>
    <w:rsid w:val="003B4368"/>
    <w:rsid w:val="003B5A45"/>
    <w:rsid w:val="003B5BA2"/>
    <w:rsid w:val="003B5EAA"/>
    <w:rsid w:val="003B7CD6"/>
    <w:rsid w:val="003C05B1"/>
    <w:rsid w:val="003C0E09"/>
    <w:rsid w:val="003C13DA"/>
    <w:rsid w:val="003C16D9"/>
    <w:rsid w:val="003C175D"/>
    <w:rsid w:val="003C1FEB"/>
    <w:rsid w:val="003C26A9"/>
    <w:rsid w:val="003C28E7"/>
    <w:rsid w:val="003C2EEF"/>
    <w:rsid w:val="003C37E1"/>
    <w:rsid w:val="003C41B8"/>
    <w:rsid w:val="003C4867"/>
    <w:rsid w:val="003C48C1"/>
    <w:rsid w:val="003C4C79"/>
    <w:rsid w:val="003C5608"/>
    <w:rsid w:val="003C5989"/>
    <w:rsid w:val="003C6331"/>
    <w:rsid w:val="003C7052"/>
    <w:rsid w:val="003C7358"/>
    <w:rsid w:val="003C7A8C"/>
    <w:rsid w:val="003C7B83"/>
    <w:rsid w:val="003D031F"/>
    <w:rsid w:val="003D07D1"/>
    <w:rsid w:val="003D0899"/>
    <w:rsid w:val="003D17EB"/>
    <w:rsid w:val="003D2715"/>
    <w:rsid w:val="003D2DDA"/>
    <w:rsid w:val="003D37DB"/>
    <w:rsid w:val="003D4A13"/>
    <w:rsid w:val="003D50F0"/>
    <w:rsid w:val="003D5345"/>
    <w:rsid w:val="003D5AA2"/>
    <w:rsid w:val="003D6605"/>
    <w:rsid w:val="003D68CD"/>
    <w:rsid w:val="003D6953"/>
    <w:rsid w:val="003D74F8"/>
    <w:rsid w:val="003D763B"/>
    <w:rsid w:val="003E0F88"/>
    <w:rsid w:val="003E1DB5"/>
    <w:rsid w:val="003E248C"/>
    <w:rsid w:val="003E2D15"/>
    <w:rsid w:val="003E30C0"/>
    <w:rsid w:val="003E438C"/>
    <w:rsid w:val="003E45BF"/>
    <w:rsid w:val="003E46B0"/>
    <w:rsid w:val="003E47FC"/>
    <w:rsid w:val="003E4AB7"/>
    <w:rsid w:val="003E6040"/>
    <w:rsid w:val="003E61FD"/>
    <w:rsid w:val="003E6A83"/>
    <w:rsid w:val="003E7191"/>
    <w:rsid w:val="003E7C17"/>
    <w:rsid w:val="003E7F7B"/>
    <w:rsid w:val="003F0798"/>
    <w:rsid w:val="003F263F"/>
    <w:rsid w:val="003F28D3"/>
    <w:rsid w:val="003F2917"/>
    <w:rsid w:val="003F321B"/>
    <w:rsid w:val="003F374A"/>
    <w:rsid w:val="003F3B2A"/>
    <w:rsid w:val="003F3C2A"/>
    <w:rsid w:val="003F588A"/>
    <w:rsid w:val="003F6863"/>
    <w:rsid w:val="003F6FA7"/>
    <w:rsid w:val="003F734F"/>
    <w:rsid w:val="003F798E"/>
    <w:rsid w:val="003F7B68"/>
    <w:rsid w:val="003F7B75"/>
    <w:rsid w:val="00400B00"/>
    <w:rsid w:val="00402989"/>
    <w:rsid w:val="004029F5"/>
    <w:rsid w:val="00402CAB"/>
    <w:rsid w:val="00403523"/>
    <w:rsid w:val="00404B7C"/>
    <w:rsid w:val="00406935"/>
    <w:rsid w:val="00406CBB"/>
    <w:rsid w:val="0040788A"/>
    <w:rsid w:val="00410181"/>
    <w:rsid w:val="00410265"/>
    <w:rsid w:val="004104C1"/>
    <w:rsid w:val="00410CD0"/>
    <w:rsid w:val="00410D87"/>
    <w:rsid w:val="004115F1"/>
    <w:rsid w:val="00411D22"/>
    <w:rsid w:val="00411D5F"/>
    <w:rsid w:val="00413991"/>
    <w:rsid w:val="00413D78"/>
    <w:rsid w:val="004143AB"/>
    <w:rsid w:val="00415744"/>
    <w:rsid w:val="00415B85"/>
    <w:rsid w:val="004160E7"/>
    <w:rsid w:val="00416E30"/>
    <w:rsid w:val="00416F01"/>
    <w:rsid w:val="00417D05"/>
    <w:rsid w:val="0042090C"/>
    <w:rsid w:val="00420C97"/>
    <w:rsid w:val="00420DC0"/>
    <w:rsid w:val="004210B8"/>
    <w:rsid w:val="00421178"/>
    <w:rsid w:val="00421414"/>
    <w:rsid w:val="004214D7"/>
    <w:rsid w:val="0042201A"/>
    <w:rsid w:val="004220A8"/>
    <w:rsid w:val="004227D8"/>
    <w:rsid w:val="004227D9"/>
    <w:rsid w:val="004228E3"/>
    <w:rsid w:val="0042347F"/>
    <w:rsid w:val="00424722"/>
    <w:rsid w:val="00424A1B"/>
    <w:rsid w:val="00425028"/>
    <w:rsid w:val="00425705"/>
    <w:rsid w:val="0042591D"/>
    <w:rsid w:val="00426BBF"/>
    <w:rsid w:val="004305B8"/>
    <w:rsid w:val="00430BC5"/>
    <w:rsid w:val="004310D5"/>
    <w:rsid w:val="00432A61"/>
    <w:rsid w:val="00432AB4"/>
    <w:rsid w:val="0043316B"/>
    <w:rsid w:val="00433261"/>
    <w:rsid w:val="00433A3E"/>
    <w:rsid w:val="0043509F"/>
    <w:rsid w:val="004360B4"/>
    <w:rsid w:val="0043612E"/>
    <w:rsid w:val="00436868"/>
    <w:rsid w:val="0043695B"/>
    <w:rsid w:val="00436AD0"/>
    <w:rsid w:val="00436B80"/>
    <w:rsid w:val="00436EF6"/>
    <w:rsid w:val="00440E1D"/>
    <w:rsid w:val="004411AC"/>
    <w:rsid w:val="004420AE"/>
    <w:rsid w:val="00442B23"/>
    <w:rsid w:val="00442B2C"/>
    <w:rsid w:val="00442C2B"/>
    <w:rsid w:val="00442ECD"/>
    <w:rsid w:val="004436C3"/>
    <w:rsid w:val="0044404B"/>
    <w:rsid w:val="004445DA"/>
    <w:rsid w:val="0044545C"/>
    <w:rsid w:val="00445F82"/>
    <w:rsid w:val="00446307"/>
    <w:rsid w:val="0044637F"/>
    <w:rsid w:val="00446C81"/>
    <w:rsid w:val="00447912"/>
    <w:rsid w:val="00450A46"/>
    <w:rsid w:val="00450C15"/>
    <w:rsid w:val="004512DB"/>
    <w:rsid w:val="00452113"/>
    <w:rsid w:val="00452A90"/>
    <w:rsid w:val="00453570"/>
    <w:rsid w:val="004537B1"/>
    <w:rsid w:val="00453FAB"/>
    <w:rsid w:val="004546F5"/>
    <w:rsid w:val="00455036"/>
    <w:rsid w:val="004558B6"/>
    <w:rsid w:val="00456AF9"/>
    <w:rsid w:val="00457110"/>
    <w:rsid w:val="00460509"/>
    <w:rsid w:val="00460969"/>
    <w:rsid w:val="00460A2B"/>
    <w:rsid w:val="00462C91"/>
    <w:rsid w:val="00463676"/>
    <w:rsid w:val="004638C0"/>
    <w:rsid w:val="00463965"/>
    <w:rsid w:val="00463E8A"/>
    <w:rsid w:val="0046471E"/>
    <w:rsid w:val="0046483A"/>
    <w:rsid w:val="00465081"/>
    <w:rsid w:val="004651B5"/>
    <w:rsid w:val="00465328"/>
    <w:rsid w:val="0046572D"/>
    <w:rsid w:val="0046602B"/>
    <w:rsid w:val="0046691B"/>
    <w:rsid w:val="00470020"/>
    <w:rsid w:val="00470ECF"/>
    <w:rsid w:val="004729A9"/>
    <w:rsid w:val="00472F16"/>
    <w:rsid w:val="0047389E"/>
    <w:rsid w:val="00474351"/>
    <w:rsid w:val="0047572E"/>
    <w:rsid w:val="00475BE6"/>
    <w:rsid w:val="0047604C"/>
    <w:rsid w:val="00476554"/>
    <w:rsid w:val="0047702B"/>
    <w:rsid w:val="00477105"/>
    <w:rsid w:val="00480A22"/>
    <w:rsid w:val="0048173E"/>
    <w:rsid w:val="00481E72"/>
    <w:rsid w:val="00484074"/>
    <w:rsid w:val="004844A5"/>
    <w:rsid w:val="00484C27"/>
    <w:rsid w:val="00484EA3"/>
    <w:rsid w:val="00485566"/>
    <w:rsid w:val="004860ED"/>
    <w:rsid w:val="004869E8"/>
    <w:rsid w:val="00487EB5"/>
    <w:rsid w:val="00487F73"/>
    <w:rsid w:val="004909EB"/>
    <w:rsid w:val="00490B96"/>
    <w:rsid w:val="00490BC6"/>
    <w:rsid w:val="00491BDA"/>
    <w:rsid w:val="00491DC8"/>
    <w:rsid w:val="00492368"/>
    <w:rsid w:val="004924D2"/>
    <w:rsid w:val="00493E2B"/>
    <w:rsid w:val="004948FF"/>
    <w:rsid w:val="00494F51"/>
    <w:rsid w:val="00495EEB"/>
    <w:rsid w:val="00497248"/>
    <w:rsid w:val="004974D2"/>
    <w:rsid w:val="00497980"/>
    <w:rsid w:val="00497A36"/>
    <w:rsid w:val="00497B63"/>
    <w:rsid w:val="00497D85"/>
    <w:rsid w:val="00497F7F"/>
    <w:rsid w:val="004A038A"/>
    <w:rsid w:val="004A07AF"/>
    <w:rsid w:val="004A093A"/>
    <w:rsid w:val="004A0C46"/>
    <w:rsid w:val="004A0CB5"/>
    <w:rsid w:val="004A1259"/>
    <w:rsid w:val="004A192A"/>
    <w:rsid w:val="004A259C"/>
    <w:rsid w:val="004A3841"/>
    <w:rsid w:val="004A3BA3"/>
    <w:rsid w:val="004A3F17"/>
    <w:rsid w:val="004A4353"/>
    <w:rsid w:val="004A4787"/>
    <w:rsid w:val="004A4FA0"/>
    <w:rsid w:val="004A57AA"/>
    <w:rsid w:val="004A5950"/>
    <w:rsid w:val="004A668D"/>
    <w:rsid w:val="004A6A01"/>
    <w:rsid w:val="004A6B92"/>
    <w:rsid w:val="004B08CF"/>
    <w:rsid w:val="004B0DA0"/>
    <w:rsid w:val="004B0F8F"/>
    <w:rsid w:val="004B124C"/>
    <w:rsid w:val="004B12FC"/>
    <w:rsid w:val="004B13AF"/>
    <w:rsid w:val="004B159B"/>
    <w:rsid w:val="004B1603"/>
    <w:rsid w:val="004B208D"/>
    <w:rsid w:val="004B3506"/>
    <w:rsid w:val="004B387E"/>
    <w:rsid w:val="004B5D93"/>
    <w:rsid w:val="004B5EFF"/>
    <w:rsid w:val="004B5F8D"/>
    <w:rsid w:val="004B6255"/>
    <w:rsid w:val="004B72B6"/>
    <w:rsid w:val="004B7B36"/>
    <w:rsid w:val="004B7FF1"/>
    <w:rsid w:val="004C0699"/>
    <w:rsid w:val="004C06AE"/>
    <w:rsid w:val="004C0F3C"/>
    <w:rsid w:val="004C0FFD"/>
    <w:rsid w:val="004C18C0"/>
    <w:rsid w:val="004C3270"/>
    <w:rsid w:val="004C3D4E"/>
    <w:rsid w:val="004C4002"/>
    <w:rsid w:val="004C41DC"/>
    <w:rsid w:val="004C42AF"/>
    <w:rsid w:val="004C4A00"/>
    <w:rsid w:val="004C4C7B"/>
    <w:rsid w:val="004C5A62"/>
    <w:rsid w:val="004C5DB9"/>
    <w:rsid w:val="004C5E61"/>
    <w:rsid w:val="004C702B"/>
    <w:rsid w:val="004C7195"/>
    <w:rsid w:val="004C7831"/>
    <w:rsid w:val="004C7E0C"/>
    <w:rsid w:val="004D0778"/>
    <w:rsid w:val="004D1664"/>
    <w:rsid w:val="004D397D"/>
    <w:rsid w:val="004D3A15"/>
    <w:rsid w:val="004D4477"/>
    <w:rsid w:val="004D4BFF"/>
    <w:rsid w:val="004D4FA6"/>
    <w:rsid w:val="004D50C8"/>
    <w:rsid w:val="004D523A"/>
    <w:rsid w:val="004D5E99"/>
    <w:rsid w:val="004D6B1E"/>
    <w:rsid w:val="004D71C9"/>
    <w:rsid w:val="004D7717"/>
    <w:rsid w:val="004E0B67"/>
    <w:rsid w:val="004E0D82"/>
    <w:rsid w:val="004E1579"/>
    <w:rsid w:val="004E19F7"/>
    <w:rsid w:val="004E258C"/>
    <w:rsid w:val="004E341E"/>
    <w:rsid w:val="004E349D"/>
    <w:rsid w:val="004E5E49"/>
    <w:rsid w:val="004E5E7B"/>
    <w:rsid w:val="004E5E8F"/>
    <w:rsid w:val="004E641E"/>
    <w:rsid w:val="004E6D66"/>
    <w:rsid w:val="004E6E65"/>
    <w:rsid w:val="004E6EDF"/>
    <w:rsid w:val="004E7C98"/>
    <w:rsid w:val="004F024F"/>
    <w:rsid w:val="004F164A"/>
    <w:rsid w:val="004F172D"/>
    <w:rsid w:val="004F180E"/>
    <w:rsid w:val="004F19C3"/>
    <w:rsid w:val="004F240C"/>
    <w:rsid w:val="004F2B15"/>
    <w:rsid w:val="004F2C6D"/>
    <w:rsid w:val="004F3A67"/>
    <w:rsid w:val="004F3B83"/>
    <w:rsid w:val="004F4A55"/>
    <w:rsid w:val="004F51D5"/>
    <w:rsid w:val="004F53FC"/>
    <w:rsid w:val="004F5757"/>
    <w:rsid w:val="004F64A0"/>
    <w:rsid w:val="004F6910"/>
    <w:rsid w:val="004F6D1C"/>
    <w:rsid w:val="004F704B"/>
    <w:rsid w:val="004F7472"/>
    <w:rsid w:val="00500A0A"/>
    <w:rsid w:val="00500A41"/>
    <w:rsid w:val="005022E8"/>
    <w:rsid w:val="00502598"/>
    <w:rsid w:val="005034D3"/>
    <w:rsid w:val="00503959"/>
    <w:rsid w:val="0050475F"/>
    <w:rsid w:val="00504836"/>
    <w:rsid w:val="00504B49"/>
    <w:rsid w:val="00506038"/>
    <w:rsid w:val="0050654E"/>
    <w:rsid w:val="00506F4F"/>
    <w:rsid w:val="00507A8A"/>
    <w:rsid w:val="005107B2"/>
    <w:rsid w:val="0051096B"/>
    <w:rsid w:val="00511467"/>
    <w:rsid w:val="00513F38"/>
    <w:rsid w:val="005144E3"/>
    <w:rsid w:val="0051451F"/>
    <w:rsid w:val="00514670"/>
    <w:rsid w:val="00515F0E"/>
    <w:rsid w:val="00516286"/>
    <w:rsid w:val="005168C3"/>
    <w:rsid w:val="0051699F"/>
    <w:rsid w:val="00516EA8"/>
    <w:rsid w:val="00517250"/>
    <w:rsid w:val="0052028A"/>
    <w:rsid w:val="00521117"/>
    <w:rsid w:val="005211CC"/>
    <w:rsid w:val="00521B29"/>
    <w:rsid w:val="00521B5B"/>
    <w:rsid w:val="00521E04"/>
    <w:rsid w:val="00521E38"/>
    <w:rsid w:val="00522865"/>
    <w:rsid w:val="00522AFD"/>
    <w:rsid w:val="00522DAB"/>
    <w:rsid w:val="0052334F"/>
    <w:rsid w:val="00523868"/>
    <w:rsid w:val="00525FAB"/>
    <w:rsid w:val="00526D07"/>
    <w:rsid w:val="005270FE"/>
    <w:rsid w:val="0052735A"/>
    <w:rsid w:val="005309C5"/>
    <w:rsid w:val="00530CD5"/>
    <w:rsid w:val="00531152"/>
    <w:rsid w:val="0053120A"/>
    <w:rsid w:val="005315B0"/>
    <w:rsid w:val="0053472C"/>
    <w:rsid w:val="005348A2"/>
    <w:rsid w:val="00534F81"/>
    <w:rsid w:val="0053549D"/>
    <w:rsid w:val="005354CB"/>
    <w:rsid w:val="00535AC7"/>
    <w:rsid w:val="00535FE8"/>
    <w:rsid w:val="00536A63"/>
    <w:rsid w:val="00536F08"/>
    <w:rsid w:val="00537948"/>
    <w:rsid w:val="00537ADA"/>
    <w:rsid w:val="00537DE9"/>
    <w:rsid w:val="00537E4E"/>
    <w:rsid w:val="00540561"/>
    <w:rsid w:val="00540A48"/>
    <w:rsid w:val="00541533"/>
    <w:rsid w:val="00541745"/>
    <w:rsid w:val="00541ABB"/>
    <w:rsid w:val="00541D99"/>
    <w:rsid w:val="0054234B"/>
    <w:rsid w:val="00542653"/>
    <w:rsid w:val="00542F18"/>
    <w:rsid w:val="00543045"/>
    <w:rsid w:val="005433A6"/>
    <w:rsid w:val="00544020"/>
    <w:rsid w:val="00544903"/>
    <w:rsid w:val="0054734D"/>
    <w:rsid w:val="00547465"/>
    <w:rsid w:val="005475D7"/>
    <w:rsid w:val="00547610"/>
    <w:rsid w:val="00547CAB"/>
    <w:rsid w:val="00550151"/>
    <w:rsid w:val="005520C5"/>
    <w:rsid w:val="00552DF0"/>
    <w:rsid w:val="00552FB1"/>
    <w:rsid w:val="00553A00"/>
    <w:rsid w:val="005540E2"/>
    <w:rsid w:val="0055428C"/>
    <w:rsid w:val="00554ED6"/>
    <w:rsid w:val="0055550B"/>
    <w:rsid w:val="00555548"/>
    <w:rsid w:val="00556055"/>
    <w:rsid w:val="0055640A"/>
    <w:rsid w:val="00557EA1"/>
    <w:rsid w:val="00560727"/>
    <w:rsid w:val="00561C5B"/>
    <w:rsid w:val="00561F8C"/>
    <w:rsid w:val="00562402"/>
    <w:rsid w:val="00562AFE"/>
    <w:rsid w:val="00562E44"/>
    <w:rsid w:val="00563114"/>
    <w:rsid w:val="005632AA"/>
    <w:rsid w:val="00563A9B"/>
    <w:rsid w:val="00564366"/>
    <w:rsid w:val="005646CA"/>
    <w:rsid w:val="00565F93"/>
    <w:rsid w:val="005669E8"/>
    <w:rsid w:val="00566BD0"/>
    <w:rsid w:val="00567AC3"/>
    <w:rsid w:val="00570E36"/>
    <w:rsid w:val="005713D0"/>
    <w:rsid w:val="00571F34"/>
    <w:rsid w:val="005731A0"/>
    <w:rsid w:val="00573F64"/>
    <w:rsid w:val="00574956"/>
    <w:rsid w:val="00574DEF"/>
    <w:rsid w:val="00575B50"/>
    <w:rsid w:val="00576457"/>
    <w:rsid w:val="005768CF"/>
    <w:rsid w:val="0057721E"/>
    <w:rsid w:val="00577860"/>
    <w:rsid w:val="0058050A"/>
    <w:rsid w:val="0058077D"/>
    <w:rsid w:val="00580E4B"/>
    <w:rsid w:val="005818A6"/>
    <w:rsid w:val="00581903"/>
    <w:rsid w:val="00581A8C"/>
    <w:rsid w:val="00583C40"/>
    <w:rsid w:val="00584304"/>
    <w:rsid w:val="005858FF"/>
    <w:rsid w:val="00585D5E"/>
    <w:rsid w:val="005860BE"/>
    <w:rsid w:val="005863B3"/>
    <w:rsid w:val="005865B8"/>
    <w:rsid w:val="00586826"/>
    <w:rsid w:val="00587584"/>
    <w:rsid w:val="00587E3B"/>
    <w:rsid w:val="00587F1E"/>
    <w:rsid w:val="00590E89"/>
    <w:rsid w:val="00591706"/>
    <w:rsid w:val="005918A4"/>
    <w:rsid w:val="00591DB2"/>
    <w:rsid w:val="00592396"/>
    <w:rsid w:val="0059470C"/>
    <w:rsid w:val="0059470E"/>
    <w:rsid w:val="005947A7"/>
    <w:rsid w:val="00594924"/>
    <w:rsid w:val="00594A98"/>
    <w:rsid w:val="00594B46"/>
    <w:rsid w:val="00594F1B"/>
    <w:rsid w:val="005964F8"/>
    <w:rsid w:val="005969FA"/>
    <w:rsid w:val="00596A94"/>
    <w:rsid w:val="00597ADF"/>
    <w:rsid w:val="00597CBD"/>
    <w:rsid w:val="005A02D8"/>
    <w:rsid w:val="005A05AE"/>
    <w:rsid w:val="005A07FD"/>
    <w:rsid w:val="005A1135"/>
    <w:rsid w:val="005A15E6"/>
    <w:rsid w:val="005A2516"/>
    <w:rsid w:val="005A2BA3"/>
    <w:rsid w:val="005A2F88"/>
    <w:rsid w:val="005A336A"/>
    <w:rsid w:val="005A359C"/>
    <w:rsid w:val="005A3BB3"/>
    <w:rsid w:val="005A3EBA"/>
    <w:rsid w:val="005A408E"/>
    <w:rsid w:val="005A47D3"/>
    <w:rsid w:val="005A55A8"/>
    <w:rsid w:val="005A596E"/>
    <w:rsid w:val="005A5FB3"/>
    <w:rsid w:val="005A6050"/>
    <w:rsid w:val="005A62EF"/>
    <w:rsid w:val="005A674A"/>
    <w:rsid w:val="005A6BC0"/>
    <w:rsid w:val="005A702C"/>
    <w:rsid w:val="005A765A"/>
    <w:rsid w:val="005A7DF6"/>
    <w:rsid w:val="005A7F01"/>
    <w:rsid w:val="005A7F05"/>
    <w:rsid w:val="005B079E"/>
    <w:rsid w:val="005B0AA3"/>
    <w:rsid w:val="005B20D6"/>
    <w:rsid w:val="005B2F20"/>
    <w:rsid w:val="005B2FD9"/>
    <w:rsid w:val="005B327D"/>
    <w:rsid w:val="005B331E"/>
    <w:rsid w:val="005B4E8E"/>
    <w:rsid w:val="005B521A"/>
    <w:rsid w:val="005B6B3B"/>
    <w:rsid w:val="005B6C79"/>
    <w:rsid w:val="005B701C"/>
    <w:rsid w:val="005B7602"/>
    <w:rsid w:val="005B7993"/>
    <w:rsid w:val="005B79C3"/>
    <w:rsid w:val="005B7AD1"/>
    <w:rsid w:val="005C009F"/>
    <w:rsid w:val="005C1272"/>
    <w:rsid w:val="005C1695"/>
    <w:rsid w:val="005C17EF"/>
    <w:rsid w:val="005C19D3"/>
    <w:rsid w:val="005C1DBF"/>
    <w:rsid w:val="005C2BF4"/>
    <w:rsid w:val="005C2F6D"/>
    <w:rsid w:val="005C3772"/>
    <w:rsid w:val="005C3E64"/>
    <w:rsid w:val="005C4BEB"/>
    <w:rsid w:val="005C57E4"/>
    <w:rsid w:val="005C66F7"/>
    <w:rsid w:val="005C6CAB"/>
    <w:rsid w:val="005C7E01"/>
    <w:rsid w:val="005D0665"/>
    <w:rsid w:val="005D08DE"/>
    <w:rsid w:val="005D0D37"/>
    <w:rsid w:val="005D0E75"/>
    <w:rsid w:val="005D1B18"/>
    <w:rsid w:val="005D1C5D"/>
    <w:rsid w:val="005D25D4"/>
    <w:rsid w:val="005D3359"/>
    <w:rsid w:val="005D356C"/>
    <w:rsid w:val="005D36BC"/>
    <w:rsid w:val="005D3B4B"/>
    <w:rsid w:val="005D4449"/>
    <w:rsid w:val="005D473D"/>
    <w:rsid w:val="005D6450"/>
    <w:rsid w:val="005D6E39"/>
    <w:rsid w:val="005E0514"/>
    <w:rsid w:val="005E124D"/>
    <w:rsid w:val="005E1960"/>
    <w:rsid w:val="005E1EDD"/>
    <w:rsid w:val="005E252F"/>
    <w:rsid w:val="005E394D"/>
    <w:rsid w:val="005E3D32"/>
    <w:rsid w:val="005E405E"/>
    <w:rsid w:val="005E4FDC"/>
    <w:rsid w:val="005E51F8"/>
    <w:rsid w:val="005E59B0"/>
    <w:rsid w:val="005E63A9"/>
    <w:rsid w:val="005E741E"/>
    <w:rsid w:val="005E7439"/>
    <w:rsid w:val="005E77EC"/>
    <w:rsid w:val="005E78A4"/>
    <w:rsid w:val="005F07AC"/>
    <w:rsid w:val="005F081F"/>
    <w:rsid w:val="005F471C"/>
    <w:rsid w:val="005F49F7"/>
    <w:rsid w:val="005F4BB4"/>
    <w:rsid w:val="005F6126"/>
    <w:rsid w:val="005F6615"/>
    <w:rsid w:val="005F6929"/>
    <w:rsid w:val="005F6C40"/>
    <w:rsid w:val="005F702B"/>
    <w:rsid w:val="005F713E"/>
    <w:rsid w:val="005F788E"/>
    <w:rsid w:val="00600087"/>
    <w:rsid w:val="006008CB"/>
    <w:rsid w:val="00601424"/>
    <w:rsid w:val="006014E9"/>
    <w:rsid w:val="006022AE"/>
    <w:rsid w:val="00602B1B"/>
    <w:rsid w:val="00602BCA"/>
    <w:rsid w:val="0060308C"/>
    <w:rsid w:val="006037B2"/>
    <w:rsid w:val="00604030"/>
    <w:rsid w:val="0060413B"/>
    <w:rsid w:val="0060422C"/>
    <w:rsid w:val="00604F5B"/>
    <w:rsid w:val="00605273"/>
    <w:rsid w:val="00605318"/>
    <w:rsid w:val="006071B3"/>
    <w:rsid w:val="0061139A"/>
    <w:rsid w:val="006124BD"/>
    <w:rsid w:val="00612895"/>
    <w:rsid w:val="006128E1"/>
    <w:rsid w:val="006135A1"/>
    <w:rsid w:val="006153E8"/>
    <w:rsid w:val="00615FE7"/>
    <w:rsid w:val="00617228"/>
    <w:rsid w:val="00617C2D"/>
    <w:rsid w:val="00617CA1"/>
    <w:rsid w:val="006208C3"/>
    <w:rsid w:val="00620DFB"/>
    <w:rsid w:val="00621533"/>
    <w:rsid w:val="00622FDA"/>
    <w:rsid w:val="0062373D"/>
    <w:rsid w:val="00623D74"/>
    <w:rsid w:val="00624AC2"/>
    <w:rsid w:val="00625E08"/>
    <w:rsid w:val="00631B91"/>
    <w:rsid w:val="00631D83"/>
    <w:rsid w:val="00631F50"/>
    <w:rsid w:val="00632011"/>
    <w:rsid w:val="006326EF"/>
    <w:rsid w:val="00632ADA"/>
    <w:rsid w:val="00634EDF"/>
    <w:rsid w:val="0063569D"/>
    <w:rsid w:val="00635CA1"/>
    <w:rsid w:val="00636720"/>
    <w:rsid w:val="0063698F"/>
    <w:rsid w:val="00636C86"/>
    <w:rsid w:val="00637112"/>
    <w:rsid w:val="0063794F"/>
    <w:rsid w:val="00637A8A"/>
    <w:rsid w:val="006403E9"/>
    <w:rsid w:val="006405EB"/>
    <w:rsid w:val="0064176E"/>
    <w:rsid w:val="00641EE3"/>
    <w:rsid w:val="00642D9C"/>
    <w:rsid w:val="00642F00"/>
    <w:rsid w:val="00643390"/>
    <w:rsid w:val="00643FE0"/>
    <w:rsid w:val="0064449B"/>
    <w:rsid w:val="00644D2D"/>
    <w:rsid w:val="00645DEE"/>
    <w:rsid w:val="006460E7"/>
    <w:rsid w:val="00646573"/>
    <w:rsid w:val="006465D6"/>
    <w:rsid w:val="006465E9"/>
    <w:rsid w:val="00646A31"/>
    <w:rsid w:val="0064737F"/>
    <w:rsid w:val="006476F1"/>
    <w:rsid w:val="00647799"/>
    <w:rsid w:val="00647D7E"/>
    <w:rsid w:val="00650E75"/>
    <w:rsid w:val="00651798"/>
    <w:rsid w:val="00651D13"/>
    <w:rsid w:val="00652154"/>
    <w:rsid w:val="0065354B"/>
    <w:rsid w:val="006536A3"/>
    <w:rsid w:val="006538D0"/>
    <w:rsid w:val="0065424A"/>
    <w:rsid w:val="0065432B"/>
    <w:rsid w:val="006543C1"/>
    <w:rsid w:val="0065485C"/>
    <w:rsid w:val="00655485"/>
    <w:rsid w:val="00655856"/>
    <w:rsid w:val="0065601C"/>
    <w:rsid w:val="006565F5"/>
    <w:rsid w:val="00656BAB"/>
    <w:rsid w:val="00660E3B"/>
    <w:rsid w:val="00660FAF"/>
    <w:rsid w:val="0066271E"/>
    <w:rsid w:val="00662BEA"/>
    <w:rsid w:val="00662E13"/>
    <w:rsid w:val="006635E9"/>
    <w:rsid w:val="00664B38"/>
    <w:rsid w:val="00664B78"/>
    <w:rsid w:val="00666386"/>
    <w:rsid w:val="00666940"/>
    <w:rsid w:val="00666B5D"/>
    <w:rsid w:val="0066729A"/>
    <w:rsid w:val="006673C1"/>
    <w:rsid w:val="006674BD"/>
    <w:rsid w:val="006676FE"/>
    <w:rsid w:val="00667B34"/>
    <w:rsid w:val="00667D09"/>
    <w:rsid w:val="00670C3D"/>
    <w:rsid w:val="006713C3"/>
    <w:rsid w:val="0067161B"/>
    <w:rsid w:val="006728C6"/>
    <w:rsid w:val="006730D7"/>
    <w:rsid w:val="006732A7"/>
    <w:rsid w:val="00673460"/>
    <w:rsid w:val="006763D1"/>
    <w:rsid w:val="00676628"/>
    <w:rsid w:val="00676C8D"/>
    <w:rsid w:val="00681730"/>
    <w:rsid w:val="0068196F"/>
    <w:rsid w:val="006819EE"/>
    <w:rsid w:val="00681C2D"/>
    <w:rsid w:val="00681E77"/>
    <w:rsid w:val="00682C9F"/>
    <w:rsid w:val="00683E63"/>
    <w:rsid w:val="00684247"/>
    <w:rsid w:val="00684EDB"/>
    <w:rsid w:val="006850D3"/>
    <w:rsid w:val="00685171"/>
    <w:rsid w:val="0068790D"/>
    <w:rsid w:val="0069108D"/>
    <w:rsid w:val="00692112"/>
    <w:rsid w:val="0069244B"/>
    <w:rsid w:val="00692DBC"/>
    <w:rsid w:val="006933B5"/>
    <w:rsid w:val="006944CA"/>
    <w:rsid w:val="00694A67"/>
    <w:rsid w:val="00694E85"/>
    <w:rsid w:val="00695A6E"/>
    <w:rsid w:val="0069606D"/>
    <w:rsid w:val="0069720E"/>
    <w:rsid w:val="00697424"/>
    <w:rsid w:val="006976A0"/>
    <w:rsid w:val="00697B08"/>
    <w:rsid w:val="006A1998"/>
    <w:rsid w:val="006A22B6"/>
    <w:rsid w:val="006A2C8C"/>
    <w:rsid w:val="006A2DD8"/>
    <w:rsid w:val="006A3162"/>
    <w:rsid w:val="006A460D"/>
    <w:rsid w:val="006A564D"/>
    <w:rsid w:val="006A58CE"/>
    <w:rsid w:val="006A5A8F"/>
    <w:rsid w:val="006A66B5"/>
    <w:rsid w:val="006A672F"/>
    <w:rsid w:val="006A74A4"/>
    <w:rsid w:val="006A79D6"/>
    <w:rsid w:val="006B01F1"/>
    <w:rsid w:val="006B054C"/>
    <w:rsid w:val="006B0933"/>
    <w:rsid w:val="006B11E1"/>
    <w:rsid w:val="006B2945"/>
    <w:rsid w:val="006B2B65"/>
    <w:rsid w:val="006B2EBA"/>
    <w:rsid w:val="006B5F39"/>
    <w:rsid w:val="006B64B3"/>
    <w:rsid w:val="006B6859"/>
    <w:rsid w:val="006B69CD"/>
    <w:rsid w:val="006B6BAD"/>
    <w:rsid w:val="006B7ECE"/>
    <w:rsid w:val="006C02A4"/>
    <w:rsid w:val="006C0FCC"/>
    <w:rsid w:val="006C19BE"/>
    <w:rsid w:val="006C24D9"/>
    <w:rsid w:val="006C332C"/>
    <w:rsid w:val="006C38EB"/>
    <w:rsid w:val="006C3FD4"/>
    <w:rsid w:val="006C4198"/>
    <w:rsid w:val="006C4E61"/>
    <w:rsid w:val="006C4EAF"/>
    <w:rsid w:val="006C694B"/>
    <w:rsid w:val="006C7DD6"/>
    <w:rsid w:val="006D01CE"/>
    <w:rsid w:val="006D042E"/>
    <w:rsid w:val="006D0FB5"/>
    <w:rsid w:val="006D15E7"/>
    <w:rsid w:val="006D2502"/>
    <w:rsid w:val="006D286C"/>
    <w:rsid w:val="006D2C29"/>
    <w:rsid w:val="006D3615"/>
    <w:rsid w:val="006D3C93"/>
    <w:rsid w:val="006D4521"/>
    <w:rsid w:val="006D4A8D"/>
    <w:rsid w:val="006D55A3"/>
    <w:rsid w:val="006D6329"/>
    <w:rsid w:val="006D6716"/>
    <w:rsid w:val="006D699E"/>
    <w:rsid w:val="006D706F"/>
    <w:rsid w:val="006D7A55"/>
    <w:rsid w:val="006E0846"/>
    <w:rsid w:val="006E1C82"/>
    <w:rsid w:val="006E2281"/>
    <w:rsid w:val="006E228D"/>
    <w:rsid w:val="006E25EA"/>
    <w:rsid w:val="006E3972"/>
    <w:rsid w:val="006E4547"/>
    <w:rsid w:val="006E4571"/>
    <w:rsid w:val="006E49E9"/>
    <w:rsid w:val="006E4C59"/>
    <w:rsid w:val="006E4C89"/>
    <w:rsid w:val="006E5E48"/>
    <w:rsid w:val="006E6B3B"/>
    <w:rsid w:val="006E7936"/>
    <w:rsid w:val="006E7D6A"/>
    <w:rsid w:val="006F0FBD"/>
    <w:rsid w:val="006F143E"/>
    <w:rsid w:val="006F147A"/>
    <w:rsid w:val="006F16B2"/>
    <w:rsid w:val="006F1A26"/>
    <w:rsid w:val="006F1BB5"/>
    <w:rsid w:val="006F1FDA"/>
    <w:rsid w:val="006F24E7"/>
    <w:rsid w:val="006F2789"/>
    <w:rsid w:val="006F32DF"/>
    <w:rsid w:val="006F34B7"/>
    <w:rsid w:val="006F3707"/>
    <w:rsid w:val="006F4359"/>
    <w:rsid w:val="006F49F5"/>
    <w:rsid w:val="006F5D14"/>
    <w:rsid w:val="00700516"/>
    <w:rsid w:val="00700D91"/>
    <w:rsid w:val="007012E0"/>
    <w:rsid w:val="00701FF0"/>
    <w:rsid w:val="007026D3"/>
    <w:rsid w:val="00703CF0"/>
    <w:rsid w:val="007045C0"/>
    <w:rsid w:val="00705151"/>
    <w:rsid w:val="007052A3"/>
    <w:rsid w:val="007065D3"/>
    <w:rsid w:val="00706B4E"/>
    <w:rsid w:val="00707314"/>
    <w:rsid w:val="007073EF"/>
    <w:rsid w:val="00707EE3"/>
    <w:rsid w:val="00710752"/>
    <w:rsid w:val="007109FA"/>
    <w:rsid w:val="00710FBF"/>
    <w:rsid w:val="00711228"/>
    <w:rsid w:val="007117ED"/>
    <w:rsid w:val="00711BEE"/>
    <w:rsid w:val="007139F8"/>
    <w:rsid w:val="00714407"/>
    <w:rsid w:val="00714907"/>
    <w:rsid w:val="00715A35"/>
    <w:rsid w:val="00716466"/>
    <w:rsid w:val="00716700"/>
    <w:rsid w:val="00716C9D"/>
    <w:rsid w:val="00721B9E"/>
    <w:rsid w:val="00721E8E"/>
    <w:rsid w:val="0072208B"/>
    <w:rsid w:val="00722231"/>
    <w:rsid w:val="00722D64"/>
    <w:rsid w:val="00723FAB"/>
    <w:rsid w:val="0072462D"/>
    <w:rsid w:val="00725023"/>
    <w:rsid w:val="007259CA"/>
    <w:rsid w:val="00725B6C"/>
    <w:rsid w:val="00725F10"/>
    <w:rsid w:val="00726114"/>
    <w:rsid w:val="007266CE"/>
    <w:rsid w:val="007273F0"/>
    <w:rsid w:val="00727618"/>
    <w:rsid w:val="00730FFB"/>
    <w:rsid w:val="007311F0"/>
    <w:rsid w:val="00731952"/>
    <w:rsid w:val="0073264F"/>
    <w:rsid w:val="00732EFB"/>
    <w:rsid w:val="00732F48"/>
    <w:rsid w:val="00733824"/>
    <w:rsid w:val="00733FED"/>
    <w:rsid w:val="007352FE"/>
    <w:rsid w:val="007354EF"/>
    <w:rsid w:val="00735751"/>
    <w:rsid w:val="0073643E"/>
    <w:rsid w:val="007366A5"/>
    <w:rsid w:val="007404F3"/>
    <w:rsid w:val="0074062B"/>
    <w:rsid w:val="007408E2"/>
    <w:rsid w:val="00741AF7"/>
    <w:rsid w:val="007430B1"/>
    <w:rsid w:val="007434BA"/>
    <w:rsid w:val="00743CC2"/>
    <w:rsid w:val="007447E4"/>
    <w:rsid w:val="007451F0"/>
    <w:rsid w:val="00745428"/>
    <w:rsid w:val="00745663"/>
    <w:rsid w:val="0074689F"/>
    <w:rsid w:val="00746D2D"/>
    <w:rsid w:val="00747C6E"/>
    <w:rsid w:val="00747ED1"/>
    <w:rsid w:val="007506C4"/>
    <w:rsid w:val="00750C52"/>
    <w:rsid w:val="007519A2"/>
    <w:rsid w:val="007520D6"/>
    <w:rsid w:val="007539EC"/>
    <w:rsid w:val="00753D77"/>
    <w:rsid w:val="00755334"/>
    <w:rsid w:val="00756064"/>
    <w:rsid w:val="00756D2C"/>
    <w:rsid w:val="007573AB"/>
    <w:rsid w:val="00760948"/>
    <w:rsid w:val="00760A20"/>
    <w:rsid w:val="00760A2D"/>
    <w:rsid w:val="00760D12"/>
    <w:rsid w:val="0076187A"/>
    <w:rsid w:val="00761FFA"/>
    <w:rsid w:val="00763AAB"/>
    <w:rsid w:val="00764625"/>
    <w:rsid w:val="00765132"/>
    <w:rsid w:val="00765373"/>
    <w:rsid w:val="007661B4"/>
    <w:rsid w:val="0076691C"/>
    <w:rsid w:val="00770553"/>
    <w:rsid w:val="007717B5"/>
    <w:rsid w:val="00771A65"/>
    <w:rsid w:val="0077295B"/>
    <w:rsid w:val="00772FB2"/>
    <w:rsid w:val="007735F6"/>
    <w:rsid w:val="0077386C"/>
    <w:rsid w:val="00774170"/>
    <w:rsid w:val="00774B33"/>
    <w:rsid w:val="007752FE"/>
    <w:rsid w:val="00776DC3"/>
    <w:rsid w:val="00777DFD"/>
    <w:rsid w:val="007800FF"/>
    <w:rsid w:val="007806BF"/>
    <w:rsid w:val="00781AB6"/>
    <w:rsid w:val="00782740"/>
    <w:rsid w:val="0078306F"/>
    <w:rsid w:val="0078322B"/>
    <w:rsid w:val="00783F08"/>
    <w:rsid w:val="0078460B"/>
    <w:rsid w:val="00784A21"/>
    <w:rsid w:val="00784B60"/>
    <w:rsid w:val="007850F4"/>
    <w:rsid w:val="007852BD"/>
    <w:rsid w:val="00785391"/>
    <w:rsid w:val="007856AB"/>
    <w:rsid w:val="00786BB2"/>
    <w:rsid w:val="007872D5"/>
    <w:rsid w:val="0079046A"/>
    <w:rsid w:val="007904A9"/>
    <w:rsid w:val="00791A00"/>
    <w:rsid w:val="00791C9B"/>
    <w:rsid w:val="00792260"/>
    <w:rsid w:val="007929F4"/>
    <w:rsid w:val="00792F77"/>
    <w:rsid w:val="00794780"/>
    <w:rsid w:val="00794EF8"/>
    <w:rsid w:val="00795621"/>
    <w:rsid w:val="00795A07"/>
    <w:rsid w:val="00795B74"/>
    <w:rsid w:val="00795E08"/>
    <w:rsid w:val="007969B1"/>
    <w:rsid w:val="00796ACB"/>
    <w:rsid w:val="00796EFC"/>
    <w:rsid w:val="00796F9F"/>
    <w:rsid w:val="00797015"/>
    <w:rsid w:val="007A0362"/>
    <w:rsid w:val="007A0E85"/>
    <w:rsid w:val="007A0F2C"/>
    <w:rsid w:val="007A131F"/>
    <w:rsid w:val="007A18A8"/>
    <w:rsid w:val="007A257C"/>
    <w:rsid w:val="007A323F"/>
    <w:rsid w:val="007A38C3"/>
    <w:rsid w:val="007A4629"/>
    <w:rsid w:val="007A4B28"/>
    <w:rsid w:val="007A5489"/>
    <w:rsid w:val="007A623E"/>
    <w:rsid w:val="007A64E0"/>
    <w:rsid w:val="007A7A63"/>
    <w:rsid w:val="007A7B4C"/>
    <w:rsid w:val="007A7CA4"/>
    <w:rsid w:val="007A7D8F"/>
    <w:rsid w:val="007B0430"/>
    <w:rsid w:val="007B07D7"/>
    <w:rsid w:val="007B0B0D"/>
    <w:rsid w:val="007B1142"/>
    <w:rsid w:val="007B1191"/>
    <w:rsid w:val="007B1FC8"/>
    <w:rsid w:val="007B2507"/>
    <w:rsid w:val="007B25A7"/>
    <w:rsid w:val="007B293E"/>
    <w:rsid w:val="007B59E6"/>
    <w:rsid w:val="007B5D0B"/>
    <w:rsid w:val="007B612C"/>
    <w:rsid w:val="007B61A3"/>
    <w:rsid w:val="007B6339"/>
    <w:rsid w:val="007B6737"/>
    <w:rsid w:val="007B7ED0"/>
    <w:rsid w:val="007C051D"/>
    <w:rsid w:val="007C0A70"/>
    <w:rsid w:val="007C0B43"/>
    <w:rsid w:val="007C0C59"/>
    <w:rsid w:val="007C1148"/>
    <w:rsid w:val="007C1714"/>
    <w:rsid w:val="007C1AFF"/>
    <w:rsid w:val="007C1CF1"/>
    <w:rsid w:val="007C269E"/>
    <w:rsid w:val="007C290B"/>
    <w:rsid w:val="007C3841"/>
    <w:rsid w:val="007C4634"/>
    <w:rsid w:val="007C4C51"/>
    <w:rsid w:val="007C5240"/>
    <w:rsid w:val="007C572B"/>
    <w:rsid w:val="007C5DE3"/>
    <w:rsid w:val="007C615E"/>
    <w:rsid w:val="007C6550"/>
    <w:rsid w:val="007C7550"/>
    <w:rsid w:val="007C76CC"/>
    <w:rsid w:val="007D012A"/>
    <w:rsid w:val="007D0EF5"/>
    <w:rsid w:val="007D105E"/>
    <w:rsid w:val="007D17F0"/>
    <w:rsid w:val="007D198D"/>
    <w:rsid w:val="007D1EEB"/>
    <w:rsid w:val="007D2C06"/>
    <w:rsid w:val="007D2CA5"/>
    <w:rsid w:val="007D3520"/>
    <w:rsid w:val="007D37F0"/>
    <w:rsid w:val="007D4714"/>
    <w:rsid w:val="007D5497"/>
    <w:rsid w:val="007D579F"/>
    <w:rsid w:val="007D5E28"/>
    <w:rsid w:val="007D6086"/>
    <w:rsid w:val="007D6182"/>
    <w:rsid w:val="007D6510"/>
    <w:rsid w:val="007D7FAB"/>
    <w:rsid w:val="007E0260"/>
    <w:rsid w:val="007E073B"/>
    <w:rsid w:val="007E12FB"/>
    <w:rsid w:val="007E382C"/>
    <w:rsid w:val="007E3A8E"/>
    <w:rsid w:val="007E42FF"/>
    <w:rsid w:val="007E496C"/>
    <w:rsid w:val="007E49CA"/>
    <w:rsid w:val="007E4AE1"/>
    <w:rsid w:val="007E5036"/>
    <w:rsid w:val="007E5610"/>
    <w:rsid w:val="007E58AA"/>
    <w:rsid w:val="007E6490"/>
    <w:rsid w:val="007E6DEA"/>
    <w:rsid w:val="007E73D9"/>
    <w:rsid w:val="007F0120"/>
    <w:rsid w:val="007F0505"/>
    <w:rsid w:val="007F0BDF"/>
    <w:rsid w:val="007F0CAD"/>
    <w:rsid w:val="007F11D4"/>
    <w:rsid w:val="007F2423"/>
    <w:rsid w:val="007F2FC9"/>
    <w:rsid w:val="007F37FD"/>
    <w:rsid w:val="007F3C7A"/>
    <w:rsid w:val="007F41B2"/>
    <w:rsid w:val="007F4747"/>
    <w:rsid w:val="007F48F5"/>
    <w:rsid w:val="007F5EB1"/>
    <w:rsid w:val="007F640C"/>
    <w:rsid w:val="008000AC"/>
    <w:rsid w:val="00800124"/>
    <w:rsid w:val="00800D65"/>
    <w:rsid w:val="0080167B"/>
    <w:rsid w:val="008027DA"/>
    <w:rsid w:val="00802A67"/>
    <w:rsid w:val="00804667"/>
    <w:rsid w:val="008049CD"/>
    <w:rsid w:val="0080584D"/>
    <w:rsid w:val="00805FEB"/>
    <w:rsid w:val="00806040"/>
    <w:rsid w:val="0080699B"/>
    <w:rsid w:val="0080797F"/>
    <w:rsid w:val="008103B5"/>
    <w:rsid w:val="008123BA"/>
    <w:rsid w:val="00812424"/>
    <w:rsid w:val="00812682"/>
    <w:rsid w:val="00813844"/>
    <w:rsid w:val="00813AB7"/>
    <w:rsid w:val="00815701"/>
    <w:rsid w:val="008166B0"/>
    <w:rsid w:val="00816BF7"/>
    <w:rsid w:val="008173F2"/>
    <w:rsid w:val="0081740A"/>
    <w:rsid w:val="00820773"/>
    <w:rsid w:val="00821230"/>
    <w:rsid w:val="00821335"/>
    <w:rsid w:val="00821D47"/>
    <w:rsid w:val="00821E04"/>
    <w:rsid w:val="00823123"/>
    <w:rsid w:val="00823585"/>
    <w:rsid w:val="008239ED"/>
    <w:rsid w:val="00824074"/>
    <w:rsid w:val="00824609"/>
    <w:rsid w:val="0082480B"/>
    <w:rsid w:val="00825831"/>
    <w:rsid w:val="00825908"/>
    <w:rsid w:val="00825BAA"/>
    <w:rsid w:val="00826B2D"/>
    <w:rsid w:val="008272DB"/>
    <w:rsid w:val="0082753B"/>
    <w:rsid w:val="00827E3D"/>
    <w:rsid w:val="00830708"/>
    <w:rsid w:val="00830D12"/>
    <w:rsid w:val="00831050"/>
    <w:rsid w:val="008318A0"/>
    <w:rsid w:val="00831B28"/>
    <w:rsid w:val="00831EFB"/>
    <w:rsid w:val="00832852"/>
    <w:rsid w:val="0083445D"/>
    <w:rsid w:val="00834FD5"/>
    <w:rsid w:val="0083559B"/>
    <w:rsid w:val="00835FDE"/>
    <w:rsid w:val="00836312"/>
    <w:rsid w:val="00836546"/>
    <w:rsid w:val="00836DC8"/>
    <w:rsid w:val="00837102"/>
    <w:rsid w:val="0083728E"/>
    <w:rsid w:val="008379D5"/>
    <w:rsid w:val="008406D5"/>
    <w:rsid w:val="00840FBD"/>
    <w:rsid w:val="00841DDE"/>
    <w:rsid w:val="00841F62"/>
    <w:rsid w:val="008435DF"/>
    <w:rsid w:val="00843701"/>
    <w:rsid w:val="00843F43"/>
    <w:rsid w:val="00845A65"/>
    <w:rsid w:val="00845DB3"/>
    <w:rsid w:val="0084658D"/>
    <w:rsid w:val="00846B0F"/>
    <w:rsid w:val="00847F9E"/>
    <w:rsid w:val="00850D7B"/>
    <w:rsid w:val="008511C3"/>
    <w:rsid w:val="0085166F"/>
    <w:rsid w:val="00851B63"/>
    <w:rsid w:val="00851DCA"/>
    <w:rsid w:val="0085255E"/>
    <w:rsid w:val="0085260E"/>
    <w:rsid w:val="00852703"/>
    <w:rsid w:val="008527B3"/>
    <w:rsid w:val="00853676"/>
    <w:rsid w:val="00853F0F"/>
    <w:rsid w:val="008542DB"/>
    <w:rsid w:val="008543FE"/>
    <w:rsid w:val="00854CB7"/>
    <w:rsid w:val="00855516"/>
    <w:rsid w:val="0085721C"/>
    <w:rsid w:val="0085778E"/>
    <w:rsid w:val="00857EAF"/>
    <w:rsid w:val="0086012D"/>
    <w:rsid w:val="0086176F"/>
    <w:rsid w:val="00862038"/>
    <w:rsid w:val="008626E2"/>
    <w:rsid w:val="00862ACB"/>
    <w:rsid w:val="00863265"/>
    <w:rsid w:val="00863403"/>
    <w:rsid w:val="00863A09"/>
    <w:rsid w:val="00863D97"/>
    <w:rsid w:val="00863FBA"/>
    <w:rsid w:val="00864200"/>
    <w:rsid w:val="008644F3"/>
    <w:rsid w:val="00864918"/>
    <w:rsid w:val="0086495E"/>
    <w:rsid w:val="00864C0A"/>
    <w:rsid w:val="00865869"/>
    <w:rsid w:val="00866F6C"/>
    <w:rsid w:val="00870207"/>
    <w:rsid w:val="008706C1"/>
    <w:rsid w:val="00870A39"/>
    <w:rsid w:val="0087206F"/>
    <w:rsid w:val="00872ED0"/>
    <w:rsid w:val="008733DB"/>
    <w:rsid w:val="0087451B"/>
    <w:rsid w:val="00874C1F"/>
    <w:rsid w:val="008764CD"/>
    <w:rsid w:val="00877FA1"/>
    <w:rsid w:val="0088023B"/>
    <w:rsid w:val="00880943"/>
    <w:rsid w:val="00880A7E"/>
    <w:rsid w:val="008815EB"/>
    <w:rsid w:val="0088232A"/>
    <w:rsid w:val="00882C81"/>
    <w:rsid w:val="008832E9"/>
    <w:rsid w:val="0088466B"/>
    <w:rsid w:val="00884AC8"/>
    <w:rsid w:val="008850CC"/>
    <w:rsid w:val="0088590C"/>
    <w:rsid w:val="00885BD9"/>
    <w:rsid w:val="00885E38"/>
    <w:rsid w:val="0088618D"/>
    <w:rsid w:val="00886FB1"/>
    <w:rsid w:val="008871F8"/>
    <w:rsid w:val="008872DC"/>
    <w:rsid w:val="00890653"/>
    <w:rsid w:val="00890B9A"/>
    <w:rsid w:val="00890DF4"/>
    <w:rsid w:val="008913BF"/>
    <w:rsid w:val="00893550"/>
    <w:rsid w:val="0089417F"/>
    <w:rsid w:val="008943EA"/>
    <w:rsid w:val="00894AFD"/>
    <w:rsid w:val="00895320"/>
    <w:rsid w:val="00895642"/>
    <w:rsid w:val="00895C18"/>
    <w:rsid w:val="00896510"/>
    <w:rsid w:val="0089694F"/>
    <w:rsid w:val="00896FD6"/>
    <w:rsid w:val="008972A6"/>
    <w:rsid w:val="00897D9C"/>
    <w:rsid w:val="008A0AE9"/>
    <w:rsid w:val="008A0E69"/>
    <w:rsid w:val="008A1251"/>
    <w:rsid w:val="008A14EE"/>
    <w:rsid w:val="008A16B7"/>
    <w:rsid w:val="008A1AA5"/>
    <w:rsid w:val="008A2121"/>
    <w:rsid w:val="008A2286"/>
    <w:rsid w:val="008A2FF2"/>
    <w:rsid w:val="008A344D"/>
    <w:rsid w:val="008A396A"/>
    <w:rsid w:val="008A45F9"/>
    <w:rsid w:val="008A4CA5"/>
    <w:rsid w:val="008A5082"/>
    <w:rsid w:val="008A5322"/>
    <w:rsid w:val="008A5EA3"/>
    <w:rsid w:val="008A5F2F"/>
    <w:rsid w:val="008A6B55"/>
    <w:rsid w:val="008A6DED"/>
    <w:rsid w:val="008A6FFD"/>
    <w:rsid w:val="008A735D"/>
    <w:rsid w:val="008B070E"/>
    <w:rsid w:val="008B0866"/>
    <w:rsid w:val="008B1C5D"/>
    <w:rsid w:val="008B2190"/>
    <w:rsid w:val="008B3214"/>
    <w:rsid w:val="008B440C"/>
    <w:rsid w:val="008B44E2"/>
    <w:rsid w:val="008B4570"/>
    <w:rsid w:val="008B52DB"/>
    <w:rsid w:val="008B6825"/>
    <w:rsid w:val="008B6975"/>
    <w:rsid w:val="008B6BD8"/>
    <w:rsid w:val="008B6F47"/>
    <w:rsid w:val="008B72D8"/>
    <w:rsid w:val="008B74B5"/>
    <w:rsid w:val="008B7BBC"/>
    <w:rsid w:val="008C0814"/>
    <w:rsid w:val="008C14BF"/>
    <w:rsid w:val="008C192E"/>
    <w:rsid w:val="008C1CCF"/>
    <w:rsid w:val="008C26BE"/>
    <w:rsid w:val="008C2B20"/>
    <w:rsid w:val="008C2C95"/>
    <w:rsid w:val="008C417E"/>
    <w:rsid w:val="008C4645"/>
    <w:rsid w:val="008C4696"/>
    <w:rsid w:val="008C505F"/>
    <w:rsid w:val="008C56CA"/>
    <w:rsid w:val="008C575A"/>
    <w:rsid w:val="008C59F6"/>
    <w:rsid w:val="008C60AC"/>
    <w:rsid w:val="008C65A6"/>
    <w:rsid w:val="008C68C9"/>
    <w:rsid w:val="008C6C61"/>
    <w:rsid w:val="008C7EA9"/>
    <w:rsid w:val="008D0E7D"/>
    <w:rsid w:val="008D1822"/>
    <w:rsid w:val="008D1B0B"/>
    <w:rsid w:val="008D1C78"/>
    <w:rsid w:val="008D1EF1"/>
    <w:rsid w:val="008D1FE3"/>
    <w:rsid w:val="008D290D"/>
    <w:rsid w:val="008D2A44"/>
    <w:rsid w:val="008D2AFA"/>
    <w:rsid w:val="008D4606"/>
    <w:rsid w:val="008D4B66"/>
    <w:rsid w:val="008D6905"/>
    <w:rsid w:val="008D6FEE"/>
    <w:rsid w:val="008D76F2"/>
    <w:rsid w:val="008D7FBE"/>
    <w:rsid w:val="008E019C"/>
    <w:rsid w:val="008E0CEC"/>
    <w:rsid w:val="008E1010"/>
    <w:rsid w:val="008E4310"/>
    <w:rsid w:val="008E5FCA"/>
    <w:rsid w:val="008E6E71"/>
    <w:rsid w:val="008E71A5"/>
    <w:rsid w:val="008E73BA"/>
    <w:rsid w:val="008F0C71"/>
    <w:rsid w:val="008F1851"/>
    <w:rsid w:val="008F2F07"/>
    <w:rsid w:val="008F2FB7"/>
    <w:rsid w:val="008F3C81"/>
    <w:rsid w:val="008F5632"/>
    <w:rsid w:val="008F5714"/>
    <w:rsid w:val="008F5734"/>
    <w:rsid w:val="008F5CEA"/>
    <w:rsid w:val="008F6614"/>
    <w:rsid w:val="008F6E72"/>
    <w:rsid w:val="008F6FF2"/>
    <w:rsid w:val="008F7741"/>
    <w:rsid w:val="008F7EC2"/>
    <w:rsid w:val="008F7FCF"/>
    <w:rsid w:val="00900761"/>
    <w:rsid w:val="0090146F"/>
    <w:rsid w:val="0090177B"/>
    <w:rsid w:val="00901EB7"/>
    <w:rsid w:val="00902585"/>
    <w:rsid w:val="0090258D"/>
    <w:rsid w:val="00902FEF"/>
    <w:rsid w:val="0090391D"/>
    <w:rsid w:val="00904560"/>
    <w:rsid w:val="00904BC3"/>
    <w:rsid w:val="00904F49"/>
    <w:rsid w:val="009059A2"/>
    <w:rsid w:val="00905B6A"/>
    <w:rsid w:val="00905BEA"/>
    <w:rsid w:val="00905D2D"/>
    <w:rsid w:val="0091047F"/>
    <w:rsid w:val="00910768"/>
    <w:rsid w:val="00910F8C"/>
    <w:rsid w:val="0091103E"/>
    <w:rsid w:val="0091192D"/>
    <w:rsid w:val="00912BC8"/>
    <w:rsid w:val="00912EEE"/>
    <w:rsid w:val="00913125"/>
    <w:rsid w:val="009135F7"/>
    <w:rsid w:val="00913678"/>
    <w:rsid w:val="00913BE6"/>
    <w:rsid w:val="00913C04"/>
    <w:rsid w:val="009142E7"/>
    <w:rsid w:val="00914799"/>
    <w:rsid w:val="009148A9"/>
    <w:rsid w:val="009148E6"/>
    <w:rsid w:val="00914CBA"/>
    <w:rsid w:val="009159DA"/>
    <w:rsid w:val="00916529"/>
    <w:rsid w:val="00917EA3"/>
    <w:rsid w:val="00917F2B"/>
    <w:rsid w:val="00917FD9"/>
    <w:rsid w:val="00920836"/>
    <w:rsid w:val="00920CE3"/>
    <w:rsid w:val="00921A66"/>
    <w:rsid w:val="00922AA4"/>
    <w:rsid w:val="00922EFC"/>
    <w:rsid w:val="009232BD"/>
    <w:rsid w:val="00923393"/>
    <w:rsid w:val="00923884"/>
    <w:rsid w:val="00923CE1"/>
    <w:rsid w:val="00924BE7"/>
    <w:rsid w:val="00924C50"/>
    <w:rsid w:val="00925441"/>
    <w:rsid w:val="00925722"/>
    <w:rsid w:val="00925F47"/>
    <w:rsid w:val="0092622B"/>
    <w:rsid w:val="0092728D"/>
    <w:rsid w:val="00930063"/>
    <w:rsid w:val="009306DF"/>
    <w:rsid w:val="00930E62"/>
    <w:rsid w:val="00931BEF"/>
    <w:rsid w:val="00932CD7"/>
    <w:rsid w:val="00933D69"/>
    <w:rsid w:val="009340FD"/>
    <w:rsid w:val="00934834"/>
    <w:rsid w:val="0093587B"/>
    <w:rsid w:val="00936490"/>
    <w:rsid w:val="0093653F"/>
    <w:rsid w:val="009369AC"/>
    <w:rsid w:val="00936B8C"/>
    <w:rsid w:val="00936BF1"/>
    <w:rsid w:val="009370F3"/>
    <w:rsid w:val="009377E1"/>
    <w:rsid w:val="009379E8"/>
    <w:rsid w:val="00937EA2"/>
    <w:rsid w:val="009400A7"/>
    <w:rsid w:val="00940A83"/>
    <w:rsid w:val="009420F7"/>
    <w:rsid w:val="00942B02"/>
    <w:rsid w:val="00942D3A"/>
    <w:rsid w:val="00942FBC"/>
    <w:rsid w:val="00944953"/>
    <w:rsid w:val="00945018"/>
    <w:rsid w:val="009455DB"/>
    <w:rsid w:val="00945AE0"/>
    <w:rsid w:val="00945E25"/>
    <w:rsid w:val="009463BB"/>
    <w:rsid w:val="009469B8"/>
    <w:rsid w:val="0095062A"/>
    <w:rsid w:val="00950C99"/>
    <w:rsid w:val="00951BBE"/>
    <w:rsid w:val="00951D0F"/>
    <w:rsid w:val="009521FC"/>
    <w:rsid w:val="0095434D"/>
    <w:rsid w:val="00954529"/>
    <w:rsid w:val="0095540B"/>
    <w:rsid w:val="009567A5"/>
    <w:rsid w:val="009573A9"/>
    <w:rsid w:val="009573D7"/>
    <w:rsid w:val="009576A7"/>
    <w:rsid w:val="00957739"/>
    <w:rsid w:val="00957BB7"/>
    <w:rsid w:val="00960798"/>
    <w:rsid w:val="00960C81"/>
    <w:rsid w:val="009616BE"/>
    <w:rsid w:val="00961791"/>
    <w:rsid w:val="00961846"/>
    <w:rsid w:val="0096192C"/>
    <w:rsid w:val="00962523"/>
    <w:rsid w:val="00962683"/>
    <w:rsid w:val="00962BD6"/>
    <w:rsid w:val="00963DFB"/>
    <w:rsid w:val="0096495F"/>
    <w:rsid w:val="00965511"/>
    <w:rsid w:val="00965577"/>
    <w:rsid w:val="00965E11"/>
    <w:rsid w:val="0096633B"/>
    <w:rsid w:val="0096635F"/>
    <w:rsid w:val="00966613"/>
    <w:rsid w:val="00966AA5"/>
    <w:rsid w:val="0096702F"/>
    <w:rsid w:val="00967AE9"/>
    <w:rsid w:val="0097023F"/>
    <w:rsid w:val="009703CE"/>
    <w:rsid w:val="00971475"/>
    <w:rsid w:val="00971A21"/>
    <w:rsid w:val="00971BFE"/>
    <w:rsid w:val="009726BD"/>
    <w:rsid w:val="00972DA2"/>
    <w:rsid w:val="00974A10"/>
    <w:rsid w:val="00975920"/>
    <w:rsid w:val="00976065"/>
    <w:rsid w:val="00976605"/>
    <w:rsid w:val="00976DCF"/>
    <w:rsid w:val="009770A7"/>
    <w:rsid w:val="00977CCE"/>
    <w:rsid w:val="0098094B"/>
    <w:rsid w:val="009809F8"/>
    <w:rsid w:val="00980E57"/>
    <w:rsid w:val="00981173"/>
    <w:rsid w:val="00981335"/>
    <w:rsid w:val="009813E7"/>
    <w:rsid w:val="00981701"/>
    <w:rsid w:val="0098177F"/>
    <w:rsid w:val="0098188D"/>
    <w:rsid w:val="00981956"/>
    <w:rsid w:val="009821B0"/>
    <w:rsid w:val="009827F3"/>
    <w:rsid w:val="00982BEF"/>
    <w:rsid w:val="009835DC"/>
    <w:rsid w:val="00983B8F"/>
    <w:rsid w:val="00984B80"/>
    <w:rsid w:val="0098538B"/>
    <w:rsid w:val="00985711"/>
    <w:rsid w:val="009869DA"/>
    <w:rsid w:val="00987735"/>
    <w:rsid w:val="00990634"/>
    <w:rsid w:val="009907F7"/>
    <w:rsid w:val="00990D85"/>
    <w:rsid w:val="00992161"/>
    <w:rsid w:val="009921D3"/>
    <w:rsid w:val="009923E2"/>
    <w:rsid w:val="0099310C"/>
    <w:rsid w:val="009938E0"/>
    <w:rsid w:val="00993E06"/>
    <w:rsid w:val="0099560F"/>
    <w:rsid w:val="009964B3"/>
    <w:rsid w:val="00996556"/>
    <w:rsid w:val="0099700C"/>
    <w:rsid w:val="009972D6"/>
    <w:rsid w:val="00997305"/>
    <w:rsid w:val="00997B3D"/>
    <w:rsid w:val="009A0FD8"/>
    <w:rsid w:val="009A10C5"/>
    <w:rsid w:val="009A12F4"/>
    <w:rsid w:val="009A14CD"/>
    <w:rsid w:val="009A1AD3"/>
    <w:rsid w:val="009A2AB1"/>
    <w:rsid w:val="009A2B17"/>
    <w:rsid w:val="009A305C"/>
    <w:rsid w:val="009A3F81"/>
    <w:rsid w:val="009A4470"/>
    <w:rsid w:val="009A4CD0"/>
    <w:rsid w:val="009A5522"/>
    <w:rsid w:val="009A67F8"/>
    <w:rsid w:val="009A748E"/>
    <w:rsid w:val="009A7778"/>
    <w:rsid w:val="009B0996"/>
    <w:rsid w:val="009B0D4B"/>
    <w:rsid w:val="009B0FA4"/>
    <w:rsid w:val="009B20D2"/>
    <w:rsid w:val="009B261F"/>
    <w:rsid w:val="009B34E9"/>
    <w:rsid w:val="009B49A1"/>
    <w:rsid w:val="009B53DE"/>
    <w:rsid w:val="009B572F"/>
    <w:rsid w:val="009B6099"/>
    <w:rsid w:val="009B65EB"/>
    <w:rsid w:val="009B673E"/>
    <w:rsid w:val="009B6876"/>
    <w:rsid w:val="009B6C4E"/>
    <w:rsid w:val="009B7165"/>
    <w:rsid w:val="009B7843"/>
    <w:rsid w:val="009B7A56"/>
    <w:rsid w:val="009C0747"/>
    <w:rsid w:val="009C1754"/>
    <w:rsid w:val="009C22AC"/>
    <w:rsid w:val="009C25B6"/>
    <w:rsid w:val="009C3BAC"/>
    <w:rsid w:val="009C3C09"/>
    <w:rsid w:val="009C4062"/>
    <w:rsid w:val="009C4F8A"/>
    <w:rsid w:val="009C607C"/>
    <w:rsid w:val="009C78AB"/>
    <w:rsid w:val="009C790D"/>
    <w:rsid w:val="009C7916"/>
    <w:rsid w:val="009C7C68"/>
    <w:rsid w:val="009C7FBD"/>
    <w:rsid w:val="009D13B2"/>
    <w:rsid w:val="009D2515"/>
    <w:rsid w:val="009D27E5"/>
    <w:rsid w:val="009D2A39"/>
    <w:rsid w:val="009D35F5"/>
    <w:rsid w:val="009D38D0"/>
    <w:rsid w:val="009D39C9"/>
    <w:rsid w:val="009D4AEA"/>
    <w:rsid w:val="009D4CEE"/>
    <w:rsid w:val="009D4EE5"/>
    <w:rsid w:val="009D50A6"/>
    <w:rsid w:val="009D537F"/>
    <w:rsid w:val="009D5455"/>
    <w:rsid w:val="009D5841"/>
    <w:rsid w:val="009D665A"/>
    <w:rsid w:val="009D70DB"/>
    <w:rsid w:val="009E0BF3"/>
    <w:rsid w:val="009E0E80"/>
    <w:rsid w:val="009E170E"/>
    <w:rsid w:val="009E1A2D"/>
    <w:rsid w:val="009E1ACE"/>
    <w:rsid w:val="009E1D2B"/>
    <w:rsid w:val="009E201A"/>
    <w:rsid w:val="009E28FE"/>
    <w:rsid w:val="009E352D"/>
    <w:rsid w:val="009E4303"/>
    <w:rsid w:val="009E5544"/>
    <w:rsid w:val="009E67A7"/>
    <w:rsid w:val="009E6CC4"/>
    <w:rsid w:val="009F0397"/>
    <w:rsid w:val="009F20EB"/>
    <w:rsid w:val="009F2F9B"/>
    <w:rsid w:val="009F3240"/>
    <w:rsid w:val="009F38EA"/>
    <w:rsid w:val="009F391B"/>
    <w:rsid w:val="009F3E05"/>
    <w:rsid w:val="009F3F76"/>
    <w:rsid w:val="009F43DE"/>
    <w:rsid w:val="009F495F"/>
    <w:rsid w:val="009F49ED"/>
    <w:rsid w:val="009F4D84"/>
    <w:rsid w:val="009F5671"/>
    <w:rsid w:val="009F568C"/>
    <w:rsid w:val="00A01000"/>
    <w:rsid w:val="00A0170F"/>
    <w:rsid w:val="00A02173"/>
    <w:rsid w:val="00A02F4C"/>
    <w:rsid w:val="00A02F99"/>
    <w:rsid w:val="00A0510B"/>
    <w:rsid w:val="00A062A7"/>
    <w:rsid w:val="00A071B0"/>
    <w:rsid w:val="00A10B6C"/>
    <w:rsid w:val="00A112E3"/>
    <w:rsid w:val="00A122D4"/>
    <w:rsid w:val="00A12CC8"/>
    <w:rsid w:val="00A131BD"/>
    <w:rsid w:val="00A13705"/>
    <w:rsid w:val="00A13D85"/>
    <w:rsid w:val="00A13F1E"/>
    <w:rsid w:val="00A141E7"/>
    <w:rsid w:val="00A14404"/>
    <w:rsid w:val="00A14924"/>
    <w:rsid w:val="00A17097"/>
    <w:rsid w:val="00A17231"/>
    <w:rsid w:val="00A17381"/>
    <w:rsid w:val="00A179C9"/>
    <w:rsid w:val="00A17A24"/>
    <w:rsid w:val="00A20110"/>
    <w:rsid w:val="00A2037F"/>
    <w:rsid w:val="00A20DFC"/>
    <w:rsid w:val="00A2175D"/>
    <w:rsid w:val="00A21D3E"/>
    <w:rsid w:val="00A24578"/>
    <w:rsid w:val="00A2479B"/>
    <w:rsid w:val="00A24812"/>
    <w:rsid w:val="00A24926"/>
    <w:rsid w:val="00A24E60"/>
    <w:rsid w:val="00A25DB7"/>
    <w:rsid w:val="00A27AFA"/>
    <w:rsid w:val="00A3082D"/>
    <w:rsid w:val="00A3089B"/>
    <w:rsid w:val="00A30987"/>
    <w:rsid w:val="00A3112C"/>
    <w:rsid w:val="00A32681"/>
    <w:rsid w:val="00A32C0F"/>
    <w:rsid w:val="00A32F59"/>
    <w:rsid w:val="00A336F0"/>
    <w:rsid w:val="00A340AE"/>
    <w:rsid w:val="00A34ACE"/>
    <w:rsid w:val="00A34B4F"/>
    <w:rsid w:val="00A351E2"/>
    <w:rsid w:val="00A363AC"/>
    <w:rsid w:val="00A36CB2"/>
    <w:rsid w:val="00A36F21"/>
    <w:rsid w:val="00A374F4"/>
    <w:rsid w:val="00A37E24"/>
    <w:rsid w:val="00A4207F"/>
    <w:rsid w:val="00A4253A"/>
    <w:rsid w:val="00A427C9"/>
    <w:rsid w:val="00A42C7F"/>
    <w:rsid w:val="00A42DB8"/>
    <w:rsid w:val="00A43379"/>
    <w:rsid w:val="00A43B01"/>
    <w:rsid w:val="00A43C7B"/>
    <w:rsid w:val="00A4402C"/>
    <w:rsid w:val="00A45BE8"/>
    <w:rsid w:val="00A4605C"/>
    <w:rsid w:val="00A46CCF"/>
    <w:rsid w:val="00A4706D"/>
    <w:rsid w:val="00A477C0"/>
    <w:rsid w:val="00A505A0"/>
    <w:rsid w:val="00A5103D"/>
    <w:rsid w:val="00A52CAD"/>
    <w:rsid w:val="00A52FDB"/>
    <w:rsid w:val="00A54AB4"/>
    <w:rsid w:val="00A55004"/>
    <w:rsid w:val="00A55A60"/>
    <w:rsid w:val="00A56AF8"/>
    <w:rsid w:val="00A5774B"/>
    <w:rsid w:val="00A602BC"/>
    <w:rsid w:val="00A60558"/>
    <w:rsid w:val="00A616F6"/>
    <w:rsid w:val="00A619B4"/>
    <w:rsid w:val="00A619F8"/>
    <w:rsid w:val="00A621A7"/>
    <w:rsid w:val="00A62DDC"/>
    <w:rsid w:val="00A62EDD"/>
    <w:rsid w:val="00A63672"/>
    <w:rsid w:val="00A65CE0"/>
    <w:rsid w:val="00A65DD3"/>
    <w:rsid w:val="00A65E83"/>
    <w:rsid w:val="00A6641A"/>
    <w:rsid w:val="00A66433"/>
    <w:rsid w:val="00A671B7"/>
    <w:rsid w:val="00A675E8"/>
    <w:rsid w:val="00A67F43"/>
    <w:rsid w:val="00A70093"/>
    <w:rsid w:val="00A70EFD"/>
    <w:rsid w:val="00A719E7"/>
    <w:rsid w:val="00A71DC5"/>
    <w:rsid w:val="00A7212C"/>
    <w:rsid w:val="00A732FC"/>
    <w:rsid w:val="00A73562"/>
    <w:rsid w:val="00A73811"/>
    <w:rsid w:val="00A74059"/>
    <w:rsid w:val="00A75DA1"/>
    <w:rsid w:val="00A76205"/>
    <w:rsid w:val="00A766DC"/>
    <w:rsid w:val="00A76A05"/>
    <w:rsid w:val="00A76FA1"/>
    <w:rsid w:val="00A77055"/>
    <w:rsid w:val="00A77322"/>
    <w:rsid w:val="00A8016F"/>
    <w:rsid w:val="00A808E2"/>
    <w:rsid w:val="00A822FA"/>
    <w:rsid w:val="00A82870"/>
    <w:rsid w:val="00A82ED6"/>
    <w:rsid w:val="00A835B4"/>
    <w:rsid w:val="00A836FD"/>
    <w:rsid w:val="00A84815"/>
    <w:rsid w:val="00A85143"/>
    <w:rsid w:val="00A85395"/>
    <w:rsid w:val="00A8542C"/>
    <w:rsid w:val="00A85FC9"/>
    <w:rsid w:val="00A860AD"/>
    <w:rsid w:val="00A8619A"/>
    <w:rsid w:val="00A86CB8"/>
    <w:rsid w:val="00A870A0"/>
    <w:rsid w:val="00A8758A"/>
    <w:rsid w:val="00A87D54"/>
    <w:rsid w:val="00A909D5"/>
    <w:rsid w:val="00A910BE"/>
    <w:rsid w:val="00A91427"/>
    <w:rsid w:val="00A920BD"/>
    <w:rsid w:val="00A9303A"/>
    <w:rsid w:val="00A93B29"/>
    <w:rsid w:val="00A93FF0"/>
    <w:rsid w:val="00A9419C"/>
    <w:rsid w:val="00A9440F"/>
    <w:rsid w:val="00A953FC"/>
    <w:rsid w:val="00A96C91"/>
    <w:rsid w:val="00A975C4"/>
    <w:rsid w:val="00A97E70"/>
    <w:rsid w:val="00AA00C8"/>
    <w:rsid w:val="00AA02E6"/>
    <w:rsid w:val="00AA037E"/>
    <w:rsid w:val="00AA0CDB"/>
    <w:rsid w:val="00AA0D6A"/>
    <w:rsid w:val="00AA10A7"/>
    <w:rsid w:val="00AA1961"/>
    <w:rsid w:val="00AA28EF"/>
    <w:rsid w:val="00AA2900"/>
    <w:rsid w:val="00AA3F5D"/>
    <w:rsid w:val="00AA4279"/>
    <w:rsid w:val="00AA5519"/>
    <w:rsid w:val="00AA638A"/>
    <w:rsid w:val="00AA63AC"/>
    <w:rsid w:val="00AA6A0A"/>
    <w:rsid w:val="00AB08E2"/>
    <w:rsid w:val="00AB11F1"/>
    <w:rsid w:val="00AB13AD"/>
    <w:rsid w:val="00AB14BF"/>
    <w:rsid w:val="00AB14CE"/>
    <w:rsid w:val="00AB1ECB"/>
    <w:rsid w:val="00AB1F89"/>
    <w:rsid w:val="00AB22FB"/>
    <w:rsid w:val="00AB2820"/>
    <w:rsid w:val="00AB3AC3"/>
    <w:rsid w:val="00AB4894"/>
    <w:rsid w:val="00AB51D1"/>
    <w:rsid w:val="00AB53BE"/>
    <w:rsid w:val="00AB5732"/>
    <w:rsid w:val="00AB58AF"/>
    <w:rsid w:val="00AB5F58"/>
    <w:rsid w:val="00AB6446"/>
    <w:rsid w:val="00AB6DF8"/>
    <w:rsid w:val="00AB7A44"/>
    <w:rsid w:val="00AC0F5A"/>
    <w:rsid w:val="00AC11B9"/>
    <w:rsid w:val="00AC133D"/>
    <w:rsid w:val="00AC18A9"/>
    <w:rsid w:val="00AC29B6"/>
    <w:rsid w:val="00AC335D"/>
    <w:rsid w:val="00AC371A"/>
    <w:rsid w:val="00AC3BDA"/>
    <w:rsid w:val="00AC3C95"/>
    <w:rsid w:val="00AC5C6B"/>
    <w:rsid w:val="00AC63EA"/>
    <w:rsid w:val="00AC790D"/>
    <w:rsid w:val="00AC7A0F"/>
    <w:rsid w:val="00AC7EAD"/>
    <w:rsid w:val="00AD0033"/>
    <w:rsid w:val="00AD0048"/>
    <w:rsid w:val="00AD090E"/>
    <w:rsid w:val="00AD0DBC"/>
    <w:rsid w:val="00AD0E71"/>
    <w:rsid w:val="00AD119F"/>
    <w:rsid w:val="00AD1B30"/>
    <w:rsid w:val="00AD2246"/>
    <w:rsid w:val="00AD374E"/>
    <w:rsid w:val="00AD3E07"/>
    <w:rsid w:val="00AD58AE"/>
    <w:rsid w:val="00AD59AC"/>
    <w:rsid w:val="00AD5E4F"/>
    <w:rsid w:val="00AD67AE"/>
    <w:rsid w:val="00AD6A07"/>
    <w:rsid w:val="00AD6EB7"/>
    <w:rsid w:val="00AD713C"/>
    <w:rsid w:val="00AD71E9"/>
    <w:rsid w:val="00AD7721"/>
    <w:rsid w:val="00AE135D"/>
    <w:rsid w:val="00AE1835"/>
    <w:rsid w:val="00AE1BCB"/>
    <w:rsid w:val="00AE2798"/>
    <w:rsid w:val="00AE4A8F"/>
    <w:rsid w:val="00AE512E"/>
    <w:rsid w:val="00AE523A"/>
    <w:rsid w:val="00AE6087"/>
    <w:rsid w:val="00AE61ED"/>
    <w:rsid w:val="00AE784F"/>
    <w:rsid w:val="00AE7975"/>
    <w:rsid w:val="00AE7ED8"/>
    <w:rsid w:val="00AF08B3"/>
    <w:rsid w:val="00AF0E65"/>
    <w:rsid w:val="00AF124D"/>
    <w:rsid w:val="00AF1F9B"/>
    <w:rsid w:val="00AF2891"/>
    <w:rsid w:val="00AF2B7A"/>
    <w:rsid w:val="00AF455F"/>
    <w:rsid w:val="00AF515E"/>
    <w:rsid w:val="00AF592B"/>
    <w:rsid w:val="00AF6355"/>
    <w:rsid w:val="00AF6805"/>
    <w:rsid w:val="00AF6C11"/>
    <w:rsid w:val="00AF6D00"/>
    <w:rsid w:val="00AF6EB5"/>
    <w:rsid w:val="00AF6ED7"/>
    <w:rsid w:val="00AF7E1E"/>
    <w:rsid w:val="00B00149"/>
    <w:rsid w:val="00B001A1"/>
    <w:rsid w:val="00B009BF"/>
    <w:rsid w:val="00B00BAA"/>
    <w:rsid w:val="00B00BFA"/>
    <w:rsid w:val="00B013D0"/>
    <w:rsid w:val="00B01B26"/>
    <w:rsid w:val="00B02A7B"/>
    <w:rsid w:val="00B04205"/>
    <w:rsid w:val="00B04307"/>
    <w:rsid w:val="00B048BF"/>
    <w:rsid w:val="00B05113"/>
    <w:rsid w:val="00B05204"/>
    <w:rsid w:val="00B05B2C"/>
    <w:rsid w:val="00B06717"/>
    <w:rsid w:val="00B06929"/>
    <w:rsid w:val="00B06F3E"/>
    <w:rsid w:val="00B0781F"/>
    <w:rsid w:val="00B07CC7"/>
    <w:rsid w:val="00B07D9B"/>
    <w:rsid w:val="00B1065D"/>
    <w:rsid w:val="00B116C6"/>
    <w:rsid w:val="00B1180A"/>
    <w:rsid w:val="00B12FB4"/>
    <w:rsid w:val="00B12FBE"/>
    <w:rsid w:val="00B13292"/>
    <w:rsid w:val="00B13B64"/>
    <w:rsid w:val="00B13F0E"/>
    <w:rsid w:val="00B14D27"/>
    <w:rsid w:val="00B15EF4"/>
    <w:rsid w:val="00B176B9"/>
    <w:rsid w:val="00B1779E"/>
    <w:rsid w:val="00B17A0A"/>
    <w:rsid w:val="00B17E26"/>
    <w:rsid w:val="00B17F14"/>
    <w:rsid w:val="00B20EDD"/>
    <w:rsid w:val="00B21007"/>
    <w:rsid w:val="00B21B8F"/>
    <w:rsid w:val="00B21C94"/>
    <w:rsid w:val="00B22697"/>
    <w:rsid w:val="00B22F43"/>
    <w:rsid w:val="00B2355C"/>
    <w:rsid w:val="00B23EB0"/>
    <w:rsid w:val="00B24F3E"/>
    <w:rsid w:val="00B2502B"/>
    <w:rsid w:val="00B254F3"/>
    <w:rsid w:val="00B2553F"/>
    <w:rsid w:val="00B259E9"/>
    <w:rsid w:val="00B266F1"/>
    <w:rsid w:val="00B27633"/>
    <w:rsid w:val="00B279B7"/>
    <w:rsid w:val="00B30237"/>
    <w:rsid w:val="00B30EDC"/>
    <w:rsid w:val="00B31501"/>
    <w:rsid w:val="00B318B0"/>
    <w:rsid w:val="00B322C2"/>
    <w:rsid w:val="00B32764"/>
    <w:rsid w:val="00B33186"/>
    <w:rsid w:val="00B334B4"/>
    <w:rsid w:val="00B34125"/>
    <w:rsid w:val="00B35518"/>
    <w:rsid w:val="00B3577D"/>
    <w:rsid w:val="00B357BE"/>
    <w:rsid w:val="00B35FAD"/>
    <w:rsid w:val="00B36021"/>
    <w:rsid w:val="00B369ED"/>
    <w:rsid w:val="00B404E2"/>
    <w:rsid w:val="00B40A24"/>
    <w:rsid w:val="00B411CF"/>
    <w:rsid w:val="00B41583"/>
    <w:rsid w:val="00B43176"/>
    <w:rsid w:val="00B43DDC"/>
    <w:rsid w:val="00B44404"/>
    <w:rsid w:val="00B44681"/>
    <w:rsid w:val="00B44F22"/>
    <w:rsid w:val="00B45028"/>
    <w:rsid w:val="00B45350"/>
    <w:rsid w:val="00B455BB"/>
    <w:rsid w:val="00B46141"/>
    <w:rsid w:val="00B46588"/>
    <w:rsid w:val="00B46CD5"/>
    <w:rsid w:val="00B47299"/>
    <w:rsid w:val="00B47D72"/>
    <w:rsid w:val="00B503F4"/>
    <w:rsid w:val="00B50847"/>
    <w:rsid w:val="00B5112D"/>
    <w:rsid w:val="00B5192B"/>
    <w:rsid w:val="00B51FED"/>
    <w:rsid w:val="00B52266"/>
    <w:rsid w:val="00B52825"/>
    <w:rsid w:val="00B52A17"/>
    <w:rsid w:val="00B53930"/>
    <w:rsid w:val="00B54385"/>
    <w:rsid w:val="00B55069"/>
    <w:rsid w:val="00B55328"/>
    <w:rsid w:val="00B556D1"/>
    <w:rsid w:val="00B5593E"/>
    <w:rsid w:val="00B55AFF"/>
    <w:rsid w:val="00B560FE"/>
    <w:rsid w:val="00B56150"/>
    <w:rsid w:val="00B564C2"/>
    <w:rsid w:val="00B573B1"/>
    <w:rsid w:val="00B5773F"/>
    <w:rsid w:val="00B60A4F"/>
    <w:rsid w:val="00B60FD8"/>
    <w:rsid w:val="00B6111E"/>
    <w:rsid w:val="00B61E13"/>
    <w:rsid w:val="00B622D9"/>
    <w:rsid w:val="00B62785"/>
    <w:rsid w:val="00B628D7"/>
    <w:rsid w:val="00B62F6A"/>
    <w:rsid w:val="00B633F4"/>
    <w:rsid w:val="00B63460"/>
    <w:rsid w:val="00B63D66"/>
    <w:rsid w:val="00B66054"/>
    <w:rsid w:val="00B6659F"/>
    <w:rsid w:val="00B67D77"/>
    <w:rsid w:val="00B7015E"/>
    <w:rsid w:val="00B71114"/>
    <w:rsid w:val="00B71612"/>
    <w:rsid w:val="00B71669"/>
    <w:rsid w:val="00B72787"/>
    <w:rsid w:val="00B72F23"/>
    <w:rsid w:val="00B72F4A"/>
    <w:rsid w:val="00B72FAC"/>
    <w:rsid w:val="00B73958"/>
    <w:rsid w:val="00B73F71"/>
    <w:rsid w:val="00B74990"/>
    <w:rsid w:val="00B749CA"/>
    <w:rsid w:val="00B758D8"/>
    <w:rsid w:val="00B75B8D"/>
    <w:rsid w:val="00B7632A"/>
    <w:rsid w:val="00B76386"/>
    <w:rsid w:val="00B777FD"/>
    <w:rsid w:val="00B77B1B"/>
    <w:rsid w:val="00B77ED3"/>
    <w:rsid w:val="00B801DF"/>
    <w:rsid w:val="00B8057C"/>
    <w:rsid w:val="00B808A1"/>
    <w:rsid w:val="00B809C0"/>
    <w:rsid w:val="00B80F31"/>
    <w:rsid w:val="00B81682"/>
    <w:rsid w:val="00B8196A"/>
    <w:rsid w:val="00B81989"/>
    <w:rsid w:val="00B819AB"/>
    <w:rsid w:val="00B82546"/>
    <w:rsid w:val="00B82E07"/>
    <w:rsid w:val="00B835C1"/>
    <w:rsid w:val="00B83635"/>
    <w:rsid w:val="00B83655"/>
    <w:rsid w:val="00B838AC"/>
    <w:rsid w:val="00B839A4"/>
    <w:rsid w:val="00B83C15"/>
    <w:rsid w:val="00B83C4D"/>
    <w:rsid w:val="00B85397"/>
    <w:rsid w:val="00B853EB"/>
    <w:rsid w:val="00B85E67"/>
    <w:rsid w:val="00B86081"/>
    <w:rsid w:val="00B86523"/>
    <w:rsid w:val="00B87267"/>
    <w:rsid w:val="00B87F8E"/>
    <w:rsid w:val="00B90368"/>
    <w:rsid w:val="00B91EE0"/>
    <w:rsid w:val="00B9333B"/>
    <w:rsid w:val="00B9387A"/>
    <w:rsid w:val="00B938B1"/>
    <w:rsid w:val="00B93C80"/>
    <w:rsid w:val="00B94371"/>
    <w:rsid w:val="00B94448"/>
    <w:rsid w:val="00B95C59"/>
    <w:rsid w:val="00BA0F4F"/>
    <w:rsid w:val="00BA12E0"/>
    <w:rsid w:val="00BA25D3"/>
    <w:rsid w:val="00BA2DCD"/>
    <w:rsid w:val="00BA3907"/>
    <w:rsid w:val="00BA4064"/>
    <w:rsid w:val="00BA4426"/>
    <w:rsid w:val="00BA4815"/>
    <w:rsid w:val="00BA5163"/>
    <w:rsid w:val="00BA5283"/>
    <w:rsid w:val="00BA5D69"/>
    <w:rsid w:val="00BA5E8C"/>
    <w:rsid w:val="00BA610F"/>
    <w:rsid w:val="00BA64EF"/>
    <w:rsid w:val="00BA6B73"/>
    <w:rsid w:val="00BA71B7"/>
    <w:rsid w:val="00BA7367"/>
    <w:rsid w:val="00BA7A3D"/>
    <w:rsid w:val="00BB0D12"/>
    <w:rsid w:val="00BB1383"/>
    <w:rsid w:val="00BB1B3D"/>
    <w:rsid w:val="00BB29A3"/>
    <w:rsid w:val="00BB3502"/>
    <w:rsid w:val="00BB3614"/>
    <w:rsid w:val="00BB4009"/>
    <w:rsid w:val="00BB4340"/>
    <w:rsid w:val="00BB4E23"/>
    <w:rsid w:val="00BB4EC3"/>
    <w:rsid w:val="00BB50CA"/>
    <w:rsid w:val="00BB5634"/>
    <w:rsid w:val="00BB58FA"/>
    <w:rsid w:val="00BB728D"/>
    <w:rsid w:val="00BB7FE3"/>
    <w:rsid w:val="00BC2809"/>
    <w:rsid w:val="00BC2AD3"/>
    <w:rsid w:val="00BC3113"/>
    <w:rsid w:val="00BC368D"/>
    <w:rsid w:val="00BC37D9"/>
    <w:rsid w:val="00BC3931"/>
    <w:rsid w:val="00BC4CDA"/>
    <w:rsid w:val="00BC4D44"/>
    <w:rsid w:val="00BC4FAF"/>
    <w:rsid w:val="00BC517F"/>
    <w:rsid w:val="00BC5990"/>
    <w:rsid w:val="00BC5BD9"/>
    <w:rsid w:val="00BC5F84"/>
    <w:rsid w:val="00BC60EE"/>
    <w:rsid w:val="00BC6121"/>
    <w:rsid w:val="00BC656C"/>
    <w:rsid w:val="00BC71A6"/>
    <w:rsid w:val="00BD012D"/>
    <w:rsid w:val="00BD0691"/>
    <w:rsid w:val="00BD10AC"/>
    <w:rsid w:val="00BD1226"/>
    <w:rsid w:val="00BD1EB7"/>
    <w:rsid w:val="00BD2694"/>
    <w:rsid w:val="00BD32BE"/>
    <w:rsid w:val="00BD3DF3"/>
    <w:rsid w:val="00BD3E5F"/>
    <w:rsid w:val="00BD445E"/>
    <w:rsid w:val="00BD4BA6"/>
    <w:rsid w:val="00BD4BAC"/>
    <w:rsid w:val="00BD554B"/>
    <w:rsid w:val="00BD5915"/>
    <w:rsid w:val="00BD5A70"/>
    <w:rsid w:val="00BD5B38"/>
    <w:rsid w:val="00BD5D68"/>
    <w:rsid w:val="00BD5DB7"/>
    <w:rsid w:val="00BD5ED3"/>
    <w:rsid w:val="00BD60B6"/>
    <w:rsid w:val="00BD6301"/>
    <w:rsid w:val="00BD6431"/>
    <w:rsid w:val="00BD6C49"/>
    <w:rsid w:val="00BD734B"/>
    <w:rsid w:val="00BE0A19"/>
    <w:rsid w:val="00BE0BEB"/>
    <w:rsid w:val="00BE0DCE"/>
    <w:rsid w:val="00BE1508"/>
    <w:rsid w:val="00BE1666"/>
    <w:rsid w:val="00BE175D"/>
    <w:rsid w:val="00BE1DC3"/>
    <w:rsid w:val="00BE22DD"/>
    <w:rsid w:val="00BE2429"/>
    <w:rsid w:val="00BE2712"/>
    <w:rsid w:val="00BE27BE"/>
    <w:rsid w:val="00BE2FF7"/>
    <w:rsid w:val="00BE3A94"/>
    <w:rsid w:val="00BE3AA4"/>
    <w:rsid w:val="00BE4184"/>
    <w:rsid w:val="00BE4547"/>
    <w:rsid w:val="00BE5AB2"/>
    <w:rsid w:val="00BE5E4D"/>
    <w:rsid w:val="00BE5EEB"/>
    <w:rsid w:val="00BE695F"/>
    <w:rsid w:val="00BF0539"/>
    <w:rsid w:val="00BF096F"/>
    <w:rsid w:val="00BF0CF8"/>
    <w:rsid w:val="00BF0F86"/>
    <w:rsid w:val="00BF1AAB"/>
    <w:rsid w:val="00BF1F45"/>
    <w:rsid w:val="00BF21FA"/>
    <w:rsid w:val="00BF257F"/>
    <w:rsid w:val="00BF34B8"/>
    <w:rsid w:val="00BF414B"/>
    <w:rsid w:val="00BF524D"/>
    <w:rsid w:val="00BF645C"/>
    <w:rsid w:val="00BF6541"/>
    <w:rsid w:val="00BF6D1C"/>
    <w:rsid w:val="00BF7206"/>
    <w:rsid w:val="00BF771E"/>
    <w:rsid w:val="00C00406"/>
    <w:rsid w:val="00C00F13"/>
    <w:rsid w:val="00C01EE3"/>
    <w:rsid w:val="00C01F44"/>
    <w:rsid w:val="00C02456"/>
    <w:rsid w:val="00C0315D"/>
    <w:rsid w:val="00C039F8"/>
    <w:rsid w:val="00C04ED2"/>
    <w:rsid w:val="00C04F85"/>
    <w:rsid w:val="00C06888"/>
    <w:rsid w:val="00C0764D"/>
    <w:rsid w:val="00C079F6"/>
    <w:rsid w:val="00C07B7E"/>
    <w:rsid w:val="00C10163"/>
    <w:rsid w:val="00C10E59"/>
    <w:rsid w:val="00C11D34"/>
    <w:rsid w:val="00C126CE"/>
    <w:rsid w:val="00C12A2D"/>
    <w:rsid w:val="00C14458"/>
    <w:rsid w:val="00C14B39"/>
    <w:rsid w:val="00C14F4D"/>
    <w:rsid w:val="00C15678"/>
    <w:rsid w:val="00C15B65"/>
    <w:rsid w:val="00C15D95"/>
    <w:rsid w:val="00C17543"/>
    <w:rsid w:val="00C175FB"/>
    <w:rsid w:val="00C17C0D"/>
    <w:rsid w:val="00C20793"/>
    <w:rsid w:val="00C207CE"/>
    <w:rsid w:val="00C20E3E"/>
    <w:rsid w:val="00C2288B"/>
    <w:rsid w:val="00C22AB3"/>
    <w:rsid w:val="00C22E7F"/>
    <w:rsid w:val="00C22EFA"/>
    <w:rsid w:val="00C23499"/>
    <w:rsid w:val="00C23CC3"/>
    <w:rsid w:val="00C23E4A"/>
    <w:rsid w:val="00C24215"/>
    <w:rsid w:val="00C24C2E"/>
    <w:rsid w:val="00C25796"/>
    <w:rsid w:val="00C25CB2"/>
    <w:rsid w:val="00C25D5F"/>
    <w:rsid w:val="00C26FA5"/>
    <w:rsid w:val="00C27BBB"/>
    <w:rsid w:val="00C3055C"/>
    <w:rsid w:val="00C31982"/>
    <w:rsid w:val="00C31C77"/>
    <w:rsid w:val="00C32243"/>
    <w:rsid w:val="00C3225A"/>
    <w:rsid w:val="00C346DE"/>
    <w:rsid w:val="00C34CEF"/>
    <w:rsid w:val="00C35034"/>
    <w:rsid w:val="00C362BD"/>
    <w:rsid w:val="00C36975"/>
    <w:rsid w:val="00C36F22"/>
    <w:rsid w:val="00C3707A"/>
    <w:rsid w:val="00C371E9"/>
    <w:rsid w:val="00C37249"/>
    <w:rsid w:val="00C37904"/>
    <w:rsid w:val="00C4090A"/>
    <w:rsid w:val="00C41D56"/>
    <w:rsid w:val="00C42263"/>
    <w:rsid w:val="00C434A5"/>
    <w:rsid w:val="00C435DF"/>
    <w:rsid w:val="00C43B70"/>
    <w:rsid w:val="00C43F66"/>
    <w:rsid w:val="00C452CB"/>
    <w:rsid w:val="00C4552F"/>
    <w:rsid w:val="00C4596F"/>
    <w:rsid w:val="00C45FCC"/>
    <w:rsid w:val="00C47745"/>
    <w:rsid w:val="00C5183C"/>
    <w:rsid w:val="00C519E1"/>
    <w:rsid w:val="00C51D59"/>
    <w:rsid w:val="00C51F93"/>
    <w:rsid w:val="00C51FC5"/>
    <w:rsid w:val="00C5279F"/>
    <w:rsid w:val="00C527C7"/>
    <w:rsid w:val="00C53470"/>
    <w:rsid w:val="00C55AB5"/>
    <w:rsid w:val="00C55B5F"/>
    <w:rsid w:val="00C55B91"/>
    <w:rsid w:val="00C55DB9"/>
    <w:rsid w:val="00C5679B"/>
    <w:rsid w:val="00C56B94"/>
    <w:rsid w:val="00C56FB0"/>
    <w:rsid w:val="00C575EC"/>
    <w:rsid w:val="00C57A0E"/>
    <w:rsid w:val="00C60753"/>
    <w:rsid w:val="00C60D30"/>
    <w:rsid w:val="00C6112D"/>
    <w:rsid w:val="00C6294D"/>
    <w:rsid w:val="00C62E29"/>
    <w:rsid w:val="00C632D1"/>
    <w:rsid w:val="00C632E9"/>
    <w:rsid w:val="00C63942"/>
    <w:rsid w:val="00C63AAD"/>
    <w:rsid w:val="00C64266"/>
    <w:rsid w:val="00C6429E"/>
    <w:rsid w:val="00C64E18"/>
    <w:rsid w:val="00C65088"/>
    <w:rsid w:val="00C65853"/>
    <w:rsid w:val="00C66061"/>
    <w:rsid w:val="00C661CC"/>
    <w:rsid w:val="00C66465"/>
    <w:rsid w:val="00C665CD"/>
    <w:rsid w:val="00C66723"/>
    <w:rsid w:val="00C67453"/>
    <w:rsid w:val="00C675F3"/>
    <w:rsid w:val="00C67B7F"/>
    <w:rsid w:val="00C67B9B"/>
    <w:rsid w:val="00C67C8B"/>
    <w:rsid w:val="00C70272"/>
    <w:rsid w:val="00C71297"/>
    <w:rsid w:val="00C715B2"/>
    <w:rsid w:val="00C71914"/>
    <w:rsid w:val="00C721AE"/>
    <w:rsid w:val="00C72703"/>
    <w:rsid w:val="00C72AE5"/>
    <w:rsid w:val="00C72BA2"/>
    <w:rsid w:val="00C72FB7"/>
    <w:rsid w:val="00C7305F"/>
    <w:rsid w:val="00C73F81"/>
    <w:rsid w:val="00C74347"/>
    <w:rsid w:val="00C749B9"/>
    <w:rsid w:val="00C74CF9"/>
    <w:rsid w:val="00C75098"/>
    <w:rsid w:val="00C751B5"/>
    <w:rsid w:val="00C7652B"/>
    <w:rsid w:val="00C771BD"/>
    <w:rsid w:val="00C819D0"/>
    <w:rsid w:val="00C81FE2"/>
    <w:rsid w:val="00C829E3"/>
    <w:rsid w:val="00C83BAB"/>
    <w:rsid w:val="00C83DD3"/>
    <w:rsid w:val="00C86BB8"/>
    <w:rsid w:val="00C87840"/>
    <w:rsid w:val="00C87916"/>
    <w:rsid w:val="00C90685"/>
    <w:rsid w:val="00C907C6"/>
    <w:rsid w:val="00C909AE"/>
    <w:rsid w:val="00C90C11"/>
    <w:rsid w:val="00C90C91"/>
    <w:rsid w:val="00C915D7"/>
    <w:rsid w:val="00C91B47"/>
    <w:rsid w:val="00C9285C"/>
    <w:rsid w:val="00C92F5E"/>
    <w:rsid w:val="00C93B46"/>
    <w:rsid w:val="00C94105"/>
    <w:rsid w:val="00C94A34"/>
    <w:rsid w:val="00C953CE"/>
    <w:rsid w:val="00C9575E"/>
    <w:rsid w:val="00C96484"/>
    <w:rsid w:val="00C9734D"/>
    <w:rsid w:val="00C97EC9"/>
    <w:rsid w:val="00C97FDC"/>
    <w:rsid w:val="00CA0302"/>
    <w:rsid w:val="00CA0B69"/>
    <w:rsid w:val="00CA16A6"/>
    <w:rsid w:val="00CA1932"/>
    <w:rsid w:val="00CA1DFC"/>
    <w:rsid w:val="00CA1F6E"/>
    <w:rsid w:val="00CA20FA"/>
    <w:rsid w:val="00CA2137"/>
    <w:rsid w:val="00CA3537"/>
    <w:rsid w:val="00CA3C73"/>
    <w:rsid w:val="00CA4498"/>
    <w:rsid w:val="00CA48B2"/>
    <w:rsid w:val="00CA4A2B"/>
    <w:rsid w:val="00CA5210"/>
    <w:rsid w:val="00CA5276"/>
    <w:rsid w:val="00CA5BA6"/>
    <w:rsid w:val="00CA5C1B"/>
    <w:rsid w:val="00CA6872"/>
    <w:rsid w:val="00CA7F9A"/>
    <w:rsid w:val="00CB00FD"/>
    <w:rsid w:val="00CB0616"/>
    <w:rsid w:val="00CB1B32"/>
    <w:rsid w:val="00CB1B94"/>
    <w:rsid w:val="00CB2D65"/>
    <w:rsid w:val="00CB3CB5"/>
    <w:rsid w:val="00CB4880"/>
    <w:rsid w:val="00CB4FA8"/>
    <w:rsid w:val="00CB57E7"/>
    <w:rsid w:val="00CB58F1"/>
    <w:rsid w:val="00CB5B4A"/>
    <w:rsid w:val="00CB5C0B"/>
    <w:rsid w:val="00CB5EDD"/>
    <w:rsid w:val="00CB647B"/>
    <w:rsid w:val="00CB653D"/>
    <w:rsid w:val="00CB65DC"/>
    <w:rsid w:val="00CB66F4"/>
    <w:rsid w:val="00CB70FD"/>
    <w:rsid w:val="00CB7860"/>
    <w:rsid w:val="00CB7F06"/>
    <w:rsid w:val="00CC0471"/>
    <w:rsid w:val="00CC0664"/>
    <w:rsid w:val="00CC0AFF"/>
    <w:rsid w:val="00CC0E6C"/>
    <w:rsid w:val="00CC0FE2"/>
    <w:rsid w:val="00CC1123"/>
    <w:rsid w:val="00CC1357"/>
    <w:rsid w:val="00CC1EEA"/>
    <w:rsid w:val="00CC2220"/>
    <w:rsid w:val="00CC2686"/>
    <w:rsid w:val="00CC3290"/>
    <w:rsid w:val="00CC3DE4"/>
    <w:rsid w:val="00CC3E8C"/>
    <w:rsid w:val="00CC6490"/>
    <w:rsid w:val="00CC6B2F"/>
    <w:rsid w:val="00CC6C68"/>
    <w:rsid w:val="00CC6D2F"/>
    <w:rsid w:val="00CC784C"/>
    <w:rsid w:val="00CD0122"/>
    <w:rsid w:val="00CD1A11"/>
    <w:rsid w:val="00CD1A51"/>
    <w:rsid w:val="00CD1C94"/>
    <w:rsid w:val="00CD24B2"/>
    <w:rsid w:val="00CD26CD"/>
    <w:rsid w:val="00CD3A4C"/>
    <w:rsid w:val="00CD42DD"/>
    <w:rsid w:val="00CD42E6"/>
    <w:rsid w:val="00CD468D"/>
    <w:rsid w:val="00CD5478"/>
    <w:rsid w:val="00CD6481"/>
    <w:rsid w:val="00CD650D"/>
    <w:rsid w:val="00CD6B67"/>
    <w:rsid w:val="00CD71B7"/>
    <w:rsid w:val="00CE059E"/>
    <w:rsid w:val="00CE07FB"/>
    <w:rsid w:val="00CE0B47"/>
    <w:rsid w:val="00CE11EB"/>
    <w:rsid w:val="00CE1FF1"/>
    <w:rsid w:val="00CE233C"/>
    <w:rsid w:val="00CE24F0"/>
    <w:rsid w:val="00CE2CE3"/>
    <w:rsid w:val="00CE347A"/>
    <w:rsid w:val="00CE4CD4"/>
    <w:rsid w:val="00CE586A"/>
    <w:rsid w:val="00CE7563"/>
    <w:rsid w:val="00CF02C6"/>
    <w:rsid w:val="00CF03B6"/>
    <w:rsid w:val="00CF03CC"/>
    <w:rsid w:val="00CF0A47"/>
    <w:rsid w:val="00CF0ADE"/>
    <w:rsid w:val="00CF0CC2"/>
    <w:rsid w:val="00CF1684"/>
    <w:rsid w:val="00CF1698"/>
    <w:rsid w:val="00CF1941"/>
    <w:rsid w:val="00CF1A27"/>
    <w:rsid w:val="00CF202E"/>
    <w:rsid w:val="00CF2D8E"/>
    <w:rsid w:val="00CF4399"/>
    <w:rsid w:val="00CF4A9E"/>
    <w:rsid w:val="00CF57E6"/>
    <w:rsid w:val="00CF5D75"/>
    <w:rsid w:val="00CF6131"/>
    <w:rsid w:val="00CF711B"/>
    <w:rsid w:val="00CF711F"/>
    <w:rsid w:val="00CF718E"/>
    <w:rsid w:val="00CF7C10"/>
    <w:rsid w:val="00D00970"/>
    <w:rsid w:val="00D01099"/>
    <w:rsid w:val="00D01D94"/>
    <w:rsid w:val="00D0206C"/>
    <w:rsid w:val="00D02932"/>
    <w:rsid w:val="00D0398D"/>
    <w:rsid w:val="00D03B98"/>
    <w:rsid w:val="00D04107"/>
    <w:rsid w:val="00D04753"/>
    <w:rsid w:val="00D04768"/>
    <w:rsid w:val="00D059C4"/>
    <w:rsid w:val="00D05A25"/>
    <w:rsid w:val="00D05DBD"/>
    <w:rsid w:val="00D06FA2"/>
    <w:rsid w:val="00D06FDB"/>
    <w:rsid w:val="00D07228"/>
    <w:rsid w:val="00D07623"/>
    <w:rsid w:val="00D1096B"/>
    <w:rsid w:val="00D11A61"/>
    <w:rsid w:val="00D1238A"/>
    <w:rsid w:val="00D130F6"/>
    <w:rsid w:val="00D144B2"/>
    <w:rsid w:val="00D14738"/>
    <w:rsid w:val="00D14C8F"/>
    <w:rsid w:val="00D15228"/>
    <w:rsid w:val="00D159D6"/>
    <w:rsid w:val="00D15C04"/>
    <w:rsid w:val="00D161AF"/>
    <w:rsid w:val="00D1627B"/>
    <w:rsid w:val="00D16905"/>
    <w:rsid w:val="00D16FB3"/>
    <w:rsid w:val="00D1751A"/>
    <w:rsid w:val="00D17D07"/>
    <w:rsid w:val="00D2010D"/>
    <w:rsid w:val="00D20764"/>
    <w:rsid w:val="00D21135"/>
    <w:rsid w:val="00D21AC4"/>
    <w:rsid w:val="00D22359"/>
    <w:rsid w:val="00D22A36"/>
    <w:rsid w:val="00D24623"/>
    <w:rsid w:val="00D24793"/>
    <w:rsid w:val="00D26754"/>
    <w:rsid w:val="00D26DC8"/>
    <w:rsid w:val="00D275F6"/>
    <w:rsid w:val="00D27CBC"/>
    <w:rsid w:val="00D31174"/>
    <w:rsid w:val="00D31341"/>
    <w:rsid w:val="00D31610"/>
    <w:rsid w:val="00D31BDE"/>
    <w:rsid w:val="00D32918"/>
    <w:rsid w:val="00D32FA2"/>
    <w:rsid w:val="00D330CB"/>
    <w:rsid w:val="00D3348B"/>
    <w:rsid w:val="00D34418"/>
    <w:rsid w:val="00D34653"/>
    <w:rsid w:val="00D351BB"/>
    <w:rsid w:val="00D35B31"/>
    <w:rsid w:val="00D36B6E"/>
    <w:rsid w:val="00D37A05"/>
    <w:rsid w:val="00D37F87"/>
    <w:rsid w:val="00D403D6"/>
    <w:rsid w:val="00D405E5"/>
    <w:rsid w:val="00D40B25"/>
    <w:rsid w:val="00D429AB"/>
    <w:rsid w:val="00D42D65"/>
    <w:rsid w:val="00D43968"/>
    <w:rsid w:val="00D4447D"/>
    <w:rsid w:val="00D44A5A"/>
    <w:rsid w:val="00D451CA"/>
    <w:rsid w:val="00D45278"/>
    <w:rsid w:val="00D468FC"/>
    <w:rsid w:val="00D46E33"/>
    <w:rsid w:val="00D46FB6"/>
    <w:rsid w:val="00D47C49"/>
    <w:rsid w:val="00D52619"/>
    <w:rsid w:val="00D52FA2"/>
    <w:rsid w:val="00D542B3"/>
    <w:rsid w:val="00D544EC"/>
    <w:rsid w:val="00D55094"/>
    <w:rsid w:val="00D55716"/>
    <w:rsid w:val="00D55E5D"/>
    <w:rsid w:val="00D56960"/>
    <w:rsid w:val="00D57769"/>
    <w:rsid w:val="00D57DD8"/>
    <w:rsid w:val="00D57F72"/>
    <w:rsid w:val="00D608CF"/>
    <w:rsid w:val="00D60A76"/>
    <w:rsid w:val="00D61527"/>
    <w:rsid w:val="00D61D08"/>
    <w:rsid w:val="00D61E29"/>
    <w:rsid w:val="00D62E6C"/>
    <w:rsid w:val="00D62EB4"/>
    <w:rsid w:val="00D6334F"/>
    <w:rsid w:val="00D64BC3"/>
    <w:rsid w:val="00D6508E"/>
    <w:rsid w:val="00D66CFF"/>
    <w:rsid w:val="00D67014"/>
    <w:rsid w:val="00D675FF"/>
    <w:rsid w:val="00D67698"/>
    <w:rsid w:val="00D67704"/>
    <w:rsid w:val="00D679D6"/>
    <w:rsid w:val="00D72452"/>
    <w:rsid w:val="00D732B5"/>
    <w:rsid w:val="00D7333F"/>
    <w:rsid w:val="00D74527"/>
    <w:rsid w:val="00D75510"/>
    <w:rsid w:val="00D75732"/>
    <w:rsid w:val="00D7628D"/>
    <w:rsid w:val="00D767B8"/>
    <w:rsid w:val="00D76E13"/>
    <w:rsid w:val="00D76EA6"/>
    <w:rsid w:val="00D771B7"/>
    <w:rsid w:val="00D7758C"/>
    <w:rsid w:val="00D77932"/>
    <w:rsid w:val="00D8020A"/>
    <w:rsid w:val="00D81053"/>
    <w:rsid w:val="00D818D7"/>
    <w:rsid w:val="00D81F58"/>
    <w:rsid w:val="00D830F9"/>
    <w:rsid w:val="00D831B4"/>
    <w:rsid w:val="00D83AD7"/>
    <w:rsid w:val="00D849EE"/>
    <w:rsid w:val="00D85164"/>
    <w:rsid w:val="00D85ED1"/>
    <w:rsid w:val="00D85EF3"/>
    <w:rsid w:val="00D87DB6"/>
    <w:rsid w:val="00D900F7"/>
    <w:rsid w:val="00D90300"/>
    <w:rsid w:val="00D90D38"/>
    <w:rsid w:val="00D91BE3"/>
    <w:rsid w:val="00D92B58"/>
    <w:rsid w:val="00D92B90"/>
    <w:rsid w:val="00D932E6"/>
    <w:rsid w:val="00D937A4"/>
    <w:rsid w:val="00D939FC"/>
    <w:rsid w:val="00D95128"/>
    <w:rsid w:val="00D958FC"/>
    <w:rsid w:val="00D95E0D"/>
    <w:rsid w:val="00D96091"/>
    <w:rsid w:val="00D9618D"/>
    <w:rsid w:val="00D96383"/>
    <w:rsid w:val="00D96B0C"/>
    <w:rsid w:val="00D970D8"/>
    <w:rsid w:val="00D971E9"/>
    <w:rsid w:val="00D9727F"/>
    <w:rsid w:val="00D97C24"/>
    <w:rsid w:val="00D97DDF"/>
    <w:rsid w:val="00DA17A1"/>
    <w:rsid w:val="00DA1D4E"/>
    <w:rsid w:val="00DA29B8"/>
    <w:rsid w:val="00DA2C08"/>
    <w:rsid w:val="00DA4FBD"/>
    <w:rsid w:val="00DA508D"/>
    <w:rsid w:val="00DA5493"/>
    <w:rsid w:val="00DA57EA"/>
    <w:rsid w:val="00DA6310"/>
    <w:rsid w:val="00DB0002"/>
    <w:rsid w:val="00DB1406"/>
    <w:rsid w:val="00DB329E"/>
    <w:rsid w:val="00DB3E2C"/>
    <w:rsid w:val="00DB478F"/>
    <w:rsid w:val="00DB4B46"/>
    <w:rsid w:val="00DB4BEB"/>
    <w:rsid w:val="00DB4DD5"/>
    <w:rsid w:val="00DB555A"/>
    <w:rsid w:val="00DB6722"/>
    <w:rsid w:val="00DB6C31"/>
    <w:rsid w:val="00DB785D"/>
    <w:rsid w:val="00DB7942"/>
    <w:rsid w:val="00DC0542"/>
    <w:rsid w:val="00DC084C"/>
    <w:rsid w:val="00DC0CBF"/>
    <w:rsid w:val="00DC0CDA"/>
    <w:rsid w:val="00DC1041"/>
    <w:rsid w:val="00DC2B39"/>
    <w:rsid w:val="00DC3557"/>
    <w:rsid w:val="00DC3765"/>
    <w:rsid w:val="00DC509C"/>
    <w:rsid w:val="00DC56A4"/>
    <w:rsid w:val="00DC5948"/>
    <w:rsid w:val="00DC63EA"/>
    <w:rsid w:val="00DC6880"/>
    <w:rsid w:val="00DC69C0"/>
    <w:rsid w:val="00DC7556"/>
    <w:rsid w:val="00DD025A"/>
    <w:rsid w:val="00DD0B50"/>
    <w:rsid w:val="00DD1412"/>
    <w:rsid w:val="00DD1452"/>
    <w:rsid w:val="00DD17CD"/>
    <w:rsid w:val="00DD26BE"/>
    <w:rsid w:val="00DD26C3"/>
    <w:rsid w:val="00DD2E95"/>
    <w:rsid w:val="00DD2F05"/>
    <w:rsid w:val="00DD34EA"/>
    <w:rsid w:val="00DD3CEF"/>
    <w:rsid w:val="00DD509F"/>
    <w:rsid w:val="00DD53FC"/>
    <w:rsid w:val="00DD5A0D"/>
    <w:rsid w:val="00DD5F50"/>
    <w:rsid w:val="00DD60CB"/>
    <w:rsid w:val="00DD68F1"/>
    <w:rsid w:val="00DD6A32"/>
    <w:rsid w:val="00DD7002"/>
    <w:rsid w:val="00DD73D9"/>
    <w:rsid w:val="00DE010E"/>
    <w:rsid w:val="00DE0E2B"/>
    <w:rsid w:val="00DE15EA"/>
    <w:rsid w:val="00DE1CF6"/>
    <w:rsid w:val="00DE279E"/>
    <w:rsid w:val="00DE27ED"/>
    <w:rsid w:val="00DE2BD9"/>
    <w:rsid w:val="00DE2E62"/>
    <w:rsid w:val="00DE396C"/>
    <w:rsid w:val="00DE3A6A"/>
    <w:rsid w:val="00DE4C51"/>
    <w:rsid w:val="00DE514F"/>
    <w:rsid w:val="00DE55A3"/>
    <w:rsid w:val="00DE5724"/>
    <w:rsid w:val="00DE5FE3"/>
    <w:rsid w:val="00DE6081"/>
    <w:rsid w:val="00DE6D75"/>
    <w:rsid w:val="00DE6FCB"/>
    <w:rsid w:val="00DE7AB7"/>
    <w:rsid w:val="00DE7AB8"/>
    <w:rsid w:val="00DE7CA1"/>
    <w:rsid w:val="00DE7EF5"/>
    <w:rsid w:val="00DF18AF"/>
    <w:rsid w:val="00DF1A80"/>
    <w:rsid w:val="00DF2BCB"/>
    <w:rsid w:val="00DF2C8D"/>
    <w:rsid w:val="00DF2F6D"/>
    <w:rsid w:val="00DF2FA6"/>
    <w:rsid w:val="00DF2FA8"/>
    <w:rsid w:val="00DF3114"/>
    <w:rsid w:val="00DF373F"/>
    <w:rsid w:val="00DF3E56"/>
    <w:rsid w:val="00DF3E7A"/>
    <w:rsid w:val="00DF4DA4"/>
    <w:rsid w:val="00DF4E25"/>
    <w:rsid w:val="00DF4EFF"/>
    <w:rsid w:val="00DF50C9"/>
    <w:rsid w:val="00DF5140"/>
    <w:rsid w:val="00DF5444"/>
    <w:rsid w:val="00DF61DF"/>
    <w:rsid w:val="00DF66FB"/>
    <w:rsid w:val="00DF67C6"/>
    <w:rsid w:val="00DF7365"/>
    <w:rsid w:val="00DF7F14"/>
    <w:rsid w:val="00E0028A"/>
    <w:rsid w:val="00E0086B"/>
    <w:rsid w:val="00E0109F"/>
    <w:rsid w:val="00E010BA"/>
    <w:rsid w:val="00E011FB"/>
    <w:rsid w:val="00E0181F"/>
    <w:rsid w:val="00E0277A"/>
    <w:rsid w:val="00E02B99"/>
    <w:rsid w:val="00E03129"/>
    <w:rsid w:val="00E03CEC"/>
    <w:rsid w:val="00E03E8E"/>
    <w:rsid w:val="00E0440A"/>
    <w:rsid w:val="00E0452F"/>
    <w:rsid w:val="00E047C4"/>
    <w:rsid w:val="00E05FEE"/>
    <w:rsid w:val="00E07535"/>
    <w:rsid w:val="00E10158"/>
    <w:rsid w:val="00E101ED"/>
    <w:rsid w:val="00E10507"/>
    <w:rsid w:val="00E1066E"/>
    <w:rsid w:val="00E109DF"/>
    <w:rsid w:val="00E11088"/>
    <w:rsid w:val="00E1222A"/>
    <w:rsid w:val="00E12D4E"/>
    <w:rsid w:val="00E12FF4"/>
    <w:rsid w:val="00E13451"/>
    <w:rsid w:val="00E139A8"/>
    <w:rsid w:val="00E13B7E"/>
    <w:rsid w:val="00E141A2"/>
    <w:rsid w:val="00E1427B"/>
    <w:rsid w:val="00E1427E"/>
    <w:rsid w:val="00E14629"/>
    <w:rsid w:val="00E15261"/>
    <w:rsid w:val="00E1529D"/>
    <w:rsid w:val="00E1534F"/>
    <w:rsid w:val="00E15916"/>
    <w:rsid w:val="00E166A5"/>
    <w:rsid w:val="00E169AD"/>
    <w:rsid w:val="00E1703C"/>
    <w:rsid w:val="00E17574"/>
    <w:rsid w:val="00E17ABC"/>
    <w:rsid w:val="00E17D37"/>
    <w:rsid w:val="00E17F68"/>
    <w:rsid w:val="00E20726"/>
    <w:rsid w:val="00E21743"/>
    <w:rsid w:val="00E218F9"/>
    <w:rsid w:val="00E2190D"/>
    <w:rsid w:val="00E2220D"/>
    <w:rsid w:val="00E22DE0"/>
    <w:rsid w:val="00E22F18"/>
    <w:rsid w:val="00E230B1"/>
    <w:rsid w:val="00E2322F"/>
    <w:rsid w:val="00E23698"/>
    <w:rsid w:val="00E2374A"/>
    <w:rsid w:val="00E23D20"/>
    <w:rsid w:val="00E259EA"/>
    <w:rsid w:val="00E25CC0"/>
    <w:rsid w:val="00E25D49"/>
    <w:rsid w:val="00E265DE"/>
    <w:rsid w:val="00E26887"/>
    <w:rsid w:val="00E26928"/>
    <w:rsid w:val="00E30D2C"/>
    <w:rsid w:val="00E30F93"/>
    <w:rsid w:val="00E32308"/>
    <w:rsid w:val="00E32794"/>
    <w:rsid w:val="00E32870"/>
    <w:rsid w:val="00E34941"/>
    <w:rsid w:val="00E34F77"/>
    <w:rsid w:val="00E35101"/>
    <w:rsid w:val="00E35234"/>
    <w:rsid w:val="00E35287"/>
    <w:rsid w:val="00E365A6"/>
    <w:rsid w:val="00E3678A"/>
    <w:rsid w:val="00E36EB1"/>
    <w:rsid w:val="00E374FC"/>
    <w:rsid w:val="00E37539"/>
    <w:rsid w:val="00E37625"/>
    <w:rsid w:val="00E377E6"/>
    <w:rsid w:val="00E37B37"/>
    <w:rsid w:val="00E40890"/>
    <w:rsid w:val="00E41075"/>
    <w:rsid w:val="00E42283"/>
    <w:rsid w:val="00E428CC"/>
    <w:rsid w:val="00E432C1"/>
    <w:rsid w:val="00E44FFC"/>
    <w:rsid w:val="00E45284"/>
    <w:rsid w:val="00E45F98"/>
    <w:rsid w:val="00E462B4"/>
    <w:rsid w:val="00E46A5B"/>
    <w:rsid w:val="00E4755E"/>
    <w:rsid w:val="00E4772E"/>
    <w:rsid w:val="00E502E8"/>
    <w:rsid w:val="00E5180F"/>
    <w:rsid w:val="00E51B3E"/>
    <w:rsid w:val="00E52147"/>
    <w:rsid w:val="00E539C3"/>
    <w:rsid w:val="00E5412A"/>
    <w:rsid w:val="00E54562"/>
    <w:rsid w:val="00E55B69"/>
    <w:rsid w:val="00E56004"/>
    <w:rsid w:val="00E566B4"/>
    <w:rsid w:val="00E579EA"/>
    <w:rsid w:val="00E57A07"/>
    <w:rsid w:val="00E60F53"/>
    <w:rsid w:val="00E6263E"/>
    <w:rsid w:val="00E63888"/>
    <w:rsid w:val="00E63FA0"/>
    <w:rsid w:val="00E641F1"/>
    <w:rsid w:val="00E64777"/>
    <w:rsid w:val="00E65466"/>
    <w:rsid w:val="00E65B33"/>
    <w:rsid w:val="00E65D66"/>
    <w:rsid w:val="00E65F12"/>
    <w:rsid w:val="00E666D2"/>
    <w:rsid w:val="00E670F1"/>
    <w:rsid w:val="00E67B42"/>
    <w:rsid w:val="00E70C63"/>
    <w:rsid w:val="00E70DFA"/>
    <w:rsid w:val="00E71503"/>
    <w:rsid w:val="00E71D16"/>
    <w:rsid w:val="00E72ABD"/>
    <w:rsid w:val="00E72E2D"/>
    <w:rsid w:val="00E73218"/>
    <w:rsid w:val="00E73327"/>
    <w:rsid w:val="00E73CEE"/>
    <w:rsid w:val="00E74747"/>
    <w:rsid w:val="00E74BB7"/>
    <w:rsid w:val="00E754E8"/>
    <w:rsid w:val="00E76CE1"/>
    <w:rsid w:val="00E772D3"/>
    <w:rsid w:val="00E80EA6"/>
    <w:rsid w:val="00E80F04"/>
    <w:rsid w:val="00E8158F"/>
    <w:rsid w:val="00E81C2A"/>
    <w:rsid w:val="00E82E2A"/>
    <w:rsid w:val="00E83A83"/>
    <w:rsid w:val="00E83D80"/>
    <w:rsid w:val="00E842BE"/>
    <w:rsid w:val="00E8468C"/>
    <w:rsid w:val="00E848BA"/>
    <w:rsid w:val="00E84B48"/>
    <w:rsid w:val="00E85205"/>
    <w:rsid w:val="00E853C2"/>
    <w:rsid w:val="00E86119"/>
    <w:rsid w:val="00E8657F"/>
    <w:rsid w:val="00E86AB3"/>
    <w:rsid w:val="00E86EB1"/>
    <w:rsid w:val="00E9091B"/>
    <w:rsid w:val="00E91647"/>
    <w:rsid w:val="00E93BB8"/>
    <w:rsid w:val="00E93C9E"/>
    <w:rsid w:val="00E947ED"/>
    <w:rsid w:val="00E94811"/>
    <w:rsid w:val="00E94E89"/>
    <w:rsid w:val="00E94F48"/>
    <w:rsid w:val="00E951BE"/>
    <w:rsid w:val="00E95A39"/>
    <w:rsid w:val="00E95AE3"/>
    <w:rsid w:val="00E95C70"/>
    <w:rsid w:val="00E97E3C"/>
    <w:rsid w:val="00EA1C5A"/>
    <w:rsid w:val="00EA272A"/>
    <w:rsid w:val="00EA28FA"/>
    <w:rsid w:val="00EA4C49"/>
    <w:rsid w:val="00EA5F68"/>
    <w:rsid w:val="00EA67D2"/>
    <w:rsid w:val="00EA6F69"/>
    <w:rsid w:val="00EA71D6"/>
    <w:rsid w:val="00EA7D52"/>
    <w:rsid w:val="00EB0CDD"/>
    <w:rsid w:val="00EB0EAB"/>
    <w:rsid w:val="00EB1A95"/>
    <w:rsid w:val="00EB1AB3"/>
    <w:rsid w:val="00EB238D"/>
    <w:rsid w:val="00EB2945"/>
    <w:rsid w:val="00EB2C59"/>
    <w:rsid w:val="00EB35D2"/>
    <w:rsid w:val="00EB4076"/>
    <w:rsid w:val="00EB4C43"/>
    <w:rsid w:val="00EB529D"/>
    <w:rsid w:val="00EB5896"/>
    <w:rsid w:val="00EB66D9"/>
    <w:rsid w:val="00EB6B6E"/>
    <w:rsid w:val="00EB72B5"/>
    <w:rsid w:val="00EB7F89"/>
    <w:rsid w:val="00EC0331"/>
    <w:rsid w:val="00EC1BD6"/>
    <w:rsid w:val="00EC1FED"/>
    <w:rsid w:val="00EC2321"/>
    <w:rsid w:val="00EC371F"/>
    <w:rsid w:val="00EC4910"/>
    <w:rsid w:val="00EC514A"/>
    <w:rsid w:val="00EC57A6"/>
    <w:rsid w:val="00EC6231"/>
    <w:rsid w:val="00EC655A"/>
    <w:rsid w:val="00EC6C71"/>
    <w:rsid w:val="00ED0597"/>
    <w:rsid w:val="00ED061F"/>
    <w:rsid w:val="00ED1B9E"/>
    <w:rsid w:val="00ED1C64"/>
    <w:rsid w:val="00ED1D0D"/>
    <w:rsid w:val="00ED1FBD"/>
    <w:rsid w:val="00ED2CCC"/>
    <w:rsid w:val="00ED38CF"/>
    <w:rsid w:val="00ED47DB"/>
    <w:rsid w:val="00ED4CB1"/>
    <w:rsid w:val="00ED4F59"/>
    <w:rsid w:val="00ED50F1"/>
    <w:rsid w:val="00ED653B"/>
    <w:rsid w:val="00ED65F9"/>
    <w:rsid w:val="00ED6700"/>
    <w:rsid w:val="00ED6A0E"/>
    <w:rsid w:val="00ED6A93"/>
    <w:rsid w:val="00ED6BD3"/>
    <w:rsid w:val="00EE0493"/>
    <w:rsid w:val="00EE1407"/>
    <w:rsid w:val="00EE1569"/>
    <w:rsid w:val="00EE1579"/>
    <w:rsid w:val="00EE1707"/>
    <w:rsid w:val="00EE1C55"/>
    <w:rsid w:val="00EE25C7"/>
    <w:rsid w:val="00EE2D70"/>
    <w:rsid w:val="00EE3C32"/>
    <w:rsid w:val="00EE54CD"/>
    <w:rsid w:val="00EE5A4F"/>
    <w:rsid w:val="00EE5C3E"/>
    <w:rsid w:val="00EE6DEE"/>
    <w:rsid w:val="00EE6EB7"/>
    <w:rsid w:val="00EE7FC2"/>
    <w:rsid w:val="00EF0170"/>
    <w:rsid w:val="00EF024D"/>
    <w:rsid w:val="00EF02A5"/>
    <w:rsid w:val="00EF06B0"/>
    <w:rsid w:val="00EF0B14"/>
    <w:rsid w:val="00EF1181"/>
    <w:rsid w:val="00EF196E"/>
    <w:rsid w:val="00EF1DD7"/>
    <w:rsid w:val="00EF217D"/>
    <w:rsid w:val="00EF2B5B"/>
    <w:rsid w:val="00EF2C1D"/>
    <w:rsid w:val="00EF52AF"/>
    <w:rsid w:val="00EF5B66"/>
    <w:rsid w:val="00EF6955"/>
    <w:rsid w:val="00F00300"/>
    <w:rsid w:val="00F0036E"/>
    <w:rsid w:val="00F0045E"/>
    <w:rsid w:val="00F00FD7"/>
    <w:rsid w:val="00F01E24"/>
    <w:rsid w:val="00F02256"/>
    <w:rsid w:val="00F041CA"/>
    <w:rsid w:val="00F042A0"/>
    <w:rsid w:val="00F06BAE"/>
    <w:rsid w:val="00F0707B"/>
    <w:rsid w:val="00F100A4"/>
    <w:rsid w:val="00F10BCD"/>
    <w:rsid w:val="00F112E2"/>
    <w:rsid w:val="00F113BE"/>
    <w:rsid w:val="00F11565"/>
    <w:rsid w:val="00F123EB"/>
    <w:rsid w:val="00F137C6"/>
    <w:rsid w:val="00F14813"/>
    <w:rsid w:val="00F148E8"/>
    <w:rsid w:val="00F14DA2"/>
    <w:rsid w:val="00F1579E"/>
    <w:rsid w:val="00F15FD6"/>
    <w:rsid w:val="00F16287"/>
    <w:rsid w:val="00F1653A"/>
    <w:rsid w:val="00F16CC7"/>
    <w:rsid w:val="00F16F40"/>
    <w:rsid w:val="00F170D8"/>
    <w:rsid w:val="00F17158"/>
    <w:rsid w:val="00F208B6"/>
    <w:rsid w:val="00F2214C"/>
    <w:rsid w:val="00F229D5"/>
    <w:rsid w:val="00F22CFE"/>
    <w:rsid w:val="00F22F5C"/>
    <w:rsid w:val="00F22F96"/>
    <w:rsid w:val="00F2320C"/>
    <w:rsid w:val="00F23AF1"/>
    <w:rsid w:val="00F23E4C"/>
    <w:rsid w:val="00F24B37"/>
    <w:rsid w:val="00F24F09"/>
    <w:rsid w:val="00F25660"/>
    <w:rsid w:val="00F256CA"/>
    <w:rsid w:val="00F2596F"/>
    <w:rsid w:val="00F260E0"/>
    <w:rsid w:val="00F2671E"/>
    <w:rsid w:val="00F271E6"/>
    <w:rsid w:val="00F272BD"/>
    <w:rsid w:val="00F3071B"/>
    <w:rsid w:val="00F3091E"/>
    <w:rsid w:val="00F311BC"/>
    <w:rsid w:val="00F314B3"/>
    <w:rsid w:val="00F32898"/>
    <w:rsid w:val="00F335BF"/>
    <w:rsid w:val="00F33748"/>
    <w:rsid w:val="00F33900"/>
    <w:rsid w:val="00F3394D"/>
    <w:rsid w:val="00F33ACA"/>
    <w:rsid w:val="00F35032"/>
    <w:rsid w:val="00F353AF"/>
    <w:rsid w:val="00F35B4A"/>
    <w:rsid w:val="00F35E6D"/>
    <w:rsid w:val="00F3653F"/>
    <w:rsid w:val="00F36666"/>
    <w:rsid w:val="00F36905"/>
    <w:rsid w:val="00F36C71"/>
    <w:rsid w:val="00F379B8"/>
    <w:rsid w:val="00F37F93"/>
    <w:rsid w:val="00F400F8"/>
    <w:rsid w:val="00F4157A"/>
    <w:rsid w:val="00F432EB"/>
    <w:rsid w:val="00F44D09"/>
    <w:rsid w:val="00F45585"/>
    <w:rsid w:val="00F45869"/>
    <w:rsid w:val="00F459DA"/>
    <w:rsid w:val="00F4619A"/>
    <w:rsid w:val="00F462F4"/>
    <w:rsid w:val="00F466A2"/>
    <w:rsid w:val="00F46923"/>
    <w:rsid w:val="00F47E18"/>
    <w:rsid w:val="00F51C77"/>
    <w:rsid w:val="00F52690"/>
    <w:rsid w:val="00F5291C"/>
    <w:rsid w:val="00F52B6B"/>
    <w:rsid w:val="00F5301E"/>
    <w:rsid w:val="00F5403F"/>
    <w:rsid w:val="00F542BA"/>
    <w:rsid w:val="00F54678"/>
    <w:rsid w:val="00F54958"/>
    <w:rsid w:val="00F54F75"/>
    <w:rsid w:val="00F55152"/>
    <w:rsid w:val="00F55CBF"/>
    <w:rsid w:val="00F56044"/>
    <w:rsid w:val="00F56B16"/>
    <w:rsid w:val="00F56B64"/>
    <w:rsid w:val="00F579B0"/>
    <w:rsid w:val="00F57AA1"/>
    <w:rsid w:val="00F60746"/>
    <w:rsid w:val="00F60778"/>
    <w:rsid w:val="00F60822"/>
    <w:rsid w:val="00F60A46"/>
    <w:rsid w:val="00F6110F"/>
    <w:rsid w:val="00F611F4"/>
    <w:rsid w:val="00F6208A"/>
    <w:rsid w:val="00F620A6"/>
    <w:rsid w:val="00F63366"/>
    <w:rsid w:val="00F64E49"/>
    <w:rsid w:val="00F65301"/>
    <w:rsid w:val="00F654FC"/>
    <w:rsid w:val="00F661B3"/>
    <w:rsid w:val="00F6647B"/>
    <w:rsid w:val="00F664E2"/>
    <w:rsid w:val="00F66A1B"/>
    <w:rsid w:val="00F70D57"/>
    <w:rsid w:val="00F71713"/>
    <w:rsid w:val="00F71C74"/>
    <w:rsid w:val="00F7206B"/>
    <w:rsid w:val="00F720E7"/>
    <w:rsid w:val="00F7296B"/>
    <w:rsid w:val="00F72E6A"/>
    <w:rsid w:val="00F732BF"/>
    <w:rsid w:val="00F738A4"/>
    <w:rsid w:val="00F73DAF"/>
    <w:rsid w:val="00F74450"/>
    <w:rsid w:val="00F7452B"/>
    <w:rsid w:val="00F7453F"/>
    <w:rsid w:val="00F746EE"/>
    <w:rsid w:val="00F75746"/>
    <w:rsid w:val="00F75CF8"/>
    <w:rsid w:val="00F764AF"/>
    <w:rsid w:val="00F77A84"/>
    <w:rsid w:val="00F77CCF"/>
    <w:rsid w:val="00F77DAD"/>
    <w:rsid w:val="00F77EDF"/>
    <w:rsid w:val="00F80129"/>
    <w:rsid w:val="00F80234"/>
    <w:rsid w:val="00F80A78"/>
    <w:rsid w:val="00F80C52"/>
    <w:rsid w:val="00F80E9E"/>
    <w:rsid w:val="00F80FF1"/>
    <w:rsid w:val="00F8147E"/>
    <w:rsid w:val="00F81B4C"/>
    <w:rsid w:val="00F821FA"/>
    <w:rsid w:val="00F83C83"/>
    <w:rsid w:val="00F83FC3"/>
    <w:rsid w:val="00F84368"/>
    <w:rsid w:val="00F84909"/>
    <w:rsid w:val="00F858DC"/>
    <w:rsid w:val="00F85E90"/>
    <w:rsid w:val="00F86019"/>
    <w:rsid w:val="00F8661C"/>
    <w:rsid w:val="00F86A68"/>
    <w:rsid w:val="00F86C8E"/>
    <w:rsid w:val="00F874BE"/>
    <w:rsid w:val="00F8775C"/>
    <w:rsid w:val="00F87801"/>
    <w:rsid w:val="00F90424"/>
    <w:rsid w:val="00F9077F"/>
    <w:rsid w:val="00F91486"/>
    <w:rsid w:val="00F9158A"/>
    <w:rsid w:val="00F91810"/>
    <w:rsid w:val="00F91C99"/>
    <w:rsid w:val="00F927F4"/>
    <w:rsid w:val="00F92C30"/>
    <w:rsid w:val="00F93BDD"/>
    <w:rsid w:val="00F93BE0"/>
    <w:rsid w:val="00F93C6C"/>
    <w:rsid w:val="00F93E92"/>
    <w:rsid w:val="00F942A9"/>
    <w:rsid w:val="00F94F52"/>
    <w:rsid w:val="00F9500F"/>
    <w:rsid w:val="00F95302"/>
    <w:rsid w:val="00F9624B"/>
    <w:rsid w:val="00F97242"/>
    <w:rsid w:val="00F97991"/>
    <w:rsid w:val="00F97A52"/>
    <w:rsid w:val="00F97BC0"/>
    <w:rsid w:val="00FA0148"/>
    <w:rsid w:val="00FA159E"/>
    <w:rsid w:val="00FA3193"/>
    <w:rsid w:val="00FA34CA"/>
    <w:rsid w:val="00FA408F"/>
    <w:rsid w:val="00FA4212"/>
    <w:rsid w:val="00FA494F"/>
    <w:rsid w:val="00FA53E8"/>
    <w:rsid w:val="00FA5461"/>
    <w:rsid w:val="00FA5618"/>
    <w:rsid w:val="00FA5D89"/>
    <w:rsid w:val="00FA78DF"/>
    <w:rsid w:val="00FA7BBB"/>
    <w:rsid w:val="00FB0501"/>
    <w:rsid w:val="00FB0B06"/>
    <w:rsid w:val="00FB1EEA"/>
    <w:rsid w:val="00FB2C92"/>
    <w:rsid w:val="00FB3C38"/>
    <w:rsid w:val="00FB43B7"/>
    <w:rsid w:val="00FB464E"/>
    <w:rsid w:val="00FB4EB5"/>
    <w:rsid w:val="00FB53A2"/>
    <w:rsid w:val="00FB6151"/>
    <w:rsid w:val="00FC04E8"/>
    <w:rsid w:val="00FC0D1C"/>
    <w:rsid w:val="00FC0E8B"/>
    <w:rsid w:val="00FC181C"/>
    <w:rsid w:val="00FC19CC"/>
    <w:rsid w:val="00FC1B4F"/>
    <w:rsid w:val="00FC28C9"/>
    <w:rsid w:val="00FC2DAE"/>
    <w:rsid w:val="00FC2E56"/>
    <w:rsid w:val="00FC389A"/>
    <w:rsid w:val="00FC3D5F"/>
    <w:rsid w:val="00FC4888"/>
    <w:rsid w:val="00FC4C57"/>
    <w:rsid w:val="00FC4CFE"/>
    <w:rsid w:val="00FC59D0"/>
    <w:rsid w:val="00FC5F5A"/>
    <w:rsid w:val="00FC74ED"/>
    <w:rsid w:val="00FC7CE0"/>
    <w:rsid w:val="00FD0682"/>
    <w:rsid w:val="00FD0717"/>
    <w:rsid w:val="00FD0770"/>
    <w:rsid w:val="00FD0E3D"/>
    <w:rsid w:val="00FD1101"/>
    <w:rsid w:val="00FD657C"/>
    <w:rsid w:val="00FD6BA6"/>
    <w:rsid w:val="00FD7A08"/>
    <w:rsid w:val="00FD7DA4"/>
    <w:rsid w:val="00FE006D"/>
    <w:rsid w:val="00FE11C0"/>
    <w:rsid w:val="00FE1398"/>
    <w:rsid w:val="00FE177F"/>
    <w:rsid w:val="00FE19DC"/>
    <w:rsid w:val="00FE1ADB"/>
    <w:rsid w:val="00FE1B33"/>
    <w:rsid w:val="00FE1DA8"/>
    <w:rsid w:val="00FE24CE"/>
    <w:rsid w:val="00FE2CB3"/>
    <w:rsid w:val="00FE2EC5"/>
    <w:rsid w:val="00FE326F"/>
    <w:rsid w:val="00FE3828"/>
    <w:rsid w:val="00FE3BDF"/>
    <w:rsid w:val="00FE54FE"/>
    <w:rsid w:val="00FE5817"/>
    <w:rsid w:val="00FE5A15"/>
    <w:rsid w:val="00FE5B02"/>
    <w:rsid w:val="00FE5C55"/>
    <w:rsid w:val="00FE5F21"/>
    <w:rsid w:val="00FE6783"/>
    <w:rsid w:val="00FE67CE"/>
    <w:rsid w:val="00FE6EEE"/>
    <w:rsid w:val="00FE7003"/>
    <w:rsid w:val="00FE7A7C"/>
    <w:rsid w:val="00FE7F2C"/>
    <w:rsid w:val="00FF0310"/>
    <w:rsid w:val="00FF1029"/>
    <w:rsid w:val="00FF116A"/>
    <w:rsid w:val="00FF2295"/>
    <w:rsid w:val="00FF24AA"/>
    <w:rsid w:val="00FF2FAD"/>
    <w:rsid w:val="00FF3386"/>
    <w:rsid w:val="00FF45EE"/>
    <w:rsid w:val="00FF46AC"/>
    <w:rsid w:val="00FF49BB"/>
    <w:rsid w:val="00FF5CF1"/>
    <w:rsid w:val="00FF6F7C"/>
    <w:rsid w:val="00FF758B"/>
    <w:rsid w:val="00FF762C"/>
    <w:rsid w:val="00FF764F"/>
    <w:rsid w:val="00FF7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4E003"/>
  <w15:chartTrackingRefBased/>
  <w15:docId w15:val="{7762C5FB-9FE7-4EB3-95CC-97C13556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01A"/>
    <w:rPr>
      <w:rFonts w:ascii="Times New Roman" w:eastAsia="Times New Roman" w:hAnsi="Times New Roman"/>
      <w:lang w:val="uk-UA"/>
    </w:rPr>
  </w:style>
  <w:style w:type="paragraph" w:styleId="3">
    <w:name w:val="heading 3"/>
    <w:basedOn w:val="a"/>
    <w:next w:val="a"/>
    <w:link w:val="30"/>
    <w:qFormat/>
    <w:rsid w:val="0042201A"/>
    <w:pPr>
      <w:keepNext/>
      <w:spacing w:line="204" w:lineRule="auto"/>
      <w:jc w:val="both"/>
      <w:outlineLvl w:val="2"/>
    </w:pPr>
    <w:rPr>
      <w:b/>
      <w:sz w:val="28"/>
      <w:lang w:val="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42201A"/>
    <w:rPr>
      <w:rFonts w:ascii="Times New Roman" w:eastAsia="Times New Roman" w:hAnsi="Times New Roman" w:cs="Times New Roman"/>
      <w:b/>
      <w:sz w:val="28"/>
      <w:szCs w:val="20"/>
      <w:lang w:eastAsia="ru-RU"/>
    </w:rPr>
  </w:style>
  <w:style w:type="paragraph" w:styleId="a3">
    <w:name w:val="Body Text"/>
    <w:basedOn w:val="a"/>
    <w:link w:val="a4"/>
    <w:uiPriority w:val="99"/>
    <w:rsid w:val="0042201A"/>
    <w:pPr>
      <w:jc w:val="both"/>
    </w:pPr>
    <w:rPr>
      <w:sz w:val="28"/>
    </w:rPr>
  </w:style>
  <w:style w:type="character" w:customStyle="1" w:styleId="a4">
    <w:name w:val="Основной текст Знак"/>
    <w:link w:val="a3"/>
    <w:uiPriority w:val="99"/>
    <w:rsid w:val="0042201A"/>
    <w:rPr>
      <w:rFonts w:ascii="Times New Roman" w:eastAsia="Times New Roman" w:hAnsi="Times New Roman" w:cs="Times New Roman"/>
      <w:sz w:val="28"/>
      <w:szCs w:val="20"/>
      <w:lang w:val="uk-UA" w:eastAsia="ru-RU"/>
    </w:rPr>
  </w:style>
  <w:style w:type="paragraph" w:styleId="a5">
    <w:name w:val="List Paragraph"/>
    <w:basedOn w:val="a"/>
    <w:uiPriority w:val="34"/>
    <w:qFormat/>
    <w:rsid w:val="0042201A"/>
    <w:pPr>
      <w:ind w:left="720"/>
      <w:contextualSpacing/>
    </w:pPr>
  </w:style>
  <w:style w:type="paragraph" w:styleId="a6">
    <w:name w:val="Balloon Text"/>
    <w:basedOn w:val="a"/>
    <w:link w:val="a7"/>
    <w:uiPriority w:val="99"/>
    <w:semiHidden/>
    <w:unhideWhenUsed/>
    <w:rsid w:val="0042201A"/>
    <w:rPr>
      <w:rFonts w:ascii="Tahoma" w:hAnsi="Tahoma"/>
      <w:sz w:val="16"/>
      <w:szCs w:val="16"/>
    </w:rPr>
  </w:style>
  <w:style w:type="character" w:customStyle="1" w:styleId="a7">
    <w:name w:val="Текст выноски Знак"/>
    <w:link w:val="a6"/>
    <w:uiPriority w:val="99"/>
    <w:semiHidden/>
    <w:rsid w:val="0042201A"/>
    <w:rPr>
      <w:rFonts w:ascii="Tahoma" w:eastAsia="Times New Roman" w:hAnsi="Tahoma" w:cs="Tahoma"/>
      <w:sz w:val="16"/>
      <w:szCs w:val="16"/>
      <w:lang w:val="uk-UA" w:eastAsia="ru-RU"/>
    </w:rPr>
  </w:style>
  <w:style w:type="table" w:styleId="a8">
    <w:name w:val="Table Grid"/>
    <w:basedOn w:val="a1"/>
    <w:uiPriority w:val="59"/>
    <w:rsid w:val="004B1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B12FC"/>
    <w:pPr>
      <w:tabs>
        <w:tab w:val="center" w:pos="4677"/>
        <w:tab w:val="right" w:pos="9355"/>
      </w:tabs>
    </w:pPr>
    <w:rPr>
      <w:rFonts w:ascii="Calibri" w:eastAsia="Calibri" w:hAnsi="Calibri"/>
      <w:sz w:val="22"/>
      <w:szCs w:val="22"/>
      <w:lang w:val="ru-RU" w:eastAsia="en-US"/>
    </w:rPr>
  </w:style>
  <w:style w:type="character" w:customStyle="1" w:styleId="aa">
    <w:name w:val="Верхний колонтитул Знак"/>
    <w:basedOn w:val="a0"/>
    <w:link w:val="a9"/>
    <w:uiPriority w:val="99"/>
    <w:rsid w:val="004B12FC"/>
    <w:rPr>
      <w:sz w:val="22"/>
      <w:szCs w:val="22"/>
      <w:lang w:eastAsia="en-US"/>
    </w:rPr>
  </w:style>
  <w:style w:type="paragraph" w:styleId="ab">
    <w:name w:val="footer"/>
    <w:basedOn w:val="a"/>
    <w:link w:val="ac"/>
    <w:uiPriority w:val="99"/>
    <w:unhideWhenUsed/>
    <w:rsid w:val="004B12FC"/>
    <w:pPr>
      <w:tabs>
        <w:tab w:val="center" w:pos="4677"/>
        <w:tab w:val="right" w:pos="9355"/>
      </w:tabs>
    </w:pPr>
    <w:rPr>
      <w:rFonts w:ascii="Calibri" w:eastAsia="Calibri" w:hAnsi="Calibri"/>
      <w:sz w:val="22"/>
      <w:szCs w:val="22"/>
      <w:lang w:val="ru-RU" w:eastAsia="en-US"/>
    </w:rPr>
  </w:style>
  <w:style w:type="character" w:customStyle="1" w:styleId="ac">
    <w:name w:val="Нижний колонтитул Знак"/>
    <w:basedOn w:val="a0"/>
    <w:link w:val="ab"/>
    <w:uiPriority w:val="99"/>
    <w:rsid w:val="004B12FC"/>
    <w:rPr>
      <w:sz w:val="22"/>
      <w:szCs w:val="22"/>
      <w:lang w:eastAsia="en-US"/>
    </w:rPr>
  </w:style>
  <w:style w:type="paragraph" w:customStyle="1" w:styleId="rvps2">
    <w:name w:val="rvps2"/>
    <w:basedOn w:val="a"/>
    <w:rsid w:val="004B12FC"/>
    <w:pPr>
      <w:spacing w:before="100" w:beforeAutospacing="1" w:after="100" w:afterAutospacing="1"/>
    </w:pPr>
    <w:rPr>
      <w:sz w:val="24"/>
      <w:szCs w:val="24"/>
      <w:lang w:val="ru-RU"/>
    </w:rPr>
  </w:style>
  <w:style w:type="character" w:customStyle="1" w:styleId="rvts9">
    <w:name w:val="rvts9"/>
    <w:basedOn w:val="a0"/>
    <w:rsid w:val="004B12FC"/>
  </w:style>
  <w:style w:type="character" w:customStyle="1" w:styleId="rvts46">
    <w:name w:val="rvts46"/>
    <w:basedOn w:val="a0"/>
    <w:rsid w:val="004B12FC"/>
  </w:style>
  <w:style w:type="character" w:styleId="ad">
    <w:name w:val="Hyperlink"/>
    <w:uiPriority w:val="99"/>
    <w:semiHidden/>
    <w:unhideWhenUsed/>
    <w:rsid w:val="004B12FC"/>
    <w:rPr>
      <w:color w:val="0000FF"/>
      <w:u w:val="single"/>
    </w:rPr>
  </w:style>
  <w:style w:type="paragraph" w:styleId="ae">
    <w:name w:val="Normal (Web)"/>
    <w:basedOn w:val="a"/>
    <w:rsid w:val="004B12FC"/>
    <w:pPr>
      <w:suppressAutoHyphens/>
      <w:spacing w:before="280" w:after="280"/>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B1BCB-A369-43DA-9B37-A68FAB8B8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6454</Words>
  <Characters>36793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РТМ</dc:creator>
  <cp:keywords/>
  <cp:lastModifiedBy>Kompvid2</cp:lastModifiedBy>
  <cp:revision>3</cp:revision>
  <cp:lastPrinted>2018-04-27T11:35:00Z</cp:lastPrinted>
  <dcterms:created xsi:type="dcterms:W3CDTF">2018-04-27T12:49:00Z</dcterms:created>
  <dcterms:modified xsi:type="dcterms:W3CDTF">2018-04-27T12:50:00Z</dcterms:modified>
</cp:coreProperties>
</file>