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E51" w:rsidRPr="006F6232" w:rsidRDefault="00AD6FAE" w:rsidP="00640F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7" o:title=""/>
          </v:shape>
        </w:pict>
      </w:r>
    </w:p>
    <w:p w:rsidR="00BA5E51" w:rsidRPr="000D1903" w:rsidRDefault="00BA5E51" w:rsidP="00640F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0D1903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У К Р А Ї Н А</w:t>
      </w:r>
    </w:p>
    <w:p w:rsidR="00BA5E51" w:rsidRPr="000D1903" w:rsidRDefault="00BA5E51" w:rsidP="00640F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0D1903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Чернівецька міська рада</w:t>
      </w:r>
    </w:p>
    <w:p w:rsidR="00BA5E51" w:rsidRPr="000D1903" w:rsidRDefault="00BA5E51" w:rsidP="00640F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80</w:t>
      </w:r>
      <w:r w:rsidRPr="000D1903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 сесія VIІ скликання</w:t>
      </w:r>
    </w:p>
    <w:p w:rsidR="00BA5E51" w:rsidRPr="006F6232" w:rsidRDefault="00BA5E51" w:rsidP="00640F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D1903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Р І Ш Е Н Н Я</w:t>
      </w:r>
    </w:p>
    <w:p w:rsidR="00BA5E51" w:rsidRDefault="00BA5E51" w:rsidP="00640F3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8164EC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01.07. </w:t>
      </w:r>
      <w:r w:rsidRPr="008164EC"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2020</w:t>
      </w:r>
      <w:r w:rsidRPr="00727DED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Pr="008164EC">
        <w:rPr>
          <w:rFonts w:ascii="Times New Roman" w:hAnsi="Times New Roman" w:cs="Times New Roman"/>
          <w:sz w:val="28"/>
          <w:szCs w:val="28"/>
          <w:u w:val="single"/>
          <w:lang w:eastAsia="ru-RU"/>
        </w:rPr>
        <w:t>2219</w:t>
      </w:r>
      <w:r w:rsidRPr="00727DE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27DE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27DED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727DE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27DE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27DED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ab/>
      </w:r>
      <w:r w:rsidRPr="00727DED">
        <w:rPr>
          <w:rFonts w:ascii="Times New Roman" w:hAnsi="Times New Roman" w:cs="Times New Roman"/>
          <w:sz w:val="28"/>
          <w:szCs w:val="28"/>
          <w:lang w:eastAsia="ru-RU"/>
        </w:rPr>
        <w:t>м. Чернівці</w:t>
      </w:r>
    </w:p>
    <w:p w:rsidR="00BA5E51" w:rsidRPr="00727DED" w:rsidRDefault="00BA5E51" w:rsidP="00640F3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BA5E51" w:rsidRPr="008215F0" w:rsidRDefault="00BA5E51" w:rsidP="00712953">
      <w:pPr>
        <w:pStyle w:val="41"/>
        <w:keepNext/>
        <w:keepLines/>
        <w:shd w:val="clear" w:color="auto" w:fill="auto"/>
        <w:spacing w:before="0" w:after="0" w:line="240" w:lineRule="auto"/>
        <w:ind w:right="23"/>
        <w:rPr>
          <w:rFonts w:ascii="Times New Roman" w:hAnsi="Times New Roman"/>
          <w:sz w:val="28"/>
          <w:szCs w:val="28"/>
          <w:lang w:val="uk-UA" w:eastAsia="uk-UA"/>
        </w:rPr>
      </w:pPr>
      <w:bookmarkStart w:id="0" w:name="bookmark2"/>
      <w:bookmarkStart w:id="1" w:name="_GoBack"/>
      <w:r w:rsidRPr="008215F0">
        <w:rPr>
          <w:rFonts w:ascii="Times New Roman" w:hAnsi="Times New Roman"/>
          <w:sz w:val="28"/>
          <w:szCs w:val="28"/>
          <w:lang w:val="uk-UA" w:eastAsia="uk-UA"/>
        </w:rPr>
        <w:t xml:space="preserve">Про внесення змін до Програми впровадження  </w:t>
      </w:r>
      <w:bookmarkEnd w:id="0"/>
      <w:r w:rsidRPr="008215F0">
        <w:rPr>
          <w:rFonts w:ascii="Times New Roman" w:hAnsi="Times New Roman"/>
          <w:sz w:val="28"/>
          <w:szCs w:val="28"/>
          <w:lang w:val="uk-UA" w:eastAsia="uk-UA"/>
        </w:rPr>
        <w:t xml:space="preserve">автоматизованої системи обліку оплати проїзду в громадському  пасажирському транспорті в </w:t>
      </w:r>
      <w:bookmarkStart w:id="2" w:name="bookmark3"/>
      <w:r w:rsidRPr="008215F0">
        <w:rPr>
          <w:rFonts w:ascii="Times New Roman" w:hAnsi="Times New Roman"/>
          <w:sz w:val="28"/>
          <w:szCs w:val="28"/>
          <w:lang w:val="uk-UA" w:eastAsia="uk-UA"/>
        </w:rPr>
        <w:t>м. Чернівцях на 2017-2020 роки</w:t>
      </w:r>
      <w:bookmarkEnd w:id="2"/>
    </w:p>
    <w:bookmarkEnd w:id="1"/>
    <w:p w:rsidR="00BA5E51" w:rsidRDefault="00BA5E51" w:rsidP="00BB337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 w:eastAsia="uk-UA"/>
        </w:rPr>
      </w:pPr>
    </w:p>
    <w:p w:rsidR="00BA5E51" w:rsidRPr="00303926" w:rsidRDefault="00BA5E51" w:rsidP="002A65B1">
      <w:pPr>
        <w:pStyle w:val="TableContents"/>
        <w:suppressLineNumbers w:val="0"/>
        <w:suppressAutoHyphens w:val="0"/>
        <w:snapToGrid w:val="0"/>
        <w:ind w:left="142" w:firstLine="56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A65B1">
        <w:rPr>
          <w:rFonts w:ascii="Times New Roman" w:hAnsi="Times New Roman" w:cs="Times New Roman"/>
          <w:sz w:val="28"/>
          <w:szCs w:val="28"/>
          <w:lang w:val="uk-UA" w:eastAsia="uk-UA"/>
        </w:rPr>
        <w:t>Відповідно до статті 26 Закону України «Про місцеве самоврядування в Україні», 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 від 17.01.2017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р.</w:t>
      </w:r>
      <w:r w:rsidRPr="002A65B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1812-VIII, Закону України «Державні цільові програми», на виконання протокольного рішення виконавчого комітету міської ради від 11.02.2020р. №5/4 під час розгляду питання порядку денного №15 «Про встановлення тарифів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для комунального підприємства </w:t>
      </w:r>
      <w:r w:rsidRPr="002A65B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«Чернівецьке тролейбусне управління»  на перевезення пасажирів у міському електричному  транспорті та визнання такими, що втратили чинність, окремих рішень виконавчого комітету  міської ради з цих питань», </w:t>
      </w:r>
      <w:r w:rsidRPr="00303926">
        <w:rPr>
          <w:rFonts w:ascii="Times New Roman" w:hAnsi="Times New Roman" w:cs="Times New Roman"/>
          <w:sz w:val="28"/>
          <w:szCs w:val="28"/>
          <w:lang w:val="uk-UA" w:eastAsia="uk-UA"/>
        </w:rPr>
        <w:t>з метою підвищення якості надання послуг з перевезення пасажирів, забезпечення належного обліку фактично наданих транспортних послуг міським пасажирським транспортом, економії коштів бюджету та їх ефективного використання під час відшкодування витрат на забезпечення пільгових перевезень, Чернівецька міська рада</w:t>
      </w:r>
    </w:p>
    <w:p w:rsidR="00BA5E51" w:rsidRPr="00303926" w:rsidRDefault="00BA5E51" w:rsidP="00640F38">
      <w:pPr>
        <w:pStyle w:val="a6"/>
        <w:spacing w:before="0" w:after="292" w:line="270" w:lineRule="exact"/>
        <w:ind w:right="2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 w:eastAsia="uk-UA"/>
        </w:rPr>
      </w:pPr>
      <w:r w:rsidRPr="00303926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ВИРІШИЛА:</w:t>
      </w:r>
    </w:p>
    <w:p w:rsidR="00BA5E51" w:rsidRDefault="00BA5E51" w:rsidP="00FA5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392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303926">
        <w:rPr>
          <w:rFonts w:ascii="Times New Roman" w:hAnsi="Times New Roman" w:cs="Times New Roman"/>
          <w:sz w:val="28"/>
          <w:szCs w:val="28"/>
        </w:rPr>
        <w:t xml:space="preserve"> Внести зміни </w:t>
      </w:r>
      <w:r>
        <w:rPr>
          <w:rFonts w:ascii="Times New Roman" w:hAnsi="Times New Roman" w:cs="Times New Roman"/>
          <w:sz w:val="28"/>
          <w:szCs w:val="28"/>
        </w:rPr>
        <w:t xml:space="preserve">та доповнення до </w:t>
      </w:r>
      <w:r w:rsidRPr="00303926">
        <w:rPr>
          <w:rFonts w:ascii="Times New Roman" w:hAnsi="Times New Roman" w:cs="Times New Roman"/>
          <w:sz w:val="28"/>
          <w:szCs w:val="28"/>
        </w:rPr>
        <w:t xml:space="preserve">Програми запровадження автоматизованої системи обліку оплати проїзду в громадському  </w:t>
      </w:r>
      <w:r w:rsidRPr="007F17FC">
        <w:rPr>
          <w:rFonts w:ascii="Times New Roman" w:hAnsi="Times New Roman" w:cs="Times New Roman"/>
          <w:sz w:val="28"/>
          <w:szCs w:val="28"/>
        </w:rPr>
        <w:t xml:space="preserve">пасажирському транспорті в м. Чернівцях на 2017-2020 роки, затвердженої рішенням міської ради </w:t>
      </w:r>
      <w:r w:rsidRPr="007F17FC">
        <w:rPr>
          <w:rFonts w:ascii="Times New Roman" w:hAnsi="Times New Roman" w:cs="Times New Roman"/>
          <w:sz w:val="28"/>
          <w:szCs w:val="28"/>
          <w:lang w:eastAsia="ru-RU"/>
        </w:rPr>
        <w:t>VIІ скликання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від 08.12.2017 р. № 1014, а саме:</w:t>
      </w:r>
    </w:p>
    <w:p w:rsidR="00BA5E51" w:rsidRDefault="00BA5E51" w:rsidP="00FA5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5E51" w:rsidRDefault="00BA5E51" w:rsidP="00FA5ECB">
      <w:pPr>
        <w:pStyle w:val="a6"/>
        <w:numPr>
          <w:ilvl w:val="0"/>
          <w:numId w:val="35"/>
        </w:numPr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  <w:r w:rsidRPr="000D6B02">
        <w:rPr>
          <w:rFonts w:ascii="Times New Roman" w:hAnsi="Times New Roman" w:cs="Times New Roman"/>
          <w:b/>
          <w:bCs/>
          <w:color w:val="auto"/>
          <w:sz w:val="28"/>
          <w:szCs w:val="28"/>
          <w:lang w:val="uk-UA" w:eastAsia="uk-UA"/>
        </w:rPr>
        <w:t>1.1.</w:t>
      </w:r>
      <w:r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 </w:t>
      </w:r>
      <w:r w:rsidRPr="007F17FC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Паспорт Програми викласти в новій редакції (додаток 1).</w:t>
      </w:r>
    </w:p>
    <w:p w:rsidR="00BA5E51" w:rsidRDefault="00BA5E51" w:rsidP="00FA5ECB">
      <w:pPr>
        <w:pStyle w:val="a6"/>
        <w:numPr>
          <w:ilvl w:val="0"/>
          <w:numId w:val="35"/>
        </w:numPr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</w:p>
    <w:p w:rsidR="00BA5E51" w:rsidRDefault="00BA5E51" w:rsidP="00FA5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02">
        <w:rPr>
          <w:rFonts w:ascii="Times New Roman" w:hAnsi="Times New Roman" w:cs="Times New Roman"/>
          <w:b/>
          <w:bCs/>
          <w:sz w:val="28"/>
          <w:szCs w:val="28"/>
        </w:rPr>
        <w:t>1.2.</w:t>
      </w:r>
      <w:r w:rsidRPr="007F17FC">
        <w:rPr>
          <w:rFonts w:ascii="Times New Roman" w:hAnsi="Times New Roman" w:cs="Times New Roman"/>
          <w:sz w:val="28"/>
          <w:szCs w:val="28"/>
        </w:rPr>
        <w:t xml:space="preserve"> Доповнити Програму додатком 2 «Ресурсне забезпечення Програми</w:t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A5ECB">
        <w:rPr>
          <w:rFonts w:ascii="Times New Roman" w:hAnsi="Times New Roman" w:cs="Times New Roman"/>
          <w:sz w:val="28"/>
          <w:szCs w:val="28"/>
        </w:rPr>
        <w:t>впровадження автоматизованої системи обліку оплати проїзду в громадському  пасажирському транспорті в м. Чернівцях на 2017-2020 роки» (додається).</w:t>
      </w:r>
    </w:p>
    <w:p w:rsidR="00BA5E51" w:rsidRDefault="00BA5E51" w:rsidP="00FA5E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A5E51" w:rsidRDefault="00BA5E51" w:rsidP="00FA5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B02">
        <w:rPr>
          <w:rFonts w:ascii="Times New Roman" w:hAnsi="Times New Roman" w:cs="Times New Roman"/>
          <w:b/>
          <w:bCs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ECB">
        <w:rPr>
          <w:rFonts w:ascii="Times New Roman" w:hAnsi="Times New Roman" w:cs="Times New Roman"/>
          <w:sz w:val="28"/>
          <w:szCs w:val="28"/>
        </w:rPr>
        <w:t>Доповнити Програму додатком 3 «</w:t>
      </w:r>
      <w:r w:rsidRPr="00FA5ECB">
        <w:rPr>
          <w:rFonts w:ascii="Times New Roman" w:hAnsi="Times New Roman" w:cs="Times New Roman"/>
          <w:spacing w:val="-13"/>
          <w:sz w:val="28"/>
          <w:szCs w:val="28"/>
        </w:rPr>
        <w:t xml:space="preserve">Результативні показники </w:t>
      </w:r>
      <w:r w:rsidRPr="00FA5ECB">
        <w:rPr>
          <w:rFonts w:ascii="Times New Roman" w:hAnsi="Times New Roman" w:cs="Times New Roman"/>
          <w:sz w:val="28"/>
          <w:szCs w:val="28"/>
        </w:rPr>
        <w:t>Програми впровадження автоматизованої системи обліку оплати проїзду в громадському пасажирському транспорті в  м. Чернівцях</w:t>
      </w:r>
      <w:r w:rsidRPr="00DB6E02">
        <w:rPr>
          <w:rFonts w:ascii="Times New Roman" w:hAnsi="Times New Roman" w:cs="Times New Roman"/>
          <w:sz w:val="28"/>
          <w:szCs w:val="28"/>
        </w:rPr>
        <w:t xml:space="preserve"> </w:t>
      </w:r>
      <w:r w:rsidRPr="00FA5ECB">
        <w:rPr>
          <w:rFonts w:ascii="Times New Roman" w:hAnsi="Times New Roman" w:cs="Times New Roman"/>
          <w:sz w:val="28"/>
          <w:szCs w:val="28"/>
        </w:rPr>
        <w:t>на 2017-2020 роки»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ECB">
        <w:rPr>
          <w:rFonts w:ascii="Times New Roman" w:hAnsi="Times New Roman" w:cs="Times New Roman"/>
          <w:sz w:val="28"/>
          <w:szCs w:val="28"/>
        </w:rPr>
        <w:t>(додається).</w:t>
      </w:r>
    </w:p>
    <w:p w:rsidR="00BA5E51" w:rsidRDefault="00BA5E51" w:rsidP="00437342">
      <w:pPr>
        <w:pStyle w:val="a6"/>
        <w:numPr>
          <w:ilvl w:val="0"/>
          <w:numId w:val="35"/>
        </w:numPr>
        <w:tabs>
          <w:tab w:val="left" w:pos="0"/>
        </w:tabs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lastRenderedPageBreak/>
        <w:t>2</w:t>
      </w:r>
    </w:p>
    <w:p w:rsidR="00BA5E51" w:rsidRPr="00437342" w:rsidRDefault="00BA5E51" w:rsidP="00437342">
      <w:pPr>
        <w:pStyle w:val="a6"/>
        <w:numPr>
          <w:ilvl w:val="0"/>
          <w:numId w:val="35"/>
        </w:numPr>
        <w:tabs>
          <w:tab w:val="left" w:pos="0"/>
        </w:tabs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</w:p>
    <w:p w:rsidR="00BA5E51" w:rsidRDefault="00BA5E51" w:rsidP="000D6B02">
      <w:pPr>
        <w:pStyle w:val="a6"/>
        <w:numPr>
          <w:ilvl w:val="0"/>
          <w:numId w:val="35"/>
        </w:numPr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  <w:r w:rsidRPr="000D6B02">
        <w:rPr>
          <w:rFonts w:ascii="Times New Roman" w:hAnsi="Times New Roman" w:cs="Times New Roman"/>
          <w:b/>
          <w:bCs/>
          <w:sz w:val="28"/>
          <w:szCs w:val="28"/>
        </w:rPr>
        <w:t>1.4.</w:t>
      </w:r>
      <w:r w:rsidRPr="000D6B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Pr="000D6B02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0D6B0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Pr="000D6B02">
        <w:rPr>
          <w:rFonts w:ascii="Times New Roman" w:hAnsi="Times New Roman" w:cs="Times New Roman"/>
          <w:sz w:val="28"/>
          <w:szCs w:val="28"/>
        </w:rPr>
        <w:t xml:space="preserve"> реалізації Програми впровадження автоматизованої системи обліку оплати проїзду в громадському  пасажирському транспорті в м. Чернівцях на 2017-2020 роки»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7FC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викласти в новій редакції</w:t>
      </w:r>
      <w:r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, згідно з додатком 4.</w:t>
      </w:r>
    </w:p>
    <w:p w:rsidR="00BA5E51" w:rsidRDefault="00BA5E51" w:rsidP="00921C06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</w:p>
    <w:p w:rsidR="00BA5E51" w:rsidRDefault="00BA5E51" w:rsidP="000D6B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1C0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1.5. </w:t>
      </w:r>
      <w:r>
        <w:rPr>
          <w:rFonts w:ascii="Times New Roman" w:hAnsi="Times New Roman" w:cs="Times New Roman"/>
          <w:sz w:val="28"/>
          <w:szCs w:val="28"/>
          <w:lang w:val="ru-RU"/>
        </w:rPr>
        <w:t>Вилучити р</w:t>
      </w:r>
      <w:r w:rsidRPr="00921C06">
        <w:rPr>
          <w:rFonts w:ascii="Times New Roman" w:hAnsi="Times New Roman" w:cs="Times New Roman"/>
          <w:sz w:val="28"/>
          <w:szCs w:val="28"/>
          <w:lang w:val="ru-RU"/>
        </w:rPr>
        <w:t>озд</w:t>
      </w:r>
      <w:r w:rsidRPr="00921C06">
        <w:rPr>
          <w:rFonts w:ascii="Times New Roman" w:hAnsi="Times New Roman" w:cs="Times New Roman"/>
          <w:sz w:val="28"/>
          <w:szCs w:val="28"/>
        </w:rPr>
        <w:t xml:space="preserve">іл 5 </w:t>
      </w:r>
      <w:r>
        <w:rPr>
          <w:rFonts w:ascii="Times New Roman" w:hAnsi="Times New Roman" w:cs="Times New Roman"/>
          <w:sz w:val="28"/>
          <w:szCs w:val="28"/>
        </w:rPr>
        <w:t xml:space="preserve">«Заходи Програми та їх фінансове забезпечення» Програми  </w:t>
      </w:r>
      <w:r w:rsidRPr="000D6B02">
        <w:rPr>
          <w:rFonts w:ascii="Times New Roman" w:hAnsi="Times New Roman" w:cs="Times New Roman"/>
          <w:sz w:val="28"/>
          <w:szCs w:val="28"/>
        </w:rPr>
        <w:t>впровадження автоматизованої системи обліку оплати проїзду в громадському  пасажирському транспорті в м. Чернівцях на 2017-2020 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E51" w:rsidRPr="00921C06" w:rsidRDefault="00BA5E51" w:rsidP="000D6B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A5E51" w:rsidRDefault="00BA5E51" w:rsidP="00D5426A">
      <w:pPr>
        <w:pStyle w:val="a6"/>
        <w:numPr>
          <w:ilvl w:val="0"/>
          <w:numId w:val="35"/>
        </w:numPr>
        <w:tabs>
          <w:tab w:val="clear" w:pos="0"/>
          <w:tab w:val="left" w:pos="1038"/>
        </w:tabs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uk-UA" w:eastAsia="uk-UA"/>
        </w:rPr>
        <w:t>2</w:t>
      </w:r>
      <w:r w:rsidRPr="007F17FC">
        <w:rPr>
          <w:rFonts w:ascii="Times New Roman" w:hAnsi="Times New Roman" w:cs="Times New Roman"/>
          <w:b/>
          <w:bCs/>
          <w:color w:val="auto"/>
          <w:sz w:val="28"/>
          <w:szCs w:val="28"/>
          <w:lang w:val="uk-UA" w:eastAsia="uk-UA"/>
        </w:rPr>
        <w:t>.</w:t>
      </w:r>
      <w:r w:rsidRPr="007F17FC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 Рішення підлягає</w:t>
      </w:r>
      <w:r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 xml:space="preserve"> оприлюдненню на офіційному веб</w:t>
      </w:r>
      <w:r w:rsidRPr="007F17FC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порталі Чернівецької міської ради.</w:t>
      </w:r>
    </w:p>
    <w:p w:rsidR="00BA5E51" w:rsidRDefault="00BA5E51" w:rsidP="000D6B02">
      <w:pPr>
        <w:pStyle w:val="a6"/>
        <w:tabs>
          <w:tab w:val="left" w:pos="1038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</w:p>
    <w:p w:rsidR="00BA5E51" w:rsidRDefault="00BA5E51" w:rsidP="00D5426A">
      <w:pPr>
        <w:pStyle w:val="a6"/>
        <w:numPr>
          <w:ilvl w:val="0"/>
          <w:numId w:val="35"/>
        </w:numPr>
        <w:tabs>
          <w:tab w:val="clear" w:pos="0"/>
          <w:tab w:val="left" w:pos="1038"/>
        </w:tabs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uk-UA" w:eastAsia="uk-UA"/>
        </w:rPr>
        <w:t>3</w:t>
      </w:r>
      <w:r w:rsidRPr="007F17FC">
        <w:rPr>
          <w:rFonts w:ascii="Times New Roman" w:hAnsi="Times New Roman" w:cs="Times New Roman"/>
          <w:b/>
          <w:bCs/>
          <w:color w:val="auto"/>
          <w:sz w:val="28"/>
          <w:szCs w:val="28"/>
          <w:lang w:val="uk-UA" w:eastAsia="uk-UA"/>
        </w:rPr>
        <w:t xml:space="preserve">. </w:t>
      </w:r>
      <w:r w:rsidRPr="007F17FC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Організацію виконанням рішення покласти на заступника міського голови з питань діяльності виконавчих органів міської ради Середюка В.Б.</w:t>
      </w:r>
    </w:p>
    <w:p w:rsidR="00BA5E51" w:rsidRDefault="00BA5E51" w:rsidP="000D6B02">
      <w:pPr>
        <w:pStyle w:val="a6"/>
        <w:tabs>
          <w:tab w:val="left" w:pos="1038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</w:p>
    <w:p w:rsidR="00BA5E51" w:rsidRDefault="00BA5E51" w:rsidP="00D5426A">
      <w:pPr>
        <w:pStyle w:val="a6"/>
        <w:numPr>
          <w:ilvl w:val="0"/>
          <w:numId w:val="35"/>
        </w:numPr>
        <w:tabs>
          <w:tab w:val="clear" w:pos="0"/>
          <w:tab w:val="left" w:pos="1038"/>
        </w:tabs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uk-UA" w:eastAsia="uk-UA"/>
        </w:rPr>
        <w:t>4</w:t>
      </w:r>
      <w:r w:rsidRPr="007F17FC">
        <w:rPr>
          <w:rFonts w:ascii="Times New Roman" w:hAnsi="Times New Roman" w:cs="Times New Roman"/>
          <w:b/>
          <w:bCs/>
          <w:color w:val="auto"/>
          <w:sz w:val="28"/>
          <w:szCs w:val="28"/>
          <w:lang w:val="uk-UA" w:eastAsia="uk-UA"/>
        </w:rPr>
        <w:t xml:space="preserve">. </w:t>
      </w:r>
      <w:r w:rsidRPr="007F17FC">
        <w:rPr>
          <w:rFonts w:ascii="Times New Roman" w:hAnsi="Times New Roman" w:cs="Times New Roman"/>
          <w:color w:val="auto"/>
          <w:sz w:val="28"/>
          <w:szCs w:val="28"/>
          <w:lang w:val="uk-UA" w:eastAsia="uk-UA"/>
        </w:rPr>
        <w:t>Контроль за виконанням рішення здійснює постійна комісія міської ради з питань житлово-комунального господарства та охорони навколишнього середовища.</w:t>
      </w:r>
    </w:p>
    <w:p w:rsidR="00BA5E51" w:rsidRDefault="00BA5E51" w:rsidP="001515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3" w:name="bookmark4"/>
    </w:p>
    <w:p w:rsidR="00BA5E51" w:rsidRDefault="00BA5E51" w:rsidP="001515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A5E51" w:rsidRDefault="00BA5E51" w:rsidP="001515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A5E51" w:rsidRPr="007F17FC" w:rsidRDefault="00BA5E51" w:rsidP="001515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17FC">
        <w:rPr>
          <w:rFonts w:ascii="Times New Roman" w:hAnsi="Times New Roman" w:cs="Times New Roman"/>
          <w:b/>
          <w:bCs/>
          <w:sz w:val="28"/>
          <w:szCs w:val="28"/>
        </w:rPr>
        <w:t>Чернівецький міський голова</w:t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  <w:t>О. Каспрук</w:t>
      </w:r>
      <w:bookmarkEnd w:id="3"/>
      <w:r w:rsidRPr="007F17F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F17F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</w:p>
    <w:p w:rsidR="00BA5E51" w:rsidRDefault="00BA5E51" w:rsidP="000807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A5E51" w:rsidSect="00437342">
      <w:pgSz w:w="11906" w:h="16838"/>
      <w:pgMar w:top="1134" w:right="626" w:bottom="651" w:left="168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FAE" w:rsidRDefault="00AD6FAE">
      <w:pPr>
        <w:spacing w:after="0" w:line="240" w:lineRule="auto"/>
      </w:pPr>
      <w:r>
        <w:separator/>
      </w:r>
    </w:p>
  </w:endnote>
  <w:endnote w:type="continuationSeparator" w:id="0">
    <w:p w:rsidR="00AD6FAE" w:rsidRDefault="00AD6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FAE" w:rsidRDefault="00AD6FAE">
      <w:pPr>
        <w:spacing w:after="0" w:line="240" w:lineRule="auto"/>
      </w:pPr>
      <w:r>
        <w:separator/>
      </w:r>
    </w:p>
  </w:footnote>
  <w:footnote w:type="continuationSeparator" w:id="0">
    <w:p w:rsidR="00AD6FAE" w:rsidRDefault="00AD6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80E19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721E4278"/>
    <w:lvl w:ilvl="0">
      <w:start w:val="4"/>
      <w:numFmt w:val="bullet"/>
      <w:lvlText w:val=""/>
      <w:lvlJc w:val="left"/>
      <w:pPr>
        <w:tabs>
          <w:tab w:val="num" w:pos="720"/>
        </w:tabs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4" w15:restartNumberingAfterBreak="0">
    <w:nsid w:val="00000005"/>
    <w:multiLevelType w:val="multilevel"/>
    <w:tmpl w:val="68284CB2"/>
    <w:lvl w:ilvl="0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8"/>
    <w:multiLevelType w:val="multilevel"/>
    <w:tmpl w:val="723AB13A"/>
    <w:name w:val="WW8Num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7A491BF2"/>
    <w:multiLevelType w:val="hybridMultilevel"/>
    <w:tmpl w:val="2280EEE8"/>
    <w:lvl w:ilvl="0" w:tplc="D7CE82F6">
      <w:start w:val="1"/>
      <w:numFmt w:val="bullet"/>
      <w:pStyle w:val="a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2"/>
  </w:num>
  <w:num w:numId="30">
    <w:abstractNumId w:val="4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3"/>
  </w:num>
  <w:num w:numId="35">
    <w:abstractNumId w:val="1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D33"/>
    <w:rsid w:val="00020D39"/>
    <w:rsid w:val="00021D55"/>
    <w:rsid w:val="00026EA2"/>
    <w:rsid w:val="00051292"/>
    <w:rsid w:val="000615D3"/>
    <w:rsid w:val="000739A3"/>
    <w:rsid w:val="00074F5F"/>
    <w:rsid w:val="00080750"/>
    <w:rsid w:val="00082173"/>
    <w:rsid w:val="000C649D"/>
    <w:rsid w:val="000D1903"/>
    <w:rsid w:val="000D6B02"/>
    <w:rsid w:val="000E0AFF"/>
    <w:rsid w:val="00107797"/>
    <w:rsid w:val="0011675D"/>
    <w:rsid w:val="00120467"/>
    <w:rsid w:val="00120B2C"/>
    <w:rsid w:val="001260AB"/>
    <w:rsid w:val="0013607F"/>
    <w:rsid w:val="0015154D"/>
    <w:rsid w:val="00151C8A"/>
    <w:rsid w:val="001619F5"/>
    <w:rsid w:val="00171F1A"/>
    <w:rsid w:val="00176869"/>
    <w:rsid w:val="0018184B"/>
    <w:rsid w:val="00184EFA"/>
    <w:rsid w:val="0019500F"/>
    <w:rsid w:val="001A07B0"/>
    <w:rsid w:val="001A1D49"/>
    <w:rsid w:val="001A577C"/>
    <w:rsid w:val="001C43D9"/>
    <w:rsid w:val="001D4875"/>
    <w:rsid w:val="001E2D4C"/>
    <w:rsid w:val="00213923"/>
    <w:rsid w:val="00224F33"/>
    <w:rsid w:val="00244F27"/>
    <w:rsid w:val="00252BE8"/>
    <w:rsid w:val="00255ADF"/>
    <w:rsid w:val="00272008"/>
    <w:rsid w:val="002779A3"/>
    <w:rsid w:val="00280129"/>
    <w:rsid w:val="00285172"/>
    <w:rsid w:val="002A3C5D"/>
    <w:rsid w:val="002A55AB"/>
    <w:rsid w:val="002A65B1"/>
    <w:rsid w:val="002B0DEB"/>
    <w:rsid w:val="002B5ECF"/>
    <w:rsid w:val="002C2AE6"/>
    <w:rsid w:val="002D2DDF"/>
    <w:rsid w:val="002D5BD2"/>
    <w:rsid w:val="002D74C9"/>
    <w:rsid w:val="002E6344"/>
    <w:rsid w:val="00303926"/>
    <w:rsid w:val="00312B00"/>
    <w:rsid w:val="00320650"/>
    <w:rsid w:val="0035793E"/>
    <w:rsid w:val="00376A9A"/>
    <w:rsid w:val="00392B24"/>
    <w:rsid w:val="003B7942"/>
    <w:rsid w:val="003C3657"/>
    <w:rsid w:val="003F632A"/>
    <w:rsid w:val="004030A6"/>
    <w:rsid w:val="00415FA5"/>
    <w:rsid w:val="00424526"/>
    <w:rsid w:val="004345D2"/>
    <w:rsid w:val="00437342"/>
    <w:rsid w:val="004373DB"/>
    <w:rsid w:val="0046092A"/>
    <w:rsid w:val="00464EBF"/>
    <w:rsid w:val="00466CF6"/>
    <w:rsid w:val="004810F8"/>
    <w:rsid w:val="004813A3"/>
    <w:rsid w:val="004A13CE"/>
    <w:rsid w:val="004B7C33"/>
    <w:rsid w:val="004C3605"/>
    <w:rsid w:val="004D5921"/>
    <w:rsid w:val="004F227F"/>
    <w:rsid w:val="004F78FE"/>
    <w:rsid w:val="0052086C"/>
    <w:rsid w:val="0053112F"/>
    <w:rsid w:val="00531EA3"/>
    <w:rsid w:val="00533EA7"/>
    <w:rsid w:val="00582043"/>
    <w:rsid w:val="005833A2"/>
    <w:rsid w:val="00591AD4"/>
    <w:rsid w:val="005A260F"/>
    <w:rsid w:val="005C02CC"/>
    <w:rsid w:val="005C2DF3"/>
    <w:rsid w:val="005C4C4F"/>
    <w:rsid w:val="005D3B1A"/>
    <w:rsid w:val="005D66B4"/>
    <w:rsid w:val="005F664F"/>
    <w:rsid w:val="00620F74"/>
    <w:rsid w:val="0062691C"/>
    <w:rsid w:val="00640F38"/>
    <w:rsid w:val="006636EA"/>
    <w:rsid w:val="00671A01"/>
    <w:rsid w:val="00676154"/>
    <w:rsid w:val="00691E20"/>
    <w:rsid w:val="006D285D"/>
    <w:rsid w:val="006D4657"/>
    <w:rsid w:val="006E0664"/>
    <w:rsid w:val="006E0FAE"/>
    <w:rsid w:val="006E4DAD"/>
    <w:rsid w:val="006E5D33"/>
    <w:rsid w:val="006F3165"/>
    <w:rsid w:val="006F6232"/>
    <w:rsid w:val="007076A9"/>
    <w:rsid w:val="00712953"/>
    <w:rsid w:val="007132F8"/>
    <w:rsid w:val="00713E8D"/>
    <w:rsid w:val="00722E55"/>
    <w:rsid w:val="00727DED"/>
    <w:rsid w:val="0073103E"/>
    <w:rsid w:val="00735EB8"/>
    <w:rsid w:val="00736D2C"/>
    <w:rsid w:val="007510B4"/>
    <w:rsid w:val="00757291"/>
    <w:rsid w:val="0075756A"/>
    <w:rsid w:val="00775705"/>
    <w:rsid w:val="00785387"/>
    <w:rsid w:val="007B222A"/>
    <w:rsid w:val="007C0A73"/>
    <w:rsid w:val="007F01D7"/>
    <w:rsid w:val="007F17FC"/>
    <w:rsid w:val="007F3C59"/>
    <w:rsid w:val="008058FE"/>
    <w:rsid w:val="0081078E"/>
    <w:rsid w:val="008164EC"/>
    <w:rsid w:val="008215F0"/>
    <w:rsid w:val="008304F0"/>
    <w:rsid w:val="00832314"/>
    <w:rsid w:val="008348E4"/>
    <w:rsid w:val="00846F51"/>
    <w:rsid w:val="00847A04"/>
    <w:rsid w:val="00870219"/>
    <w:rsid w:val="008A055F"/>
    <w:rsid w:val="008A4158"/>
    <w:rsid w:val="008A6CA5"/>
    <w:rsid w:val="008B3885"/>
    <w:rsid w:val="008C300F"/>
    <w:rsid w:val="008F3190"/>
    <w:rsid w:val="008F5B40"/>
    <w:rsid w:val="0090170C"/>
    <w:rsid w:val="009044D4"/>
    <w:rsid w:val="00907CE6"/>
    <w:rsid w:val="00921C06"/>
    <w:rsid w:val="0093020B"/>
    <w:rsid w:val="009649D5"/>
    <w:rsid w:val="0099442B"/>
    <w:rsid w:val="0099633B"/>
    <w:rsid w:val="00996B19"/>
    <w:rsid w:val="009A0FE3"/>
    <w:rsid w:val="009C1EDF"/>
    <w:rsid w:val="00A16C62"/>
    <w:rsid w:val="00A26F53"/>
    <w:rsid w:val="00A41A3C"/>
    <w:rsid w:val="00A57382"/>
    <w:rsid w:val="00A93B42"/>
    <w:rsid w:val="00AA6C67"/>
    <w:rsid w:val="00AB3089"/>
    <w:rsid w:val="00AB4F24"/>
    <w:rsid w:val="00AB516B"/>
    <w:rsid w:val="00AC27A6"/>
    <w:rsid w:val="00AD6FAE"/>
    <w:rsid w:val="00AE0AC5"/>
    <w:rsid w:val="00B2596F"/>
    <w:rsid w:val="00B3072F"/>
    <w:rsid w:val="00B34617"/>
    <w:rsid w:val="00B51026"/>
    <w:rsid w:val="00B527BA"/>
    <w:rsid w:val="00B636D5"/>
    <w:rsid w:val="00B651CE"/>
    <w:rsid w:val="00B72B28"/>
    <w:rsid w:val="00B75729"/>
    <w:rsid w:val="00B83859"/>
    <w:rsid w:val="00BA02B2"/>
    <w:rsid w:val="00BA5E51"/>
    <w:rsid w:val="00BB3370"/>
    <w:rsid w:val="00BD0394"/>
    <w:rsid w:val="00BE6FEE"/>
    <w:rsid w:val="00BF5013"/>
    <w:rsid w:val="00C072DB"/>
    <w:rsid w:val="00C2325E"/>
    <w:rsid w:val="00C25CE6"/>
    <w:rsid w:val="00C71E8A"/>
    <w:rsid w:val="00C909C5"/>
    <w:rsid w:val="00C934F9"/>
    <w:rsid w:val="00CA29F7"/>
    <w:rsid w:val="00CA6E08"/>
    <w:rsid w:val="00CB066D"/>
    <w:rsid w:val="00CC5462"/>
    <w:rsid w:val="00CE4557"/>
    <w:rsid w:val="00D02D78"/>
    <w:rsid w:val="00D25C49"/>
    <w:rsid w:val="00D348B5"/>
    <w:rsid w:val="00D37426"/>
    <w:rsid w:val="00D40390"/>
    <w:rsid w:val="00D51C4C"/>
    <w:rsid w:val="00D5426A"/>
    <w:rsid w:val="00D64444"/>
    <w:rsid w:val="00D726E3"/>
    <w:rsid w:val="00D916C9"/>
    <w:rsid w:val="00D91E78"/>
    <w:rsid w:val="00DB1A7A"/>
    <w:rsid w:val="00DB6E02"/>
    <w:rsid w:val="00DC0146"/>
    <w:rsid w:val="00DC5B69"/>
    <w:rsid w:val="00DF324D"/>
    <w:rsid w:val="00E1018D"/>
    <w:rsid w:val="00E10CF6"/>
    <w:rsid w:val="00E10F7C"/>
    <w:rsid w:val="00E27DB3"/>
    <w:rsid w:val="00E31362"/>
    <w:rsid w:val="00E464DE"/>
    <w:rsid w:val="00E46576"/>
    <w:rsid w:val="00E469A7"/>
    <w:rsid w:val="00E53699"/>
    <w:rsid w:val="00E54B6D"/>
    <w:rsid w:val="00E63890"/>
    <w:rsid w:val="00E71CFE"/>
    <w:rsid w:val="00E912DF"/>
    <w:rsid w:val="00E9517A"/>
    <w:rsid w:val="00EC5948"/>
    <w:rsid w:val="00EE0881"/>
    <w:rsid w:val="00EE5331"/>
    <w:rsid w:val="00EF0AE1"/>
    <w:rsid w:val="00EF3D5B"/>
    <w:rsid w:val="00EF3F87"/>
    <w:rsid w:val="00F00248"/>
    <w:rsid w:val="00F10996"/>
    <w:rsid w:val="00F27E31"/>
    <w:rsid w:val="00F45919"/>
    <w:rsid w:val="00F5022B"/>
    <w:rsid w:val="00F62FFE"/>
    <w:rsid w:val="00F73AD3"/>
    <w:rsid w:val="00F95993"/>
    <w:rsid w:val="00FA5ECB"/>
    <w:rsid w:val="00FB253D"/>
    <w:rsid w:val="00FB36E7"/>
    <w:rsid w:val="00FD2A82"/>
    <w:rsid w:val="00FD4784"/>
    <w:rsid w:val="00FD7382"/>
    <w:rsid w:val="00FD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6605277-02E1-4C7C-9465-976874D3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E5D33"/>
    <w:pPr>
      <w:spacing w:after="200" w:line="276" w:lineRule="auto"/>
    </w:pPr>
    <w:rPr>
      <w:rFonts w:ascii="Calibri" w:hAnsi="Calibri" w:cs="Calibri"/>
      <w:sz w:val="22"/>
      <w:szCs w:val="22"/>
      <w:lang w:val="uk-UA" w:eastAsia="uk-UA"/>
    </w:rPr>
  </w:style>
  <w:style w:type="paragraph" w:styleId="1">
    <w:name w:val="heading 1"/>
    <w:basedOn w:val="a0"/>
    <w:next w:val="a0"/>
    <w:link w:val="10"/>
    <w:uiPriority w:val="99"/>
    <w:qFormat/>
    <w:rsid w:val="006E5D33"/>
    <w:pPr>
      <w:keepNext/>
      <w:spacing w:after="0" w:line="240" w:lineRule="auto"/>
      <w:jc w:val="center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6E5D3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6E5D33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5D33"/>
    <w:rPr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E5D33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6E5D33"/>
    <w:rPr>
      <w:rFonts w:ascii="Cambria" w:hAnsi="Cambria" w:cs="Cambria"/>
      <w:b/>
      <w:bCs/>
      <w:sz w:val="26"/>
      <w:szCs w:val="26"/>
      <w:lang w:val="uk-UA" w:eastAsia="ru-RU"/>
    </w:rPr>
  </w:style>
  <w:style w:type="paragraph" w:customStyle="1" w:styleId="11111111111111111">
    <w:name w:val="11111111111111111"/>
    <w:basedOn w:val="a0"/>
    <w:uiPriority w:val="99"/>
    <w:rsid w:val="00184EFA"/>
    <w:pPr>
      <w:ind w:firstLine="482"/>
      <w:jc w:val="both"/>
    </w:pPr>
    <w:rPr>
      <w:sz w:val="28"/>
      <w:szCs w:val="28"/>
      <w:lang w:eastAsia="en-US"/>
    </w:rPr>
  </w:style>
  <w:style w:type="paragraph" w:styleId="a4">
    <w:name w:val="Normal (Web)"/>
    <w:aliases w:val="Обычный (Web)1,Обычный (Web)"/>
    <w:basedOn w:val="a0"/>
    <w:link w:val="a5"/>
    <w:uiPriority w:val="99"/>
    <w:rsid w:val="006E5D33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ru-RU" w:eastAsia="ru-RU"/>
    </w:rPr>
  </w:style>
  <w:style w:type="paragraph" w:styleId="a6">
    <w:name w:val="Body Text"/>
    <w:basedOn w:val="a0"/>
    <w:link w:val="a7"/>
    <w:uiPriority w:val="99"/>
    <w:rsid w:val="006E5D33"/>
    <w:pPr>
      <w:spacing w:before="100" w:beforeAutospacing="1" w:after="100" w:afterAutospacing="1" w:line="240" w:lineRule="auto"/>
    </w:pPr>
    <w:rPr>
      <w:color w:val="000000"/>
      <w:sz w:val="24"/>
      <w:szCs w:val="24"/>
      <w:lang w:val="ru-RU"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6E5D33"/>
    <w:rPr>
      <w:color w:val="000000"/>
      <w:sz w:val="24"/>
      <w:szCs w:val="24"/>
      <w:lang w:val="ru-RU" w:eastAsia="ru-RU"/>
    </w:rPr>
  </w:style>
  <w:style w:type="paragraph" w:styleId="a8">
    <w:name w:val="Subtitle"/>
    <w:basedOn w:val="a0"/>
    <w:link w:val="a9"/>
    <w:uiPriority w:val="99"/>
    <w:qFormat/>
    <w:rsid w:val="006E5D33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a9">
    <w:name w:val="Подзаголовок Знак"/>
    <w:link w:val="a8"/>
    <w:uiPriority w:val="99"/>
    <w:locked/>
    <w:rsid w:val="006E5D33"/>
    <w:rPr>
      <w:b/>
      <w:bCs/>
      <w:sz w:val="28"/>
      <w:szCs w:val="28"/>
      <w:lang w:val="uk-UA" w:eastAsia="ru-RU"/>
    </w:rPr>
  </w:style>
  <w:style w:type="character" w:customStyle="1" w:styleId="apple-converted-space">
    <w:name w:val="apple-converted-space"/>
    <w:uiPriority w:val="99"/>
    <w:rsid w:val="006E5D33"/>
  </w:style>
  <w:style w:type="character" w:styleId="aa">
    <w:name w:val="Hyperlink"/>
    <w:uiPriority w:val="99"/>
    <w:rsid w:val="006E5D33"/>
    <w:rPr>
      <w:color w:val="0000FF"/>
      <w:u w:val="single"/>
    </w:rPr>
  </w:style>
  <w:style w:type="paragraph" w:customStyle="1" w:styleId="rvps2">
    <w:name w:val="rvps2"/>
    <w:basedOn w:val="a0"/>
    <w:uiPriority w:val="99"/>
    <w:rsid w:val="006E5D3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a5">
    <w:name w:val="Обычный (веб) Знак"/>
    <w:aliases w:val="Обычный (Web)1 Знак,Обычный (Web) Знак"/>
    <w:link w:val="a4"/>
    <w:uiPriority w:val="99"/>
    <w:locked/>
    <w:rsid w:val="006E5D33"/>
    <w:rPr>
      <w:sz w:val="24"/>
      <w:szCs w:val="24"/>
      <w:lang w:val="ru-RU" w:eastAsia="ru-RU"/>
    </w:rPr>
  </w:style>
  <w:style w:type="paragraph" w:customStyle="1" w:styleId="21">
    <w:name w:val="Маркированный список2"/>
    <w:basedOn w:val="a6"/>
    <w:uiPriority w:val="99"/>
    <w:rsid w:val="006E5D33"/>
    <w:pPr>
      <w:suppressAutoHyphens/>
      <w:spacing w:before="60" w:beforeAutospacing="0" w:after="60" w:afterAutospacing="0"/>
      <w:ind w:left="491"/>
    </w:pPr>
    <w:rPr>
      <w:rFonts w:ascii="Franklin Gothic Book" w:hAnsi="Franklin Gothic Book" w:cs="Franklin Gothic Book"/>
      <w:color w:val="auto"/>
      <w:sz w:val="16"/>
      <w:szCs w:val="16"/>
      <w:lang w:val="uk-UA" w:eastAsia="ar-SA"/>
    </w:rPr>
  </w:style>
  <w:style w:type="paragraph" w:customStyle="1" w:styleId="210">
    <w:name w:val="Маркированный список 21"/>
    <w:basedOn w:val="a0"/>
    <w:uiPriority w:val="99"/>
    <w:rsid w:val="006E5D33"/>
    <w:pPr>
      <w:tabs>
        <w:tab w:val="num" w:pos="643"/>
      </w:tabs>
      <w:suppressAutoHyphens/>
      <w:spacing w:after="0" w:line="240" w:lineRule="auto"/>
      <w:ind w:left="643" w:hanging="360"/>
    </w:pPr>
    <w:rPr>
      <w:sz w:val="28"/>
      <w:szCs w:val="28"/>
      <w:lang w:eastAsia="ar-SA"/>
    </w:rPr>
  </w:style>
  <w:style w:type="paragraph" w:customStyle="1" w:styleId="TableBody">
    <w:name w:val="Table Body"/>
    <w:basedOn w:val="a6"/>
    <w:uiPriority w:val="99"/>
    <w:rsid w:val="006E5D33"/>
    <w:pPr>
      <w:suppressAutoHyphens/>
      <w:spacing w:before="60" w:beforeAutospacing="0" w:after="60" w:afterAutospacing="0"/>
    </w:pPr>
    <w:rPr>
      <w:rFonts w:ascii="Arial" w:hAnsi="Arial" w:cs="Arial"/>
      <w:color w:val="auto"/>
      <w:sz w:val="16"/>
      <w:szCs w:val="16"/>
      <w:lang w:val="uk-UA" w:eastAsia="ar-SA"/>
    </w:rPr>
  </w:style>
  <w:style w:type="paragraph" w:customStyle="1" w:styleId="11">
    <w:name w:val="Маркированный список1"/>
    <w:basedOn w:val="a6"/>
    <w:uiPriority w:val="99"/>
    <w:rsid w:val="006E5D33"/>
    <w:pPr>
      <w:suppressAutoHyphens/>
      <w:spacing w:before="60" w:beforeAutospacing="0" w:after="60" w:afterAutospacing="0" w:line="100" w:lineRule="atLeast"/>
      <w:ind w:left="491"/>
    </w:pPr>
    <w:rPr>
      <w:rFonts w:ascii="Franklin Gothic Book" w:hAnsi="Franklin Gothic Book" w:cs="Franklin Gothic Book"/>
      <w:sz w:val="16"/>
      <w:szCs w:val="16"/>
      <w:lang w:val="uk-UA" w:eastAsia="ar-SA"/>
    </w:rPr>
  </w:style>
  <w:style w:type="paragraph" w:customStyle="1" w:styleId="ab">
    <w:name w:val="Содержимое таблицы"/>
    <w:basedOn w:val="a0"/>
    <w:uiPriority w:val="99"/>
    <w:rsid w:val="006E5D33"/>
    <w:pPr>
      <w:suppressLineNumbers/>
      <w:suppressAutoHyphens/>
    </w:pPr>
    <w:rPr>
      <w:lang w:eastAsia="ar-SA"/>
    </w:rPr>
  </w:style>
  <w:style w:type="paragraph" w:styleId="a">
    <w:name w:val="List Bullet"/>
    <w:basedOn w:val="a6"/>
    <w:autoRedefine/>
    <w:uiPriority w:val="99"/>
    <w:rsid w:val="000615D3"/>
    <w:pPr>
      <w:numPr>
        <w:numId w:val="36"/>
      </w:numPr>
      <w:tabs>
        <w:tab w:val="left" w:pos="993"/>
      </w:tabs>
      <w:spacing w:before="0" w:beforeAutospacing="0" w:after="0" w:afterAutospacing="0"/>
      <w:ind w:left="0" w:firstLine="709"/>
      <w:jc w:val="both"/>
    </w:pPr>
    <w:rPr>
      <w:rFonts w:ascii="Franklin Gothic Book" w:hAnsi="Franklin Gothic Book" w:cs="Franklin Gothic Book"/>
      <w:color w:val="auto"/>
      <w:sz w:val="16"/>
      <w:szCs w:val="16"/>
      <w:lang w:val="uk-UA" w:eastAsia="en-US"/>
    </w:rPr>
  </w:style>
  <w:style w:type="paragraph" w:customStyle="1" w:styleId="22">
    <w:name w:val="Обычный (веб)2"/>
    <w:basedOn w:val="a0"/>
    <w:uiPriority w:val="99"/>
    <w:rsid w:val="006E5D33"/>
    <w:pPr>
      <w:suppressAutoHyphens/>
      <w:spacing w:before="100" w:after="100" w:line="100" w:lineRule="atLeast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6E5D33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val="ru-RU" w:eastAsia="zh-CN"/>
    </w:rPr>
  </w:style>
  <w:style w:type="paragraph" w:customStyle="1" w:styleId="TableContents">
    <w:name w:val="Table Contents"/>
    <w:basedOn w:val="Standard"/>
    <w:uiPriority w:val="99"/>
    <w:rsid w:val="006E5D33"/>
    <w:pPr>
      <w:suppressLineNumbers/>
    </w:pPr>
    <w:rPr>
      <w:rFonts w:ascii="Calibri" w:eastAsia="Times New Roman" w:hAnsi="Calibri" w:cs="Calibri"/>
    </w:rPr>
  </w:style>
  <w:style w:type="character" w:customStyle="1" w:styleId="4">
    <w:name w:val="Заголовок №4_"/>
    <w:link w:val="41"/>
    <w:uiPriority w:val="99"/>
    <w:locked/>
    <w:rsid w:val="00640F38"/>
    <w:rPr>
      <w:b/>
      <w:bCs/>
      <w:sz w:val="27"/>
      <w:szCs w:val="27"/>
      <w:shd w:val="clear" w:color="auto" w:fill="FFFFFF"/>
    </w:rPr>
  </w:style>
  <w:style w:type="character" w:customStyle="1" w:styleId="11pt">
    <w:name w:val="Основной текст + 11 pt"/>
    <w:aliases w:val="Полужирный,Малые прописные"/>
    <w:uiPriority w:val="99"/>
    <w:rsid w:val="00640F38"/>
    <w:rPr>
      <w:b/>
      <w:bCs/>
      <w:smallCaps/>
      <w:sz w:val="22"/>
      <w:szCs w:val="22"/>
    </w:rPr>
  </w:style>
  <w:style w:type="character" w:customStyle="1" w:styleId="3pt">
    <w:name w:val="Основной текст + Интервал 3 pt"/>
    <w:uiPriority w:val="99"/>
    <w:rsid w:val="00640F38"/>
    <w:rPr>
      <w:spacing w:val="60"/>
      <w:sz w:val="27"/>
      <w:szCs w:val="27"/>
    </w:rPr>
  </w:style>
  <w:style w:type="paragraph" w:customStyle="1" w:styleId="41">
    <w:name w:val="Заголовок №41"/>
    <w:basedOn w:val="a0"/>
    <w:link w:val="4"/>
    <w:uiPriority w:val="99"/>
    <w:rsid w:val="00640F38"/>
    <w:pPr>
      <w:shd w:val="clear" w:color="auto" w:fill="FFFFFF"/>
      <w:spacing w:before="480" w:after="120" w:line="240" w:lineRule="atLeast"/>
      <w:jc w:val="center"/>
      <w:outlineLvl w:val="3"/>
    </w:pPr>
    <w:rPr>
      <w:rFonts w:cs="Times New Roman"/>
      <w:b/>
      <w:bCs/>
      <w:sz w:val="27"/>
      <w:szCs w:val="27"/>
      <w:lang w:val="ru-RU" w:eastAsia="ru-RU"/>
    </w:rPr>
  </w:style>
  <w:style w:type="character" w:styleId="HTML">
    <w:name w:val="HTML Acronym"/>
    <w:basedOn w:val="a1"/>
    <w:uiPriority w:val="99"/>
    <w:rsid w:val="00640F38"/>
  </w:style>
  <w:style w:type="paragraph" w:styleId="ac">
    <w:name w:val="footnote text"/>
    <w:basedOn w:val="a0"/>
    <w:link w:val="ad"/>
    <w:uiPriority w:val="99"/>
    <w:semiHidden/>
    <w:rsid w:val="00080750"/>
    <w:pPr>
      <w:spacing w:after="0" w:line="240" w:lineRule="auto"/>
    </w:pPr>
    <w:rPr>
      <w:sz w:val="20"/>
      <w:szCs w:val="20"/>
      <w:lang w:val="ru-RU" w:eastAsia="en-US"/>
    </w:rPr>
  </w:style>
  <w:style w:type="character" w:customStyle="1" w:styleId="ad">
    <w:name w:val="Текст сноски Знак"/>
    <w:link w:val="ac"/>
    <w:uiPriority w:val="99"/>
    <w:semiHidden/>
    <w:locked/>
    <w:rsid w:val="00120B2C"/>
    <w:rPr>
      <w:rFonts w:ascii="Calibri" w:hAnsi="Calibri" w:cs="Calibri"/>
      <w:sz w:val="20"/>
      <w:szCs w:val="20"/>
      <w:lang w:val="uk-UA" w:eastAsia="uk-UA"/>
    </w:rPr>
  </w:style>
  <w:style w:type="paragraph" w:customStyle="1" w:styleId="CharChar">
    <w:name w:val="Char Знак Знак Char Знак"/>
    <w:basedOn w:val="a0"/>
    <w:uiPriority w:val="99"/>
    <w:rsid w:val="00D6444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D6444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120B2C"/>
    <w:rPr>
      <w:rFonts w:ascii="Calibri" w:hAnsi="Calibri"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449</Words>
  <Characters>2560</Characters>
  <Application>Microsoft Office Word</Application>
  <DocSecurity>0</DocSecurity>
  <Lines>21</Lines>
  <Paragraphs>6</Paragraphs>
  <ScaleCrop>false</ScaleCrop>
  <Company>Организация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7/11/12 від 19</dc:title>
  <dc:subject/>
  <dc:creator>d01-Danylyshyn</dc:creator>
  <cp:keywords/>
  <dc:description/>
  <cp:lastModifiedBy>kompvid2</cp:lastModifiedBy>
  <cp:revision>44</cp:revision>
  <cp:lastPrinted>2020-03-31T12:42:00Z</cp:lastPrinted>
  <dcterms:created xsi:type="dcterms:W3CDTF">2018-01-12T13:53:00Z</dcterms:created>
  <dcterms:modified xsi:type="dcterms:W3CDTF">2020-07-09T11:23:00Z</dcterms:modified>
</cp:coreProperties>
</file>