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05D5" w:rsidRPr="006901F1" w:rsidRDefault="00D705D5" w:rsidP="00FB7153">
      <w:pPr>
        <w:pStyle w:val="Normal"/>
        <w:tabs>
          <w:tab w:val="left" w:pos="864"/>
          <w:tab w:val="left" w:pos="4464"/>
          <w:tab w:val="left" w:pos="6624"/>
        </w:tabs>
        <w:ind w:firstLine="720"/>
        <w:jc w:val="center"/>
        <w:rPr>
          <w:rFonts w:ascii="Times New Roman" w:hAnsi="Times New Roman"/>
          <w:b/>
          <w:color w:val="000000"/>
          <w:sz w:val="24"/>
          <w:szCs w:val="24"/>
          <w:lang w:val="uk-UA"/>
        </w:rPr>
      </w:pPr>
      <w:bookmarkStart w:id="0" w:name="_GoBack"/>
      <w:bookmarkEnd w:id="0"/>
      <w:r w:rsidRPr="006901F1">
        <w:rPr>
          <w:rFonts w:ascii="Times New Roman" w:hAnsi="Times New Roman"/>
          <w:b/>
          <w:color w:val="000000"/>
          <w:sz w:val="24"/>
          <w:szCs w:val="24"/>
          <w:lang w:val="uk-UA"/>
        </w:rPr>
        <w:t>Інформація</w:t>
      </w:r>
    </w:p>
    <w:p w:rsidR="00235F18" w:rsidRDefault="009B1111" w:rsidP="00FB7153">
      <w:pPr>
        <w:pStyle w:val="Normal"/>
        <w:tabs>
          <w:tab w:val="left" w:pos="864"/>
          <w:tab w:val="left" w:pos="4464"/>
          <w:tab w:val="left" w:pos="6624"/>
        </w:tabs>
        <w:ind w:firstLine="720"/>
        <w:jc w:val="center"/>
        <w:rPr>
          <w:rFonts w:ascii="Times New Roman" w:hAnsi="Times New Roman"/>
          <w:b/>
          <w:sz w:val="24"/>
          <w:szCs w:val="24"/>
          <w:lang w:val="uk-UA"/>
        </w:rPr>
      </w:pPr>
      <w:r w:rsidRPr="00DF17FE">
        <w:rPr>
          <w:rFonts w:ascii="Times New Roman" w:hAnsi="Times New Roman"/>
          <w:b/>
          <w:color w:val="000000"/>
          <w:sz w:val="24"/>
          <w:szCs w:val="24"/>
          <w:lang w:val="uk-UA"/>
        </w:rPr>
        <w:t xml:space="preserve">про  </w:t>
      </w:r>
      <w:r w:rsidR="00DF17FE" w:rsidRPr="00DF17FE">
        <w:rPr>
          <w:b/>
          <w:sz w:val="24"/>
          <w:szCs w:val="24"/>
          <w:lang w:val="uk-UA"/>
        </w:rPr>
        <w:t xml:space="preserve">хід   виконання   </w:t>
      </w:r>
    </w:p>
    <w:p w:rsidR="00FB7153" w:rsidRDefault="00DF17FE" w:rsidP="00FB7153">
      <w:pPr>
        <w:pStyle w:val="Normal"/>
        <w:tabs>
          <w:tab w:val="left" w:pos="864"/>
          <w:tab w:val="left" w:pos="4464"/>
          <w:tab w:val="left" w:pos="6624"/>
        </w:tabs>
        <w:ind w:firstLine="720"/>
        <w:jc w:val="center"/>
        <w:rPr>
          <w:b/>
          <w:color w:val="000000"/>
          <w:sz w:val="24"/>
          <w:szCs w:val="24"/>
          <w:lang w:val="uk-UA"/>
        </w:rPr>
      </w:pPr>
      <w:r w:rsidRPr="00DF17FE">
        <w:rPr>
          <w:b/>
          <w:sz w:val="24"/>
          <w:szCs w:val="24"/>
          <w:lang w:val="uk-UA"/>
        </w:rPr>
        <w:t xml:space="preserve">рішення міської   ради   </w:t>
      </w:r>
      <w:r w:rsidRPr="00DF17FE">
        <w:rPr>
          <w:b/>
          <w:color w:val="000000"/>
          <w:sz w:val="24"/>
          <w:szCs w:val="24"/>
          <w:lang w:val="uk-UA"/>
        </w:rPr>
        <w:t xml:space="preserve">VІІ скликання від </w:t>
      </w:r>
      <w:r w:rsidR="002C4BB8">
        <w:rPr>
          <w:b/>
          <w:color w:val="000000"/>
          <w:sz w:val="24"/>
          <w:szCs w:val="24"/>
          <w:lang w:val="uk-UA"/>
        </w:rPr>
        <w:t>04.10.2017</w:t>
      </w:r>
      <w:r w:rsidR="00FB7153">
        <w:rPr>
          <w:b/>
          <w:color w:val="000000"/>
          <w:sz w:val="24"/>
          <w:szCs w:val="24"/>
          <w:lang w:val="uk-UA"/>
        </w:rPr>
        <w:t>р.</w:t>
      </w:r>
      <w:r w:rsidRPr="00DF17FE">
        <w:rPr>
          <w:b/>
          <w:color w:val="000000"/>
          <w:sz w:val="24"/>
          <w:szCs w:val="24"/>
          <w:lang w:val="uk-UA"/>
        </w:rPr>
        <w:t xml:space="preserve"> №</w:t>
      </w:r>
      <w:r w:rsidR="002C4BB8">
        <w:rPr>
          <w:b/>
          <w:color w:val="000000"/>
          <w:sz w:val="24"/>
          <w:szCs w:val="24"/>
          <w:lang w:val="uk-UA"/>
        </w:rPr>
        <w:t>904</w:t>
      </w:r>
      <w:r w:rsidRPr="00DF17FE">
        <w:rPr>
          <w:b/>
          <w:color w:val="000000"/>
          <w:sz w:val="24"/>
          <w:szCs w:val="24"/>
          <w:lang w:val="uk-UA"/>
        </w:rPr>
        <w:t xml:space="preserve"> </w:t>
      </w:r>
    </w:p>
    <w:p w:rsidR="002C4BB8" w:rsidRDefault="00FB7153" w:rsidP="002C4BB8">
      <w:pPr>
        <w:pStyle w:val="Normal"/>
        <w:tabs>
          <w:tab w:val="left" w:pos="864"/>
          <w:tab w:val="left" w:pos="4464"/>
          <w:tab w:val="left" w:pos="6624"/>
        </w:tabs>
        <w:ind w:firstLine="720"/>
        <w:jc w:val="center"/>
        <w:rPr>
          <w:b/>
          <w:sz w:val="24"/>
          <w:szCs w:val="24"/>
          <w:lang w:val="uk-UA"/>
        </w:rPr>
      </w:pPr>
      <w:r w:rsidRPr="002C4BB8">
        <w:rPr>
          <w:b/>
          <w:color w:val="000000"/>
          <w:sz w:val="24"/>
          <w:szCs w:val="24"/>
        </w:rPr>
        <w:t>«</w:t>
      </w:r>
      <w:r w:rsidR="00DF17FE" w:rsidRPr="002C4BB8">
        <w:rPr>
          <w:b/>
          <w:sz w:val="24"/>
          <w:szCs w:val="24"/>
        </w:rPr>
        <w:t>Про Програму економічного і соціального розвитку міста Чернівців на 201</w:t>
      </w:r>
      <w:r w:rsidR="002C4BB8" w:rsidRPr="002C4BB8">
        <w:rPr>
          <w:b/>
          <w:sz w:val="24"/>
          <w:szCs w:val="24"/>
        </w:rPr>
        <w:t>8</w:t>
      </w:r>
      <w:r w:rsidR="00DF17FE" w:rsidRPr="002C4BB8">
        <w:rPr>
          <w:b/>
          <w:sz w:val="24"/>
          <w:szCs w:val="24"/>
        </w:rPr>
        <w:t xml:space="preserve"> рік»</w:t>
      </w:r>
    </w:p>
    <w:p w:rsidR="002C4BB8" w:rsidRDefault="002C4BB8" w:rsidP="002C4BB8">
      <w:pPr>
        <w:pStyle w:val="Normal"/>
        <w:tabs>
          <w:tab w:val="left" w:pos="864"/>
          <w:tab w:val="left" w:pos="4464"/>
          <w:tab w:val="left" w:pos="6624"/>
        </w:tabs>
        <w:ind w:firstLine="720"/>
        <w:jc w:val="center"/>
        <w:rPr>
          <w:b/>
          <w:sz w:val="24"/>
          <w:szCs w:val="24"/>
          <w:lang w:val="uk-UA"/>
        </w:rPr>
      </w:pPr>
    </w:p>
    <w:p w:rsidR="002C4BB8" w:rsidRDefault="002C4BB8" w:rsidP="002C4BB8">
      <w:pPr>
        <w:pStyle w:val="Normal"/>
        <w:tabs>
          <w:tab w:val="left" w:pos="864"/>
          <w:tab w:val="left" w:pos="4464"/>
          <w:tab w:val="left" w:pos="6624"/>
        </w:tabs>
        <w:ind w:firstLine="720"/>
        <w:jc w:val="center"/>
        <w:rPr>
          <w:b/>
          <w:sz w:val="24"/>
          <w:szCs w:val="24"/>
          <w:lang w:val="uk-UA"/>
        </w:rPr>
      </w:pPr>
    </w:p>
    <w:p w:rsidR="002C4BB8" w:rsidRDefault="002C4BB8" w:rsidP="00235F18">
      <w:pPr>
        <w:pStyle w:val="Normal"/>
        <w:tabs>
          <w:tab w:val="left" w:pos="864"/>
          <w:tab w:val="left" w:pos="4464"/>
          <w:tab w:val="left" w:pos="6624"/>
        </w:tabs>
        <w:ind w:firstLine="720"/>
        <w:jc w:val="both"/>
        <w:rPr>
          <w:sz w:val="24"/>
          <w:szCs w:val="24"/>
          <w:lang w:val="uk-UA"/>
        </w:rPr>
      </w:pPr>
      <w:r w:rsidRPr="002C4BB8">
        <w:rPr>
          <w:sz w:val="24"/>
          <w:szCs w:val="24"/>
        </w:rPr>
        <w:t xml:space="preserve">Впродовж </w:t>
      </w:r>
      <w:r w:rsidRPr="002C4BB8">
        <w:rPr>
          <w:b/>
          <w:sz w:val="24"/>
          <w:szCs w:val="24"/>
        </w:rPr>
        <w:t>І півріччя  2018 року</w:t>
      </w:r>
      <w:r w:rsidRPr="002C4BB8">
        <w:rPr>
          <w:sz w:val="24"/>
          <w:szCs w:val="24"/>
        </w:rPr>
        <w:t xml:space="preserve"> робота виконавчих органів Чернівецької міської ради була зосереджена  на створенні умов стабільного економічного зростання та поліпшення реаль</w:t>
      </w:r>
      <w:r w:rsidRPr="002C4BB8">
        <w:rPr>
          <w:sz w:val="24"/>
          <w:szCs w:val="24"/>
        </w:rPr>
        <w:softHyphen/>
      </w:r>
      <w:r w:rsidRPr="002C4BB8">
        <w:rPr>
          <w:sz w:val="24"/>
          <w:szCs w:val="24"/>
        </w:rPr>
        <w:softHyphen/>
      </w:r>
      <w:r w:rsidRPr="002C4BB8">
        <w:rPr>
          <w:sz w:val="24"/>
          <w:szCs w:val="24"/>
        </w:rPr>
        <w:softHyphen/>
        <w:t>ного життєвого рівня населення міста Чернівців. Вишукувались можливості вирішення першочергових  завдань,  спрямованих на стабільне функціонування всіх підрозділів місь</w:t>
      </w:r>
      <w:r w:rsidRPr="002C4BB8">
        <w:rPr>
          <w:sz w:val="24"/>
          <w:szCs w:val="24"/>
        </w:rPr>
        <w:softHyphen/>
      </w:r>
      <w:r w:rsidRPr="002C4BB8">
        <w:rPr>
          <w:sz w:val="24"/>
          <w:szCs w:val="24"/>
        </w:rPr>
        <w:softHyphen/>
      </w:r>
      <w:r w:rsidRPr="002C4BB8">
        <w:rPr>
          <w:sz w:val="24"/>
          <w:szCs w:val="24"/>
        </w:rPr>
        <w:softHyphen/>
        <w:t xml:space="preserve">кого господарства. </w:t>
      </w:r>
    </w:p>
    <w:p w:rsidR="00DF17FE" w:rsidRDefault="002C4BB8" w:rsidP="00235F18">
      <w:pPr>
        <w:pStyle w:val="Normal"/>
        <w:tabs>
          <w:tab w:val="left" w:pos="864"/>
          <w:tab w:val="left" w:pos="4464"/>
          <w:tab w:val="left" w:pos="6624"/>
        </w:tabs>
        <w:ind w:firstLine="720"/>
        <w:jc w:val="both"/>
        <w:rPr>
          <w:rFonts w:ascii="Times New Roman" w:hAnsi="Times New Roman"/>
          <w:color w:val="000000"/>
          <w:sz w:val="24"/>
          <w:szCs w:val="24"/>
          <w:lang w:val="uk-UA"/>
        </w:rPr>
      </w:pPr>
      <w:r w:rsidRPr="002C4BB8">
        <w:rPr>
          <w:color w:val="000000"/>
          <w:sz w:val="24"/>
          <w:szCs w:val="24"/>
          <w:lang w:val="uk-UA"/>
        </w:rPr>
        <w:t xml:space="preserve">Аналізуючи основні результати економічного і соціального розвитку міста Чернівців у </w:t>
      </w:r>
      <w:r w:rsidRPr="002C4BB8">
        <w:rPr>
          <w:b/>
          <w:color w:val="000000"/>
          <w:sz w:val="24"/>
          <w:szCs w:val="24"/>
          <w:lang w:val="uk-UA"/>
        </w:rPr>
        <w:t>І півріччі 2018 року</w:t>
      </w:r>
      <w:r w:rsidRPr="002C4BB8">
        <w:rPr>
          <w:color w:val="000000"/>
          <w:sz w:val="24"/>
          <w:szCs w:val="24"/>
          <w:lang w:val="uk-UA"/>
        </w:rPr>
        <w:t xml:space="preserve"> можна відзначити, що завдяки згуртованій роботі влади, громади та бізнесу вдалося досягти певних позитивних результатів в соціально-економічному розвитку міста Чернівців.</w:t>
      </w:r>
    </w:p>
    <w:p w:rsidR="00F87986" w:rsidRPr="00C765E9" w:rsidRDefault="00F87986" w:rsidP="00F87986">
      <w:pPr>
        <w:tabs>
          <w:tab w:val="left" w:pos="864"/>
          <w:tab w:val="left" w:pos="4464"/>
          <w:tab w:val="left" w:pos="6624"/>
        </w:tabs>
        <w:ind w:firstLine="709"/>
        <w:jc w:val="both"/>
        <w:rPr>
          <w:color w:val="000000"/>
          <w:lang w:val="uk-UA"/>
        </w:rPr>
      </w:pPr>
      <w:r w:rsidRPr="00C765E9">
        <w:rPr>
          <w:color w:val="000000"/>
          <w:lang w:val="uk-UA"/>
        </w:rPr>
        <w:t xml:space="preserve">За І півріччя 2018 року до </w:t>
      </w:r>
      <w:r w:rsidRPr="00C765E9">
        <w:rPr>
          <w:b/>
          <w:bCs/>
          <w:color w:val="000000"/>
          <w:lang w:val="uk-UA"/>
        </w:rPr>
        <w:t>міського бюджету</w:t>
      </w:r>
      <w:r w:rsidRPr="00C765E9">
        <w:rPr>
          <w:color w:val="000000"/>
          <w:lang w:val="uk-UA"/>
        </w:rPr>
        <w:t xml:space="preserve"> м.Чернівців надійшло 1422326,7 т</w:t>
      </w:r>
      <w:r w:rsidRPr="00C765E9">
        <w:rPr>
          <w:bCs/>
          <w:color w:val="000000"/>
          <w:lang w:val="uk-UA"/>
        </w:rPr>
        <w:t xml:space="preserve">ис. грн., </w:t>
      </w:r>
      <w:r w:rsidRPr="00C765E9">
        <w:rPr>
          <w:color w:val="000000"/>
          <w:lang w:val="uk-UA"/>
        </w:rPr>
        <w:t>що складає</w:t>
      </w:r>
      <w:r w:rsidRPr="00C765E9">
        <w:rPr>
          <w:bCs/>
          <w:color w:val="000000"/>
          <w:lang w:val="uk-UA"/>
        </w:rPr>
        <w:t xml:space="preserve"> 102,5% </w:t>
      </w:r>
      <w:r w:rsidRPr="00C765E9">
        <w:rPr>
          <w:color w:val="000000"/>
          <w:lang w:val="uk-UA"/>
        </w:rPr>
        <w:t>до уточнених планових показників на звітний період</w:t>
      </w:r>
      <w:r w:rsidRPr="00C765E9">
        <w:rPr>
          <w:bCs/>
          <w:color w:val="000000"/>
          <w:lang w:val="uk-UA"/>
        </w:rPr>
        <w:t xml:space="preserve"> та 54,8% </w:t>
      </w:r>
      <w:r w:rsidRPr="00C765E9">
        <w:rPr>
          <w:color w:val="000000"/>
          <w:lang w:val="uk-UA"/>
        </w:rPr>
        <w:t>до уточненого річного плану. Перевиконання уточнених планових показників склало 35198,4 тис.грн. Порівняно з аналогічним періодом 2017 року надходження збільшились на 168477,7 тис.грн. або на 13,4%.</w:t>
      </w:r>
    </w:p>
    <w:p w:rsidR="00F87986" w:rsidRPr="00C765E9" w:rsidRDefault="00F87986" w:rsidP="00F87986">
      <w:pPr>
        <w:tabs>
          <w:tab w:val="left" w:pos="0"/>
          <w:tab w:val="left" w:pos="720"/>
        </w:tabs>
        <w:ind w:firstLine="720"/>
        <w:jc w:val="both"/>
        <w:rPr>
          <w:color w:val="000000"/>
          <w:lang w:val="uk-UA"/>
        </w:rPr>
      </w:pPr>
      <w:r w:rsidRPr="00C765E9">
        <w:rPr>
          <w:color w:val="000000"/>
          <w:lang w:val="uk-UA"/>
        </w:rPr>
        <w:t xml:space="preserve">До </w:t>
      </w:r>
      <w:r w:rsidRPr="00C765E9">
        <w:rPr>
          <w:b/>
          <w:bCs/>
          <w:color w:val="000000"/>
          <w:lang w:val="uk-UA"/>
        </w:rPr>
        <w:t xml:space="preserve">загального фонду міського бюджету м.Чернівців </w:t>
      </w:r>
      <w:r w:rsidRPr="00C765E9">
        <w:rPr>
          <w:bCs/>
          <w:color w:val="000000"/>
          <w:lang w:val="uk-UA"/>
        </w:rPr>
        <w:t xml:space="preserve">(без </w:t>
      </w:r>
      <w:r w:rsidRPr="00C765E9">
        <w:rPr>
          <w:color w:val="000000"/>
          <w:lang w:val="uk-UA"/>
        </w:rPr>
        <w:t>врахування обсягів міжбюджетних</w:t>
      </w:r>
      <w:r w:rsidRPr="00C765E9">
        <w:rPr>
          <w:bCs/>
          <w:color w:val="000000"/>
          <w:lang w:val="uk-UA"/>
        </w:rPr>
        <w:t xml:space="preserve"> трансфертів)</w:t>
      </w:r>
      <w:r w:rsidRPr="00C765E9">
        <w:rPr>
          <w:b/>
          <w:color w:val="000000"/>
          <w:lang w:val="uk-UA"/>
        </w:rPr>
        <w:t xml:space="preserve"> </w:t>
      </w:r>
      <w:r w:rsidRPr="00C765E9">
        <w:rPr>
          <w:color w:val="000000"/>
          <w:lang w:val="uk-UA"/>
        </w:rPr>
        <w:t xml:space="preserve">надійшло 668384,2 </w:t>
      </w:r>
      <w:r w:rsidRPr="00C765E9">
        <w:rPr>
          <w:bCs/>
          <w:color w:val="000000"/>
          <w:lang w:val="uk-UA"/>
        </w:rPr>
        <w:t>тис.грн.,</w:t>
      </w:r>
      <w:r w:rsidRPr="00C765E9">
        <w:rPr>
          <w:b/>
          <w:bCs/>
          <w:color w:val="000000"/>
          <w:lang w:val="uk-UA"/>
        </w:rPr>
        <w:t xml:space="preserve"> </w:t>
      </w:r>
      <w:r w:rsidRPr="00C765E9">
        <w:rPr>
          <w:color w:val="000000"/>
          <w:lang w:val="uk-UA"/>
        </w:rPr>
        <w:t>що складає 105,7% до планових показників на І півріччя 2018 року та 50,3</w:t>
      </w:r>
      <w:r w:rsidRPr="00C765E9">
        <w:rPr>
          <w:bCs/>
          <w:color w:val="000000"/>
          <w:lang w:val="uk-UA"/>
        </w:rPr>
        <w:t>%</w:t>
      </w:r>
      <w:r w:rsidRPr="00C765E9">
        <w:rPr>
          <w:b/>
          <w:bCs/>
          <w:color w:val="000000"/>
          <w:lang w:val="uk-UA"/>
        </w:rPr>
        <w:t xml:space="preserve"> </w:t>
      </w:r>
      <w:r w:rsidRPr="00C765E9">
        <w:rPr>
          <w:bCs/>
          <w:color w:val="000000"/>
          <w:lang w:val="uk-UA"/>
        </w:rPr>
        <w:t>до уточненого річного плану. П</w:t>
      </w:r>
      <w:r w:rsidRPr="00C765E9">
        <w:rPr>
          <w:color w:val="000000"/>
          <w:lang w:val="uk-UA"/>
        </w:rPr>
        <w:t>еревиконання планових показників на звітний період склало 35902,6 тис.грн. Порівняно з аналогічним  періодом за І півріччя 2017 року надходження збільшились на 117326,7 тис.грн. або на 21,3%.</w:t>
      </w:r>
    </w:p>
    <w:p w:rsidR="00F87986" w:rsidRPr="00C765E9" w:rsidRDefault="00F87986" w:rsidP="00F87986">
      <w:pPr>
        <w:tabs>
          <w:tab w:val="left" w:pos="720"/>
          <w:tab w:val="left" w:pos="4464"/>
          <w:tab w:val="left" w:pos="6624"/>
        </w:tabs>
        <w:ind w:firstLine="540"/>
        <w:jc w:val="both"/>
        <w:rPr>
          <w:color w:val="000000"/>
          <w:lang w:val="uk-UA"/>
        </w:rPr>
      </w:pPr>
      <w:r w:rsidRPr="00C765E9">
        <w:rPr>
          <w:color w:val="000000"/>
          <w:lang w:val="uk-UA"/>
        </w:rPr>
        <w:t>До</w:t>
      </w:r>
      <w:r w:rsidRPr="00C765E9">
        <w:rPr>
          <w:b/>
          <w:bCs/>
          <w:color w:val="000000"/>
          <w:lang w:val="uk-UA"/>
        </w:rPr>
        <w:t xml:space="preserve"> спеціального фонду міського бюджету </w:t>
      </w:r>
      <w:r w:rsidRPr="00C765E9">
        <w:rPr>
          <w:bCs/>
          <w:color w:val="000000"/>
          <w:lang w:val="uk-UA"/>
        </w:rPr>
        <w:t xml:space="preserve">(без </w:t>
      </w:r>
      <w:r w:rsidRPr="00C765E9">
        <w:rPr>
          <w:color w:val="000000"/>
          <w:lang w:val="uk-UA"/>
        </w:rPr>
        <w:t xml:space="preserve">врахування обсягів міжбюджетних </w:t>
      </w:r>
      <w:r w:rsidRPr="00C765E9">
        <w:rPr>
          <w:bCs/>
          <w:color w:val="000000"/>
          <w:lang w:val="uk-UA"/>
        </w:rPr>
        <w:t>трансфертів)</w:t>
      </w:r>
      <w:r w:rsidRPr="00C765E9">
        <w:rPr>
          <w:color w:val="000000"/>
          <w:lang w:val="uk-UA"/>
        </w:rPr>
        <w:t xml:space="preserve"> у І півріччі 2018 року надійшло 70849,0 </w:t>
      </w:r>
      <w:r w:rsidRPr="00C765E9">
        <w:rPr>
          <w:bCs/>
          <w:color w:val="000000"/>
          <w:lang w:val="uk-UA"/>
        </w:rPr>
        <w:t>тис.грн.,</w:t>
      </w:r>
      <w:r w:rsidRPr="00C765E9">
        <w:rPr>
          <w:b/>
          <w:bCs/>
          <w:color w:val="000000"/>
          <w:lang w:val="uk-UA"/>
        </w:rPr>
        <w:t xml:space="preserve"> </w:t>
      </w:r>
      <w:r w:rsidRPr="00C765E9">
        <w:rPr>
          <w:color w:val="000000"/>
          <w:lang w:val="uk-UA"/>
        </w:rPr>
        <w:t>що складає 69,0% до уточнених річних планових показників з врахуванням кошторисних призначень по власних надходженнях бюджетних установ. Порівняно з аналогічним періодом 2017 року надходження збільшились на 10328,2 тис.грн. або на 17,1%.</w:t>
      </w:r>
    </w:p>
    <w:p w:rsidR="00F87986" w:rsidRPr="00C765E9" w:rsidRDefault="00F87986" w:rsidP="00F87986">
      <w:pPr>
        <w:tabs>
          <w:tab w:val="left" w:pos="0"/>
          <w:tab w:val="left" w:pos="864"/>
        </w:tabs>
        <w:ind w:firstLine="720"/>
        <w:jc w:val="both"/>
        <w:rPr>
          <w:color w:val="000000"/>
          <w:lang w:val="uk-UA"/>
        </w:rPr>
      </w:pPr>
      <w:r w:rsidRPr="00C765E9">
        <w:rPr>
          <w:color w:val="000000"/>
          <w:lang w:val="uk-UA"/>
        </w:rPr>
        <w:lastRenderedPageBreak/>
        <w:t xml:space="preserve">До </w:t>
      </w:r>
      <w:r w:rsidRPr="00C765E9">
        <w:rPr>
          <w:b/>
          <w:bCs/>
          <w:color w:val="000000"/>
          <w:lang w:val="uk-UA"/>
        </w:rPr>
        <w:t>бюджету розвитку</w:t>
      </w:r>
      <w:r w:rsidRPr="00C765E9">
        <w:rPr>
          <w:color w:val="000000"/>
          <w:lang w:val="uk-UA"/>
        </w:rPr>
        <w:t xml:space="preserve"> надійшло 32901,7 </w:t>
      </w:r>
      <w:r w:rsidRPr="00C765E9">
        <w:rPr>
          <w:bCs/>
          <w:color w:val="000000"/>
          <w:lang w:val="uk-UA"/>
        </w:rPr>
        <w:t>тис.грн., що на 15081,7 тис.грн. більше річних планових показників</w:t>
      </w:r>
      <w:r w:rsidRPr="00C765E9">
        <w:rPr>
          <w:color w:val="000000"/>
          <w:lang w:val="uk-UA"/>
        </w:rPr>
        <w:t>. Порівняно з І півріччям 2017 року надходження збільшились  на 6085,3 тис.грн. або на 22,7%.</w:t>
      </w:r>
    </w:p>
    <w:p w:rsidR="00F87986" w:rsidRPr="00C765E9" w:rsidRDefault="00F87986" w:rsidP="00235F18">
      <w:pPr>
        <w:shd w:val="clear" w:color="auto" w:fill="FFFFFF"/>
        <w:tabs>
          <w:tab w:val="left" w:pos="787"/>
        </w:tabs>
        <w:ind w:firstLine="720"/>
        <w:jc w:val="both"/>
        <w:rPr>
          <w:b/>
          <w:bCs/>
          <w:color w:val="000000"/>
          <w:lang w:val="uk-UA"/>
        </w:rPr>
      </w:pPr>
      <w:r w:rsidRPr="00C765E9">
        <w:rPr>
          <w:b/>
          <w:color w:val="000000"/>
          <w:lang w:val="uk-UA"/>
        </w:rPr>
        <w:t>Виконання видаткової частини міського бюджету м.Чернівців</w:t>
      </w:r>
      <w:r w:rsidRPr="00C765E9">
        <w:rPr>
          <w:color w:val="000000"/>
          <w:lang w:val="uk-UA"/>
        </w:rPr>
        <w:t xml:space="preserve"> (загального та спеціального фондів)  склало</w:t>
      </w:r>
      <w:r>
        <w:rPr>
          <w:color w:val="000000"/>
          <w:lang w:val="uk-UA"/>
        </w:rPr>
        <w:t xml:space="preserve"> </w:t>
      </w:r>
      <w:r w:rsidRPr="00C765E9">
        <w:rPr>
          <w:color w:val="000000"/>
          <w:lang w:val="uk-UA"/>
        </w:rPr>
        <w:t>1356937,3тис.грн., що становить 47,1% до уточненого річного плану на 2018 рік (2882356,3 тис.грн.).</w:t>
      </w:r>
    </w:p>
    <w:p w:rsidR="00F87986" w:rsidRPr="00C765E9" w:rsidRDefault="00F87986" w:rsidP="00F87986">
      <w:pPr>
        <w:pStyle w:val="BodyText2"/>
        <w:widowControl w:val="0"/>
        <w:tabs>
          <w:tab w:val="left" w:pos="-5387"/>
          <w:tab w:val="left" w:pos="0"/>
        </w:tabs>
        <w:overflowPunct/>
        <w:autoSpaceDE/>
        <w:autoSpaceDN/>
        <w:adjustRightInd/>
        <w:spacing w:before="20" w:after="20"/>
        <w:ind w:right="0" w:firstLine="720"/>
        <w:rPr>
          <w:color w:val="000000"/>
          <w:sz w:val="24"/>
        </w:rPr>
      </w:pPr>
      <w:r w:rsidRPr="00C765E9">
        <w:rPr>
          <w:color w:val="000000"/>
          <w:sz w:val="24"/>
        </w:rPr>
        <w:t>За І півріччя 2018 року видатки на заробітну плату з нарахуваннями по міському бюджету м. Чернівців в обсязі загального фонду склали 584025,2 тис.грн. або 48,1 % від загальної суми видатків.</w:t>
      </w:r>
    </w:p>
    <w:p w:rsidR="00F87986" w:rsidRPr="00C765E9" w:rsidRDefault="00F87986" w:rsidP="00F87986">
      <w:pPr>
        <w:tabs>
          <w:tab w:val="left" w:pos="720"/>
        </w:tabs>
        <w:jc w:val="both"/>
        <w:rPr>
          <w:color w:val="000000"/>
          <w:lang w:val="uk-UA"/>
        </w:rPr>
      </w:pPr>
      <w:r w:rsidRPr="00C765E9">
        <w:rPr>
          <w:color w:val="000000"/>
          <w:lang w:val="uk-UA"/>
        </w:rPr>
        <w:tab/>
        <w:t xml:space="preserve">Станом на 01.07.2018р. первісна вартість комунального майна територіальної громади м.Чернівців склала 11,5 млрд.грн., балансова (залишкова) вартість – 6,4 млрд.грн. </w:t>
      </w:r>
    </w:p>
    <w:p w:rsidR="00F87986" w:rsidRPr="00C765E9" w:rsidRDefault="00F87986" w:rsidP="00F87986">
      <w:pPr>
        <w:tabs>
          <w:tab w:val="left" w:pos="720"/>
        </w:tabs>
        <w:jc w:val="both"/>
        <w:rPr>
          <w:color w:val="000000"/>
          <w:lang w:val="uk-UA"/>
        </w:rPr>
      </w:pPr>
      <w:r w:rsidRPr="00C765E9">
        <w:rPr>
          <w:color w:val="000000"/>
          <w:lang w:val="uk-UA"/>
        </w:rPr>
        <w:tab/>
        <w:t xml:space="preserve">Станом на 01.07.2018р. загальна площа переданих в оренду (позичку) нежилих приміщень міської комунальної власності становила </w:t>
      </w:r>
      <w:r w:rsidRPr="00C765E9">
        <w:rPr>
          <w:b/>
          <w:color w:val="000000"/>
          <w:lang w:val="uk-UA"/>
        </w:rPr>
        <w:t>113,63</w:t>
      </w:r>
      <w:r w:rsidRPr="00C765E9">
        <w:rPr>
          <w:color w:val="000000"/>
          <w:lang w:val="uk-UA"/>
        </w:rPr>
        <w:t xml:space="preserve"> тис.кв.м, в оренді (позичці) перебувало </w:t>
      </w:r>
      <w:r w:rsidRPr="00C765E9">
        <w:rPr>
          <w:b/>
          <w:color w:val="000000"/>
          <w:lang w:val="uk-UA"/>
        </w:rPr>
        <w:t>956</w:t>
      </w:r>
      <w:r w:rsidRPr="00C765E9">
        <w:rPr>
          <w:color w:val="000000"/>
          <w:lang w:val="uk-UA"/>
        </w:rPr>
        <w:t xml:space="preserve"> об’єктів. У І півріччі 2018 року вперше здано в оренду </w:t>
      </w:r>
      <w:r w:rsidRPr="00C765E9">
        <w:rPr>
          <w:b/>
          <w:color w:val="000000"/>
          <w:lang w:val="uk-UA"/>
        </w:rPr>
        <w:t>6 приміщень</w:t>
      </w:r>
      <w:r w:rsidRPr="00C765E9">
        <w:rPr>
          <w:color w:val="000000"/>
          <w:lang w:val="uk-UA"/>
        </w:rPr>
        <w:t xml:space="preserve"> загальною площею 26,8 кв.м</w:t>
      </w:r>
      <w:r w:rsidR="00701BE7">
        <w:rPr>
          <w:color w:val="000000"/>
          <w:lang w:val="uk-UA"/>
        </w:rPr>
        <w:t>.</w:t>
      </w:r>
      <w:r w:rsidRPr="00C765E9">
        <w:rPr>
          <w:color w:val="000000"/>
          <w:lang w:val="uk-UA"/>
        </w:rPr>
        <w:t xml:space="preserve"> Всього за І півріччя 2018 року від оренди об’єктів міської комунальної власності територіальної громади міста Чернівців до міського бюджету надійшло </w:t>
      </w:r>
      <w:r w:rsidRPr="00C765E9">
        <w:rPr>
          <w:b/>
          <w:color w:val="000000"/>
          <w:lang w:val="uk-UA"/>
        </w:rPr>
        <w:t>12022,13</w:t>
      </w:r>
      <w:r w:rsidRPr="00C765E9">
        <w:rPr>
          <w:color w:val="000000"/>
          <w:lang w:val="uk-UA"/>
        </w:rPr>
        <w:t xml:space="preserve"> тис.грн., що складає  </w:t>
      </w:r>
      <w:r w:rsidRPr="00C765E9">
        <w:rPr>
          <w:b/>
          <w:color w:val="000000"/>
          <w:lang w:val="uk-UA"/>
        </w:rPr>
        <w:t>104,54%</w:t>
      </w:r>
      <w:r w:rsidRPr="00C765E9">
        <w:rPr>
          <w:color w:val="000000"/>
          <w:lang w:val="uk-UA"/>
        </w:rPr>
        <w:t xml:space="preserve"> до планового показника на зазначений період (11500,0 тис. грн.).  </w:t>
      </w:r>
    </w:p>
    <w:p w:rsidR="00F87986" w:rsidRPr="00C765E9" w:rsidRDefault="00F87986" w:rsidP="00F87986">
      <w:pPr>
        <w:ind w:firstLine="709"/>
        <w:jc w:val="both"/>
        <w:rPr>
          <w:color w:val="000000"/>
          <w:lang w:val="uk-UA"/>
        </w:rPr>
      </w:pPr>
      <w:r w:rsidRPr="00C765E9">
        <w:rPr>
          <w:color w:val="000000"/>
          <w:lang w:val="uk-UA"/>
        </w:rPr>
        <w:t>У вересні 2017 року міська рада підписала Декларацію про співпрацю з електронною системою «ProZorro.Продажі». Запровадження зазначеної системи дозволяє підвищити прозорість, забезпечити громадський контроль за ефективним використанням ресурсів, майна громади, широку поінформованість та високу конкурентність у процесах оренди, що дозволяє отримувати ринкові ціни</w:t>
      </w:r>
      <w:r w:rsidR="00235F18">
        <w:rPr>
          <w:color w:val="000000"/>
          <w:lang w:val="uk-UA"/>
        </w:rPr>
        <w:t>,</w:t>
      </w:r>
      <w:r w:rsidRPr="00C765E9">
        <w:rPr>
          <w:color w:val="000000"/>
          <w:lang w:val="uk-UA"/>
        </w:rPr>
        <w:t xml:space="preserve"> запобігати проявам корупції та підвищує довіру бізнесу до місцевої ради. У 2018 році  конкурс на право оренди проводиться через систему «ProZorro.Продажі». Впродовж звітного періоду через систему «ProZorro.Продажі» проведено 3 конкурси. За результатами проведених конкурсів переможцями стали 7 суб’єктів господарювання. Слід відзначити, що у рейтингу українських міст «Реформи держпродажів» за підсумками ІІ кварталу 2018 року  місто Чернівці зайняло ІІ місце за проведення процедур передачі в оренду комунального майна через систему «ProZorro</w:t>
      </w:r>
      <w:r w:rsidR="00235F18">
        <w:rPr>
          <w:color w:val="000000"/>
          <w:lang w:val="uk-UA"/>
        </w:rPr>
        <w:t>.</w:t>
      </w:r>
      <w:r w:rsidRPr="00C765E9">
        <w:rPr>
          <w:color w:val="000000"/>
          <w:lang w:val="uk-UA"/>
        </w:rPr>
        <w:t>Продажі»</w:t>
      </w:r>
      <w:r w:rsidR="00235F18">
        <w:rPr>
          <w:color w:val="000000"/>
          <w:lang w:val="uk-UA"/>
        </w:rPr>
        <w:t>.</w:t>
      </w:r>
    </w:p>
    <w:p w:rsidR="00F87986" w:rsidRPr="00C765E9" w:rsidRDefault="00F87986" w:rsidP="00F87986">
      <w:pPr>
        <w:tabs>
          <w:tab w:val="left" w:pos="567"/>
          <w:tab w:val="left" w:pos="720"/>
          <w:tab w:val="center" w:pos="1433"/>
        </w:tabs>
        <w:spacing w:after="120"/>
        <w:ind w:firstLine="567"/>
        <w:jc w:val="both"/>
        <w:rPr>
          <w:color w:val="000000"/>
          <w:lang w:val="uk-UA"/>
        </w:rPr>
      </w:pPr>
      <w:r w:rsidRPr="00C765E9">
        <w:rPr>
          <w:color w:val="000000"/>
          <w:lang w:val="uk-UA"/>
        </w:rPr>
        <w:t>Впродовж І півріччя 2018 року приватизовано шляхом викупу 11 об</w:t>
      </w:r>
      <w:r w:rsidRPr="00C765E9">
        <w:rPr>
          <w:color w:val="000000"/>
        </w:rPr>
        <w:t>’</w:t>
      </w:r>
      <w:r w:rsidRPr="00C765E9">
        <w:rPr>
          <w:color w:val="000000"/>
          <w:lang w:val="uk-UA"/>
        </w:rPr>
        <w:t>єктів комунальної власності. Станом на 01.07.2018р. від приватизації зазначених об’єктів до міського бюджету надійшло 6,3 млн.грн.</w:t>
      </w:r>
    </w:p>
    <w:p w:rsidR="00F87986" w:rsidRPr="00C765E9" w:rsidRDefault="00F87986" w:rsidP="00F87986">
      <w:pPr>
        <w:ind w:firstLine="709"/>
        <w:jc w:val="both"/>
        <w:rPr>
          <w:color w:val="000000"/>
        </w:rPr>
      </w:pPr>
      <w:r w:rsidRPr="00C765E9">
        <w:rPr>
          <w:color w:val="000000"/>
          <w:lang w:val="uk-UA"/>
        </w:rPr>
        <w:lastRenderedPageBreak/>
        <w:t xml:space="preserve">Відповідно до Закону України «Про публічні закупівлі» за І півріччя 2018р. було проведено 192 тендерні </w:t>
      </w:r>
      <w:r w:rsidRPr="00701BE7">
        <w:rPr>
          <w:b/>
          <w:color w:val="000000"/>
          <w:lang w:val="uk-UA"/>
        </w:rPr>
        <w:t>процедури закупівель товарів, робіт і послуг</w:t>
      </w:r>
      <w:r w:rsidRPr="00C765E9">
        <w:rPr>
          <w:color w:val="000000"/>
          <w:lang w:val="uk-UA"/>
        </w:rPr>
        <w:t xml:space="preserve"> за рахунок бюджетних коштів, в тому числі за процедурою </w:t>
      </w:r>
      <w:r w:rsidRPr="00C765E9">
        <w:rPr>
          <w:color w:val="000000"/>
        </w:rPr>
        <w:t>«відкриті торги» здійснено 176 закупівель. Досягнуто збільшення конкурентного середовища серед учасників, а саме: на участь в тендерних торгах у звітному періоді подали пропозиції 437 учасників. З переможцями тендерів було укладено 126 договорів. Загальна вартість укладених договорів за результатами тендерних аукціонів через систему «Pro</w:t>
      </w:r>
      <w:r w:rsidR="00235F18">
        <w:rPr>
          <w:color w:val="000000"/>
          <w:lang w:val="en-US"/>
        </w:rPr>
        <w:t>Z</w:t>
      </w:r>
      <w:r w:rsidRPr="00C765E9">
        <w:rPr>
          <w:color w:val="000000"/>
        </w:rPr>
        <w:t>orro» склала 268</w:t>
      </w:r>
      <w:r w:rsidRPr="00C765E9">
        <w:rPr>
          <w:color w:val="000000"/>
          <w:lang w:val="uk-UA"/>
        </w:rPr>
        <w:t>,</w:t>
      </w:r>
      <w:r w:rsidRPr="00C765E9">
        <w:rPr>
          <w:color w:val="000000"/>
        </w:rPr>
        <w:t>82</w:t>
      </w:r>
      <w:r w:rsidRPr="00C765E9">
        <w:rPr>
          <w:color w:val="000000"/>
          <w:lang w:val="uk-UA"/>
        </w:rPr>
        <w:t xml:space="preserve"> млн.грн., </w:t>
      </w:r>
      <w:r w:rsidRPr="00C765E9">
        <w:rPr>
          <w:color w:val="000000"/>
        </w:rPr>
        <w:t xml:space="preserve"> чим було заощаджено  18</w:t>
      </w:r>
      <w:r w:rsidRPr="00C765E9">
        <w:rPr>
          <w:color w:val="000000"/>
          <w:lang w:val="uk-UA"/>
        </w:rPr>
        <w:t>,</w:t>
      </w:r>
      <w:r w:rsidRPr="00C765E9">
        <w:rPr>
          <w:color w:val="000000"/>
        </w:rPr>
        <w:t>80</w:t>
      </w:r>
      <w:r w:rsidRPr="00C765E9">
        <w:rPr>
          <w:color w:val="000000"/>
          <w:lang w:val="uk-UA"/>
        </w:rPr>
        <w:t xml:space="preserve"> млн.грн.</w:t>
      </w:r>
      <w:r w:rsidRPr="00C765E9">
        <w:rPr>
          <w:color w:val="000000"/>
        </w:rPr>
        <w:t xml:space="preserve"> бюджетних коштів. </w:t>
      </w:r>
    </w:p>
    <w:p w:rsidR="00F87986" w:rsidRPr="00C765E9" w:rsidRDefault="00F87986" w:rsidP="00F87986">
      <w:pPr>
        <w:ind w:firstLine="709"/>
        <w:jc w:val="both"/>
        <w:rPr>
          <w:color w:val="000000"/>
        </w:rPr>
      </w:pPr>
      <w:r w:rsidRPr="00C765E9">
        <w:rPr>
          <w:color w:val="000000"/>
        </w:rPr>
        <w:t>Розпорядники коштів міського бюджету всіх рівнів, комунальні підприємства та установи продовжують використовувати електронну систему закупівель «Prozorro» для допорогових закупівель вартістю від 30,0 тис.грн, які не потребують тендерної процедури. Через відкриті допорогові електронні аукціони у І півріччі 2018 року розпорядники коштів міського бюджету, міські комунальні підприємства та установи здійснили 758 закупівель, внаслідок чого було заощаджено 8</w:t>
      </w:r>
      <w:r w:rsidRPr="00C765E9">
        <w:rPr>
          <w:color w:val="000000"/>
          <w:lang w:val="uk-UA"/>
        </w:rPr>
        <w:t>,6 млн.грн.</w:t>
      </w:r>
    </w:p>
    <w:p w:rsidR="00F87986" w:rsidRPr="00C765E9" w:rsidRDefault="00F87986" w:rsidP="00F87986">
      <w:pPr>
        <w:ind w:firstLine="709"/>
        <w:jc w:val="both"/>
        <w:rPr>
          <w:color w:val="000000"/>
          <w:lang w:val="uk-UA"/>
        </w:rPr>
      </w:pPr>
      <w:r w:rsidRPr="00753310">
        <w:rPr>
          <w:b/>
          <w:color w:val="000000"/>
          <w:lang w:val="uk-UA"/>
        </w:rPr>
        <w:t>Промисловий  комплекс</w:t>
      </w:r>
      <w:r w:rsidRPr="00C765E9">
        <w:rPr>
          <w:color w:val="000000"/>
          <w:lang w:val="uk-UA"/>
        </w:rPr>
        <w:t xml:space="preserve"> м.Чернівців у 2018 році представлений </w:t>
      </w:r>
      <w:r w:rsidRPr="00C765E9">
        <w:rPr>
          <w:color w:val="000000"/>
          <w:lang w:val="uk-UA"/>
        </w:rPr>
        <w:br/>
      </w:r>
      <w:r w:rsidRPr="00C765E9">
        <w:rPr>
          <w:b/>
          <w:color w:val="000000"/>
          <w:lang w:val="uk-UA"/>
        </w:rPr>
        <w:t xml:space="preserve">165 </w:t>
      </w:r>
      <w:r w:rsidRPr="00C765E9">
        <w:rPr>
          <w:color w:val="000000"/>
          <w:lang w:val="uk-UA"/>
        </w:rPr>
        <w:t xml:space="preserve">підприємствами, які за основними видами промислової діяльності поділяються на </w:t>
      </w:r>
      <w:r w:rsidRPr="00C765E9">
        <w:rPr>
          <w:b/>
          <w:color w:val="000000"/>
          <w:lang w:val="uk-UA"/>
        </w:rPr>
        <w:t>11</w:t>
      </w:r>
      <w:r w:rsidRPr="00C765E9">
        <w:rPr>
          <w:color w:val="000000"/>
          <w:lang w:val="uk-UA"/>
        </w:rPr>
        <w:t xml:space="preserve"> галузей, в т.ч.: машинобудування, легка промисловість, виробництво харчових продуктів та напоїв, хімічна промисловість, виробництво іншої неметалевої продукції, деревообробна промисловість та виробництво меблів, виробництво готових металевих виробів, поліграфічна діяльність, целюлозно-паперове виробництво, виробництво та розподіл газу, теплової та електричної енергії, забір, очищення та постачання води.</w:t>
      </w:r>
    </w:p>
    <w:p w:rsidR="00F87986" w:rsidRPr="00BE2907" w:rsidRDefault="00F87986" w:rsidP="00F87986">
      <w:pPr>
        <w:ind w:firstLine="708"/>
        <w:jc w:val="both"/>
        <w:rPr>
          <w:b/>
          <w:lang w:val="uk-UA"/>
        </w:rPr>
      </w:pPr>
      <w:r w:rsidRPr="00BE2907">
        <w:rPr>
          <w:lang w:val="uk-UA"/>
        </w:rPr>
        <w:t>За</w:t>
      </w:r>
      <w:r>
        <w:rPr>
          <w:lang w:val="uk-UA"/>
        </w:rPr>
        <w:t xml:space="preserve"> статистичними даними за</w:t>
      </w:r>
      <w:r w:rsidRPr="00BE2907">
        <w:rPr>
          <w:lang w:val="uk-UA"/>
        </w:rPr>
        <w:t xml:space="preserve"> </w:t>
      </w:r>
      <w:r w:rsidRPr="00BE2907">
        <w:rPr>
          <w:b/>
          <w:lang w:val="uk-UA"/>
        </w:rPr>
        <w:t>січень-червень 2018 року</w:t>
      </w:r>
      <w:r w:rsidRPr="00BE2907">
        <w:rPr>
          <w:lang w:val="uk-UA"/>
        </w:rPr>
        <w:t xml:space="preserve"> промисловими підприємствами м.Чернівців реалізовано товарної продукції (в діючих цінах) на суму </w:t>
      </w:r>
      <w:r w:rsidRPr="00BE2907">
        <w:rPr>
          <w:b/>
          <w:lang w:val="uk-UA"/>
        </w:rPr>
        <w:t>4077,19 млн.грн</w:t>
      </w:r>
      <w:r w:rsidRPr="00BE2907">
        <w:rPr>
          <w:lang w:val="uk-UA"/>
        </w:rPr>
        <w:t xml:space="preserve">. У порівнянні з  показником за січень-червень 2017 року (обсяг реалізації  </w:t>
      </w:r>
      <w:r w:rsidRPr="00BE2907">
        <w:rPr>
          <w:b/>
          <w:color w:val="000000"/>
          <w:lang w:val="uk-UA"/>
        </w:rPr>
        <w:t xml:space="preserve">3294,01 </w:t>
      </w:r>
      <w:r w:rsidRPr="00BE2907">
        <w:rPr>
          <w:b/>
          <w:lang w:val="uk-UA"/>
        </w:rPr>
        <w:t>млн.грн</w:t>
      </w:r>
      <w:r w:rsidRPr="00BE2907">
        <w:rPr>
          <w:lang w:val="uk-UA"/>
        </w:rPr>
        <w:t>. в діючих цінах) реалізація збільшилась</w:t>
      </w:r>
      <w:r w:rsidRPr="00BE2907">
        <w:rPr>
          <w:b/>
          <w:lang w:val="uk-UA"/>
        </w:rPr>
        <w:t xml:space="preserve"> </w:t>
      </w:r>
      <w:r w:rsidRPr="00BE2907">
        <w:rPr>
          <w:lang w:val="uk-UA"/>
        </w:rPr>
        <w:t>на</w:t>
      </w:r>
      <w:r w:rsidRPr="00BE2907">
        <w:rPr>
          <w:b/>
          <w:lang w:val="uk-UA"/>
        </w:rPr>
        <w:t xml:space="preserve"> 783,18 млн.грн.</w:t>
      </w:r>
    </w:p>
    <w:p w:rsidR="00F87986" w:rsidRPr="00C765E9" w:rsidRDefault="00F87986" w:rsidP="00F87986">
      <w:pPr>
        <w:ind w:firstLine="708"/>
        <w:jc w:val="both"/>
        <w:rPr>
          <w:color w:val="000000"/>
          <w:lang w:val="uk-UA"/>
        </w:rPr>
      </w:pPr>
      <w:r w:rsidRPr="00C765E9">
        <w:rPr>
          <w:color w:val="000000"/>
          <w:lang w:val="uk-UA"/>
        </w:rPr>
        <w:t>З метою підвищення конкурентоспроможності продукції, збільшення обсягів реалізації промислові підприємства запроваджують інноваційні технології виробництва. І</w:t>
      </w:r>
      <w:r w:rsidRPr="00C765E9">
        <w:rPr>
          <w:rStyle w:val="apple-style-span"/>
          <w:color w:val="000000"/>
          <w:lang w:val="uk-UA"/>
        </w:rPr>
        <w:t xml:space="preserve">нноваційна діяльність здебільшого спрямована на освоєння виробництва нової продукції. Впродовж І півріччя 2018 року </w:t>
      </w:r>
      <w:r w:rsidRPr="00C765E9">
        <w:rPr>
          <w:color w:val="000000"/>
          <w:lang w:val="uk-UA"/>
        </w:rPr>
        <w:t>на окремих  промислових підприємствах проведено модернізацію виробничих процесів та освоєно нові види продукції, а саме:</w:t>
      </w:r>
    </w:p>
    <w:p w:rsidR="00F87986" w:rsidRPr="00C765E9" w:rsidRDefault="00F87986" w:rsidP="00F87986">
      <w:pPr>
        <w:ind w:firstLine="708"/>
        <w:jc w:val="both"/>
        <w:rPr>
          <w:color w:val="000000"/>
          <w:lang w:val="uk-UA"/>
        </w:rPr>
      </w:pPr>
      <w:r w:rsidRPr="00C765E9">
        <w:rPr>
          <w:color w:val="000000"/>
          <w:lang w:val="uk-UA"/>
        </w:rPr>
        <w:t>-</w:t>
      </w:r>
      <w:r w:rsidRPr="00C765E9">
        <w:rPr>
          <w:b/>
          <w:color w:val="000000"/>
          <w:lang w:val="uk-UA"/>
        </w:rPr>
        <w:t>ТДВ «Трембіта».</w:t>
      </w:r>
      <w:r w:rsidRPr="00C765E9">
        <w:rPr>
          <w:color w:val="000000"/>
          <w:lang w:val="uk-UA"/>
        </w:rPr>
        <w:t xml:space="preserve"> Запроваджені наступні заходи:</w:t>
      </w:r>
    </w:p>
    <w:p w:rsidR="00F87986" w:rsidRPr="00C765E9" w:rsidRDefault="00F87986" w:rsidP="00F87986">
      <w:pPr>
        <w:ind w:firstLine="708"/>
        <w:jc w:val="both"/>
        <w:rPr>
          <w:color w:val="000000"/>
          <w:lang w:val="uk-UA"/>
        </w:rPr>
      </w:pPr>
      <w:r w:rsidRPr="00C765E9">
        <w:rPr>
          <w:color w:val="000000"/>
          <w:lang w:val="uk-UA"/>
        </w:rPr>
        <w:lastRenderedPageBreak/>
        <w:t>-за рахунок власних коштів в сумі 2,1 млн.грн.</w:t>
      </w:r>
      <w:r w:rsidR="00235F18" w:rsidRPr="00235F18">
        <w:rPr>
          <w:color w:val="000000"/>
        </w:rPr>
        <w:t xml:space="preserve"> </w:t>
      </w:r>
      <w:r w:rsidRPr="00C765E9">
        <w:rPr>
          <w:color w:val="000000"/>
          <w:lang w:val="uk-UA"/>
        </w:rPr>
        <w:t>проведена реконструкція систем вентиляції з установкою систем кондиціонування повітря, що значно покра</w:t>
      </w:r>
      <w:r w:rsidR="00235F18">
        <w:rPr>
          <w:color w:val="000000"/>
          <w:lang w:val="uk-UA"/>
        </w:rPr>
        <w:t>щило</w:t>
      </w:r>
      <w:r w:rsidRPr="00C765E9">
        <w:rPr>
          <w:color w:val="000000"/>
          <w:lang w:val="uk-UA"/>
        </w:rPr>
        <w:t xml:space="preserve">  умови праці;</w:t>
      </w:r>
    </w:p>
    <w:p w:rsidR="00F87986" w:rsidRPr="00C765E9" w:rsidRDefault="00F87986" w:rsidP="00F87986">
      <w:pPr>
        <w:ind w:firstLine="708"/>
        <w:jc w:val="both"/>
        <w:rPr>
          <w:color w:val="000000"/>
          <w:lang w:val="uk-UA"/>
        </w:rPr>
      </w:pPr>
      <w:r w:rsidRPr="00C765E9">
        <w:rPr>
          <w:color w:val="000000"/>
          <w:lang w:val="uk-UA"/>
        </w:rPr>
        <w:t>-встановлений акв</w:t>
      </w:r>
      <w:r>
        <w:rPr>
          <w:color w:val="000000"/>
          <w:lang w:val="uk-UA"/>
        </w:rPr>
        <w:t>а</w:t>
      </w:r>
      <w:r w:rsidRPr="00C765E9">
        <w:rPr>
          <w:color w:val="000000"/>
          <w:lang w:val="uk-UA"/>
        </w:rPr>
        <w:t>д</w:t>
      </w:r>
      <w:r w:rsidR="00701BE7">
        <w:rPr>
          <w:color w:val="000000"/>
          <w:lang w:val="uk-UA"/>
        </w:rPr>
        <w:t>и</w:t>
      </w:r>
      <w:r w:rsidRPr="00C765E9">
        <w:rPr>
          <w:color w:val="000000"/>
          <w:lang w:val="uk-UA"/>
        </w:rPr>
        <w:t>стілятор для води Д</w:t>
      </w:r>
      <w:r w:rsidR="00235F18">
        <w:rPr>
          <w:color w:val="000000"/>
          <w:lang w:val="uk-UA"/>
        </w:rPr>
        <w:t>Е</w:t>
      </w:r>
      <w:r w:rsidRPr="00C765E9">
        <w:rPr>
          <w:color w:val="000000"/>
          <w:lang w:val="uk-UA"/>
        </w:rPr>
        <w:t>-10;</w:t>
      </w:r>
    </w:p>
    <w:p w:rsidR="00F87986" w:rsidRPr="00C765E9" w:rsidRDefault="00F87986" w:rsidP="00F87986">
      <w:pPr>
        <w:ind w:firstLine="708"/>
        <w:jc w:val="both"/>
        <w:rPr>
          <w:color w:val="000000"/>
          <w:lang w:val="uk-UA"/>
        </w:rPr>
      </w:pPr>
      <w:r w:rsidRPr="00C765E9">
        <w:rPr>
          <w:color w:val="000000"/>
          <w:lang w:val="uk-UA"/>
        </w:rPr>
        <w:t>-введено в експлуатацію нову швейну машину фірми SIRUBA 757</w:t>
      </w:r>
      <w:r w:rsidR="00235F18">
        <w:rPr>
          <w:color w:val="000000"/>
          <w:lang w:val="uk-UA"/>
        </w:rPr>
        <w:t xml:space="preserve"> </w:t>
      </w:r>
      <w:r w:rsidRPr="00C765E9">
        <w:rPr>
          <w:color w:val="000000"/>
          <w:lang w:val="uk-UA"/>
        </w:rPr>
        <w:t>кл. вартістю 54,0 тис.грн. та наст</w:t>
      </w:r>
      <w:r w:rsidR="00235F18">
        <w:rPr>
          <w:color w:val="000000"/>
          <w:lang w:val="uk-UA"/>
        </w:rPr>
        <w:t>и</w:t>
      </w:r>
      <w:r w:rsidRPr="00C765E9">
        <w:rPr>
          <w:color w:val="000000"/>
          <w:lang w:val="uk-UA"/>
        </w:rPr>
        <w:t>лочний стіл голковий фірми MORI вартістю 194,0 тис.грн.;</w:t>
      </w:r>
    </w:p>
    <w:p w:rsidR="00F87986" w:rsidRPr="00C765E9" w:rsidRDefault="00F87986" w:rsidP="00F87986">
      <w:pPr>
        <w:ind w:firstLine="708"/>
        <w:jc w:val="both"/>
        <w:rPr>
          <w:color w:val="000000"/>
          <w:lang w:val="uk-UA"/>
        </w:rPr>
      </w:pPr>
      <w:r w:rsidRPr="00C765E9">
        <w:rPr>
          <w:color w:val="000000"/>
          <w:lang w:val="uk-UA"/>
        </w:rPr>
        <w:t xml:space="preserve">-встановлено новий автоматизований розкрійний комплекс фірми GERBER модель PARAGON </w:t>
      </w:r>
      <w:r w:rsidRPr="00C765E9">
        <w:rPr>
          <w:color w:val="000000"/>
          <w:lang w:val="en-US"/>
        </w:rPr>
        <w:t>LX</w:t>
      </w:r>
      <w:r w:rsidRPr="00C765E9">
        <w:rPr>
          <w:color w:val="000000"/>
          <w:lang w:val="uk-UA"/>
        </w:rPr>
        <w:t xml:space="preserve">  з розкрою тканин «клітинка» і «смужки» та прикладних матеріалів вартістю 2,0 млн.грн.;</w:t>
      </w:r>
    </w:p>
    <w:p w:rsidR="00F87986" w:rsidRPr="00C765E9" w:rsidRDefault="00F87986" w:rsidP="00F87986">
      <w:pPr>
        <w:ind w:firstLine="708"/>
        <w:jc w:val="both"/>
        <w:rPr>
          <w:color w:val="000000"/>
          <w:lang w:val="uk-UA"/>
        </w:rPr>
      </w:pPr>
      <w:r w:rsidRPr="00C765E9">
        <w:rPr>
          <w:color w:val="000000"/>
          <w:lang w:val="uk-UA"/>
        </w:rPr>
        <w:t>-в рамках впровадження енергоефективних технологій проведена заміна конденсатовідвідників на пресах волого-теплової обробки, завершено заміну люмінесцентних ламп освітлення на світ</w:t>
      </w:r>
      <w:r w:rsidR="00FD30B3">
        <w:rPr>
          <w:color w:val="000000"/>
          <w:lang w:val="uk-UA"/>
        </w:rPr>
        <w:t>л</w:t>
      </w:r>
      <w:r w:rsidRPr="00C765E9">
        <w:rPr>
          <w:color w:val="000000"/>
          <w:lang w:val="uk-UA"/>
        </w:rPr>
        <w:t>одіодні, проведена заміна асинхронних електродвигунів на швейних машинах на шагові двигуни,  впроваджено комп’ютерну програму і технологічне обладнання для автоматичного контролю та обліку споживання природного газу в режимі реального часу.</w:t>
      </w:r>
    </w:p>
    <w:p w:rsidR="00F87986" w:rsidRPr="00C765E9" w:rsidRDefault="00F87986" w:rsidP="00F87986">
      <w:pPr>
        <w:ind w:firstLine="708"/>
        <w:jc w:val="both"/>
        <w:rPr>
          <w:color w:val="000000"/>
          <w:lang w:val="uk-UA"/>
        </w:rPr>
      </w:pPr>
      <w:r w:rsidRPr="00C765E9">
        <w:rPr>
          <w:b/>
          <w:color w:val="000000"/>
          <w:lang w:val="uk-UA"/>
        </w:rPr>
        <w:t>-ПАТ «Чернівецький олійножировий комбінат».</w:t>
      </w:r>
      <w:r w:rsidRPr="00C765E9">
        <w:rPr>
          <w:color w:val="000000"/>
          <w:lang w:val="uk-UA"/>
        </w:rPr>
        <w:t xml:space="preserve"> На підприємстві проведений капітальний ремонт, замінено жаровню, опалювальні котли переведені на роботу на пелетах.</w:t>
      </w:r>
    </w:p>
    <w:p w:rsidR="00F87986" w:rsidRPr="00C765E9" w:rsidRDefault="00F87986" w:rsidP="00F87986">
      <w:pPr>
        <w:ind w:firstLine="708"/>
        <w:jc w:val="both"/>
        <w:rPr>
          <w:color w:val="000000"/>
          <w:sz w:val="28"/>
          <w:szCs w:val="28"/>
          <w:lang w:val="uk-UA"/>
        </w:rPr>
      </w:pPr>
      <w:r w:rsidRPr="00C765E9">
        <w:rPr>
          <w:b/>
          <w:color w:val="000000"/>
          <w:lang w:val="uk-UA"/>
        </w:rPr>
        <w:t xml:space="preserve"> -ПАТ «Чернівецький хлібокомбінат». </w:t>
      </w:r>
      <w:r w:rsidRPr="00C765E9">
        <w:rPr>
          <w:color w:val="000000"/>
          <w:lang w:val="uk-UA"/>
        </w:rPr>
        <w:t>Запроваджено виробництво 20 нових видів продукції, в т.ч. пироги «Панночка» з сирною, яблучною, абрикосовою, вишневою начинкою, пиріг з сиром, булочка «Студентська», хліб «Кишинівський», хліб «Гречаний»,  тістечко «Фруктове», кекс «Екзотика», ватрушка «Смачна» та ін. Придбано та введено в експлуатацію  маркіратор (термотрансферний принтер) на пакувальну машину «Флоріда».</w:t>
      </w:r>
    </w:p>
    <w:p w:rsidR="00F87986" w:rsidRPr="00C765E9" w:rsidRDefault="00F87986" w:rsidP="00F87986">
      <w:pPr>
        <w:ind w:firstLine="709"/>
        <w:jc w:val="both"/>
        <w:rPr>
          <w:b/>
          <w:color w:val="000000"/>
          <w:lang w:val="uk-UA"/>
        </w:rPr>
      </w:pPr>
      <w:r w:rsidRPr="00C765E9">
        <w:rPr>
          <w:b/>
          <w:color w:val="000000"/>
          <w:lang w:val="uk-UA"/>
        </w:rPr>
        <w:t>-ПП «Артон»</w:t>
      </w:r>
      <w:r w:rsidRPr="00C765E9">
        <w:rPr>
          <w:color w:val="000000"/>
          <w:lang w:val="uk-UA"/>
        </w:rPr>
        <w:t xml:space="preserve">. Запроваджено виробництво </w:t>
      </w:r>
      <w:r>
        <w:rPr>
          <w:color w:val="000000"/>
          <w:lang w:val="uk-UA"/>
        </w:rPr>
        <w:t xml:space="preserve"> </w:t>
      </w:r>
      <w:r w:rsidRPr="00C33CE1">
        <w:rPr>
          <w:b/>
          <w:color w:val="000000"/>
          <w:lang w:val="uk-UA"/>
        </w:rPr>
        <w:t>5 нових</w:t>
      </w:r>
      <w:r>
        <w:rPr>
          <w:b/>
          <w:color w:val="000000"/>
          <w:lang w:val="uk-UA"/>
        </w:rPr>
        <w:t xml:space="preserve"> видів</w:t>
      </w:r>
      <w:r w:rsidRPr="00C765E9">
        <w:rPr>
          <w:color w:val="000000"/>
          <w:lang w:val="uk-UA"/>
        </w:rPr>
        <w:t xml:space="preserve"> комбінованих приладів пожежного сповіщення</w:t>
      </w:r>
      <w:r>
        <w:rPr>
          <w:color w:val="000000"/>
          <w:lang w:val="uk-UA"/>
        </w:rPr>
        <w:t>.</w:t>
      </w:r>
    </w:p>
    <w:p w:rsidR="00F87986" w:rsidRPr="00C765E9" w:rsidRDefault="00F87986" w:rsidP="00F87986">
      <w:pPr>
        <w:ind w:firstLine="709"/>
        <w:jc w:val="both"/>
        <w:rPr>
          <w:color w:val="000000"/>
          <w:lang w:val="uk-UA"/>
        </w:rPr>
      </w:pPr>
      <w:r w:rsidRPr="00C765E9">
        <w:rPr>
          <w:b/>
          <w:color w:val="000000"/>
          <w:lang w:val="uk-UA"/>
        </w:rPr>
        <w:t>-СКБ «Електронмаш»</w:t>
      </w:r>
      <w:r w:rsidRPr="00C765E9">
        <w:rPr>
          <w:color w:val="000000"/>
          <w:lang w:val="uk-UA"/>
        </w:rPr>
        <w:t xml:space="preserve">. Запроваджено виробництво </w:t>
      </w:r>
      <w:r w:rsidRPr="005556EA">
        <w:rPr>
          <w:b/>
          <w:color w:val="000000"/>
          <w:lang w:val="uk-UA"/>
        </w:rPr>
        <w:t>2 нових видів</w:t>
      </w:r>
      <w:r w:rsidRPr="00C765E9">
        <w:rPr>
          <w:color w:val="000000"/>
          <w:lang w:val="uk-UA"/>
        </w:rPr>
        <w:t xml:space="preserve"> пожежних </w:t>
      </w:r>
      <w:r>
        <w:rPr>
          <w:color w:val="000000"/>
          <w:lang w:val="uk-UA"/>
        </w:rPr>
        <w:t>сповіщувачів.</w:t>
      </w:r>
    </w:p>
    <w:p w:rsidR="00F87986" w:rsidRPr="00C765E9" w:rsidRDefault="00F87986" w:rsidP="00F87986">
      <w:pPr>
        <w:ind w:firstLine="709"/>
        <w:jc w:val="both"/>
        <w:rPr>
          <w:color w:val="000000"/>
          <w:lang w:val="uk-UA"/>
        </w:rPr>
      </w:pPr>
      <w:r w:rsidRPr="00C765E9">
        <w:rPr>
          <w:b/>
          <w:color w:val="000000"/>
          <w:lang w:val="uk-UA"/>
        </w:rPr>
        <w:t xml:space="preserve">-ТОВ «Аутомотів Електрік Україна». </w:t>
      </w:r>
      <w:r w:rsidRPr="00C765E9">
        <w:rPr>
          <w:color w:val="000000"/>
          <w:lang w:val="uk-UA"/>
        </w:rPr>
        <w:t>Введено в експлуатацію нове обладнання з використанням енергоефективних технологій та відновлюваної енергії – сонячні батареї.</w:t>
      </w:r>
    </w:p>
    <w:p w:rsidR="00F87986" w:rsidRPr="00C765E9" w:rsidRDefault="00F87986" w:rsidP="00F87986">
      <w:pPr>
        <w:ind w:firstLine="709"/>
        <w:jc w:val="both"/>
        <w:rPr>
          <w:color w:val="000000"/>
          <w:lang w:val="uk-UA"/>
        </w:rPr>
      </w:pPr>
      <w:r w:rsidRPr="00C765E9">
        <w:rPr>
          <w:color w:val="000000"/>
          <w:lang w:val="uk-UA"/>
        </w:rPr>
        <w:t xml:space="preserve">Також, в поточному році на </w:t>
      </w:r>
      <w:r w:rsidRPr="00C765E9">
        <w:rPr>
          <w:color w:val="000000"/>
        </w:rPr>
        <w:t xml:space="preserve">виробничих площах ТОВ «Гравітон» розпочало виробництво продукції </w:t>
      </w:r>
      <w:r w:rsidRPr="00C765E9">
        <w:rPr>
          <w:b/>
          <w:color w:val="000000"/>
        </w:rPr>
        <w:t>Т</w:t>
      </w:r>
      <w:r w:rsidRPr="00C765E9">
        <w:rPr>
          <w:b/>
          <w:color w:val="000000"/>
          <w:lang w:val="uk-UA"/>
        </w:rPr>
        <w:t xml:space="preserve">ОВ </w:t>
      </w:r>
      <w:r w:rsidRPr="00C765E9">
        <w:rPr>
          <w:b/>
          <w:color w:val="000000"/>
        </w:rPr>
        <w:t>«Вест Буковина»</w:t>
      </w:r>
      <w:r w:rsidRPr="00C765E9">
        <w:rPr>
          <w:color w:val="000000"/>
        </w:rPr>
        <w:t>, яке співпрацює з компанією «MARTUR Automotive Seating System». Підприємство спеціалізується на виробництві внутрішнього оздоблення автомобілів всесвітньовідомих марок, зокрема, шиє текстильні вироби</w:t>
      </w:r>
      <w:r w:rsidRPr="00C765E9">
        <w:rPr>
          <w:color w:val="000000"/>
          <w:lang w:val="uk-UA"/>
        </w:rPr>
        <w:t xml:space="preserve">. </w:t>
      </w:r>
      <w:r w:rsidRPr="00C765E9">
        <w:rPr>
          <w:color w:val="000000"/>
        </w:rPr>
        <w:t xml:space="preserve">На даний час </w:t>
      </w:r>
      <w:r w:rsidRPr="00C765E9">
        <w:rPr>
          <w:color w:val="000000"/>
          <w:lang w:val="uk-UA"/>
        </w:rPr>
        <w:t xml:space="preserve">на підприємстві </w:t>
      </w:r>
      <w:r w:rsidRPr="00C765E9">
        <w:rPr>
          <w:color w:val="000000"/>
        </w:rPr>
        <w:lastRenderedPageBreak/>
        <w:t>працює 95 осіб, які виготовляють 42 тис</w:t>
      </w:r>
      <w:r w:rsidRPr="00C765E9">
        <w:rPr>
          <w:color w:val="000000"/>
          <w:lang w:val="uk-UA"/>
        </w:rPr>
        <w:t>.од.</w:t>
      </w:r>
      <w:r w:rsidRPr="00C765E9">
        <w:rPr>
          <w:color w:val="000000"/>
        </w:rPr>
        <w:t xml:space="preserve"> продукції на місяць.</w:t>
      </w:r>
      <w:r w:rsidRPr="00C765E9">
        <w:rPr>
          <w:color w:val="000000"/>
          <w:lang w:val="uk-UA"/>
        </w:rPr>
        <w:t xml:space="preserve"> У розвиток виробництва залучено майже 3,5 млн.грн. власних інвестиційних коштів, у тому числі майже 3,0 млн.грн. вкладено в модернізацію будівель, 0,5 млн.грн. – у виробниче обладнання.</w:t>
      </w:r>
    </w:p>
    <w:p w:rsidR="00F87986" w:rsidRPr="00C765E9" w:rsidRDefault="00F87986" w:rsidP="00F87986">
      <w:pPr>
        <w:ind w:firstLine="708"/>
        <w:jc w:val="both"/>
        <w:rPr>
          <w:color w:val="000000"/>
          <w:lang w:val="uk-UA"/>
        </w:rPr>
      </w:pPr>
      <w:r w:rsidRPr="00C765E9">
        <w:rPr>
          <w:color w:val="000000"/>
          <w:lang w:val="uk-UA"/>
        </w:rPr>
        <w:t xml:space="preserve">З метою популяризації, рекламування та просування на внутрішньому та зовнішніх ринках продукції місцевих товаровиробників розроблений та на офіційному веб-порталі Чернівецької міської ради в розділі «Економіка і бізнес» розміщений </w:t>
      </w:r>
      <w:r w:rsidRPr="00C765E9">
        <w:rPr>
          <w:b/>
          <w:color w:val="000000"/>
          <w:lang w:val="uk-UA"/>
        </w:rPr>
        <w:t>Каталог товарної продукції,</w:t>
      </w:r>
      <w:r w:rsidRPr="00C765E9">
        <w:rPr>
          <w:color w:val="000000"/>
          <w:lang w:val="uk-UA"/>
        </w:rPr>
        <w:t xml:space="preserve"> яка виробляється промисловими підприємствами міста Чернівців.</w:t>
      </w:r>
    </w:p>
    <w:p w:rsidR="00F87986" w:rsidRPr="00C765E9" w:rsidRDefault="00F87986" w:rsidP="00F87986">
      <w:pPr>
        <w:ind w:firstLine="708"/>
        <w:jc w:val="both"/>
        <w:rPr>
          <w:b/>
          <w:color w:val="000000"/>
          <w:lang w:val="uk-UA"/>
        </w:rPr>
      </w:pPr>
      <w:r w:rsidRPr="00C765E9">
        <w:rPr>
          <w:color w:val="000000"/>
        </w:rPr>
        <w:t xml:space="preserve">Виконавчі органи міської ради сприяють керівникам промислових підприємств брати участь у виставках та ярмарках міста, регіону та за межами України. </w:t>
      </w:r>
      <w:r w:rsidRPr="00C765E9">
        <w:rPr>
          <w:color w:val="000000"/>
          <w:lang w:val="uk-UA"/>
        </w:rPr>
        <w:t xml:space="preserve">Керівникам промислових підприємств </w:t>
      </w:r>
      <w:r w:rsidRPr="00C765E9">
        <w:rPr>
          <w:color w:val="000000"/>
        </w:rPr>
        <w:t>постійно надається інформація  про пропозиції щодо співробітництва від вітчизняних і закордонних виробників та інших бізнесових інституцій, проведення місцевих, міжрегіональних та міжнародних ярмарків, виставок, економічних форумів, рейтингових конкурсів тощо.</w:t>
      </w:r>
      <w:r w:rsidRPr="00C765E9">
        <w:rPr>
          <w:color w:val="000000"/>
          <w:lang w:val="uk-UA"/>
        </w:rPr>
        <w:t xml:space="preserve"> </w:t>
      </w:r>
    </w:p>
    <w:p w:rsidR="00F87986" w:rsidRPr="00C765E9" w:rsidRDefault="00F87986" w:rsidP="00F87986">
      <w:pPr>
        <w:pStyle w:val="ab"/>
        <w:ind w:left="0" w:firstLine="720"/>
        <w:jc w:val="both"/>
        <w:rPr>
          <w:color w:val="000000"/>
          <w:lang w:val="uk-UA"/>
        </w:rPr>
      </w:pPr>
      <w:r w:rsidRPr="00C765E9">
        <w:rPr>
          <w:color w:val="000000"/>
          <w:lang w:val="uk-UA"/>
        </w:rPr>
        <w:t xml:space="preserve">Щороку промислові підприємства м.Чернівців активно приймають участь у міському святі </w:t>
      </w:r>
      <w:r w:rsidRPr="00C765E9">
        <w:rPr>
          <w:b/>
          <w:color w:val="000000"/>
          <w:lang w:val="uk-UA"/>
        </w:rPr>
        <w:t>«Петрівський ярмарок»</w:t>
      </w:r>
      <w:r w:rsidRPr="00C765E9">
        <w:rPr>
          <w:color w:val="000000"/>
          <w:lang w:val="uk-UA"/>
        </w:rPr>
        <w:t>.</w:t>
      </w:r>
      <w:r w:rsidR="00235F18">
        <w:rPr>
          <w:color w:val="000000"/>
          <w:lang w:val="uk-UA"/>
        </w:rPr>
        <w:t xml:space="preserve"> </w:t>
      </w:r>
      <w:r w:rsidRPr="00C765E9">
        <w:rPr>
          <w:color w:val="000000"/>
          <w:lang w:val="uk-UA"/>
        </w:rPr>
        <w:t>7-8 липня 2018 року на «Петрівському ярмарку» продукцію власного виробництва представили провідні промислові підприємства міста Чернівців, в т.ч.: ТДВ «Трембіта», ТДВ «Чернівецький хімзавод»,  ПФ «Поляріс», ТОВ ВКФ «Балакком»,  ВТКФ «Тонек»,  ПАТ «Чернівецький хлібокомбінат».</w:t>
      </w:r>
    </w:p>
    <w:p w:rsidR="00F87986" w:rsidRPr="00C765E9" w:rsidRDefault="00F87986" w:rsidP="00F87986">
      <w:pPr>
        <w:tabs>
          <w:tab w:val="num" w:pos="0"/>
        </w:tabs>
        <w:jc w:val="both"/>
        <w:rPr>
          <w:color w:val="000000"/>
          <w:lang w:val="uk-UA"/>
        </w:rPr>
      </w:pPr>
      <w:r w:rsidRPr="00C765E9">
        <w:rPr>
          <w:color w:val="000000"/>
          <w:sz w:val="27"/>
          <w:szCs w:val="27"/>
          <w:shd w:val="clear" w:color="auto" w:fill="FFFFFF"/>
          <w:lang w:val="uk-UA"/>
        </w:rPr>
        <w:tab/>
      </w:r>
      <w:r w:rsidRPr="00C765E9">
        <w:rPr>
          <w:color w:val="000000"/>
          <w:lang w:val="uk-UA"/>
        </w:rPr>
        <w:t>За даними Чернівецької об’єднаної державної податкової інспекції ГУ ДФС у Чернівецькій області станом на 01.07.2018р. кількість платників податків - суб’єктів господарювання становила 30,6 тис. осіб, з них  26,1 тис. осіб - суб’єкти малого і середнього підприємництва. На спрощеній системі оподаткування, за І-ІІІ групами оподаткування перебувають 16</w:t>
      </w:r>
      <w:r w:rsidRPr="00C765E9">
        <w:rPr>
          <w:color w:val="000000"/>
        </w:rPr>
        <w:t>551</w:t>
      </w:r>
      <w:r w:rsidRPr="00C765E9">
        <w:rPr>
          <w:color w:val="000000"/>
          <w:lang w:val="uk-UA"/>
        </w:rPr>
        <w:t xml:space="preserve"> суб’єктів малого і середнього бізнесу. Порівняно з показником на </w:t>
      </w:r>
      <w:r w:rsidR="00235F18">
        <w:rPr>
          <w:color w:val="000000"/>
          <w:lang w:val="uk-UA"/>
        </w:rPr>
        <w:t xml:space="preserve">      </w:t>
      </w:r>
      <w:r w:rsidRPr="00C765E9">
        <w:rPr>
          <w:color w:val="000000"/>
          <w:lang w:val="uk-UA"/>
        </w:rPr>
        <w:t xml:space="preserve">01.01. 2018 р. кількість платників податків зменшилася  на 69 осіб або на 0,42%. </w:t>
      </w:r>
    </w:p>
    <w:p w:rsidR="00F87986" w:rsidRPr="00C765E9" w:rsidRDefault="00F87986" w:rsidP="00F87986">
      <w:pPr>
        <w:shd w:val="clear" w:color="auto" w:fill="FFFFFF"/>
        <w:ind w:firstLine="709"/>
        <w:jc w:val="both"/>
        <w:rPr>
          <w:color w:val="000000"/>
          <w:lang w:val="uk-UA"/>
        </w:rPr>
      </w:pPr>
      <w:r w:rsidRPr="00C765E9">
        <w:rPr>
          <w:color w:val="000000"/>
          <w:lang w:val="uk-UA"/>
        </w:rPr>
        <w:t>За даними відділу державної реєстрації юридичних осіб та фізичних осіб - підприємців юридичного управління міської ради, впродовж І півріччя 2018 року зареєстровано 218 юридичних осіб та 1069 фізичних осіб-підприємців</w:t>
      </w:r>
      <w:r w:rsidRPr="00C765E9">
        <w:rPr>
          <w:b/>
          <w:color w:val="000000"/>
          <w:lang w:val="uk-UA"/>
        </w:rPr>
        <w:t>.</w:t>
      </w:r>
      <w:r w:rsidRPr="00C765E9">
        <w:rPr>
          <w:color w:val="000000"/>
          <w:lang w:val="uk-UA"/>
        </w:rPr>
        <w:t xml:space="preserve"> У порівнянні з аналогічним показником за І півріччя 2017 року кількість зареєстрованих юридичних осіб та фізичних осіб-підприємців зменшилася на 1655 осіб або у 3,5 рази.</w:t>
      </w:r>
    </w:p>
    <w:p w:rsidR="00F87986" w:rsidRPr="00C765E9" w:rsidRDefault="00F87986" w:rsidP="00F87986">
      <w:pPr>
        <w:tabs>
          <w:tab w:val="num" w:pos="0"/>
        </w:tabs>
        <w:jc w:val="both"/>
        <w:rPr>
          <w:color w:val="000000"/>
          <w:lang w:val="uk-UA"/>
        </w:rPr>
      </w:pPr>
      <w:r w:rsidRPr="00C765E9">
        <w:rPr>
          <w:color w:val="000000"/>
          <w:sz w:val="27"/>
          <w:szCs w:val="27"/>
          <w:lang w:val="uk-UA"/>
        </w:rPr>
        <w:lastRenderedPageBreak/>
        <w:tab/>
      </w:r>
      <w:r w:rsidRPr="00C765E9">
        <w:rPr>
          <w:color w:val="000000"/>
          <w:lang w:val="uk-UA"/>
        </w:rPr>
        <w:t>За даними податкової служби міста станом на 01.07.2018 року чисельність працюючих у суб’єктів малого і середнього бізнесу</w:t>
      </w:r>
      <w:r w:rsidR="00235F18">
        <w:rPr>
          <w:color w:val="000000"/>
          <w:lang w:val="uk-UA"/>
        </w:rPr>
        <w:t>,</w:t>
      </w:r>
      <w:r w:rsidRPr="00C765E9">
        <w:rPr>
          <w:color w:val="000000"/>
          <w:lang w:val="uk-UA"/>
        </w:rPr>
        <w:t xml:space="preserve"> з урахуванням фізичних  осіб-підприємців, становила 42,8 тис.осіб, в т.ч.: у суб’єктів малого бізнесу - 21,3 тис.осіб, середнього бізнесу - 21,5 тис. осіб.</w:t>
      </w:r>
    </w:p>
    <w:p w:rsidR="00F87986" w:rsidRPr="00C765E9" w:rsidRDefault="00F87986" w:rsidP="00F87986">
      <w:pPr>
        <w:ind w:firstLine="708"/>
        <w:jc w:val="both"/>
        <w:rPr>
          <w:color w:val="000000"/>
          <w:lang w:val="uk-UA"/>
        </w:rPr>
      </w:pPr>
      <w:r w:rsidRPr="00C765E9">
        <w:rPr>
          <w:color w:val="000000"/>
          <w:lang w:val="uk-UA"/>
        </w:rPr>
        <w:t>Суб’єктами підприємницької діяльності забезпечується наповнення доходної частини міського бюджету. За оперативними даними Чернівецької об’єднаної державної податкової інспекції ГУ ДФС у Чернівецькій області, станом на 01.07.2018 року, обсяг надходжень до міського бюджету від здійснення підприємницької діяльності склав 349,0 млн.грн. або 58,7% від загального обсягу надходжень. Порівняно до показника за І півріччя 2017 року обсяг надходжень збільшився на 74,17 млн.грн. або на 27,0%.</w:t>
      </w:r>
    </w:p>
    <w:p w:rsidR="00F87986" w:rsidRPr="00C765E9" w:rsidRDefault="00F87986" w:rsidP="00F87986">
      <w:pPr>
        <w:ind w:firstLine="708"/>
        <w:jc w:val="both"/>
        <w:rPr>
          <w:color w:val="000000"/>
          <w:lang w:val="uk-UA"/>
        </w:rPr>
      </w:pPr>
      <w:r w:rsidRPr="00C765E9">
        <w:rPr>
          <w:color w:val="000000"/>
          <w:lang w:val="uk-UA"/>
        </w:rPr>
        <w:t>Забезпечувалася прозора система планування та підготовки регуляторних актів.  Затверджено Плани діяльності міської ради та її виконавчого комітету з підготовки проектів регуляторних актів на 2018 рік та плани-графіки проведення відстежень результативності діючих регуляторних актів. Відповідно до затверджених Планів впродовж І півріччя 2018 року на офіційному веб-порталі міської ради в розділі «Регуляторна політика» та газеті «Чернівці» оприлюднено 3 проекти регуляторних актів разом з аналізом регуляторного впливу та базовим відстеженням  результативності їх дій, прийнято 1 регуляторний акт. Також, у звітному періоді на офіційному веб-порталі міської ради і газеті «Чернівці» оприлюднено 5 звітів про повторне та періодичне відстеження результативності діючих регуляторних актів міської ради.</w:t>
      </w:r>
    </w:p>
    <w:p w:rsidR="00F87986" w:rsidRPr="00C765E9" w:rsidRDefault="00F87986" w:rsidP="00F87986">
      <w:pPr>
        <w:ind w:firstLine="708"/>
        <w:jc w:val="both"/>
        <w:rPr>
          <w:color w:val="000000"/>
          <w:lang w:val="uk-UA"/>
        </w:rPr>
      </w:pPr>
      <w:r w:rsidRPr="00C765E9">
        <w:rPr>
          <w:color w:val="000000"/>
          <w:lang w:val="uk-UA"/>
        </w:rPr>
        <w:t>Забезпечується проведення засідань міської Координаційної ради з питань розвитку підприємництва, на яких розглядаються актуальні питання щодо діяльності суб’єктів малого і середнього підприємництва.</w:t>
      </w:r>
    </w:p>
    <w:p w:rsidR="00F87986" w:rsidRPr="00C765E9" w:rsidRDefault="00F87986" w:rsidP="00F87986">
      <w:pPr>
        <w:ind w:firstLine="708"/>
        <w:jc w:val="both"/>
        <w:rPr>
          <w:color w:val="000000"/>
          <w:lang w:val="uk-UA"/>
        </w:rPr>
      </w:pPr>
      <w:r w:rsidRPr="00C765E9">
        <w:rPr>
          <w:color w:val="000000"/>
          <w:lang w:val="uk-UA"/>
        </w:rPr>
        <w:t>Для покращення обслуговування платників податків функціонує Центр обслуговування платників податків з видачі довідок, дозвільних документів, прийому податкової звітності та надання  інформаційних послуг. Продовжується надання онлайн-</w:t>
      </w:r>
      <w:r w:rsidRPr="00C765E9">
        <w:rPr>
          <w:color w:val="000000"/>
        </w:rPr>
        <w:t>консультаці</w:t>
      </w:r>
      <w:r w:rsidRPr="00C765E9">
        <w:rPr>
          <w:color w:val="000000"/>
          <w:lang w:val="uk-UA"/>
        </w:rPr>
        <w:t>й в</w:t>
      </w:r>
      <w:r w:rsidRPr="00C765E9">
        <w:rPr>
          <w:color w:val="000000"/>
        </w:rPr>
        <w:t xml:space="preserve"> рамках інноваційної програми «Тет-а-тет з податківцем».</w:t>
      </w:r>
      <w:r w:rsidRPr="00C765E9">
        <w:rPr>
          <w:color w:val="000000"/>
          <w:lang w:val="uk-UA"/>
        </w:rPr>
        <w:t xml:space="preserve"> </w:t>
      </w:r>
    </w:p>
    <w:p w:rsidR="00F87986" w:rsidRPr="00C765E9" w:rsidRDefault="00F87986" w:rsidP="00F87986">
      <w:pPr>
        <w:ind w:firstLine="708"/>
        <w:jc w:val="both"/>
        <w:rPr>
          <w:color w:val="000000"/>
        </w:rPr>
      </w:pPr>
      <w:r w:rsidRPr="00C765E9">
        <w:rPr>
          <w:color w:val="000000"/>
          <w:lang w:val="uk-UA"/>
        </w:rPr>
        <w:t>П</w:t>
      </w:r>
      <w:r w:rsidRPr="00C765E9">
        <w:rPr>
          <w:color w:val="000000"/>
        </w:rPr>
        <w:t xml:space="preserve">роводиться робота, спрямована на  виконання завдань щодо контролю за дотриманням чинного законодавства про оплату праці та її легалізацію. </w:t>
      </w:r>
      <w:r w:rsidRPr="00C765E9">
        <w:rPr>
          <w:color w:val="000000"/>
          <w:lang w:val="uk-UA"/>
        </w:rPr>
        <w:t xml:space="preserve">Впродовж І півріччя 2018 року </w:t>
      </w:r>
      <w:r w:rsidRPr="00C765E9">
        <w:rPr>
          <w:color w:val="000000"/>
        </w:rPr>
        <w:t xml:space="preserve">проведено </w:t>
      </w:r>
      <w:r w:rsidRPr="00C765E9">
        <w:rPr>
          <w:color w:val="000000"/>
          <w:lang w:val="uk-UA"/>
        </w:rPr>
        <w:t>6</w:t>
      </w:r>
      <w:r w:rsidRPr="00C765E9">
        <w:rPr>
          <w:color w:val="000000"/>
        </w:rPr>
        <w:t xml:space="preserve"> засідан</w:t>
      </w:r>
      <w:r w:rsidRPr="00C765E9">
        <w:rPr>
          <w:color w:val="000000"/>
          <w:lang w:val="uk-UA"/>
        </w:rPr>
        <w:t>ь</w:t>
      </w:r>
      <w:r w:rsidRPr="00C765E9">
        <w:rPr>
          <w:color w:val="000000"/>
        </w:rPr>
        <w:t xml:space="preserve"> міської робочої групи з питань легалізації виплати заробітної плати та зайнятості населення м.Чернівців. Підготовлено інформацію щодо рівня заробітної плати на </w:t>
      </w:r>
      <w:r w:rsidRPr="00C765E9">
        <w:rPr>
          <w:color w:val="000000"/>
          <w:lang w:val="uk-UA"/>
        </w:rPr>
        <w:t>38</w:t>
      </w:r>
      <w:r w:rsidRPr="00C765E9">
        <w:rPr>
          <w:color w:val="000000"/>
        </w:rPr>
        <w:t xml:space="preserve"> підприємствах міста різних видів економічної діяльності, заслухано представників </w:t>
      </w:r>
      <w:r w:rsidRPr="00C765E9">
        <w:rPr>
          <w:color w:val="000000"/>
          <w:lang w:val="uk-UA"/>
        </w:rPr>
        <w:t>9</w:t>
      </w:r>
      <w:r w:rsidRPr="00C765E9">
        <w:rPr>
          <w:color w:val="000000"/>
        </w:rPr>
        <w:t xml:space="preserve"> підприємств різної форми власності. </w:t>
      </w:r>
      <w:r w:rsidRPr="00C765E9">
        <w:rPr>
          <w:color w:val="000000"/>
        </w:rPr>
        <w:lastRenderedPageBreak/>
        <w:t xml:space="preserve">Спільно з представниками управління Держпраці у Чернівецькій області проведено </w:t>
      </w:r>
      <w:r w:rsidRPr="00C765E9">
        <w:rPr>
          <w:color w:val="000000"/>
          <w:lang w:val="uk-UA"/>
        </w:rPr>
        <w:t>5</w:t>
      </w:r>
      <w:r w:rsidRPr="00C765E9">
        <w:rPr>
          <w:color w:val="000000"/>
        </w:rPr>
        <w:t xml:space="preserve"> семінар</w:t>
      </w:r>
      <w:r w:rsidRPr="00C765E9">
        <w:rPr>
          <w:color w:val="000000"/>
          <w:lang w:val="uk-UA"/>
        </w:rPr>
        <w:t>ів</w:t>
      </w:r>
      <w:r w:rsidRPr="00C765E9">
        <w:rPr>
          <w:color w:val="000000"/>
        </w:rPr>
        <w:t xml:space="preserve"> для представників комунальних підприємств</w:t>
      </w:r>
      <w:r w:rsidRPr="00C765E9">
        <w:rPr>
          <w:color w:val="000000"/>
          <w:lang w:val="uk-UA"/>
        </w:rPr>
        <w:t>,</w:t>
      </w:r>
      <w:r w:rsidRPr="00C765E9">
        <w:rPr>
          <w:color w:val="000000"/>
        </w:rPr>
        <w:t xml:space="preserve"> закладів охорони здоров’я</w:t>
      </w:r>
      <w:r w:rsidRPr="00C765E9">
        <w:rPr>
          <w:color w:val="000000"/>
          <w:lang w:val="uk-UA"/>
        </w:rPr>
        <w:t>, дитячих навчальних закладів</w:t>
      </w:r>
      <w:r w:rsidRPr="00C765E9">
        <w:rPr>
          <w:color w:val="000000"/>
        </w:rPr>
        <w:t xml:space="preserve"> міста з питань трудового законодавства, проведення інспекційних відвідувань та застосування штрафних санкцій в разі його недотримання. </w:t>
      </w:r>
    </w:p>
    <w:p w:rsidR="00F87986" w:rsidRPr="00C765E9" w:rsidRDefault="00F87986" w:rsidP="00F87986">
      <w:pPr>
        <w:ind w:firstLine="708"/>
        <w:jc w:val="both"/>
        <w:rPr>
          <w:color w:val="000000"/>
          <w:lang w:val="uk-UA"/>
        </w:rPr>
      </w:pPr>
      <w:r w:rsidRPr="00C765E9">
        <w:rPr>
          <w:color w:val="000000"/>
          <w:lang w:val="uk-UA"/>
        </w:rPr>
        <w:t>Для підвищення поінформованості безробітних про стан ринку праці та перспективи розвитку підприємництва проведено 26 тематичних та  інформаційно-роз’яснювальних семінарів, 8 презентацій за участю 9 роботодавців. На вільні робочі місця працевлаштовані 1265 осіб, що на 68 осіб більше порівняно з показником за І півріччя 2017 року. Навчанням та перенавчанням охоплено 125 осіб.</w:t>
      </w:r>
    </w:p>
    <w:p w:rsidR="00F87986" w:rsidRPr="00C765E9" w:rsidRDefault="00F87986" w:rsidP="00F87986">
      <w:pPr>
        <w:ind w:firstLine="708"/>
        <w:jc w:val="both"/>
        <w:rPr>
          <w:color w:val="000000"/>
          <w:lang w:val="uk-UA"/>
        </w:rPr>
      </w:pPr>
      <w:r w:rsidRPr="00C765E9">
        <w:rPr>
          <w:color w:val="000000"/>
          <w:lang w:val="uk-UA"/>
        </w:rPr>
        <w:t>На постійній основі проводиться інформаційно-роз’яснювальна робота з роботодавцями та застрахованими особами щодо негативних наслідків неоформлених трудових відносин, виплати заробітної плати в «конвертах», її впливу на розмір пенсійного забезпечення при виході на пенсію.</w:t>
      </w:r>
    </w:p>
    <w:p w:rsidR="00F87986" w:rsidRDefault="00F87986" w:rsidP="00F87986">
      <w:pPr>
        <w:ind w:firstLine="708"/>
        <w:jc w:val="both"/>
        <w:rPr>
          <w:color w:val="000000"/>
          <w:lang w:val="uk-UA"/>
        </w:rPr>
      </w:pPr>
      <w:r w:rsidRPr="00C765E9">
        <w:rPr>
          <w:color w:val="000000"/>
          <w:lang w:val="uk-UA"/>
        </w:rPr>
        <w:t xml:space="preserve">Впроваджувались заходи, спрямовані на розвиток бізнесу та покращення інвестиційно-інноваційної діяльності. </w:t>
      </w:r>
      <w:r>
        <w:rPr>
          <w:color w:val="000000"/>
          <w:lang w:val="uk-UA"/>
        </w:rPr>
        <w:t>С</w:t>
      </w:r>
      <w:r>
        <w:rPr>
          <w:color w:val="000000"/>
          <w:szCs w:val="28"/>
          <w:lang w:val="uk-UA"/>
        </w:rPr>
        <w:t>формовано та постійно проводиться актуалізація б</w:t>
      </w:r>
      <w:r w:rsidRPr="00060EA7">
        <w:rPr>
          <w:color w:val="000000"/>
          <w:szCs w:val="28"/>
          <w:lang w:val="uk-UA"/>
        </w:rPr>
        <w:t>аз</w:t>
      </w:r>
      <w:r>
        <w:rPr>
          <w:color w:val="000000"/>
          <w:szCs w:val="28"/>
          <w:lang w:val="uk-UA"/>
        </w:rPr>
        <w:t>и</w:t>
      </w:r>
      <w:r w:rsidRPr="00060EA7">
        <w:rPr>
          <w:color w:val="000000"/>
          <w:szCs w:val="28"/>
          <w:lang w:val="uk-UA"/>
        </w:rPr>
        <w:t xml:space="preserve"> даних інвестиційних проектів та ділових пропозицій</w:t>
      </w:r>
      <w:r>
        <w:rPr>
          <w:color w:val="000000"/>
          <w:szCs w:val="28"/>
          <w:lang w:val="uk-UA"/>
        </w:rPr>
        <w:t>, яка</w:t>
      </w:r>
      <w:r w:rsidRPr="00060EA7">
        <w:rPr>
          <w:color w:val="000000"/>
          <w:szCs w:val="28"/>
          <w:lang w:val="uk-UA"/>
        </w:rPr>
        <w:t xml:space="preserve"> включає </w:t>
      </w:r>
      <w:r w:rsidRPr="009D45A5">
        <w:rPr>
          <w:b/>
          <w:color w:val="000000"/>
          <w:szCs w:val="28"/>
          <w:lang w:val="uk-UA"/>
        </w:rPr>
        <w:t>перелік вільних виробничих приміщень, земельних ділянок та інвестиційних пропозицій</w:t>
      </w:r>
      <w:r w:rsidRPr="00060EA7">
        <w:rPr>
          <w:color w:val="000000"/>
          <w:szCs w:val="28"/>
          <w:lang w:val="uk-UA"/>
        </w:rPr>
        <w:t xml:space="preserve">. На даний час до </w:t>
      </w:r>
      <w:r w:rsidRPr="00060EA7">
        <w:rPr>
          <w:color w:val="000000"/>
          <w:szCs w:val="28"/>
        </w:rPr>
        <w:t>реєстру вільних виробничих приміщень включено 1</w:t>
      </w:r>
      <w:r>
        <w:rPr>
          <w:color w:val="000000"/>
          <w:szCs w:val="28"/>
          <w:lang w:val="uk-UA"/>
        </w:rPr>
        <w:t>5</w:t>
      </w:r>
      <w:r w:rsidRPr="00060EA7">
        <w:rPr>
          <w:color w:val="000000"/>
          <w:szCs w:val="28"/>
        </w:rPr>
        <w:t xml:space="preserve"> приміщень загальною площею </w:t>
      </w:r>
      <w:r>
        <w:rPr>
          <w:color w:val="000000"/>
          <w:szCs w:val="28"/>
          <w:lang w:val="uk-UA"/>
        </w:rPr>
        <w:t>22896,8</w:t>
      </w:r>
      <w:r w:rsidRPr="00060EA7">
        <w:rPr>
          <w:color w:val="000000"/>
          <w:szCs w:val="28"/>
        </w:rPr>
        <w:t xml:space="preserve"> кв.м</w:t>
      </w:r>
      <w:r>
        <w:rPr>
          <w:color w:val="000000"/>
          <w:szCs w:val="28"/>
          <w:lang w:val="uk-UA"/>
        </w:rPr>
        <w:t xml:space="preserve"> та земельні ділянки, які призначені для реалізації інвестиційних проектів, а саме: </w:t>
      </w:r>
      <w:r w:rsidRPr="00060EA7">
        <w:rPr>
          <w:color w:val="000000"/>
          <w:szCs w:val="28"/>
          <w:lang w:val="uk-UA"/>
        </w:rPr>
        <w:t xml:space="preserve"> </w:t>
      </w:r>
      <w:r>
        <w:rPr>
          <w:color w:val="000000"/>
          <w:szCs w:val="28"/>
          <w:lang w:val="uk-UA"/>
        </w:rPr>
        <w:t xml:space="preserve">5 </w:t>
      </w:r>
      <w:r w:rsidRPr="00060EA7">
        <w:rPr>
          <w:color w:val="000000"/>
          <w:szCs w:val="28"/>
          <w:lang w:val="uk-UA"/>
        </w:rPr>
        <w:t>земельних ділянок</w:t>
      </w:r>
      <w:r>
        <w:rPr>
          <w:color w:val="000000"/>
          <w:szCs w:val="28"/>
          <w:lang w:val="uk-UA"/>
        </w:rPr>
        <w:t xml:space="preserve"> </w:t>
      </w:r>
      <w:r w:rsidRPr="00060EA7">
        <w:rPr>
          <w:color w:val="000000"/>
          <w:szCs w:val="28"/>
          <w:lang w:val="uk-UA"/>
        </w:rPr>
        <w:t xml:space="preserve">загальною площею </w:t>
      </w:r>
      <w:smartTag w:uri="urn:schemas-microsoft-com:office:smarttags" w:element="metricconverter">
        <w:smartTagPr>
          <w:attr w:name="ProductID" w:val="0,3737 га"/>
        </w:smartTagPr>
        <w:r>
          <w:rPr>
            <w:color w:val="000000"/>
            <w:szCs w:val="28"/>
            <w:lang w:val="uk-UA"/>
          </w:rPr>
          <w:t>0,3737</w:t>
        </w:r>
        <w:r w:rsidRPr="00060EA7">
          <w:rPr>
            <w:color w:val="000000"/>
            <w:szCs w:val="28"/>
            <w:lang w:val="uk-UA"/>
          </w:rPr>
          <w:t xml:space="preserve"> га</w:t>
        </w:r>
      </w:smartTag>
      <w:r w:rsidRPr="00060EA7">
        <w:rPr>
          <w:color w:val="000000"/>
          <w:szCs w:val="28"/>
          <w:lang w:val="uk-UA"/>
        </w:rPr>
        <w:t xml:space="preserve">, які плануються для продажу на земельних торгах у формі аукціону в м.Чернівцях </w:t>
      </w:r>
      <w:r>
        <w:rPr>
          <w:color w:val="000000"/>
          <w:szCs w:val="28"/>
          <w:lang w:val="uk-UA"/>
        </w:rPr>
        <w:t xml:space="preserve">та 3 земельні ділянки </w:t>
      </w:r>
      <w:r w:rsidRPr="00060EA7">
        <w:rPr>
          <w:color w:val="000000"/>
          <w:szCs w:val="28"/>
          <w:lang w:val="uk-UA"/>
        </w:rPr>
        <w:t xml:space="preserve">загальною площею </w:t>
      </w:r>
      <w:smartTag w:uri="urn:schemas-microsoft-com:office:smarttags" w:element="metricconverter">
        <w:smartTagPr>
          <w:attr w:name="ProductID" w:val="15,2 га"/>
        </w:smartTagPr>
        <w:r w:rsidRPr="006C5631">
          <w:rPr>
            <w:color w:val="000000"/>
            <w:szCs w:val="28"/>
            <w:lang w:val="uk-UA"/>
          </w:rPr>
          <w:t>15,2 га</w:t>
        </w:r>
      </w:smartTag>
      <w:r w:rsidR="008213D6">
        <w:rPr>
          <w:color w:val="000000"/>
          <w:szCs w:val="28"/>
          <w:lang w:val="uk-UA"/>
        </w:rPr>
        <w:t>,</w:t>
      </w:r>
      <w:r>
        <w:rPr>
          <w:color w:val="000000"/>
          <w:szCs w:val="28"/>
          <w:lang w:val="uk-UA"/>
        </w:rPr>
        <w:t xml:space="preserve"> які п</w:t>
      </w:r>
      <w:r w:rsidRPr="00060EA7">
        <w:rPr>
          <w:color w:val="000000"/>
          <w:szCs w:val="28"/>
          <w:lang w:val="uk-UA"/>
        </w:rPr>
        <w:t>ропонуються потенційним інвесторам для викупу або передачі в оренду</w:t>
      </w:r>
      <w:r>
        <w:rPr>
          <w:color w:val="000000"/>
          <w:szCs w:val="28"/>
          <w:lang w:val="uk-UA"/>
        </w:rPr>
        <w:t>.</w:t>
      </w:r>
    </w:p>
    <w:p w:rsidR="00F87986" w:rsidRPr="00C765E9" w:rsidRDefault="00F87986" w:rsidP="00F87986">
      <w:pPr>
        <w:tabs>
          <w:tab w:val="num" w:pos="0"/>
        </w:tabs>
        <w:jc w:val="both"/>
        <w:rPr>
          <w:color w:val="000000"/>
          <w:lang w:val="uk-UA"/>
        </w:rPr>
      </w:pPr>
      <w:r>
        <w:rPr>
          <w:color w:val="000000"/>
          <w:lang w:val="uk-UA"/>
        </w:rPr>
        <w:tab/>
      </w:r>
      <w:r w:rsidRPr="00C765E9">
        <w:rPr>
          <w:color w:val="000000"/>
          <w:lang w:val="uk-UA"/>
        </w:rPr>
        <w:t xml:space="preserve">З метою ознайомлення суб’єктів підприємництва міста з правилами підготовки пропозицій та подальшої участі у грантових проектах програми Євросоюзу «Горизонт 2020» за ініціативи Національного контактного пункту реалізується рамкова програма ЄС «Горизонт 2020» - «Нанотехнології, сучасні матеріали та передові промислові виробництва». 22 травня 2018 року за підтримки міської ради проведено інформаційний день </w:t>
      </w:r>
      <w:r w:rsidRPr="00C765E9">
        <w:rPr>
          <w:b/>
          <w:color w:val="000000"/>
          <w:lang w:val="uk-UA"/>
        </w:rPr>
        <w:t>«Горизонт 2020: можливості співпраці академічних установ із малим та середнім бізнесом».</w:t>
      </w:r>
      <w:r w:rsidRPr="00C765E9">
        <w:rPr>
          <w:color w:val="000000"/>
          <w:lang w:val="uk-UA"/>
        </w:rPr>
        <w:t xml:space="preserve">  В рамках цього заходу обговорено можливості залучення грантових коштів ЄС інноваційними малими  та середніми підприємствами у розвиток виробництва. </w:t>
      </w:r>
    </w:p>
    <w:p w:rsidR="00F87986" w:rsidRPr="00C765E9" w:rsidRDefault="00F87986" w:rsidP="00F87986">
      <w:pPr>
        <w:tabs>
          <w:tab w:val="num" w:pos="0"/>
        </w:tabs>
        <w:jc w:val="both"/>
        <w:rPr>
          <w:color w:val="000000"/>
          <w:lang w:val="uk-UA"/>
        </w:rPr>
      </w:pPr>
      <w:r w:rsidRPr="00C765E9">
        <w:rPr>
          <w:color w:val="000000"/>
          <w:sz w:val="26"/>
          <w:szCs w:val="26"/>
          <w:lang w:val="uk-UA"/>
        </w:rPr>
        <w:lastRenderedPageBreak/>
        <w:tab/>
      </w:r>
      <w:r w:rsidRPr="00C765E9">
        <w:rPr>
          <w:color w:val="000000"/>
          <w:lang w:val="uk-UA"/>
        </w:rPr>
        <w:t xml:space="preserve">Успішно завершена робота з реалізації </w:t>
      </w:r>
      <w:r w:rsidRPr="00C765E9">
        <w:rPr>
          <w:b/>
          <w:color w:val="000000"/>
          <w:lang w:val="uk-UA"/>
        </w:rPr>
        <w:t>проекту «Розвиток інноваційного потенціалу СV»,</w:t>
      </w:r>
      <w:r w:rsidRPr="00C765E9">
        <w:rPr>
          <w:color w:val="000000"/>
          <w:lang w:val="uk-UA"/>
        </w:rPr>
        <w:t xml:space="preserve"> який реалізовувався в рамках програми «Бюджет ініціатив чернівчан (бюджету участі)». </w:t>
      </w:r>
    </w:p>
    <w:p w:rsidR="00F87986" w:rsidRPr="00C765E9" w:rsidRDefault="00F87986" w:rsidP="00F87986">
      <w:pPr>
        <w:tabs>
          <w:tab w:val="left" w:pos="0"/>
        </w:tabs>
        <w:jc w:val="both"/>
        <w:rPr>
          <w:color w:val="000000"/>
          <w:lang w:val="uk-UA"/>
        </w:rPr>
      </w:pPr>
      <w:r w:rsidRPr="00C765E9">
        <w:rPr>
          <w:color w:val="000000"/>
          <w:sz w:val="26"/>
          <w:szCs w:val="26"/>
          <w:lang w:val="uk-UA"/>
        </w:rPr>
        <w:tab/>
      </w:r>
      <w:r w:rsidRPr="00C765E9">
        <w:rPr>
          <w:color w:val="000000"/>
          <w:lang w:val="uk-UA"/>
        </w:rPr>
        <w:t>Суб’єктам підприємництва постійно надається інформація про проведення міжнародних  ярмарково-виставкових, інвестиційних заходів, економічних форумів шляхом оприлюднення повідомлень на офіційному веб-порталі Чернівецької міської ради, засобах масової інформації, Інтернет-ресурсах тощо.</w:t>
      </w:r>
    </w:p>
    <w:p w:rsidR="00F87986" w:rsidRPr="00C765E9" w:rsidRDefault="00F87986" w:rsidP="00F87986">
      <w:pPr>
        <w:ind w:firstLine="708"/>
        <w:jc w:val="both"/>
        <w:rPr>
          <w:color w:val="000000"/>
          <w:lang w:val="uk-UA"/>
        </w:rPr>
      </w:pPr>
      <w:r w:rsidRPr="00C765E9">
        <w:rPr>
          <w:color w:val="000000"/>
          <w:lang w:val="uk-UA"/>
        </w:rPr>
        <w:t xml:space="preserve">21 квітня 2018 року в місті Конін (Польща) відбувся </w:t>
      </w:r>
      <w:r w:rsidRPr="00C765E9">
        <w:rPr>
          <w:color w:val="000000"/>
        </w:rPr>
        <w:t>IV</w:t>
      </w:r>
      <w:r w:rsidRPr="00C765E9">
        <w:rPr>
          <w:color w:val="000000"/>
          <w:lang w:val="uk-UA"/>
        </w:rPr>
        <w:t xml:space="preserve"> Ярмарок їжі, організатором якого виступила мерія міста Конін. З метою налагодження співпраці між суб’єктами підприємництва міст-побратимів, на запрошення Президента міста Коніна Йозефа Новіцкі у заході взяли участь представники індустрії їжі м.Чернівців, зокрема: Кондитерський дім «Ваніль», ТОВ «Лілак», ФОП Піпінашвілі О.Т. та ФОП Ніконова Г.І., які були визнані одними із найкращих учасників ярмарку та отримали нагороду.</w:t>
      </w:r>
    </w:p>
    <w:p w:rsidR="00F87986" w:rsidRPr="00C765E9" w:rsidRDefault="00F87986" w:rsidP="00F87986">
      <w:pPr>
        <w:ind w:firstLine="708"/>
        <w:jc w:val="both"/>
        <w:rPr>
          <w:color w:val="000000"/>
          <w:lang w:val="uk-UA"/>
        </w:rPr>
      </w:pPr>
      <w:r w:rsidRPr="00C765E9">
        <w:rPr>
          <w:color w:val="000000"/>
          <w:shd w:val="clear" w:color="auto" w:fill="FFFFFF"/>
          <w:lang w:val="uk-UA"/>
        </w:rPr>
        <w:t xml:space="preserve">В </w:t>
      </w:r>
      <w:r w:rsidRPr="00071F44">
        <w:rPr>
          <w:color w:val="000000"/>
          <w:shd w:val="clear" w:color="auto" w:fill="FFFFFF"/>
          <w:lang w:val="uk-UA"/>
        </w:rPr>
        <w:t xml:space="preserve">лютому-березні 2018 року </w:t>
      </w:r>
      <w:r>
        <w:rPr>
          <w:color w:val="000000"/>
          <w:shd w:val="clear" w:color="auto" w:fill="FFFFFF"/>
          <w:lang w:val="uk-UA"/>
        </w:rPr>
        <w:t xml:space="preserve">спільно з </w:t>
      </w:r>
      <w:r w:rsidRPr="00071F44">
        <w:rPr>
          <w:color w:val="000000"/>
          <w:shd w:val="clear" w:color="auto" w:fill="FFFFFF"/>
          <w:lang w:val="uk-UA"/>
        </w:rPr>
        <w:t>Чернівецьк</w:t>
      </w:r>
      <w:r>
        <w:rPr>
          <w:color w:val="000000"/>
          <w:shd w:val="clear" w:color="auto" w:fill="FFFFFF"/>
          <w:lang w:val="uk-UA"/>
        </w:rPr>
        <w:t>ою</w:t>
      </w:r>
      <w:r w:rsidRPr="00071F44">
        <w:rPr>
          <w:color w:val="000000"/>
          <w:shd w:val="clear" w:color="auto" w:fill="FFFFFF"/>
          <w:lang w:val="uk-UA"/>
        </w:rPr>
        <w:t xml:space="preserve"> торгово-промислов</w:t>
      </w:r>
      <w:r>
        <w:rPr>
          <w:color w:val="000000"/>
          <w:shd w:val="clear" w:color="auto" w:fill="FFFFFF"/>
          <w:lang w:val="uk-UA"/>
        </w:rPr>
        <w:t xml:space="preserve">ою палатою надана практична допомога </w:t>
      </w:r>
      <w:r w:rsidRPr="00071F44">
        <w:rPr>
          <w:color w:val="000000"/>
          <w:shd w:val="clear" w:color="auto" w:fill="FFFFFF"/>
          <w:lang w:val="uk-UA"/>
        </w:rPr>
        <w:t>ПП «</w:t>
      </w:r>
      <w:r w:rsidRPr="00C765E9">
        <w:rPr>
          <w:color w:val="000000"/>
          <w:shd w:val="clear" w:color="auto" w:fill="FFFFFF"/>
          <w:lang w:val="en-US"/>
        </w:rPr>
        <w:t>StarMax</w:t>
      </w:r>
      <w:r w:rsidRPr="00071F44">
        <w:rPr>
          <w:color w:val="000000"/>
          <w:shd w:val="clear" w:color="auto" w:fill="FFFFFF"/>
          <w:lang w:val="uk-UA"/>
        </w:rPr>
        <w:t>» (виробництво консервованих та маринованих грибів) у встановленні перспективних ділових відносин з румунськими партнерами для забезпечен</w:t>
      </w:r>
      <w:r>
        <w:rPr>
          <w:color w:val="000000"/>
          <w:shd w:val="clear" w:color="auto" w:fill="FFFFFF"/>
          <w:lang w:val="uk-UA"/>
        </w:rPr>
        <w:t>ня</w:t>
      </w:r>
      <w:r w:rsidRPr="00071F44">
        <w:rPr>
          <w:color w:val="000000"/>
          <w:shd w:val="clear" w:color="auto" w:fill="FFFFFF"/>
          <w:lang w:val="uk-UA"/>
        </w:rPr>
        <w:t xml:space="preserve">  подальшого збуту продукції в одній із торгових мереж Румунії</w:t>
      </w:r>
      <w:r>
        <w:rPr>
          <w:color w:val="000000"/>
          <w:shd w:val="clear" w:color="auto" w:fill="FFFFFF"/>
          <w:lang w:val="uk-UA"/>
        </w:rPr>
        <w:t xml:space="preserve"> та </w:t>
      </w:r>
      <w:r w:rsidRPr="00C765E9">
        <w:rPr>
          <w:color w:val="000000"/>
          <w:shd w:val="clear" w:color="auto" w:fill="FFFFFF"/>
          <w:lang w:val="uk-UA"/>
        </w:rPr>
        <w:t>ТОВ «Лілак»</w:t>
      </w:r>
      <w:r w:rsidRPr="00C765E9">
        <w:rPr>
          <w:color w:val="000000"/>
          <w:lang w:val="uk-UA"/>
        </w:rPr>
        <w:t xml:space="preserve"> (виробник класичних та органічних соків) у встановленні взаємовигідних партнерських зв’язків з іноземними виробниками якісної консервної кришки «</w:t>
      </w:r>
      <w:r w:rsidRPr="00C765E9">
        <w:rPr>
          <w:color w:val="000000"/>
          <w:lang w:val="en-US"/>
        </w:rPr>
        <w:t>Metal</w:t>
      </w:r>
      <w:r w:rsidRPr="00C765E9">
        <w:rPr>
          <w:color w:val="000000"/>
          <w:lang w:val="uk-UA"/>
        </w:rPr>
        <w:t xml:space="preserve"> </w:t>
      </w:r>
      <w:r w:rsidRPr="00C765E9">
        <w:rPr>
          <w:color w:val="000000"/>
          <w:lang w:val="en-US"/>
        </w:rPr>
        <w:t>Twist</w:t>
      </w:r>
      <w:r w:rsidRPr="00C765E9">
        <w:rPr>
          <w:color w:val="000000"/>
          <w:lang w:val="uk-UA"/>
        </w:rPr>
        <w:t xml:space="preserve"> </w:t>
      </w:r>
      <w:r w:rsidRPr="00C765E9">
        <w:rPr>
          <w:color w:val="000000"/>
          <w:lang w:val="en-US"/>
        </w:rPr>
        <w:t>Off</w:t>
      </w:r>
      <w:r w:rsidRPr="00C765E9">
        <w:rPr>
          <w:color w:val="000000"/>
          <w:lang w:val="uk-UA"/>
        </w:rPr>
        <w:t xml:space="preserve"> </w:t>
      </w:r>
      <w:r w:rsidRPr="00C765E9">
        <w:rPr>
          <w:color w:val="000000"/>
          <w:lang w:val="en-US"/>
        </w:rPr>
        <w:t>Caps</w:t>
      </w:r>
      <w:r w:rsidRPr="00C765E9">
        <w:rPr>
          <w:color w:val="000000"/>
          <w:lang w:val="uk-UA"/>
        </w:rPr>
        <w:t xml:space="preserve"> </w:t>
      </w:r>
      <w:r w:rsidRPr="00C765E9">
        <w:rPr>
          <w:color w:val="000000"/>
          <w:lang w:val="en-US"/>
        </w:rPr>
        <w:t>RTO</w:t>
      </w:r>
      <w:r w:rsidRPr="00C765E9">
        <w:rPr>
          <w:color w:val="000000"/>
          <w:lang w:val="uk-UA"/>
        </w:rPr>
        <w:t xml:space="preserve"> 38» та «</w:t>
      </w:r>
      <w:r w:rsidRPr="00C765E9">
        <w:rPr>
          <w:color w:val="000000"/>
          <w:lang w:val="en-US"/>
        </w:rPr>
        <w:t>Metal</w:t>
      </w:r>
      <w:r w:rsidRPr="00C765E9">
        <w:rPr>
          <w:color w:val="000000"/>
          <w:lang w:val="uk-UA"/>
        </w:rPr>
        <w:t xml:space="preserve"> </w:t>
      </w:r>
      <w:r w:rsidRPr="00C765E9">
        <w:rPr>
          <w:color w:val="000000"/>
          <w:lang w:val="en-US"/>
        </w:rPr>
        <w:t>Twist</w:t>
      </w:r>
      <w:r w:rsidRPr="00C765E9">
        <w:rPr>
          <w:color w:val="000000"/>
          <w:lang w:val="uk-UA"/>
        </w:rPr>
        <w:t xml:space="preserve"> </w:t>
      </w:r>
      <w:r w:rsidRPr="00C765E9">
        <w:rPr>
          <w:color w:val="000000"/>
          <w:lang w:val="en-US"/>
        </w:rPr>
        <w:t>Off</w:t>
      </w:r>
      <w:r w:rsidRPr="00C765E9">
        <w:rPr>
          <w:color w:val="000000"/>
          <w:lang w:val="uk-UA"/>
        </w:rPr>
        <w:t xml:space="preserve"> </w:t>
      </w:r>
      <w:r w:rsidRPr="00C765E9">
        <w:rPr>
          <w:color w:val="000000"/>
          <w:lang w:val="en-US"/>
        </w:rPr>
        <w:t>Caps</w:t>
      </w:r>
      <w:r w:rsidRPr="00C765E9">
        <w:rPr>
          <w:color w:val="000000"/>
          <w:lang w:val="uk-UA"/>
        </w:rPr>
        <w:t xml:space="preserve"> </w:t>
      </w:r>
      <w:r w:rsidRPr="00C765E9">
        <w:rPr>
          <w:color w:val="000000"/>
          <w:lang w:val="en-US"/>
        </w:rPr>
        <w:t>RT</w:t>
      </w:r>
      <w:r w:rsidRPr="00C765E9">
        <w:rPr>
          <w:color w:val="000000"/>
          <w:lang w:val="uk-UA"/>
        </w:rPr>
        <w:t>В 38» для упаковки власної продукції.</w:t>
      </w:r>
    </w:p>
    <w:p w:rsidR="00F87986" w:rsidRPr="00C765E9" w:rsidRDefault="00F87986" w:rsidP="00F87986">
      <w:pPr>
        <w:ind w:firstLine="708"/>
        <w:jc w:val="both"/>
        <w:rPr>
          <w:color w:val="000000"/>
          <w:shd w:val="clear" w:color="auto" w:fill="FFFFFF"/>
        </w:rPr>
      </w:pPr>
      <w:r w:rsidRPr="00C765E9">
        <w:rPr>
          <w:color w:val="000000"/>
          <w:shd w:val="clear" w:color="auto" w:fill="FFFFFF"/>
          <w:lang w:val="uk-UA"/>
        </w:rPr>
        <w:t xml:space="preserve">14 червня 2018 року делегація Чернівецької </w:t>
      </w:r>
      <w:r>
        <w:rPr>
          <w:color w:val="000000"/>
          <w:shd w:val="clear" w:color="auto" w:fill="FFFFFF"/>
          <w:lang w:val="uk-UA"/>
        </w:rPr>
        <w:t>торгово-промислової палати</w:t>
      </w:r>
      <w:r w:rsidRPr="00C765E9">
        <w:rPr>
          <w:color w:val="000000"/>
          <w:shd w:val="clear" w:color="auto" w:fill="FFFFFF"/>
          <w:lang w:val="uk-UA"/>
        </w:rPr>
        <w:t>, до складу якої увійшл</w:t>
      </w:r>
      <w:r>
        <w:rPr>
          <w:color w:val="000000"/>
          <w:shd w:val="clear" w:color="auto" w:fill="FFFFFF"/>
          <w:lang w:val="uk-UA"/>
        </w:rPr>
        <w:t>и</w:t>
      </w:r>
      <w:r w:rsidRPr="00C765E9">
        <w:rPr>
          <w:color w:val="000000"/>
          <w:shd w:val="clear" w:color="auto" w:fill="FFFFFF"/>
          <w:lang w:val="uk-UA"/>
        </w:rPr>
        <w:t xml:space="preserve"> представники малого та середнього бізнесу міста, взяла участь у ІІ тристоронньому українсько-румунсько-молдовському бізнес-форумі, що проходив у м.Сучава (Румунія). Метою проведення форуму б</w:t>
      </w:r>
      <w:r w:rsidRPr="00C765E9">
        <w:rPr>
          <w:color w:val="000000"/>
          <w:shd w:val="clear" w:color="auto" w:fill="FFFFFF"/>
        </w:rPr>
        <w:t>уло сприяння бізнесовому та економічному партнерству у транскордонних регіонах між представниками ділових кіл трьох країн, популяризація підприємництва, демонстрація успішних бізнес-проектів.</w:t>
      </w:r>
    </w:p>
    <w:p w:rsidR="00F87986" w:rsidRDefault="00F87986" w:rsidP="00F87986">
      <w:pPr>
        <w:tabs>
          <w:tab w:val="num" w:pos="927"/>
          <w:tab w:val="num" w:pos="1002"/>
          <w:tab w:val="left" w:pos="5643"/>
        </w:tabs>
        <w:ind w:left="57" w:firstLine="708"/>
        <w:jc w:val="both"/>
        <w:rPr>
          <w:color w:val="000000"/>
          <w:lang w:val="uk-UA" w:eastAsia="uk-UA"/>
        </w:rPr>
      </w:pPr>
      <w:r w:rsidRPr="00C765E9">
        <w:rPr>
          <w:color w:val="000000"/>
          <w:lang w:val="uk-UA"/>
        </w:rPr>
        <w:t xml:space="preserve">З метою реалізації завдань </w:t>
      </w:r>
      <w:r w:rsidR="00753310">
        <w:rPr>
          <w:color w:val="000000"/>
          <w:lang w:val="uk-UA"/>
        </w:rPr>
        <w:t xml:space="preserve">щодо </w:t>
      </w:r>
      <w:r w:rsidR="00753310" w:rsidRPr="00C765E9">
        <w:rPr>
          <w:color w:val="000000"/>
          <w:lang w:val="uk-UA"/>
        </w:rPr>
        <w:t>спрощення процедури входження в бізнес, зокрема, питань реєстрації та отримання дозволів на започаткування певних видів підприємниц</w:t>
      </w:r>
      <w:r w:rsidR="00753310">
        <w:rPr>
          <w:color w:val="000000"/>
          <w:lang w:val="uk-UA"/>
        </w:rPr>
        <w:t>ької діяльності</w:t>
      </w:r>
      <w:r w:rsidR="00231E97">
        <w:rPr>
          <w:color w:val="000000"/>
          <w:lang w:val="uk-UA"/>
        </w:rPr>
        <w:t xml:space="preserve"> </w:t>
      </w:r>
      <w:r w:rsidRPr="00C765E9">
        <w:rPr>
          <w:color w:val="000000"/>
          <w:lang w:val="uk-UA"/>
        </w:rPr>
        <w:t xml:space="preserve">в м.Чернівцях функціонує Центр надання адміністративних послуг Чернівецької міської ради на вул.Героїв Майдану, 7 та  філії на вул.І.Підкови, 2 та </w:t>
      </w:r>
      <w:r>
        <w:rPr>
          <w:color w:val="000000"/>
          <w:lang w:val="uk-UA"/>
        </w:rPr>
        <w:t xml:space="preserve">на </w:t>
      </w:r>
      <w:r w:rsidRPr="00C765E9">
        <w:rPr>
          <w:color w:val="000000"/>
          <w:lang w:val="uk-UA"/>
        </w:rPr>
        <w:t>вул.Руській, 183</w:t>
      </w:r>
      <w:r>
        <w:rPr>
          <w:color w:val="000000"/>
          <w:lang w:val="uk-UA"/>
        </w:rPr>
        <w:t>.</w:t>
      </w:r>
      <w:r w:rsidRPr="00C765E9">
        <w:rPr>
          <w:color w:val="000000"/>
          <w:lang w:val="uk-UA"/>
        </w:rPr>
        <w:t xml:space="preserve"> У 2018 році відкрито Консультаційне вікно Управління державної реєстрації Головного територіального управління юстиції </w:t>
      </w:r>
      <w:r w:rsidRPr="00C765E9">
        <w:rPr>
          <w:color w:val="000000"/>
          <w:lang w:val="uk-UA"/>
        </w:rPr>
        <w:lastRenderedPageBreak/>
        <w:t xml:space="preserve">у Чернівецькій області. </w:t>
      </w:r>
      <w:r>
        <w:rPr>
          <w:color w:val="000000"/>
          <w:lang w:val="uk-UA"/>
        </w:rPr>
        <w:t xml:space="preserve">Також, для обслуговування мешканців Садгори у </w:t>
      </w:r>
      <w:r>
        <w:rPr>
          <w:color w:val="000000"/>
        </w:rPr>
        <w:t>філі</w:t>
      </w:r>
      <w:r>
        <w:rPr>
          <w:color w:val="000000"/>
          <w:lang w:val="uk-UA"/>
        </w:rPr>
        <w:t>ї</w:t>
      </w:r>
      <w:r w:rsidRPr="00C765E9">
        <w:rPr>
          <w:color w:val="000000"/>
        </w:rPr>
        <w:t xml:space="preserve"> ЦНАП </w:t>
      </w:r>
      <w:r>
        <w:rPr>
          <w:color w:val="000000"/>
          <w:lang w:val="uk-UA"/>
        </w:rPr>
        <w:t xml:space="preserve">на </w:t>
      </w:r>
      <w:r w:rsidRPr="00C765E9">
        <w:rPr>
          <w:color w:val="000000"/>
          <w:lang w:val="uk-UA"/>
        </w:rPr>
        <w:t>вул.І.Підкови, 2</w:t>
      </w:r>
      <w:r>
        <w:rPr>
          <w:color w:val="000000"/>
          <w:lang w:val="uk-UA"/>
        </w:rPr>
        <w:t xml:space="preserve"> </w:t>
      </w:r>
      <w:r w:rsidRPr="00C765E9">
        <w:rPr>
          <w:color w:val="000000"/>
        </w:rPr>
        <w:t>організовано роботу агентського пункту Пенсійного фонду України.</w:t>
      </w:r>
      <w:r w:rsidRPr="00C765E9">
        <w:rPr>
          <w:color w:val="000000"/>
          <w:lang w:eastAsia="uk-UA"/>
        </w:rPr>
        <w:t xml:space="preserve"> </w:t>
      </w:r>
    </w:p>
    <w:p w:rsidR="00F87986" w:rsidRPr="00C765E9" w:rsidRDefault="00F87986" w:rsidP="00D106D5">
      <w:pPr>
        <w:tabs>
          <w:tab w:val="num" w:pos="927"/>
          <w:tab w:val="num" w:pos="1002"/>
          <w:tab w:val="left" w:pos="5643"/>
        </w:tabs>
        <w:ind w:left="57" w:firstLine="708"/>
        <w:jc w:val="both"/>
        <w:rPr>
          <w:color w:val="000000"/>
          <w:lang w:val="uk-UA"/>
        </w:rPr>
      </w:pPr>
      <w:r w:rsidRPr="00C765E9">
        <w:rPr>
          <w:color w:val="000000"/>
          <w:lang w:val="uk-UA" w:eastAsia="uk-UA"/>
        </w:rPr>
        <w:t>Впродовж І півріччя 2018 року в</w:t>
      </w:r>
      <w:r w:rsidRPr="00C765E9">
        <w:rPr>
          <w:color w:val="000000"/>
          <w:lang w:val="uk-UA"/>
        </w:rPr>
        <w:t>проваджувались заходи з вдосконалення  діяльності</w:t>
      </w:r>
      <w:r w:rsidRPr="00C765E9">
        <w:rPr>
          <w:color w:val="000000"/>
          <w:shd w:val="clear" w:color="auto" w:fill="FFFFFF"/>
          <w:lang w:val="uk-UA"/>
        </w:rPr>
        <w:t xml:space="preserve"> Центру надання адміністративних послуг в м.Чернівцях.</w:t>
      </w:r>
      <w:r w:rsidRPr="00C765E9">
        <w:rPr>
          <w:color w:val="000000"/>
          <w:lang w:val="uk-UA"/>
        </w:rPr>
        <w:t xml:space="preserve"> </w:t>
      </w:r>
      <w:r w:rsidR="00D106D5">
        <w:rPr>
          <w:color w:val="000000"/>
          <w:lang w:val="uk-UA"/>
        </w:rPr>
        <w:t xml:space="preserve">У звітному періоді </w:t>
      </w:r>
      <w:r w:rsidRPr="00C765E9">
        <w:rPr>
          <w:color w:val="000000"/>
          <w:lang w:val="uk-UA"/>
        </w:rPr>
        <w:t>у ЦНАП міської ради мешканцям міста нада</w:t>
      </w:r>
      <w:r w:rsidR="00D106D5">
        <w:rPr>
          <w:color w:val="000000"/>
          <w:lang w:val="uk-UA"/>
        </w:rPr>
        <w:t>валось</w:t>
      </w:r>
      <w:r w:rsidRPr="00C765E9">
        <w:rPr>
          <w:color w:val="000000"/>
          <w:lang w:val="uk-UA"/>
        </w:rPr>
        <w:t xml:space="preserve"> </w:t>
      </w:r>
      <w:r w:rsidRPr="00C765E9">
        <w:rPr>
          <w:b/>
          <w:color w:val="000000"/>
          <w:shd w:val="clear" w:color="auto" w:fill="FFFFFF"/>
          <w:lang w:val="uk-UA"/>
        </w:rPr>
        <w:t>216 видів послуг</w:t>
      </w:r>
      <w:r w:rsidRPr="00C765E9">
        <w:rPr>
          <w:color w:val="000000"/>
          <w:shd w:val="clear" w:color="auto" w:fill="FFFFFF"/>
          <w:lang w:val="uk-UA"/>
        </w:rPr>
        <w:t xml:space="preserve"> виконавчих органів міської ради, обласної державної адміністрації та територіальних органів влади. В поточному році, в</w:t>
      </w:r>
      <w:r w:rsidRPr="00C765E9">
        <w:rPr>
          <w:color w:val="000000"/>
          <w:lang w:val="uk-UA"/>
        </w:rPr>
        <w:t>ідповідно до змін у законодавстві України розширено перелік адміністративних послуг, які повинні надаватись через ЦНАП, зокрема, в перелік послуг внесено 9 адміністративних послуг, в т.ч.: 2 послуги  Департаменту праці та соціального захисту населення Чернівецької міської ради, 3 послуги УДМС України в Чернівецькій області та 4 послуги Департаменту агропромислового розвитку Чернівецької обласної державної адміністрації. Відповідно до ст.8 Закону України «Про адміністративні послуги</w:t>
      </w:r>
      <w:r w:rsidRPr="00C765E9">
        <w:rPr>
          <w:bCs/>
          <w:color w:val="000000"/>
          <w:lang w:val="uk-UA"/>
        </w:rPr>
        <w:t xml:space="preserve">» розроблені </w:t>
      </w:r>
      <w:r w:rsidRPr="00C765E9">
        <w:rPr>
          <w:color w:val="000000"/>
          <w:shd w:val="clear" w:color="auto" w:fill="FFFFFF"/>
          <w:lang w:val="uk-UA"/>
        </w:rPr>
        <w:t>інформаційні і технологічні картки на кожну адміністративну послугу,</w:t>
      </w:r>
      <w:r w:rsidRPr="00C765E9">
        <w:rPr>
          <w:color w:val="000000"/>
          <w:lang w:val="uk-UA"/>
        </w:rPr>
        <w:t xml:space="preserve"> які надаються УДМС України в Чернівецькій області через ЦНАП Чернівецької міської ради. Також, ЦНАП міської ради залучений до прийому заяв на отримання дотацій з державного бюджету на утримання молодняка великої рогатої худоби, прийому заяв на участь у </w:t>
      </w:r>
      <w:r w:rsidR="00231E97">
        <w:rPr>
          <w:color w:val="000000"/>
          <w:lang w:val="uk-UA"/>
        </w:rPr>
        <w:t>«</w:t>
      </w:r>
      <w:r w:rsidRPr="00C765E9">
        <w:rPr>
          <w:color w:val="000000"/>
          <w:lang w:val="uk-UA"/>
        </w:rPr>
        <w:t>Бюджеті ініціатив чернівчан (бюджет участі)</w:t>
      </w:r>
      <w:r w:rsidR="00231E97">
        <w:rPr>
          <w:color w:val="000000"/>
          <w:lang w:val="uk-UA"/>
        </w:rPr>
        <w:t>»</w:t>
      </w:r>
      <w:r w:rsidRPr="00C765E9">
        <w:rPr>
          <w:color w:val="000000"/>
          <w:lang w:val="uk-UA"/>
        </w:rPr>
        <w:t xml:space="preserve"> та процедури визначення громадської думки шляхом голосування за проекти Бюджету ініціатив чернівчан, прийому заяв-повідомлень про зміни (відсутність змін), що відбулись впродовж року у громадян, які перебувають на обліку індивідуальних забудовників.</w:t>
      </w:r>
    </w:p>
    <w:p w:rsidR="00F87986" w:rsidRPr="00C765E9" w:rsidRDefault="00F87986" w:rsidP="00F87986">
      <w:pPr>
        <w:tabs>
          <w:tab w:val="num" w:pos="927"/>
          <w:tab w:val="num" w:pos="1002"/>
          <w:tab w:val="left" w:pos="5643"/>
        </w:tabs>
        <w:ind w:left="57" w:firstLine="708"/>
        <w:jc w:val="both"/>
        <w:rPr>
          <w:color w:val="000000"/>
          <w:lang w:val="uk-UA"/>
        </w:rPr>
      </w:pPr>
      <w:r w:rsidRPr="00C765E9">
        <w:rPr>
          <w:color w:val="000000"/>
          <w:lang w:val="uk-UA"/>
        </w:rPr>
        <w:t xml:space="preserve">За І півріччя 2018 року ЦНАП міської ради </w:t>
      </w:r>
      <w:r w:rsidRPr="00C765E9">
        <w:rPr>
          <w:color w:val="000000"/>
        </w:rPr>
        <w:t>прийнято 19676 заяв на отримання адмін</w:t>
      </w:r>
      <w:r w:rsidRPr="00C765E9">
        <w:rPr>
          <w:color w:val="000000"/>
          <w:lang w:val="uk-UA"/>
        </w:rPr>
        <w:t xml:space="preserve">істративних послуг, </w:t>
      </w:r>
      <w:r w:rsidRPr="00C765E9">
        <w:rPr>
          <w:color w:val="000000"/>
        </w:rPr>
        <w:t>надано 19055 послуг, видано 508</w:t>
      </w:r>
      <w:r w:rsidRPr="00C765E9">
        <w:rPr>
          <w:b/>
          <w:color w:val="000000"/>
        </w:rPr>
        <w:t xml:space="preserve"> </w:t>
      </w:r>
      <w:r w:rsidRPr="00C765E9">
        <w:rPr>
          <w:color w:val="000000"/>
        </w:rPr>
        <w:t>відмов, надано 19762 консультації.</w:t>
      </w:r>
    </w:p>
    <w:p w:rsidR="00F87986" w:rsidRPr="00C765E9" w:rsidRDefault="00F87986" w:rsidP="00F87986">
      <w:pPr>
        <w:tabs>
          <w:tab w:val="num" w:pos="927"/>
          <w:tab w:val="num" w:pos="1002"/>
          <w:tab w:val="left" w:pos="5643"/>
        </w:tabs>
        <w:ind w:left="57" w:firstLine="708"/>
        <w:jc w:val="both"/>
        <w:rPr>
          <w:color w:val="000000"/>
          <w:lang w:val="uk-UA"/>
        </w:rPr>
      </w:pPr>
      <w:r w:rsidRPr="00C765E9">
        <w:rPr>
          <w:color w:val="000000"/>
        </w:rPr>
        <w:t>Постійно проводи</w:t>
      </w:r>
      <w:r>
        <w:rPr>
          <w:color w:val="000000"/>
          <w:lang w:val="uk-UA"/>
        </w:rPr>
        <w:t>ться</w:t>
      </w:r>
      <w:r w:rsidRPr="00C765E9">
        <w:rPr>
          <w:color w:val="000000"/>
        </w:rPr>
        <w:t xml:space="preserve"> моніторинг діяльності Ц</w:t>
      </w:r>
      <w:r w:rsidRPr="00C765E9">
        <w:rPr>
          <w:color w:val="000000"/>
          <w:lang w:val="uk-UA"/>
        </w:rPr>
        <w:t>НАП міської ради</w:t>
      </w:r>
      <w:r w:rsidRPr="00C765E9">
        <w:rPr>
          <w:color w:val="000000"/>
        </w:rPr>
        <w:t xml:space="preserve"> та  оприлюднюється  інформація про роботу та результати діяльності</w:t>
      </w:r>
      <w:r w:rsidRPr="00C765E9">
        <w:rPr>
          <w:color w:val="000000"/>
          <w:lang w:val="uk-UA"/>
        </w:rPr>
        <w:t xml:space="preserve">. Зазначена інформація оприлюднюється у місцевих засобах масової інформації. Також, розробляються та оприлюднюються інформаційно-консультаційні матеріали щодо процедури отримання адміністративних послуг і документів дозвільного характеру, які викликають найбільше зацікавлення заявників. </w:t>
      </w:r>
      <w:r w:rsidRPr="00AD1478">
        <w:rPr>
          <w:color w:val="000000"/>
          <w:lang w:val="uk-UA"/>
        </w:rPr>
        <w:t>Інформування суб’єктів господарювання про зміни в законодавстві про дозвільну систему, процедури отримання документів дозвільного характеру і адміністративних послуг здійснюється на веб-порталі Чернівецької міської ради</w:t>
      </w:r>
      <w:r w:rsidRPr="00AD1478">
        <w:rPr>
          <w:rStyle w:val="apple-converted-space"/>
          <w:color w:val="000000"/>
          <w:shd w:val="clear" w:color="auto" w:fill="FFFFFF"/>
          <w:lang w:val="uk-UA"/>
        </w:rPr>
        <w:t>, а також</w:t>
      </w:r>
      <w:r w:rsidRPr="00AD1478">
        <w:rPr>
          <w:color w:val="000000"/>
          <w:lang w:val="uk-UA"/>
        </w:rPr>
        <w:t xml:space="preserve"> на сторінці в мережі </w:t>
      </w:r>
      <w:r w:rsidRPr="00C765E9">
        <w:rPr>
          <w:color w:val="000000"/>
        </w:rPr>
        <w:lastRenderedPageBreak/>
        <w:t>Facebook</w:t>
      </w:r>
      <w:r w:rsidRPr="00AD1478">
        <w:rPr>
          <w:color w:val="000000"/>
          <w:lang w:val="uk-UA"/>
        </w:rPr>
        <w:t xml:space="preserve">. За І півріччя 2018 року </w:t>
      </w:r>
      <w:r w:rsidRPr="00C765E9">
        <w:rPr>
          <w:color w:val="000000"/>
          <w:lang w:val="uk-UA"/>
        </w:rPr>
        <w:t xml:space="preserve">в місцевих засобах масової інформації розміщено </w:t>
      </w:r>
      <w:r w:rsidRPr="00AD1478">
        <w:rPr>
          <w:color w:val="000000"/>
          <w:lang w:val="uk-UA"/>
        </w:rPr>
        <w:t xml:space="preserve">19 інформаційно-консультаційних матеріалів щодо </w:t>
      </w:r>
      <w:r w:rsidRPr="00C765E9">
        <w:rPr>
          <w:color w:val="000000"/>
          <w:lang w:val="uk-UA"/>
        </w:rPr>
        <w:t xml:space="preserve">порядку </w:t>
      </w:r>
      <w:r w:rsidRPr="00AD1478">
        <w:rPr>
          <w:color w:val="000000"/>
          <w:lang w:val="uk-UA"/>
        </w:rPr>
        <w:t>отримання адміністративних послуг і документів дозвільного характеру.</w:t>
      </w:r>
      <w:r w:rsidRPr="00C765E9">
        <w:rPr>
          <w:color w:val="000000"/>
          <w:lang w:val="uk-UA"/>
        </w:rPr>
        <w:t xml:space="preserve"> На постійній основі забезпечується інформаційне наповнення та оновлення розділу «Центр надання адміністративних послуг» на офіційному веб-порталі Чернівецької міської ради. Впроваджуються заходи щодо оптимізації та вдосконалення зазначеного ресурсу, актуалізації переліку адміністративних послуг та умов їх надання. </w:t>
      </w:r>
      <w:r w:rsidRPr="00C765E9">
        <w:rPr>
          <w:color w:val="000000"/>
        </w:rPr>
        <w:t xml:space="preserve">За спеціально отриманим кодом </w:t>
      </w:r>
      <w:r w:rsidRPr="00C765E9">
        <w:rPr>
          <w:color w:val="000000"/>
          <w:lang w:val="uk-UA"/>
        </w:rPr>
        <w:t xml:space="preserve">заявники мають </w:t>
      </w:r>
      <w:r w:rsidRPr="00C765E9">
        <w:rPr>
          <w:color w:val="000000"/>
        </w:rPr>
        <w:t>можливість ознайомитис</w:t>
      </w:r>
      <w:r w:rsidRPr="00C765E9">
        <w:rPr>
          <w:color w:val="000000"/>
          <w:lang w:val="uk-UA"/>
        </w:rPr>
        <w:t xml:space="preserve">ь </w:t>
      </w:r>
      <w:r w:rsidRPr="00C765E9">
        <w:rPr>
          <w:color w:val="000000"/>
        </w:rPr>
        <w:t>зі станом розгляду звернення</w:t>
      </w:r>
      <w:r w:rsidRPr="00C765E9">
        <w:rPr>
          <w:color w:val="000000"/>
          <w:lang w:val="uk-UA"/>
        </w:rPr>
        <w:t>.</w:t>
      </w:r>
    </w:p>
    <w:p w:rsidR="00F87986" w:rsidRPr="00C765E9" w:rsidRDefault="00F87986" w:rsidP="00F87986">
      <w:pPr>
        <w:tabs>
          <w:tab w:val="num" w:pos="927"/>
          <w:tab w:val="num" w:pos="1002"/>
          <w:tab w:val="left" w:pos="5643"/>
        </w:tabs>
        <w:ind w:left="57" w:firstLine="708"/>
        <w:jc w:val="both"/>
        <w:rPr>
          <w:color w:val="000000"/>
          <w:lang w:val="uk-UA"/>
        </w:rPr>
      </w:pPr>
      <w:r w:rsidRPr="00C765E9">
        <w:rPr>
          <w:color w:val="000000"/>
          <w:lang w:val="uk-UA"/>
        </w:rPr>
        <w:t xml:space="preserve">Проводиться постійна робота щодо </w:t>
      </w:r>
      <w:r w:rsidRPr="00C765E9">
        <w:rPr>
          <w:color w:val="000000"/>
        </w:rPr>
        <w:t xml:space="preserve">спрощення та оптимізації процедур надання адміністративних послуг. </w:t>
      </w:r>
      <w:r w:rsidRPr="00C765E9">
        <w:rPr>
          <w:color w:val="000000"/>
          <w:lang w:val="uk-UA"/>
        </w:rPr>
        <w:t xml:space="preserve">Забезпечено вільний доступ </w:t>
      </w:r>
      <w:r w:rsidRPr="00C765E9">
        <w:rPr>
          <w:color w:val="000000"/>
        </w:rPr>
        <w:t xml:space="preserve">до </w:t>
      </w:r>
      <w:r w:rsidRPr="00DD2838">
        <w:rPr>
          <w:color w:val="000000"/>
          <w:shd w:val="clear" w:color="auto" w:fill="FFFFFF"/>
        </w:rPr>
        <w:t>Єдиного державного реєстру юридичних осіб та фізичних осіб</w:t>
      </w:r>
      <w:r w:rsidRPr="00DD2838">
        <w:rPr>
          <w:color w:val="000000"/>
          <w:shd w:val="clear" w:color="auto" w:fill="FFFFFF"/>
          <w:lang w:val="uk-UA"/>
        </w:rPr>
        <w:t>-</w:t>
      </w:r>
      <w:r w:rsidRPr="00DD2838">
        <w:rPr>
          <w:color w:val="000000"/>
          <w:shd w:val="clear" w:color="auto" w:fill="FFFFFF"/>
        </w:rPr>
        <w:t>підприємців</w:t>
      </w:r>
      <w:r w:rsidRPr="00DD2838">
        <w:rPr>
          <w:color w:val="000000"/>
          <w:shd w:val="clear" w:color="auto" w:fill="FFFFFF"/>
          <w:lang w:val="uk-UA"/>
        </w:rPr>
        <w:t xml:space="preserve"> та</w:t>
      </w:r>
      <w:r w:rsidRPr="00DD2838">
        <w:rPr>
          <w:color w:val="000000"/>
          <w:shd w:val="clear" w:color="auto" w:fill="FFFFFF"/>
        </w:rPr>
        <w:t xml:space="preserve"> Державного реєстру речових прав на нерухоме майно</w:t>
      </w:r>
      <w:r w:rsidRPr="00DD2838">
        <w:rPr>
          <w:color w:val="000000"/>
          <w:shd w:val="clear" w:color="auto" w:fill="FFFFFF"/>
          <w:lang w:val="uk-UA"/>
        </w:rPr>
        <w:t>,</w:t>
      </w:r>
      <w:r w:rsidRPr="00C765E9">
        <w:rPr>
          <w:color w:val="000000"/>
          <w:shd w:val="clear" w:color="auto" w:fill="FFFFFF"/>
          <w:lang w:val="uk-UA"/>
        </w:rPr>
        <w:t xml:space="preserve"> що надало можливість зменшити кількість документів, необхідних для отримання визначених видів адміністративних послуг. </w:t>
      </w:r>
      <w:r w:rsidRPr="00C765E9">
        <w:rPr>
          <w:color w:val="000000"/>
          <w:shd w:val="clear" w:color="auto" w:fill="FFFFFF"/>
        </w:rPr>
        <w:t xml:space="preserve">Запроваджено </w:t>
      </w:r>
      <w:r w:rsidRPr="00C765E9">
        <w:rPr>
          <w:color w:val="000000"/>
          <w:shd w:val="clear" w:color="auto" w:fill="FFFFFF"/>
          <w:lang w:val="en-US"/>
        </w:rPr>
        <w:t>SMS</w:t>
      </w:r>
      <w:r w:rsidRPr="00C765E9">
        <w:rPr>
          <w:color w:val="000000"/>
          <w:shd w:val="clear" w:color="auto" w:fill="FFFFFF"/>
        </w:rPr>
        <w:t>-інформування заявників про результати розгляду звернення.</w:t>
      </w:r>
      <w:r w:rsidRPr="00C765E9">
        <w:rPr>
          <w:color w:val="000000"/>
          <w:shd w:val="clear" w:color="auto" w:fill="FFFFFF"/>
          <w:lang w:val="uk-UA"/>
        </w:rPr>
        <w:t xml:space="preserve"> </w:t>
      </w:r>
      <w:r w:rsidRPr="00C765E9">
        <w:rPr>
          <w:color w:val="000000"/>
        </w:rPr>
        <w:t>Сформовано перелік адміністративних послуг, надання яких буде організовано в електронному вигляді</w:t>
      </w:r>
      <w:r w:rsidRPr="00C765E9">
        <w:rPr>
          <w:color w:val="000000"/>
          <w:lang w:val="uk-UA"/>
        </w:rPr>
        <w:t xml:space="preserve"> в режимі </w:t>
      </w:r>
      <w:r w:rsidRPr="00C765E9">
        <w:rPr>
          <w:color w:val="000000"/>
        </w:rPr>
        <w:t>«за одне відвідування заявника».</w:t>
      </w:r>
      <w:r w:rsidRPr="00C765E9">
        <w:rPr>
          <w:color w:val="000000"/>
          <w:lang w:val="uk-UA"/>
        </w:rPr>
        <w:t xml:space="preserve"> Також, в поточному році відповідно до розпорядження Чернівецького міського голови від 15.01.2018р. №14-р </w:t>
      </w:r>
      <w:r>
        <w:rPr>
          <w:color w:val="000000"/>
          <w:lang w:val="uk-UA"/>
        </w:rPr>
        <w:t xml:space="preserve">запроваджено послугу </w:t>
      </w:r>
      <w:r w:rsidRPr="00C765E9">
        <w:rPr>
          <w:color w:val="000000"/>
          <w:lang w:val="uk-UA"/>
        </w:rPr>
        <w:t xml:space="preserve">«Мобільний адміністратор», що передбачає надання адміністративних послуг за місцем проживання суб’єктів звернення, обмежених у пересуванні за принципом віддаленого та мобільного робочого місця адміністратора ЦНАП. </w:t>
      </w:r>
    </w:p>
    <w:p w:rsidR="00F87986" w:rsidRPr="00C765E9" w:rsidRDefault="00F87986" w:rsidP="00F87986">
      <w:pPr>
        <w:pStyle w:val="Style3"/>
        <w:widowControl/>
        <w:ind w:firstLine="709"/>
        <w:jc w:val="both"/>
        <w:rPr>
          <w:rStyle w:val="FontStyle12"/>
          <w:rFonts w:eastAsia="Calibri"/>
          <w:color w:val="000000"/>
          <w:sz w:val="24"/>
          <w:szCs w:val="24"/>
          <w:lang w:val="uk-UA" w:eastAsia="uk-UA"/>
        </w:rPr>
      </w:pPr>
      <w:r w:rsidRPr="00C765E9">
        <w:rPr>
          <w:rStyle w:val="FontStyle12"/>
          <w:rFonts w:eastAsia="Calibri"/>
          <w:color w:val="000000"/>
          <w:sz w:val="24"/>
          <w:szCs w:val="24"/>
          <w:lang w:val="uk-UA" w:eastAsia="uk-UA"/>
        </w:rPr>
        <w:t xml:space="preserve">Впродовж І півріччя 2018 року виконавчими органами міської ради проводилась робота щодо реалізації  заходів  </w:t>
      </w:r>
      <w:r w:rsidRPr="00C765E9">
        <w:rPr>
          <w:rStyle w:val="FontStyle12"/>
          <w:rFonts w:eastAsia="Calibri"/>
          <w:b/>
          <w:color w:val="000000"/>
          <w:sz w:val="24"/>
          <w:szCs w:val="24"/>
          <w:lang w:val="uk-UA" w:eastAsia="uk-UA"/>
        </w:rPr>
        <w:t>Програми розвитку туризму в місті Чернівцях на 2017-2020 роки</w:t>
      </w:r>
      <w:r w:rsidRPr="00C765E9">
        <w:rPr>
          <w:rStyle w:val="FontStyle12"/>
          <w:rFonts w:eastAsia="Calibri"/>
          <w:color w:val="000000"/>
          <w:sz w:val="24"/>
          <w:szCs w:val="24"/>
          <w:lang w:val="uk-UA" w:eastAsia="uk-UA"/>
        </w:rPr>
        <w:t xml:space="preserve">, затвердженої </w:t>
      </w:r>
      <w:r w:rsidRPr="00C765E9">
        <w:rPr>
          <w:color w:val="000000"/>
          <w:lang w:val="uk-UA"/>
        </w:rPr>
        <w:t xml:space="preserve">рішенням міської ради від 12.01.2017 року №531, спрямованих на </w:t>
      </w:r>
      <w:r w:rsidRPr="00C765E9">
        <w:rPr>
          <w:rStyle w:val="FontStyle12"/>
          <w:rFonts w:eastAsia="Calibri"/>
          <w:color w:val="000000"/>
          <w:sz w:val="24"/>
          <w:szCs w:val="24"/>
          <w:lang w:val="uk-UA" w:eastAsia="uk-UA"/>
        </w:rPr>
        <w:t xml:space="preserve">зміцнення авторитетних позицій </w:t>
      </w:r>
      <w:r>
        <w:rPr>
          <w:rStyle w:val="FontStyle12"/>
          <w:rFonts w:eastAsia="Calibri"/>
          <w:color w:val="000000"/>
          <w:sz w:val="24"/>
          <w:szCs w:val="24"/>
          <w:lang w:val="uk-UA" w:eastAsia="uk-UA"/>
        </w:rPr>
        <w:t>міста Чернівців</w:t>
      </w:r>
      <w:r w:rsidRPr="00C765E9">
        <w:rPr>
          <w:rStyle w:val="FontStyle12"/>
          <w:rFonts w:eastAsia="Calibri"/>
          <w:color w:val="000000"/>
          <w:sz w:val="24"/>
          <w:szCs w:val="24"/>
          <w:lang w:val="uk-UA" w:eastAsia="uk-UA"/>
        </w:rPr>
        <w:t>, як туристичного центру Буковини на внутрішньому і міжнародному туристичних ринках.</w:t>
      </w:r>
    </w:p>
    <w:p w:rsidR="00F87986" w:rsidRPr="00C765E9" w:rsidRDefault="00F87986" w:rsidP="00F87986">
      <w:pPr>
        <w:ind w:firstLine="709"/>
        <w:jc w:val="both"/>
        <w:rPr>
          <w:color w:val="000000"/>
          <w:lang w:val="uk-UA"/>
        </w:rPr>
      </w:pPr>
      <w:r w:rsidRPr="00C765E9">
        <w:rPr>
          <w:color w:val="000000"/>
          <w:lang w:val="uk-UA"/>
        </w:rPr>
        <w:t>У звітному періоді проводилась організаційна робота щодо анонсування подій, які відбуватимуться в місті. Сформовано Календар туристично-привабливих подій на 2018 рік, який розміщено на офіційному веб-порталі Чернівецької міської ради в розділі «Туристу».</w:t>
      </w:r>
    </w:p>
    <w:p w:rsidR="00F87986" w:rsidRPr="00C765E9" w:rsidRDefault="00F87986" w:rsidP="00F87986">
      <w:pPr>
        <w:ind w:firstLine="709"/>
        <w:jc w:val="both"/>
        <w:rPr>
          <w:color w:val="000000"/>
          <w:lang w:val="uk-UA"/>
        </w:rPr>
      </w:pPr>
      <w:r w:rsidRPr="00C765E9">
        <w:rPr>
          <w:color w:val="000000"/>
          <w:lang w:val="uk-UA"/>
        </w:rPr>
        <w:t>Станом на 01.07.2018р. в м.Чернівцях функціонувало 37 закладів для надання послуг з тимчасового розміщення (проживання) із загальним номерним фондом у 1135 номерів, розрахованих на 2154 місця. Місто Чернівці щороку все більше приваблює туристів. Зокрема, пр</w:t>
      </w:r>
      <w:r w:rsidRPr="00C765E9">
        <w:rPr>
          <w:color w:val="000000"/>
        </w:rPr>
        <w:t>o</w:t>
      </w:r>
      <w:r w:rsidRPr="00C765E9">
        <w:rPr>
          <w:color w:val="000000"/>
          <w:lang w:val="uk-UA"/>
        </w:rPr>
        <w:t xml:space="preserve"> </w:t>
      </w:r>
      <w:r w:rsidRPr="00C765E9">
        <w:rPr>
          <w:color w:val="000000"/>
          <w:lang w:val="uk-UA"/>
        </w:rPr>
        <w:lastRenderedPageBreak/>
        <w:t>це свідчить незмінн</w:t>
      </w:r>
      <w:r w:rsidRPr="00C765E9">
        <w:rPr>
          <w:color w:val="000000"/>
        </w:rPr>
        <w:t>a</w:t>
      </w:r>
      <w:r w:rsidRPr="00C765E9">
        <w:rPr>
          <w:color w:val="000000"/>
          <w:lang w:val="uk-UA"/>
        </w:rPr>
        <w:t xml:space="preserve"> п</w:t>
      </w:r>
      <w:r w:rsidRPr="00C765E9">
        <w:rPr>
          <w:color w:val="000000"/>
        </w:rPr>
        <w:t>o</w:t>
      </w:r>
      <w:r w:rsidRPr="00C765E9">
        <w:rPr>
          <w:color w:val="000000"/>
          <w:lang w:val="uk-UA"/>
        </w:rPr>
        <w:t>зитивн</w:t>
      </w:r>
      <w:r w:rsidRPr="00C765E9">
        <w:rPr>
          <w:color w:val="000000"/>
        </w:rPr>
        <w:t>a</w:t>
      </w:r>
      <w:r w:rsidRPr="00C765E9">
        <w:rPr>
          <w:color w:val="000000"/>
          <w:lang w:val="uk-UA"/>
        </w:rPr>
        <w:t xml:space="preserve"> дин</w:t>
      </w:r>
      <w:r w:rsidRPr="00C765E9">
        <w:rPr>
          <w:color w:val="000000"/>
        </w:rPr>
        <w:t>a</w:t>
      </w:r>
      <w:r w:rsidRPr="00C765E9">
        <w:rPr>
          <w:color w:val="000000"/>
          <w:lang w:val="uk-UA"/>
        </w:rPr>
        <w:t>мік</w:t>
      </w:r>
      <w:r w:rsidRPr="00C765E9">
        <w:rPr>
          <w:color w:val="000000"/>
        </w:rPr>
        <w:t>a</w:t>
      </w:r>
      <w:r w:rsidRPr="00C765E9">
        <w:rPr>
          <w:color w:val="000000"/>
          <w:lang w:val="uk-UA"/>
        </w:rPr>
        <w:t xml:space="preserve"> н</w:t>
      </w:r>
      <w:r w:rsidRPr="00C765E9">
        <w:rPr>
          <w:color w:val="000000"/>
        </w:rPr>
        <w:t>a</w:t>
      </w:r>
      <w:r w:rsidRPr="00C765E9">
        <w:rPr>
          <w:color w:val="000000"/>
          <w:lang w:val="uk-UA"/>
        </w:rPr>
        <w:t>дх</w:t>
      </w:r>
      <w:r w:rsidRPr="00C765E9">
        <w:rPr>
          <w:color w:val="000000"/>
        </w:rPr>
        <w:t>o</w:t>
      </w:r>
      <w:r w:rsidRPr="00C765E9">
        <w:rPr>
          <w:color w:val="000000"/>
          <w:lang w:val="uk-UA"/>
        </w:rPr>
        <w:t>джень туристичн</w:t>
      </w:r>
      <w:r w:rsidRPr="00C765E9">
        <w:rPr>
          <w:color w:val="000000"/>
        </w:rPr>
        <w:t>o</w:t>
      </w:r>
      <w:r w:rsidRPr="00C765E9">
        <w:rPr>
          <w:color w:val="000000"/>
          <w:lang w:val="uk-UA"/>
        </w:rPr>
        <w:t>г</w:t>
      </w:r>
      <w:r w:rsidRPr="00C765E9">
        <w:rPr>
          <w:color w:val="000000"/>
        </w:rPr>
        <w:t>o</w:t>
      </w:r>
      <w:r w:rsidRPr="00C765E9">
        <w:rPr>
          <w:color w:val="000000"/>
          <w:lang w:val="uk-UA"/>
        </w:rPr>
        <w:t xml:space="preserve"> зб</w:t>
      </w:r>
      <w:r w:rsidRPr="00C765E9">
        <w:rPr>
          <w:color w:val="000000"/>
        </w:rPr>
        <w:t>o</w:t>
      </w:r>
      <w:r w:rsidRPr="00C765E9">
        <w:rPr>
          <w:color w:val="000000"/>
          <w:lang w:val="uk-UA"/>
        </w:rPr>
        <w:t>ру до міського бюджету. Т</w:t>
      </w:r>
      <w:r w:rsidRPr="00C765E9">
        <w:rPr>
          <w:color w:val="000000"/>
        </w:rPr>
        <w:t>a</w:t>
      </w:r>
      <w:r w:rsidRPr="00C765E9">
        <w:rPr>
          <w:color w:val="000000"/>
          <w:lang w:val="uk-UA"/>
        </w:rPr>
        <w:t>к, за І півріччя 2018 року туристичний збір п</w:t>
      </w:r>
      <w:r w:rsidRPr="00C765E9">
        <w:rPr>
          <w:color w:val="000000"/>
        </w:rPr>
        <w:t>o</w:t>
      </w:r>
      <w:r w:rsidRPr="00C765E9">
        <w:rPr>
          <w:color w:val="000000"/>
          <w:lang w:val="uk-UA"/>
        </w:rPr>
        <w:t>п</w:t>
      </w:r>
      <w:r w:rsidRPr="00C765E9">
        <w:rPr>
          <w:color w:val="000000"/>
        </w:rPr>
        <w:t>o</w:t>
      </w:r>
      <w:r w:rsidRPr="00C765E9">
        <w:rPr>
          <w:color w:val="000000"/>
          <w:lang w:val="uk-UA"/>
        </w:rPr>
        <w:t xml:space="preserve">внив міський бюджет на 150,3 тис.грн., що на 35,5 тис.грн., </w:t>
      </w:r>
      <w:r w:rsidRPr="00C765E9">
        <w:rPr>
          <w:color w:val="000000"/>
        </w:rPr>
        <w:t>a</w:t>
      </w:r>
      <w:r w:rsidRPr="00C765E9">
        <w:rPr>
          <w:color w:val="000000"/>
          <w:lang w:val="uk-UA"/>
        </w:rPr>
        <w:t>б</w:t>
      </w:r>
      <w:r w:rsidRPr="00C765E9">
        <w:rPr>
          <w:color w:val="000000"/>
        </w:rPr>
        <w:t>o</w:t>
      </w:r>
      <w:r w:rsidRPr="00C765E9">
        <w:rPr>
          <w:color w:val="000000"/>
          <w:lang w:val="uk-UA"/>
        </w:rPr>
        <w:t xml:space="preserve"> н</w:t>
      </w:r>
      <w:r w:rsidRPr="00C765E9">
        <w:rPr>
          <w:color w:val="000000"/>
        </w:rPr>
        <w:t>a</w:t>
      </w:r>
      <w:r w:rsidRPr="00C765E9">
        <w:rPr>
          <w:color w:val="000000"/>
          <w:lang w:val="uk-UA"/>
        </w:rPr>
        <w:t xml:space="preserve"> 23,6% більше у порівнянні з аналогічним показником за І півріччя 2017 року.</w:t>
      </w:r>
    </w:p>
    <w:p w:rsidR="00F87986" w:rsidRPr="00C765E9" w:rsidRDefault="00F87986" w:rsidP="008413B3">
      <w:pPr>
        <w:ind w:firstLine="709"/>
        <w:jc w:val="both"/>
        <w:rPr>
          <w:color w:val="000000"/>
          <w:lang w:val="uk-UA"/>
        </w:rPr>
      </w:pPr>
      <w:r w:rsidRPr="00C765E9">
        <w:rPr>
          <w:color w:val="000000"/>
          <w:lang w:val="uk-UA"/>
        </w:rPr>
        <w:t xml:space="preserve">З метою промоціювання туристичних можливостей Чернівців на міжнародному рівні місто було представлено на 39-тій туристичній виставці </w:t>
      </w:r>
      <w:r w:rsidRPr="00C765E9">
        <w:rPr>
          <w:color w:val="000000"/>
        </w:rPr>
        <w:t>TTR</w:t>
      </w:r>
      <w:r w:rsidRPr="00C765E9">
        <w:rPr>
          <w:color w:val="000000"/>
          <w:lang w:val="uk-UA"/>
        </w:rPr>
        <w:t>-</w:t>
      </w:r>
      <w:r w:rsidRPr="00C765E9">
        <w:rPr>
          <w:color w:val="000000"/>
        </w:rPr>
        <w:t>I</w:t>
      </w:r>
      <w:r w:rsidRPr="00C765E9">
        <w:rPr>
          <w:color w:val="000000"/>
          <w:lang w:val="uk-UA"/>
        </w:rPr>
        <w:t xml:space="preserve"> </w:t>
      </w:r>
      <w:r w:rsidRPr="00C765E9">
        <w:rPr>
          <w:color w:val="000000"/>
        </w:rPr>
        <w:t>Romania</w:t>
      </w:r>
      <w:r w:rsidRPr="00C765E9">
        <w:rPr>
          <w:color w:val="000000"/>
          <w:lang w:val="uk-UA"/>
        </w:rPr>
        <w:t xml:space="preserve"> (м.Бухарест, Румунія), Міжнародній туристичній виставці «</w:t>
      </w:r>
      <w:r w:rsidRPr="00C765E9">
        <w:rPr>
          <w:color w:val="000000"/>
        </w:rPr>
        <w:t>ITB</w:t>
      </w:r>
      <w:r w:rsidRPr="00C765E9">
        <w:rPr>
          <w:color w:val="000000"/>
          <w:lang w:val="uk-UA"/>
        </w:rPr>
        <w:t>-</w:t>
      </w:r>
      <w:r w:rsidRPr="00C765E9">
        <w:rPr>
          <w:color w:val="000000"/>
        </w:rPr>
        <w:t>Berlin</w:t>
      </w:r>
      <w:r w:rsidRPr="00C765E9">
        <w:rPr>
          <w:color w:val="000000"/>
          <w:lang w:val="uk-UA"/>
        </w:rPr>
        <w:t xml:space="preserve">» (м.Берлін, Німеччина), Міжнародній 24 туристичній виставці «Україна – Подорожі та туризм», </w:t>
      </w:r>
      <w:r w:rsidRPr="00C765E9">
        <w:rPr>
          <w:color w:val="000000"/>
        </w:rPr>
        <w:t>U</w:t>
      </w:r>
      <w:r w:rsidRPr="00C765E9">
        <w:rPr>
          <w:color w:val="000000"/>
          <w:lang w:val="en-US"/>
        </w:rPr>
        <w:t>I</w:t>
      </w:r>
      <w:r w:rsidRPr="00C765E9">
        <w:rPr>
          <w:color w:val="000000"/>
        </w:rPr>
        <w:t>TT</w:t>
      </w:r>
      <w:r>
        <w:rPr>
          <w:color w:val="000000"/>
          <w:lang w:val="uk-UA"/>
        </w:rPr>
        <w:t xml:space="preserve"> (м.Київ)</w:t>
      </w:r>
      <w:r w:rsidRPr="00C765E9">
        <w:rPr>
          <w:color w:val="000000"/>
          <w:lang w:val="uk-UA"/>
        </w:rPr>
        <w:t>.</w:t>
      </w:r>
    </w:p>
    <w:p w:rsidR="00F87986" w:rsidRPr="00C765E9" w:rsidRDefault="00F87986" w:rsidP="00F87986">
      <w:pPr>
        <w:tabs>
          <w:tab w:val="left" w:pos="709"/>
        </w:tabs>
        <w:ind w:firstLine="709"/>
        <w:jc w:val="both"/>
        <w:rPr>
          <w:color w:val="000000"/>
          <w:lang w:val="uk-UA"/>
        </w:rPr>
      </w:pPr>
      <w:r w:rsidRPr="00C765E9">
        <w:rPr>
          <w:color w:val="000000"/>
          <w:lang w:val="uk-UA"/>
        </w:rPr>
        <w:t xml:space="preserve">Впродовж звітного періоду </w:t>
      </w:r>
      <w:r w:rsidRPr="00C765E9">
        <w:rPr>
          <w:rStyle w:val="FontStyle12"/>
          <w:color w:val="000000"/>
          <w:sz w:val="24"/>
          <w:szCs w:val="24"/>
          <w:lang w:val="uk-UA" w:eastAsia="uk-UA"/>
        </w:rPr>
        <w:t xml:space="preserve">Туристично-інформаційним центром міста Чернівців (ТІЦ) забезпечувалось надання комплексної інформації про інфраструктуру та сервіс туристичної галузі міста. </w:t>
      </w:r>
      <w:r w:rsidRPr="00C765E9">
        <w:rPr>
          <w:color w:val="000000"/>
          <w:lang w:val="uk-UA"/>
        </w:rPr>
        <w:t>Туристи та гості міста отримують у ТІЦ безкоштовну  інформацію про можливості відпочинку в м.Чернівцях, цікаві туристичні атракції, культурні заходи та інші події, об'єкти розміщення  та харчування, замовлення екскурсій та турів за різноманітними маршрутами тощо. Також, відвідувачі ТІЦ ма</w:t>
      </w:r>
      <w:r>
        <w:rPr>
          <w:color w:val="000000"/>
          <w:lang w:val="uk-UA"/>
        </w:rPr>
        <w:t>ють</w:t>
      </w:r>
      <w:r w:rsidRPr="00C765E9">
        <w:rPr>
          <w:color w:val="000000"/>
          <w:lang w:val="uk-UA"/>
        </w:rPr>
        <w:t xml:space="preserve"> можливість отримати путівники, буклети,</w:t>
      </w:r>
      <w:r>
        <w:rPr>
          <w:color w:val="000000"/>
          <w:lang w:val="uk-UA"/>
        </w:rPr>
        <w:t xml:space="preserve"> </w:t>
      </w:r>
      <w:r w:rsidRPr="00C765E9">
        <w:rPr>
          <w:color w:val="000000"/>
          <w:lang w:val="uk-UA"/>
        </w:rPr>
        <w:t>послуги «аудіо-гіда», карти міста на 5 мовах та іншу рекламну продукцію, необхідну туристичну довідку та інформацію для самостійного ознайомлення з містом.</w:t>
      </w:r>
    </w:p>
    <w:p w:rsidR="00F87986" w:rsidRPr="00C765E9" w:rsidRDefault="00F87986" w:rsidP="00231E97">
      <w:pPr>
        <w:pStyle w:val="NoSpacing"/>
        <w:jc w:val="both"/>
        <w:rPr>
          <w:color w:val="000000"/>
          <w:sz w:val="24"/>
          <w:szCs w:val="24"/>
          <w:lang w:val="uk-UA"/>
        </w:rPr>
      </w:pPr>
      <w:r w:rsidRPr="00C765E9">
        <w:rPr>
          <w:color w:val="000000"/>
          <w:sz w:val="28"/>
          <w:szCs w:val="28"/>
          <w:lang w:val="uk-UA"/>
        </w:rPr>
        <w:tab/>
      </w:r>
      <w:r w:rsidRPr="00C765E9">
        <w:rPr>
          <w:color w:val="000000"/>
          <w:sz w:val="24"/>
          <w:szCs w:val="24"/>
          <w:lang w:val="uk-UA"/>
        </w:rPr>
        <w:t>З метою удосконалення роботи ТІЦ здійснюється електронний облік та анкетування (опитування) відвідувачів центру. За результатами анкетування щомісячно проводиться аналіз відвідування центру та результатів опитування.</w:t>
      </w:r>
    </w:p>
    <w:p w:rsidR="008413B3" w:rsidRPr="008413B3" w:rsidRDefault="00F87986" w:rsidP="000832B1">
      <w:pPr>
        <w:pStyle w:val="NoSpacing"/>
        <w:ind w:firstLine="709"/>
        <w:jc w:val="both"/>
        <w:rPr>
          <w:sz w:val="24"/>
          <w:szCs w:val="24"/>
          <w:lang w:val="uk-UA"/>
        </w:rPr>
      </w:pPr>
      <w:r w:rsidRPr="008413B3">
        <w:rPr>
          <w:sz w:val="24"/>
          <w:szCs w:val="24"/>
          <w:lang w:val="uk-UA"/>
        </w:rPr>
        <w:t>За І півріччя 2018 року Туристично-інформаційним центром міської ради надані послуги 4853 відвідувачам, в т.ч. 3080 вітчизняним туристам та 1777 іноземним туристам.</w:t>
      </w:r>
    </w:p>
    <w:p w:rsidR="008413B3" w:rsidRPr="008413B3" w:rsidRDefault="00F87986" w:rsidP="000832B1">
      <w:pPr>
        <w:pStyle w:val="NoSpacing"/>
        <w:ind w:firstLine="709"/>
        <w:jc w:val="both"/>
        <w:rPr>
          <w:rStyle w:val="FontStyle12"/>
          <w:color w:val="000000"/>
          <w:sz w:val="24"/>
          <w:szCs w:val="24"/>
          <w:lang w:val="uk-UA" w:eastAsia="uk-UA"/>
        </w:rPr>
      </w:pPr>
      <w:r w:rsidRPr="008413B3">
        <w:rPr>
          <w:sz w:val="24"/>
          <w:szCs w:val="24"/>
          <w:lang w:val="uk-UA"/>
        </w:rPr>
        <w:t xml:space="preserve">Діюча сторінка ТІЦ у соцмережі </w:t>
      </w:r>
      <w:r w:rsidRPr="008413B3">
        <w:rPr>
          <w:sz w:val="24"/>
          <w:szCs w:val="24"/>
        </w:rPr>
        <w:t>Facebook</w:t>
      </w:r>
      <w:r w:rsidRPr="008413B3">
        <w:rPr>
          <w:sz w:val="24"/>
          <w:szCs w:val="24"/>
          <w:lang w:val="uk-UA"/>
        </w:rPr>
        <w:t xml:space="preserve"> регулярно наповнюється інформацією щодо заходів та подій в місті, туристичними новинами, оголошеннями, фотографіями. </w:t>
      </w:r>
      <w:r w:rsidRPr="008413B3">
        <w:rPr>
          <w:rStyle w:val="FontStyle12"/>
          <w:color w:val="000000"/>
          <w:sz w:val="24"/>
          <w:szCs w:val="24"/>
          <w:lang w:val="uk-UA" w:eastAsia="uk-UA"/>
        </w:rPr>
        <w:t>Також, формується щомісячний календар подій, який розсилається електронною поштою зацікавленим</w:t>
      </w:r>
      <w:r w:rsidR="008413B3" w:rsidRPr="008413B3">
        <w:rPr>
          <w:rStyle w:val="FontStyle12"/>
          <w:color w:val="000000"/>
          <w:sz w:val="24"/>
          <w:szCs w:val="24"/>
          <w:lang w:val="uk-UA" w:eastAsia="uk-UA"/>
        </w:rPr>
        <w:t xml:space="preserve"> сторонам галузі.</w:t>
      </w:r>
    </w:p>
    <w:p w:rsidR="008413B3" w:rsidRPr="008413B3" w:rsidRDefault="00F87986" w:rsidP="008413B3">
      <w:pPr>
        <w:pStyle w:val="NoSpacing"/>
        <w:ind w:firstLine="709"/>
        <w:jc w:val="both"/>
        <w:rPr>
          <w:rStyle w:val="FontStyle12"/>
          <w:color w:val="000000"/>
          <w:sz w:val="24"/>
          <w:szCs w:val="24"/>
          <w:lang w:val="uk-UA"/>
        </w:rPr>
      </w:pPr>
      <w:r w:rsidRPr="008413B3">
        <w:rPr>
          <w:rStyle w:val="FontStyle12"/>
          <w:color w:val="000000"/>
          <w:sz w:val="24"/>
          <w:szCs w:val="24"/>
          <w:lang w:val="uk-UA"/>
        </w:rPr>
        <w:t>Впродовж звітного періоду для мешканців та гостей міста регулярно проводились  безкоштовні недільні екску</w:t>
      </w:r>
      <w:r w:rsidR="008413B3" w:rsidRPr="008413B3">
        <w:rPr>
          <w:rStyle w:val="FontStyle12"/>
          <w:color w:val="000000"/>
          <w:sz w:val="24"/>
          <w:szCs w:val="24"/>
          <w:lang w:val="uk-UA"/>
        </w:rPr>
        <w:t>рсії історичною частиною міста.</w:t>
      </w:r>
    </w:p>
    <w:p w:rsidR="008413B3" w:rsidRPr="008413B3" w:rsidRDefault="00F87986" w:rsidP="008413B3">
      <w:pPr>
        <w:pStyle w:val="NoSpacing"/>
        <w:ind w:firstLine="709"/>
        <w:jc w:val="both"/>
        <w:rPr>
          <w:sz w:val="24"/>
          <w:szCs w:val="24"/>
          <w:lang w:val="uk-UA"/>
        </w:rPr>
      </w:pPr>
      <w:r w:rsidRPr="008413B3">
        <w:rPr>
          <w:sz w:val="24"/>
          <w:szCs w:val="24"/>
        </w:rPr>
        <w:t>Для популяризації туристичних можливостей міста</w:t>
      </w:r>
      <w:r w:rsidRPr="008413B3">
        <w:rPr>
          <w:sz w:val="24"/>
          <w:szCs w:val="24"/>
          <w:lang w:val="uk-UA"/>
        </w:rPr>
        <w:t xml:space="preserve"> Чернівців</w:t>
      </w:r>
      <w:r w:rsidRPr="008413B3">
        <w:rPr>
          <w:sz w:val="24"/>
          <w:szCs w:val="24"/>
        </w:rPr>
        <w:t xml:space="preserve"> </w:t>
      </w:r>
      <w:r w:rsidRPr="008413B3">
        <w:rPr>
          <w:sz w:val="24"/>
          <w:szCs w:val="24"/>
          <w:lang w:val="uk-UA"/>
        </w:rPr>
        <w:t xml:space="preserve">розроблені та </w:t>
      </w:r>
      <w:r w:rsidRPr="008413B3">
        <w:rPr>
          <w:sz w:val="24"/>
          <w:szCs w:val="24"/>
        </w:rPr>
        <w:t>виготовлен</w:t>
      </w:r>
      <w:r w:rsidRPr="008413B3">
        <w:rPr>
          <w:sz w:val="24"/>
          <w:szCs w:val="24"/>
          <w:lang w:val="uk-UA"/>
        </w:rPr>
        <w:t>і</w:t>
      </w:r>
      <w:r w:rsidRPr="008413B3">
        <w:rPr>
          <w:sz w:val="24"/>
          <w:szCs w:val="24"/>
        </w:rPr>
        <w:t xml:space="preserve"> наступні презентаційн</w:t>
      </w:r>
      <w:r w:rsidRPr="008413B3">
        <w:rPr>
          <w:sz w:val="24"/>
          <w:szCs w:val="24"/>
          <w:lang w:val="uk-UA"/>
        </w:rPr>
        <w:t>о-</w:t>
      </w:r>
      <w:r w:rsidRPr="008413B3">
        <w:rPr>
          <w:sz w:val="24"/>
          <w:szCs w:val="24"/>
        </w:rPr>
        <w:t>інформаційні матеріали</w:t>
      </w:r>
      <w:r w:rsidRPr="008413B3">
        <w:rPr>
          <w:sz w:val="24"/>
          <w:szCs w:val="24"/>
          <w:lang w:val="uk-UA"/>
        </w:rPr>
        <w:t>:</w:t>
      </w:r>
    </w:p>
    <w:p w:rsidR="008413B3" w:rsidRPr="008413B3" w:rsidRDefault="00F87986" w:rsidP="008413B3">
      <w:pPr>
        <w:pStyle w:val="NoSpacing"/>
        <w:ind w:firstLine="709"/>
        <w:jc w:val="both"/>
        <w:rPr>
          <w:rStyle w:val="FontStyle12"/>
          <w:color w:val="000000"/>
          <w:sz w:val="24"/>
          <w:szCs w:val="24"/>
          <w:lang w:val="uk-UA" w:eastAsia="uk-UA"/>
        </w:rPr>
      </w:pPr>
      <w:r w:rsidRPr="008413B3">
        <w:rPr>
          <w:sz w:val="24"/>
          <w:szCs w:val="24"/>
          <w:lang w:val="uk-UA"/>
        </w:rPr>
        <w:t>-</w:t>
      </w:r>
      <w:r w:rsidRPr="008413B3">
        <w:rPr>
          <w:sz w:val="24"/>
          <w:szCs w:val="24"/>
        </w:rPr>
        <w:t xml:space="preserve">каталог </w:t>
      </w:r>
      <w:r w:rsidRPr="008413B3">
        <w:rPr>
          <w:sz w:val="24"/>
          <w:szCs w:val="24"/>
          <w:lang w:val="uk-UA"/>
        </w:rPr>
        <w:t>«Чернівці. На перехресті епох та культурних традицій» (</w:t>
      </w:r>
      <w:r w:rsidRPr="008413B3">
        <w:rPr>
          <w:sz w:val="24"/>
          <w:szCs w:val="24"/>
        </w:rPr>
        <w:t>«</w:t>
      </w:r>
      <w:r w:rsidRPr="008413B3">
        <w:rPr>
          <w:rStyle w:val="FontStyle12"/>
          <w:color w:val="000000"/>
          <w:sz w:val="24"/>
          <w:szCs w:val="24"/>
          <w:lang w:val="en-US" w:eastAsia="uk-UA"/>
        </w:rPr>
        <w:t>Chernivtsi</w:t>
      </w:r>
      <w:r w:rsidRPr="008413B3">
        <w:rPr>
          <w:sz w:val="24"/>
          <w:szCs w:val="24"/>
        </w:rPr>
        <w:t xml:space="preserve">. </w:t>
      </w:r>
      <w:r w:rsidRPr="008413B3">
        <w:rPr>
          <w:sz w:val="24"/>
          <w:szCs w:val="24"/>
          <w:lang w:val="en-US"/>
        </w:rPr>
        <w:t>At the crossroads of epochs and cultural traditions»</w:t>
      </w:r>
      <w:r w:rsidRPr="008413B3">
        <w:rPr>
          <w:sz w:val="24"/>
          <w:szCs w:val="24"/>
          <w:lang w:val="uk-UA"/>
        </w:rPr>
        <w:t>)</w:t>
      </w:r>
      <w:r w:rsidRPr="008413B3">
        <w:rPr>
          <w:rStyle w:val="FontStyle12"/>
          <w:color w:val="000000"/>
          <w:sz w:val="24"/>
          <w:szCs w:val="24"/>
          <w:lang w:val="en-US" w:eastAsia="uk-UA"/>
        </w:rPr>
        <w:t xml:space="preserve"> </w:t>
      </w:r>
      <w:r w:rsidRPr="008413B3">
        <w:rPr>
          <w:rStyle w:val="FontStyle12"/>
          <w:color w:val="000000"/>
          <w:sz w:val="24"/>
          <w:szCs w:val="24"/>
          <w:lang w:eastAsia="uk-UA"/>
        </w:rPr>
        <w:t>англійською</w:t>
      </w:r>
      <w:r w:rsidRPr="008413B3">
        <w:rPr>
          <w:rStyle w:val="FontStyle12"/>
          <w:color w:val="000000"/>
          <w:sz w:val="24"/>
          <w:szCs w:val="24"/>
          <w:lang w:val="en-US" w:eastAsia="uk-UA"/>
        </w:rPr>
        <w:t xml:space="preserve"> </w:t>
      </w:r>
      <w:r w:rsidRPr="008413B3">
        <w:rPr>
          <w:rStyle w:val="FontStyle12"/>
          <w:color w:val="000000"/>
          <w:sz w:val="24"/>
          <w:szCs w:val="24"/>
          <w:lang w:eastAsia="uk-UA"/>
        </w:rPr>
        <w:t>мовою</w:t>
      </w:r>
      <w:r w:rsidRPr="008413B3">
        <w:rPr>
          <w:rStyle w:val="FontStyle12"/>
          <w:color w:val="000000"/>
          <w:sz w:val="24"/>
          <w:szCs w:val="24"/>
          <w:lang w:val="en-US" w:eastAsia="uk-UA"/>
        </w:rPr>
        <w:t>;</w:t>
      </w:r>
    </w:p>
    <w:p w:rsidR="008413B3" w:rsidRPr="008413B3" w:rsidRDefault="00F87986" w:rsidP="008413B3">
      <w:pPr>
        <w:pStyle w:val="NoSpacing"/>
        <w:ind w:firstLine="709"/>
        <w:jc w:val="both"/>
        <w:rPr>
          <w:rStyle w:val="FontStyle12"/>
          <w:color w:val="000000"/>
          <w:sz w:val="24"/>
          <w:szCs w:val="24"/>
          <w:lang w:val="uk-UA" w:eastAsia="uk-UA"/>
        </w:rPr>
      </w:pPr>
      <w:r w:rsidRPr="008413B3">
        <w:rPr>
          <w:rStyle w:val="FontStyle12"/>
          <w:color w:val="000000"/>
          <w:sz w:val="24"/>
          <w:szCs w:val="24"/>
          <w:lang w:val="uk-UA" w:eastAsia="uk-UA"/>
        </w:rPr>
        <w:lastRenderedPageBreak/>
        <w:t>-</w:t>
      </w:r>
      <w:r w:rsidRPr="008413B3">
        <w:rPr>
          <w:rStyle w:val="FontStyle12"/>
          <w:color w:val="000000"/>
          <w:sz w:val="24"/>
          <w:szCs w:val="24"/>
          <w:lang w:eastAsia="uk-UA"/>
        </w:rPr>
        <w:t xml:space="preserve">туристичні карти </w:t>
      </w:r>
      <w:r w:rsidRPr="008413B3">
        <w:rPr>
          <w:rStyle w:val="FontStyle12"/>
          <w:color w:val="000000"/>
          <w:sz w:val="24"/>
          <w:szCs w:val="24"/>
          <w:lang w:val="uk-UA" w:eastAsia="uk-UA"/>
        </w:rPr>
        <w:t>на 5 мовах</w:t>
      </w:r>
      <w:r w:rsidRPr="008413B3">
        <w:rPr>
          <w:rStyle w:val="FontStyle12"/>
          <w:color w:val="000000"/>
          <w:sz w:val="24"/>
          <w:szCs w:val="24"/>
          <w:lang w:eastAsia="uk-UA"/>
        </w:rPr>
        <w:t>;</w:t>
      </w:r>
    </w:p>
    <w:p w:rsidR="00F87986" w:rsidRPr="008413B3" w:rsidRDefault="00F87986" w:rsidP="008413B3">
      <w:pPr>
        <w:pStyle w:val="NoSpacing"/>
        <w:ind w:firstLine="709"/>
        <w:jc w:val="both"/>
        <w:rPr>
          <w:sz w:val="24"/>
          <w:szCs w:val="24"/>
          <w:lang w:val="uk-UA"/>
        </w:rPr>
      </w:pPr>
      <w:r w:rsidRPr="008413B3">
        <w:rPr>
          <w:rStyle w:val="FontStyle12"/>
          <w:color w:val="000000"/>
          <w:sz w:val="24"/>
          <w:szCs w:val="24"/>
          <w:lang w:val="uk-UA" w:eastAsia="uk-UA"/>
        </w:rPr>
        <w:t>-</w:t>
      </w:r>
      <w:r w:rsidRPr="008413B3">
        <w:rPr>
          <w:rStyle w:val="FontStyle12"/>
          <w:color w:val="000000"/>
          <w:sz w:val="24"/>
          <w:szCs w:val="24"/>
          <w:lang w:eastAsia="uk-UA"/>
        </w:rPr>
        <w:t>путівник «Чернівці. В ритмі міжкультурної гармонії» українською та англійською мовами</w:t>
      </w:r>
      <w:r w:rsidRPr="008413B3">
        <w:rPr>
          <w:sz w:val="24"/>
          <w:szCs w:val="24"/>
        </w:rPr>
        <w:t>.</w:t>
      </w:r>
    </w:p>
    <w:p w:rsidR="00F87986" w:rsidRPr="00C765E9" w:rsidRDefault="00F87986" w:rsidP="00F87986">
      <w:pPr>
        <w:shd w:val="clear" w:color="auto" w:fill="FFFFFF"/>
        <w:tabs>
          <w:tab w:val="left" w:pos="709"/>
        </w:tabs>
        <w:jc w:val="both"/>
        <w:rPr>
          <w:color w:val="000000"/>
          <w:lang w:val="uk-UA"/>
        </w:rPr>
      </w:pPr>
      <w:r w:rsidRPr="00C765E9">
        <w:rPr>
          <w:b/>
          <w:color w:val="000000"/>
          <w:lang w:val="uk-UA"/>
        </w:rPr>
        <w:tab/>
      </w:r>
      <w:r w:rsidRPr="00D106D5">
        <w:rPr>
          <w:b/>
          <w:color w:val="000000"/>
          <w:lang w:val="uk-UA"/>
        </w:rPr>
        <w:t>Споживчий ринок</w:t>
      </w:r>
      <w:r w:rsidRPr="00C765E9">
        <w:rPr>
          <w:color w:val="000000"/>
          <w:lang w:val="uk-UA"/>
        </w:rPr>
        <w:t xml:space="preserve"> міста </w:t>
      </w:r>
      <w:r w:rsidR="00D106D5">
        <w:rPr>
          <w:color w:val="000000"/>
          <w:lang w:val="uk-UA"/>
        </w:rPr>
        <w:t xml:space="preserve">Чернівців </w:t>
      </w:r>
      <w:r w:rsidRPr="00C765E9">
        <w:rPr>
          <w:color w:val="000000"/>
          <w:lang w:val="uk-UA"/>
        </w:rPr>
        <w:t>характеризується розви</w:t>
      </w:r>
      <w:r>
        <w:rPr>
          <w:color w:val="000000"/>
          <w:lang w:val="uk-UA"/>
        </w:rPr>
        <w:t>неною інфраструктурою,</w:t>
      </w:r>
      <w:r w:rsidRPr="00C765E9">
        <w:rPr>
          <w:color w:val="000000"/>
          <w:lang w:val="uk-UA"/>
        </w:rPr>
        <w:t xml:space="preserve"> високим рівнем товарного насичення, стабільним балансом попиту та пропозиції. Як показує аналіз, торговельна діяльність суттєво впливає на розвиток економіки </w:t>
      </w:r>
      <w:r>
        <w:rPr>
          <w:color w:val="000000"/>
          <w:lang w:val="uk-UA"/>
        </w:rPr>
        <w:t xml:space="preserve">міста </w:t>
      </w:r>
      <w:r w:rsidRPr="00C765E9">
        <w:rPr>
          <w:color w:val="000000"/>
          <w:lang w:val="uk-UA"/>
        </w:rPr>
        <w:t>Чернівців, адже майже 25% зареєстрованих суб’єктів господарювання зайняті  в сфері торгівлі та послуг.</w:t>
      </w:r>
    </w:p>
    <w:p w:rsidR="00F87986" w:rsidRPr="00A86E9D" w:rsidRDefault="00F87986" w:rsidP="00F87986">
      <w:pPr>
        <w:ind w:firstLine="720"/>
        <w:jc w:val="both"/>
        <w:rPr>
          <w:color w:val="000000"/>
          <w:lang w:val="uk-UA"/>
        </w:rPr>
      </w:pPr>
      <w:r w:rsidRPr="00C765E9">
        <w:rPr>
          <w:color w:val="000000"/>
          <w:lang w:val="uk-UA"/>
        </w:rPr>
        <w:t xml:space="preserve">Впродовж останніх років спостерігається стабільна позитивна динаміка нарощення </w:t>
      </w:r>
      <w:r w:rsidRPr="00C765E9">
        <w:rPr>
          <w:bCs/>
          <w:color w:val="000000"/>
          <w:lang w:val="uk-UA"/>
        </w:rPr>
        <w:t>о</w:t>
      </w:r>
      <w:r w:rsidRPr="00C765E9">
        <w:rPr>
          <w:color w:val="000000"/>
          <w:lang w:val="uk-UA"/>
        </w:rPr>
        <w:t>бсягів роздрібного товарообороту підприємств, які здійснюють діяльність з роздрібної торгівлі та ресторанного господарства в місті</w:t>
      </w:r>
      <w:r w:rsidRPr="00C7530C">
        <w:rPr>
          <w:color w:val="0000FF"/>
          <w:lang w:val="uk-UA"/>
        </w:rPr>
        <w:t>.</w:t>
      </w:r>
      <w:r w:rsidRPr="00FF1280">
        <w:rPr>
          <w:color w:val="FF0000"/>
          <w:lang w:val="uk-UA"/>
        </w:rPr>
        <w:t xml:space="preserve"> </w:t>
      </w:r>
      <w:r w:rsidRPr="00A86E9D">
        <w:rPr>
          <w:color w:val="000000"/>
          <w:lang w:val="uk-UA"/>
        </w:rPr>
        <w:t>За статистичними даними за січень-березень 2018 року обсяг роздрібного товарообороту склав 1772,8 млн.грн.</w:t>
      </w:r>
      <w:r w:rsidR="00231E97">
        <w:rPr>
          <w:color w:val="000000"/>
          <w:lang w:val="uk-UA"/>
        </w:rPr>
        <w:t>,</w:t>
      </w:r>
      <w:r w:rsidRPr="00A86E9D">
        <w:rPr>
          <w:color w:val="000000"/>
          <w:lang w:val="uk-UA"/>
        </w:rPr>
        <w:t xml:space="preserve"> що на 5,6% більше в порівнянні з аналогічним показником за 2017 рік та складає 75% від загальнообласного показника. </w:t>
      </w:r>
    </w:p>
    <w:p w:rsidR="00F87986" w:rsidRPr="00FF1280" w:rsidRDefault="00F87986" w:rsidP="00F87986">
      <w:pPr>
        <w:ind w:firstLine="720"/>
        <w:jc w:val="both"/>
        <w:rPr>
          <w:color w:val="FF0000"/>
          <w:lang w:val="uk-UA"/>
        </w:rPr>
      </w:pPr>
      <w:r w:rsidRPr="00C765E9">
        <w:rPr>
          <w:color w:val="000000"/>
          <w:lang w:val="uk-UA" w:eastAsia="uk-UA"/>
        </w:rPr>
        <w:t>На сьогодні суб’єкти підприємницької діяльності, як юридичні так і фізичні особи, пропонують широкий спектр послуг, орієнтований за рівнем доходів населення. Мережа сфери побутового обслуговування міста дає можливість одержувати послуги за місцем проживання.</w:t>
      </w:r>
      <w:r w:rsidRPr="00FF1280">
        <w:rPr>
          <w:lang w:val="uk-UA" w:eastAsia="uk-UA"/>
        </w:rPr>
        <w:t xml:space="preserve"> </w:t>
      </w:r>
      <w:r w:rsidRPr="003D727C">
        <w:rPr>
          <w:color w:val="000000"/>
          <w:lang w:val="uk-UA"/>
        </w:rPr>
        <w:t xml:space="preserve">За </w:t>
      </w:r>
      <w:r w:rsidRPr="003D727C">
        <w:rPr>
          <w:b/>
          <w:color w:val="000000"/>
          <w:lang w:val="uk-UA"/>
        </w:rPr>
        <w:t xml:space="preserve">січень-червень </w:t>
      </w:r>
      <w:r w:rsidRPr="003D727C">
        <w:rPr>
          <w:color w:val="000000"/>
          <w:lang w:val="uk-UA"/>
        </w:rPr>
        <w:t>2018 року підприємствами - суб’єктами підприємницької діяльності та відокремленими структурними підрозділами сфери послуг міста реалізовано послуг на загальну суму 1590,2 млн.грн., що на 254,2 млн.грн. або на 19,0%</w:t>
      </w:r>
      <w:r>
        <w:rPr>
          <w:color w:val="000000"/>
          <w:lang w:val="uk-UA"/>
        </w:rPr>
        <w:t xml:space="preserve"> </w:t>
      </w:r>
      <w:r w:rsidRPr="003D727C">
        <w:rPr>
          <w:color w:val="000000"/>
          <w:lang w:val="uk-UA"/>
        </w:rPr>
        <w:t>більше в порівнянні з аналогічним періодом 2017 року.</w:t>
      </w:r>
      <w:r w:rsidRPr="00FF1280">
        <w:rPr>
          <w:color w:val="FF0000"/>
          <w:lang w:val="uk-UA"/>
        </w:rPr>
        <w:t xml:space="preserve"> </w:t>
      </w:r>
    </w:p>
    <w:p w:rsidR="00F87986" w:rsidRPr="00C765E9" w:rsidRDefault="00F87986" w:rsidP="00F87986">
      <w:pPr>
        <w:pStyle w:val="Iauiue"/>
        <w:widowControl/>
        <w:tabs>
          <w:tab w:val="left" w:pos="0"/>
          <w:tab w:val="left" w:pos="709"/>
        </w:tabs>
        <w:rPr>
          <w:color w:val="000000"/>
          <w:sz w:val="24"/>
          <w:szCs w:val="24"/>
        </w:rPr>
      </w:pPr>
      <w:r w:rsidRPr="00C765E9">
        <w:rPr>
          <w:color w:val="000000"/>
          <w:sz w:val="24"/>
          <w:szCs w:val="24"/>
        </w:rPr>
        <w:tab/>
        <w:t xml:space="preserve">З початку 2018 року розпочали свою роботу більше 25 нових об’єктів торгівлі, ресторанного господарства та сфери послуг, зокрема: магазини продовольчих товарів  на пр.Незалежності, 80, вул.Рівненській, 5, вул.Київській, 6, магазини непродовольчих товарів на пр.Незалежності, 113 та на вул.Руській, 242, 6 аптек, кафе на вул.Руській 205 і на вул.В.Гете,4, кафе-бар на вул.Головній, 64, 2 автомийки на вул.Головній, 119 </w:t>
      </w:r>
      <w:r>
        <w:rPr>
          <w:color w:val="000000"/>
          <w:sz w:val="24"/>
          <w:szCs w:val="24"/>
        </w:rPr>
        <w:t>і</w:t>
      </w:r>
      <w:r w:rsidRPr="00C765E9">
        <w:rPr>
          <w:color w:val="000000"/>
          <w:sz w:val="24"/>
          <w:szCs w:val="24"/>
        </w:rPr>
        <w:t xml:space="preserve"> на вул.Хотинській, 4-Т та ряд інших закладів.</w:t>
      </w:r>
    </w:p>
    <w:p w:rsidR="00F87986" w:rsidRPr="00C765E9" w:rsidRDefault="00F87986" w:rsidP="00F87986">
      <w:pPr>
        <w:pStyle w:val="21"/>
        <w:spacing w:after="0" w:line="240" w:lineRule="auto"/>
        <w:ind w:left="0" w:firstLine="708"/>
        <w:jc w:val="both"/>
        <w:rPr>
          <w:color w:val="000000"/>
          <w:lang w:val="uk-UA"/>
        </w:rPr>
      </w:pPr>
      <w:r w:rsidRPr="00C765E9">
        <w:rPr>
          <w:color w:val="000000"/>
          <w:lang w:val="uk-UA"/>
        </w:rPr>
        <w:t>Для підтримки споживачів із низьким рівнем доходів проводиться робота з підприємствами торгівлі міста щодо організації різноманітних акці</w:t>
      </w:r>
      <w:r w:rsidR="00231E97">
        <w:rPr>
          <w:color w:val="000000"/>
          <w:lang w:val="uk-UA"/>
        </w:rPr>
        <w:t>й</w:t>
      </w:r>
      <w:r w:rsidRPr="00C765E9">
        <w:rPr>
          <w:color w:val="000000"/>
          <w:lang w:val="uk-UA"/>
        </w:rPr>
        <w:t xml:space="preserve"> та дисконтних програм. Зокрема, мережа магазинів «Колос», «Норма», «Ліга-Прім», супермаркети «Сільпо» та «Ашан» організовують акції та надають знижки пенсіонерам, інвалідам та ветеранам війни на продукцію власного виробництва та товари першої необхідності. </w:t>
      </w:r>
    </w:p>
    <w:p w:rsidR="00F87986" w:rsidRPr="00C765E9" w:rsidRDefault="00F87986" w:rsidP="00F87986">
      <w:pPr>
        <w:pStyle w:val="a8"/>
        <w:widowControl w:val="0"/>
        <w:ind w:firstLine="709"/>
        <w:jc w:val="both"/>
        <w:rPr>
          <w:color w:val="000000"/>
        </w:rPr>
      </w:pPr>
      <w:r w:rsidRPr="00C765E9">
        <w:rPr>
          <w:color w:val="000000"/>
        </w:rPr>
        <w:t xml:space="preserve">З метою долучення </w:t>
      </w:r>
      <w:r w:rsidRPr="00C765E9">
        <w:rPr>
          <w:color w:val="000000"/>
          <w:lang w:val="uk-UA"/>
        </w:rPr>
        <w:t xml:space="preserve">міста </w:t>
      </w:r>
      <w:r w:rsidRPr="00C765E9">
        <w:rPr>
          <w:color w:val="000000"/>
        </w:rPr>
        <w:t xml:space="preserve">Чернівців до проекту </w:t>
      </w:r>
      <w:r w:rsidRPr="00C765E9">
        <w:rPr>
          <w:b/>
          <w:color w:val="000000"/>
        </w:rPr>
        <w:t>«</w:t>
      </w:r>
      <w:r w:rsidRPr="00C765E9">
        <w:rPr>
          <w:rStyle w:val="m4440931586673765771xfm00703431"/>
          <w:color w:val="000000"/>
        </w:rPr>
        <w:t>Платформа ефективного регулювання</w:t>
      </w:r>
      <w:r w:rsidRPr="00C765E9">
        <w:rPr>
          <w:color w:val="000000"/>
        </w:rPr>
        <w:t xml:space="preserve">» розроблено </w:t>
      </w:r>
      <w:r w:rsidRPr="00C765E9">
        <w:rPr>
          <w:color w:val="000000"/>
        </w:rPr>
        <w:lastRenderedPageBreak/>
        <w:t xml:space="preserve">бізнес-кейс (покрокову інструкцію), як легально започаткувати власний бізнес у галузі ресторанного господарства в місті. Надалі продовжуватиметься регіональна адаптація інших бізнес-кейсів в рамках </w:t>
      </w:r>
      <w:r w:rsidRPr="00C765E9">
        <w:rPr>
          <w:color w:val="000000"/>
          <w:lang w:val="uk-UA"/>
        </w:rPr>
        <w:t xml:space="preserve">зазначеного </w:t>
      </w:r>
      <w:r w:rsidRPr="00C765E9">
        <w:rPr>
          <w:color w:val="000000"/>
        </w:rPr>
        <w:t>проекту.</w:t>
      </w:r>
    </w:p>
    <w:p w:rsidR="00F87986" w:rsidRPr="00C765E9" w:rsidRDefault="00F87986" w:rsidP="00F87986">
      <w:pPr>
        <w:pStyle w:val="a4"/>
        <w:tabs>
          <w:tab w:val="left" w:pos="0"/>
        </w:tabs>
        <w:ind w:firstLine="708"/>
        <w:jc w:val="both"/>
        <w:rPr>
          <w:b w:val="0"/>
          <w:bCs/>
          <w:color w:val="000000"/>
          <w:sz w:val="24"/>
          <w:szCs w:val="24"/>
        </w:rPr>
      </w:pPr>
      <w:r w:rsidRPr="00C765E9">
        <w:rPr>
          <w:b w:val="0"/>
          <w:bCs/>
          <w:color w:val="000000"/>
          <w:sz w:val="24"/>
          <w:szCs w:val="24"/>
        </w:rPr>
        <w:t>Значне місце у задоволенні потреб населення у товарах продовжує належати ринкам. На даний час м</w:t>
      </w:r>
      <w:r w:rsidRPr="00C765E9">
        <w:rPr>
          <w:b w:val="0"/>
          <w:color w:val="000000"/>
          <w:sz w:val="24"/>
          <w:szCs w:val="24"/>
        </w:rPr>
        <w:t>ережа ринкового господарства міста Чернівців складається з 22 ринків і мікроринків</w:t>
      </w:r>
      <w:r w:rsidRPr="00C765E9">
        <w:rPr>
          <w:rStyle w:val="FontStyle12"/>
          <w:b w:val="0"/>
          <w:color w:val="000000"/>
          <w:sz w:val="24"/>
          <w:szCs w:val="24"/>
        </w:rPr>
        <w:t>, в т.ч.: 12 - продовольчих, 6 - непродовольчих, 3 - змішаних і 1 - квітковий.</w:t>
      </w:r>
      <w:r w:rsidRPr="00C765E9">
        <w:rPr>
          <w:rStyle w:val="FontStyle12"/>
          <w:b w:val="0"/>
          <w:color w:val="000000"/>
          <w:sz w:val="24"/>
          <w:szCs w:val="24"/>
          <w:lang w:val="ru-RU"/>
        </w:rPr>
        <w:t xml:space="preserve"> </w:t>
      </w:r>
      <w:r w:rsidRPr="00C765E9">
        <w:rPr>
          <w:rStyle w:val="FontStyle12"/>
          <w:b w:val="0"/>
          <w:color w:val="000000"/>
          <w:sz w:val="24"/>
          <w:szCs w:val="24"/>
        </w:rPr>
        <w:t xml:space="preserve">На ринках і мікроринках міста облаштовано майже 15,8 тис. торговельних місць, з яких майже 2,8 тис. – торговельні місця загального користування. Із загальної кількості торговельних місць понад 3,0 тис. використовуються для реалізації продовольчої групи товарів (в т.ч. 1,6 тис. – для продажу сільгосппродукції). </w:t>
      </w:r>
      <w:r w:rsidRPr="00C765E9">
        <w:rPr>
          <w:rStyle w:val="FontStyle12"/>
          <w:b w:val="0"/>
          <w:bCs/>
          <w:color w:val="000000"/>
          <w:sz w:val="24"/>
          <w:szCs w:val="24"/>
          <w:lang w:eastAsia="uk-UA"/>
        </w:rPr>
        <w:t xml:space="preserve">З метою створення сприятливих умов для реалізації сільгосппродукції її безпосередніми виробниками </w:t>
      </w:r>
      <w:r w:rsidRPr="00C765E9">
        <w:rPr>
          <w:b w:val="0"/>
          <w:bCs/>
          <w:color w:val="000000"/>
          <w:sz w:val="24"/>
          <w:szCs w:val="24"/>
        </w:rPr>
        <w:t xml:space="preserve">відведено понад 0,7 тис. місць, а малозахищеними верствами населення – майже 0,4 тис. місць.  </w:t>
      </w:r>
    </w:p>
    <w:p w:rsidR="00F87986" w:rsidRPr="00C765E9" w:rsidRDefault="00F87986" w:rsidP="00F87986">
      <w:pPr>
        <w:pStyle w:val="a4"/>
        <w:widowControl w:val="0"/>
        <w:tabs>
          <w:tab w:val="left" w:pos="0"/>
        </w:tabs>
        <w:ind w:firstLine="709"/>
        <w:jc w:val="both"/>
        <w:rPr>
          <w:b w:val="0"/>
          <w:color w:val="000000"/>
          <w:sz w:val="24"/>
          <w:szCs w:val="24"/>
        </w:rPr>
      </w:pPr>
      <w:r w:rsidRPr="00C765E9">
        <w:rPr>
          <w:b w:val="0"/>
          <w:color w:val="000000"/>
          <w:sz w:val="24"/>
          <w:szCs w:val="24"/>
        </w:rPr>
        <w:t>На виконання постанови Кабінету Міністрів України від 29.07.2009р. №</w:t>
      </w:r>
      <w:r w:rsidR="00231E97">
        <w:rPr>
          <w:b w:val="0"/>
          <w:color w:val="000000"/>
          <w:sz w:val="24"/>
          <w:szCs w:val="24"/>
        </w:rPr>
        <w:t xml:space="preserve"> </w:t>
      </w:r>
      <w:r w:rsidRPr="00C765E9">
        <w:rPr>
          <w:b w:val="0"/>
          <w:color w:val="000000"/>
          <w:sz w:val="24"/>
          <w:szCs w:val="24"/>
        </w:rPr>
        <w:t>868 забезпечено виготовлення і періодичне уточнення паспортів ринків і мікроринків відповідно до встановленої форми, періодично оновлюється їх реєстр.</w:t>
      </w:r>
    </w:p>
    <w:p w:rsidR="00F87986" w:rsidRPr="00C765E9" w:rsidRDefault="00F87986" w:rsidP="00F87986">
      <w:pPr>
        <w:ind w:firstLine="708"/>
        <w:jc w:val="both"/>
        <w:rPr>
          <w:color w:val="000000"/>
          <w:lang w:val="uk-UA"/>
        </w:rPr>
      </w:pPr>
      <w:r w:rsidRPr="00C765E9">
        <w:rPr>
          <w:color w:val="000000"/>
          <w:lang w:val="uk-UA"/>
        </w:rPr>
        <w:t xml:space="preserve">У травні 2018 року відбулося засідання ради з координації роботи ринків і мікроринків в м.Чернівцях. На засіданні були обговорені наступні питання: «Проблеми у забезпеченні суб’єктами господарювання – утримувачами ринків і мікроринків міста Чернівців та торгуючими на них вимог протипожежного захисту», «Про заходи з відновлення належного функціонування зони з продажу килимових виробів у секторі №5 КП МТК «Калинівський ринок» після пожежі, що сталася 19.03.2018 року, і дотримання при цьому вимог Правил торгівлі на ринках міста Чернівців в частині пожежної безпеки», «Про підготовку ринків і мікроринків міста Чернівці до роботи у весняно-літній період, забезпечення виконання при цьому вимог Ветеринарно-санітарних правил для ринків та Закону України «Про основні принципи та вимоги до безпечності та якості харчових продуктів», «Про нові вимоги у веденні бізнесу на ринках і мікроринках відповідно до змін у податковому законодавстві» тощо. Після обговорення та висловлених пропозицій Радою прийняті відповідні рішення, що сприятимуть вирішенню проблемних питань функціонування ринків і мікроринків міста та погоджено графік моніторингу ринків і мікроринків м.Чернівців у 2018 році з питань вжиття їх утримувачами заходів з вдосконалення функціонування, дотримання при цьому вимог Правил торгівлі на ринках </w:t>
      </w:r>
      <w:r w:rsidRPr="00C765E9">
        <w:rPr>
          <w:color w:val="000000"/>
          <w:lang w:val="uk-UA"/>
        </w:rPr>
        <w:lastRenderedPageBreak/>
        <w:t>міста Чернівців і недопущення адміністративних правопорушень.</w:t>
      </w:r>
    </w:p>
    <w:p w:rsidR="00F87986" w:rsidRPr="00C765E9" w:rsidRDefault="00F87986" w:rsidP="00F87986">
      <w:pPr>
        <w:pStyle w:val="a4"/>
        <w:tabs>
          <w:tab w:val="left" w:pos="0"/>
        </w:tabs>
        <w:ind w:firstLine="708"/>
        <w:jc w:val="both"/>
        <w:rPr>
          <w:b w:val="0"/>
          <w:color w:val="000000"/>
          <w:sz w:val="24"/>
          <w:szCs w:val="24"/>
        </w:rPr>
      </w:pPr>
      <w:r w:rsidRPr="00C765E9">
        <w:rPr>
          <w:b w:val="0"/>
          <w:color w:val="000000"/>
          <w:sz w:val="24"/>
          <w:szCs w:val="24"/>
        </w:rPr>
        <w:t>Впродовж І півріччя 2018 року ТОВ «Ринок «Центральний» продовжува</w:t>
      </w:r>
      <w:r w:rsidR="008213D6">
        <w:rPr>
          <w:b w:val="0"/>
          <w:color w:val="000000"/>
          <w:sz w:val="24"/>
          <w:szCs w:val="24"/>
        </w:rPr>
        <w:t>в</w:t>
      </w:r>
      <w:r w:rsidRPr="00C765E9">
        <w:rPr>
          <w:b w:val="0"/>
          <w:color w:val="000000"/>
          <w:sz w:val="24"/>
          <w:szCs w:val="24"/>
        </w:rPr>
        <w:t xml:space="preserve"> роботу з реконструкції ринку «Центральний» (ІV черга) з облаштуванням підземного паркінгу та двоповерхової споруди критого ринку. При цьому, важливим є той факт, що адміністрацією ринку будуть збережені місця загального користування для торгівлі сільгосппродукцією її безпосередніми виробниками. </w:t>
      </w:r>
    </w:p>
    <w:p w:rsidR="00F87986" w:rsidRPr="00C765E9" w:rsidRDefault="00F87986" w:rsidP="00F87986">
      <w:pPr>
        <w:pStyle w:val="af"/>
        <w:shd w:val="clear" w:color="auto" w:fill="FFFFFF"/>
        <w:spacing w:before="0" w:beforeAutospacing="0" w:after="0" w:afterAutospacing="0"/>
        <w:ind w:firstLine="708"/>
        <w:jc w:val="both"/>
        <w:rPr>
          <w:color w:val="000000"/>
          <w:lang w:val="uk-UA"/>
        </w:rPr>
      </w:pPr>
      <w:r w:rsidRPr="00C765E9">
        <w:rPr>
          <w:color w:val="000000"/>
          <w:lang w:val="uk-UA"/>
        </w:rPr>
        <w:t>КП МТК «</w:t>
      </w:r>
      <w:r w:rsidRPr="00C765E9">
        <w:rPr>
          <w:color w:val="000000"/>
          <w:shd w:val="clear" w:color="auto" w:fill="FFFFFF"/>
          <w:lang w:val="uk-UA"/>
        </w:rPr>
        <w:t>Калинівський ринок» впроваджувались заходи, спрямовані на зміцнення матеріально-технічної бази ринку, створення продавцям та покупцям належних умов для провадження господарської діяльності і здійснення процесу купівлі-продажу товарів. Відповідно до проекту плану розвитку у 2018 році підприємством запланован</w:t>
      </w:r>
      <w:r w:rsidR="008213D6">
        <w:rPr>
          <w:color w:val="000000"/>
          <w:shd w:val="clear" w:color="auto" w:fill="FFFFFF"/>
          <w:lang w:val="uk-UA"/>
        </w:rPr>
        <w:t>о</w:t>
      </w:r>
      <w:r w:rsidRPr="00C765E9">
        <w:rPr>
          <w:color w:val="000000"/>
          <w:shd w:val="clear" w:color="auto" w:fill="FFFFFF"/>
          <w:lang w:val="uk-UA"/>
        </w:rPr>
        <w:t xml:space="preserve"> витратити на розвиток і вдосконалення функціонування ринку понад 16,5 млн.грн.  За рахунок цих коштів планується проведення робіт з вдосконалення мережі енергопостачання,  влаштування блискавкозахисту, системи пожежної сигналізації, внутрішнього протипожежного водопроводу в секторі №7</w:t>
      </w:r>
      <w:r w:rsidR="00231E97">
        <w:rPr>
          <w:color w:val="000000"/>
          <w:shd w:val="clear" w:color="auto" w:fill="FFFFFF"/>
          <w:lang w:val="uk-UA"/>
        </w:rPr>
        <w:t xml:space="preserve"> </w:t>
      </w:r>
      <w:r w:rsidRPr="00C765E9">
        <w:rPr>
          <w:color w:val="000000"/>
          <w:shd w:val="clear" w:color="auto" w:fill="FFFFFF"/>
          <w:lang w:val="uk-UA"/>
        </w:rPr>
        <w:t>(господарський двір) та медпункту у м’ясо-молочному павільйоні,  реконструкція мережі зливової каналізації і твердого покриття території, будівництво автостанції тощо.</w:t>
      </w:r>
    </w:p>
    <w:p w:rsidR="00F87986" w:rsidRPr="00C765E9" w:rsidRDefault="00F87986" w:rsidP="00F87986">
      <w:pPr>
        <w:pStyle w:val="a8"/>
        <w:ind w:firstLine="708"/>
        <w:jc w:val="both"/>
        <w:rPr>
          <w:rStyle w:val="FontStyle12"/>
          <w:color w:val="000000"/>
          <w:sz w:val="24"/>
          <w:szCs w:val="24"/>
          <w:lang w:val="uk-UA"/>
        </w:rPr>
      </w:pPr>
      <w:r w:rsidRPr="00C765E9">
        <w:rPr>
          <w:color w:val="000000"/>
          <w:lang w:val="uk-UA"/>
        </w:rPr>
        <w:t xml:space="preserve">Впродовж звітного періоду в межах наданих повноважень здійснювались заходи з упорядкування роботи дрібнороздрібної торговельної мережі, </w:t>
      </w:r>
      <w:r w:rsidRPr="00C765E9">
        <w:rPr>
          <w:rStyle w:val="FontStyle12"/>
          <w:color w:val="000000"/>
          <w:sz w:val="24"/>
          <w:szCs w:val="24"/>
          <w:lang w:val="uk-UA"/>
        </w:rPr>
        <w:t xml:space="preserve">покращення умов торгівлі та надання послуг, дотримання при цьому вимог Правил торгівлі на ринках міста Чернівців, Порядку провадження торговельної діяльності і правил торговельного обслуговування на ринку споживчих товарів. Всього впродовж І півріччя 2018 року під час проведення цих заходів на порушників Правил торгівлі на ринках міста Чернівців, </w:t>
      </w:r>
      <w:r w:rsidRPr="00C765E9">
        <w:rPr>
          <w:color w:val="000000"/>
          <w:lang w:val="uk-UA"/>
        </w:rPr>
        <w:t>Порядку провадження торговельної діяльності та правил торговельного обслуговування на ринку споживчих товарів</w:t>
      </w:r>
      <w:r w:rsidRPr="00C765E9">
        <w:rPr>
          <w:rStyle w:val="FontStyle12"/>
          <w:color w:val="000000"/>
          <w:sz w:val="24"/>
          <w:szCs w:val="24"/>
          <w:lang w:val="uk-UA"/>
        </w:rPr>
        <w:t xml:space="preserve"> адміністраціями ринків і мікроринків міста та представниками департаменту економіки міської ради складено і передано на розгляд адміністративних комісій 35 протоколів про адміністративні правопорушення. </w:t>
      </w:r>
    </w:p>
    <w:p w:rsidR="00F87986" w:rsidRPr="00C765E9" w:rsidRDefault="00F87986" w:rsidP="00F87986">
      <w:pPr>
        <w:pStyle w:val="a8"/>
        <w:ind w:firstLine="708"/>
        <w:jc w:val="both"/>
        <w:rPr>
          <w:color w:val="000000"/>
          <w:lang w:val="uk-UA"/>
        </w:rPr>
      </w:pPr>
      <w:r w:rsidRPr="00C765E9">
        <w:rPr>
          <w:rStyle w:val="FontStyle12"/>
          <w:color w:val="000000"/>
          <w:sz w:val="24"/>
          <w:szCs w:val="24"/>
          <w:lang w:val="uk-UA"/>
        </w:rPr>
        <w:t xml:space="preserve">Проводиться системна робота щодо розвитку </w:t>
      </w:r>
      <w:r w:rsidRPr="00C765E9">
        <w:rPr>
          <w:color w:val="000000"/>
        </w:rPr>
        <w:t xml:space="preserve">ярмарково-виставкової діяльності в місті. </w:t>
      </w:r>
      <w:r w:rsidRPr="00C765E9">
        <w:rPr>
          <w:color w:val="000000"/>
          <w:lang w:val="uk-UA"/>
        </w:rPr>
        <w:t xml:space="preserve"> В поточному році були проведені наступні заходи:</w:t>
      </w:r>
    </w:p>
    <w:p w:rsidR="00F87986" w:rsidRPr="00C765E9" w:rsidRDefault="00F87986" w:rsidP="00F87986">
      <w:pPr>
        <w:pStyle w:val="a8"/>
        <w:ind w:firstLine="708"/>
        <w:jc w:val="both"/>
        <w:rPr>
          <w:color w:val="000000"/>
          <w:lang w:val="uk-UA" w:eastAsia="uk-UA"/>
        </w:rPr>
      </w:pPr>
      <w:r w:rsidRPr="00C765E9">
        <w:rPr>
          <w:color w:val="000000"/>
          <w:lang w:val="uk-UA"/>
        </w:rPr>
        <w:t>-з</w:t>
      </w:r>
      <w:r w:rsidRPr="00C765E9">
        <w:rPr>
          <w:color w:val="000000"/>
          <w:lang w:eastAsia="uk-UA"/>
        </w:rPr>
        <w:t xml:space="preserve"> нагоди Міжнародного жіночого дня 8 Березня на розі пр</w:t>
      </w:r>
      <w:r w:rsidRPr="00C765E9">
        <w:rPr>
          <w:color w:val="000000"/>
          <w:lang w:val="uk-UA" w:eastAsia="uk-UA"/>
        </w:rPr>
        <w:t>.</w:t>
      </w:r>
      <w:r w:rsidRPr="00C765E9">
        <w:rPr>
          <w:color w:val="000000"/>
          <w:lang w:eastAsia="uk-UA"/>
        </w:rPr>
        <w:t xml:space="preserve">Незалежності - вул. Небесної Сотні на прилеглій до критого ринку «Формаркет» території в період з </w:t>
      </w:r>
      <w:r w:rsidRPr="00C765E9">
        <w:rPr>
          <w:color w:val="000000"/>
        </w:rPr>
        <w:t>06.03.201</w:t>
      </w:r>
      <w:r w:rsidRPr="00C765E9">
        <w:rPr>
          <w:color w:val="000000"/>
          <w:lang w:val="uk-UA"/>
        </w:rPr>
        <w:t>8</w:t>
      </w:r>
      <w:r w:rsidRPr="00C765E9">
        <w:rPr>
          <w:color w:val="000000"/>
        </w:rPr>
        <w:t>р. по 0</w:t>
      </w:r>
      <w:r w:rsidRPr="00C765E9">
        <w:rPr>
          <w:color w:val="000000"/>
          <w:lang w:val="uk-UA"/>
        </w:rPr>
        <w:t>8</w:t>
      </w:r>
      <w:r w:rsidRPr="00C765E9">
        <w:rPr>
          <w:color w:val="000000"/>
        </w:rPr>
        <w:t>.03.201</w:t>
      </w:r>
      <w:r w:rsidRPr="00C765E9">
        <w:rPr>
          <w:color w:val="000000"/>
          <w:lang w:val="uk-UA"/>
        </w:rPr>
        <w:t>8</w:t>
      </w:r>
      <w:r w:rsidRPr="00C765E9">
        <w:rPr>
          <w:color w:val="000000"/>
        </w:rPr>
        <w:t>р.</w:t>
      </w:r>
      <w:r w:rsidRPr="00C765E9">
        <w:rPr>
          <w:b/>
          <w:color w:val="000000"/>
        </w:rPr>
        <w:t xml:space="preserve"> </w:t>
      </w:r>
      <w:r w:rsidRPr="00C765E9">
        <w:rPr>
          <w:color w:val="000000"/>
          <w:lang w:eastAsia="uk-UA"/>
        </w:rPr>
        <w:t>забезпечено проведення ПП «ТК Панорама» ярмарку з продажу квітів</w:t>
      </w:r>
      <w:r w:rsidRPr="00C765E9">
        <w:rPr>
          <w:color w:val="000000"/>
          <w:lang w:val="uk-UA" w:eastAsia="uk-UA"/>
        </w:rPr>
        <w:t>;</w:t>
      </w:r>
    </w:p>
    <w:p w:rsidR="00F87986" w:rsidRPr="00C765E9" w:rsidRDefault="00F87986" w:rsidP="00F87986">
      <w:pPr>
        <w:pStyle w:val="a8"/>
        <w:ind w:firstLine="708"/>
        <w:jc w:val="both"/>
        <w:rPr>
          <w:color w:val="000000"/>
          <w:lang w:val="uk-UA"/>
        </w:rPr>
      </w:pPr>
      <w:r w:rsidRPr="00C765E9">
        <w:rPr>
          <w:color w:val="000000"/>
          <w:lang w:val="uk-UA" w:eastAsia="uk-UA"/>
        </w:rPr>
        <w:lastRenderedPageBreak/>
        <w:t>-з</w:t>
      </w:r>
      <w:r w:rsidRPr="00C765E9">
        <w:rPr>
          <w:color w:val="000000"/>
          <w:lang w:eastAsia="uk-UA"/>
        </w:rPr>
        <w:t xml:space="preserve"> метою задоволення сезонного попиту мешканців міста на </w:t>
      </w:r>
      <w:r w:rsidRPr="00C765E9">
        <w:rPr>
          <w:color w:val="000000"/>
          <w:lang w:val="uk-UA" w:eastAsia="uk-UA"/>
        </w:rPr>
        <w:t>садивний</w:t>
      </w:r>
      <w:r w:rsidRPr="00C765E9">
        <w:rPr>
          <w:color w:val="000000"/>
          <w:lang w:eastAsia="uk-UA"/>
        </w:rPr>
        <w:t xml:space="preserve"> матеріал на вул.Героїв Майдану (від вул.Д.Загула в напрямку до вул.Братів Руснаків) забезпечено проведення в період з 16.03.201</w:t>
      </w:r>
      <w:r w:rsidRPr="00C765E9">
        <w:rPr>
          <w:color w:val="000000"/>
          <w:lang w:val="uk-UA" w:eastAsia="uk-UA"/>
        </w:rPr>
        <w:t>8</w:t>
      </w:r>
      <w:r w:rsidRPr="00C765E9">
        <w:rPr>
          <w:color w:val="000000"/>
          <w:lang w:eastAsia="uk-UA"/>
        </w:rPr>
        <w:t xml:space="preserve">р. по </w:t>
      </w:r>
      <w:r w:rsidRPr="00C765E9">
        <w:rPr>
          <w:color w:val="000000"/>
          <w:lang w:val="uk-UA" w:eastAsia="uk-UA"/>
        </w:rPr>
        <w:t>30</w:t>
      </w:r>
      <w:r w:rsidRPr="00C765E9">
        <w:rPr>
          <w:color w:val="000000"/>
          <w:lang w:eastAsia="uk-UA"/>
        </w:rPr>
        <w:t>.06.201</w:t>
      </w:r>
      <w:r w:rsidRPr="00C765E9">
        <w:rPr>
          <w:color w:val="000000"/>
          <w:lang w:val="uk-UA" w:eastAsia="uk-UA"/>
        </w:rPr>
        <w:t>8</w:t>
      </w:r>
      <w:r w:rsidRPr="00C765E9">
        <w:rPr>
          <w:color w:val="000000"/>
          <w:lang w:eastAsia="uk-UA"/>
        </w:rPr>
        <w:t xml:space="preserve">р. ТОВ «Ринок «Центральний» сезонного ярмарку з продажу </w:t>
      </w:r>
      <w:r w:rsidRPr="00C765E9">
        <w:rPr>
          <w:color w:val="000000"/>
        </w:rPr>
        <w:t>садивного матеріалу (саджанців дерев та розсади)</w:t>
      </w:r>
      <w:r w:rsidRPr="00C765E9">
        <w:rPr>
          <w:color w:val="000000"/>
          <w:lang w:val="uk-UA"/>
        </w:rPr>
        <w:t>;</w:t>
      </w:r>
    </w:p>
    <w:p w:rsidR="00F87986" w:rsidRPr="00C765E9" w:rsidRDefault="00F87986" w:rsidP="00F87986">
      <w:pPr>
        <w:pStyle w:val="a8"/>
        <w:ind w:firstLine="708"/>
        <w:jc w:val="both"/>
        <w:rPr>
          <w:color w:val="000000"/>
          <w:lang w:val="uk-UA" w:eastAsia="uk-UA"/>
        </w:rPr>
      </w:pPr>
      <w:r w:rsidRPr="00C765E9">
        <w:rPr>
          <w:color w:val="000000"/>
          <w:lang w:val="uk-UA"/>
        </w:rPr>
        <w:t>-з</w:t>
      </w:r>
      <w:r w:rsidRPr="00C765E9">
        <w:rPr>
          <w:color w:val="000000"/>
          <w:lang w:eastAsia="uk-UA"/>
        </w:rPr>
        <w:t xml:space="preserve"> </w:t>
      </w:r>
      <w:r w:rsidRPr="00C765E9">
        <w:rPr>
          <w:color w:val="000000"/>
          <w:lang w:val="uk-UA" w:eastAsia="uk-UA"/>
        </w:rPr>
        <w:t>26</w:t>
      </w:r>
      <w:r w:rsidRPr="00C765E9">
        <w:rPr>
          <w:color w:val="000000"/>
        </w:rPr>
        <w:t>.03.201</w:t>
      </w:r>
      <w:r w:rsidRPr="00C765E9">
        <w:rPr>
          <w:color w:val="000000"/>
          <w:lang w:val="uk-UA"/>
        </w:rPr>
        <w:t>8</w:t>
      </w:r>
      <w:r w:rsidRPr="00C765E9">
        <w:rPr>
          <w:color w:val="000000"/>
        </w:rPr>
        <w:t>р.</w:t>
      </w:r>
      <w:r w:rsidRPr="00C765E9">
        <w:rPr>
          <w:color w:val="000000"/>
          <w:lang w:val="uk-UA"/>
        </w:rPr>
        <w:t xml:space="preserve"> до</w:t>
      </w:r>
      <w:r w:rsidRPr="00C765E9">
        <w:rPr>
          <w:color w:val="000000"/>
        </w:rPr>
        <w:t xml:space="preserve"> </w:t>
      </w:r>
      <w:r w:rsidRPr="00C765E9">
        <w:rPr>
          <w:color w:val="000000"/>
          <w:lang w:val="uk-UA"/>
        </w:rPr>
        <w:t>16</w:t>
      </w:r>
      <w:r w:rsidRPr="00C765E9">
        <w:rPr>
          <w:color w:val="000000"/>
          <w:lang w:eastAsia="uk-UA"/>
        </w:rPr>
        <w:t>.04.201</w:t>
      </w:r>
      <w:r w:rsidRPr="00C765E9">
        <w:rPr>
          <w:color w:val="000000"/>
          <w:lang w:val="uk-UA" w:eastAsia="uk-UA"/>
        </w:rPr>
        <w:t>8</w:t>
      </w:r>
      <w:r w:rsidRPr="00C765E9">
        <w:rPr>
          <w:color w:val="000000"/>
          <w:lang w:eastAsia="uk-UA"/>
        </w:rPr>
        <w:t>р.</w:t>
      </w:r>
      <w:r w:rsidRPr="00C765E9">
        <w:rPr>
          <w:color w:val="000000"/>
          <w:lang w:val="uk-UA" w:eastAsia="uk-UA"/>
        </w:rPr>
        <w:t xml:space="preserve"> </w:t>
      </w:r>
      <w:r w:rsidRPr="00C765E9">
        <w:rPr>
          <w:color w:val="000000"/>
          <w:lang w:eastAsia="uk-UA"/>
        </w:rPr>
        <w:t>Чернівецькою торгово-промисловою палатою на вул.Небесної Сотні,</w:t>
      </w:r>
      <w:r>
        <w:rPr>
          <w:color w:val="000000"/>
          <w:lang w:val="uk-UA" w:eastAsia="uk-UA"/>
        </w:rPr>
        <w:t xml:space="preserve"> </w:t>
      </w:r>
      <w:r w:rsidRPr="00C765E9">
        <w:rPr>
          <w:color w:val="000000"/>
          <w:lang w:eastAsia="uk-UA"/>
        </w:rPr>
        <w:t>20</w:t>
      </w:r>
      <w:r w:rsidRPr="00C765E9">
        <w:rPr>
          <w:color w:val="000000"/>
          <w:lang w:val="uk-UA" w:eastAsia="uk-UA"/>
        </w:rPr>
        <w:t>-</w:t>
      </w:r>
      <w:r w:rsidRPr="00C765E9">
        <w:rPr>
          <w:color w:val="000000"/>
          <w:lang w:eastAsia="uk-UA"/>
        </w:rPr>
        <w:t xml:space="preserve">22 </w:t>
      </w:r>
      <w:r w:rsidRPr="00C765E9">
        <w:rPr>
          <w:color w:val="000000"/>
          <w:lang w:val="uk-UA" w:eastAsia="uk-UA"/>
        </w:rPr>
        <w:t xml:space="preserve">було </w:t>
      </w:r>
      <w:r w:rsidRPr="00C765E9">
        <w:rPr>
          <w:color w:val="000000"/>
          <w:lang w:eastAsia="uk-UA"/>
        </w:rPr>
        <w:t>організовано виставку-ярмарок «Буковинська Весна - 201</w:t>
      </w:r>
      <w:r w:rsidRPr="00C765E9">
        <w:rPr>
          <w:color w:val="000000"/>
          <w:lang w:val="uk-UA" w:eastAsia="uk-UA"/>
        </w:rPr>
        <w:t>8</w:t>
      </w:r>
      <w:r w:rsidRPr="00C765E9">
        <w:rPr>
          <w:color w:val="000000"/>
          <w:lang w:eastAsia="uk-UA"/>
        </w:rPr>
        <w:t>»</w:t>
      </w:r>
      <w:r w:rsidRPr="00C765E9">
        <w:rPr>
          <w:color w:val="000000"/>
          <w:lang w:val="uk-UA" w:eastAsia="uk-UA"/>
        </w:rPr>
        <w:t xml:space="preserve"> та з 16.04.2018р. до 26.04.2018р. – виставку-ярмарок «Сад.Город»</w:t>
      </w:r>
      <w:r w:rsidRPr="00C765E9">
        <w:rPr>
          <w:color w:val="000000"/>
          <w:lang w:eastAsia="uk-UA"/>
        </w:rPr>
        <w:t xml:space="preserve"> з продажу</w:t>
      </w:r>
      <w:r w:rsidRPr="00C765E9">
        <w:rPr>
          <w:color w:val="000000"/>
          <w:lang w:val="uk-UA" w:eastAsia="uk-UA"/>
        </w:rPr>
        <w:t xml:space="preserve"> садивного матеріалу, </w:t>
      </w:r>
      <w:r w:rsidRPr="00C765E9">
        <w:rPr>
          <w:color w:val="000000"/>
        </w:rPr>
        <w:t xml:space="preserve">засобів </w:t>
      </w:r>
      <w:r w:rsidRPr="00C765E9">
        <w:rPr>
          <w:color w:val="000000"/>
          <w:lang w:val="uk-UA"/>
        </w:rPr>
        <w:t>підживлення</w:t>
      </w:r>
      <w:r w:rsidRPr="00C765E9">
        <w:rPr>
          <w:color w:val="000000"/>
        </w:rPr>
        <w:t xml:space="preserve"> рослин</w:t>
      </w:r>
      <w:r w:rsidRPr="00C765E9">
        <w:rPr>
          <w:color w:val="000000"/>
          <w:lang w:val="uk-UA"/>
        </w:rPr>
        <w:t xml:space="preserve"> та садово-городнього інвентарю,</w:t>
      </w:r>
      <w:r w:rsidRPr="00C765E9">
        <w:rPr>
          <w:color w:val="000000"/>
        </w:rPr>
        <w:t xml:space="preserve"> </w:t>
      </w:r>
      <w:r w:rsidRPr="00C765E9">
        <w:rPr>
          <w:color w:val="000000"/>
          <w:lang w:eastAsia="uk-UA"/>
        </w:rPr>
        <w:t>на якій виробники насіння і саджанців ма</w:t>
      </w:r>
      <w:r w:rsidRPr="00C765E9">
        <w:rPr>
          <w:color w:val="000000"/>
          <w:lang w:val="uk-UA" w:eastAsia="uk-UA"/>
        </w:rPr>
        <w:t>ли</w:t>
      </w:r>
      <w:r w:rsidRPr="00C765E9">
        <w:rPr>
          <w:color w:val="000000"/>
          <w:lang w:eastAsia="uk-UA"/>
        </w:rPr>
        <w:t xml:space="preserve"> змогу продемонструвати та реалізувати продукцію власного виробництва</w:t>
      </w:r>
      <w:r w:rsidRPr="00C765E9">
        <w:rPr>
          <w:color w:val="000000"/>
          <w:lang w:val="uk-UA" w:eastAsia="uk-UA"/>
        </w:rPr>
        <w:t>;</w:t>
      </w:r>
    </w:p>
    <w:p w:rsidR="00F87986" w:rsidRPr="00C7530C" w:rsidRDefault="00F87986" w:rsidP="00F87986">
      <w:pPr>
        <w:pStyle w:val="a8"/>
        <w:ind w:firstLine="708"/>
        <w:jc w:val="both"/>
        <w:rPr>
          <w:color w:val="0000FF"/>
          <w:lang w:val="uk-UA"/>
        </w:rPr>
      </w:pPr>
      <w:r w:rsidRPr="00C765E9">
        <w:rPr>
          <w:color w:val="000000"/>
          <w:lang w:val="uk-UA" w:eastAsia="uk-UA"/>
        </w:rPr>
        <w:t>-з</w:t>
      </w:r>
      <w:r w:rsidRPr="00C765E9">
        <w:rPr>
          <w:color w:val="000000"/>
          <w:lang w:val="uk-UA"/>
        </w:rPr>
        <w:t xml:space="preserve"> метою розвитку та вдосконалення професійного росту майстрів перукарської справи, покращення сфери обслуговування населення департаментом економіки міської ради та Спілкою перукарів міста у квітні 2018 року  організовано  Міжнародний конкурс з перукарського мистецтва, нігтьової естетики та візажу «Б’юті Кубок Буковини». </w:t>
      </w:r>
      <w:r>
        <w:rPr>
          <w:color w:val="000000"/>
          <w:lang w:val="uk-UA"/>
        </w:rPr>
        <w:t xml:space="preserve">У конкурсі взяли участь </w:t>
      </w:r>
      <w:r w:rsidRPr="00C765E9">
        <w:rPr>
          <w:color w:val="000000"/>
          <w:lang w:val="uk-UA"/>
        </w:rPr>
        <w:t>73 майстри з перукарського мистецтва, нігтьової естетики та візажу з різних регіонів України, Молдови і Румунії. Також, в рамках заходу</w:t>
      </w:r>
      <w:r>
        <w:rPr>
          <w:color w:val="000000"/>
          <w:lang w:val="uk-UA"/>
        </w:rPr>
        <w:t>,</w:t>
      </w:r>
      <w:r w:rsidRPr="00C765E9">
        <w:rPr>
          <w:color w:val="000000"/>
          <w:lang w:val="uk-UA"/>
        </w:rPr>
        <w:t xml:space="preserve"> окрім конкурсних змагань, було проведено професійну виставку та навчальні майстер-класи для майстрів б’юті-індустрії.</w:t>
      </w:r>
    </w:p>
    <w:p w:rsidR="00F87986" w:rsidRPr="00C765E9" w:rsidRDefault="00F87986" w:rsidP="00F87986">
      <w:pPr>
        <w:ind w:firstLine="709"/>
        <w:jc w:val="both"/>
        <w:rPr>
          <w:color w:val="000000"/>
          <w:lang w:val="uk-UA"/>
        </w:rPr>
      </w:pPr>
      <w:r w:rsidRPr="00C765E9">
        <w:rPr>
          <w:color w:val="000000"/>
          <w:lang w:val="uk-UA"/>
        </w:rPr>
        <w:t xml:space="preserve">Розвиток економіки міста прямим чином залежить від </w:t>
      </w:r>
      <w:r w:rsidRPr="0004699D">
        <w:rPr>
          <w:b/>
          <w:color w:val="000000"/>
          <w:lang w:val="uk-UA"/>
        </w:rPr>
        <w:t>інвестиційної діяльності</w:t>
      </w:r>
      <w:r w:rsidRPr="00C765E9">
        <w:rPr>
          <w:color w:val="000000"/>
          <w:lang w:val="uk-UA"/>
        </w:rPr>
        <w:t>, пошуку надійних інвесторів, які б залучали власні ресурси на довгострокові терміни.</w:t>
      </w:r>
      <w:r w:rsidRPr="00C765E9">
        <w:rPr>
          <w:rStyle w:val="FontStyle12"/>
          <w:color w:val="000000"/>
          <w:szCs w:val="28"/>
          <w:lang w:val="uk-UA" w:eastAsia="uk-UA"/>
        </w:rPr>
        <w:tab/>
      </w:r>
      <w:r w:rsidRPr="00C765E9">
        <w:rPr>
          <w:rStyle w:val="FontStyle12"/>
          <w:color w:val="000000"/>
          <w:sz w:val="24"/>
          <w:szCs w:val="24"/>
          <w:lang w:val="uk-UA" w:eastAsia="uk-UA"/>
        </w:rPr>
        <w:t>Впродовж І півріччя 2018 року проводилась системна робота, спрямована на с</w:t>
      </w:r>
      <w:r w:rsidRPr="00C765E9">
        <w:rPr>
          <w:color w:val="000000"/>
          <w:lang w:val="uk-UA"/>
        </w:rPr>
        <w:t>творення умов для залучення інвестицій в економіку та соціальну сферу міста Чернівців, забезпечення позитивного міжнародного та інвестиційного іміджу міста</w:t>
      </w:r>
      <w:r w:rsidRPr="00C765E9">
        <w:rPr>
          <w:bCs/>
          <w:color w:val="000000"/>
          <w:lang w:val="uk-UA"/>
        </w:rPr>
        <w:t xml:space="preserve">, </w:t>
      </w:r>
      <w:r w:rsidRPr="00C765E9">
        <w:rPr>
          <w:color w:val="000000"/>
          <w:lang w:val="uk-UA"/>
        </w:rPr>
        <w:t>встановлення контактів з потенційними інвесторами, представниками зовнішніх джерел фінансування; активізацію співпраці із міжнародними громадськими і фінансовими організаціями, установами.</w:t>
      </w:r>
    </w:p>
    <w:p w:rsidR="00F87986" w:rsidRPr="0012560D" w:rsidRDefault="00F87986" w:rsidP="00F87986">
      <w:pPr>
        <w:ind w:firstLine="709"/>
        <w:contextualSpacing/>
        <w:jc w:val="both"/>
        <w:rPr>
          <w:color w:val="000000"/>
          <w:szCs w:val="28"/>
          <w:lang w:val="uk-UA"/>
        </w:rPr>
      </w:pPr>
      <w:r w:rsidRPr="0012560D">
        <w:rPr>
          <w:color w:val="000000"/>
          <w:szCs w:val="28"/>
          <w:lang w:val="uk-UA"/>
        </w:rPr>
        <w:t xml:space="preserve">За </w:t>
      </w:r>
      <w:r w:rsidRPr="00A86E9D">
        <w:rPr>
          <w:color w:val="000000"/>
          <w:szCs w:val="28"/>
          <w:lang w:val="uk-UA"/>
        </w:rPr>
        <w:t>січень-червень 2018 року</w:t>
      </w:r>
      <w:r w:rsidRPr="0012560D">
        <w:rPr>
          <w:color w:val="000000"/>
          <w:szCs w:val="28"/>
          <w:lang w:val="uk-UA"/>
        </w:rPr>
        <w:t xml:space="preserve"> в економіку міста іноземними інвесторами було вкладено  739,9 тис.дол.США, що на 314,2 тис.дол.США  або на 29,8% менше порівняно з аналогічним показником за відповідний період 2017 року.</w:t>
      </w:r>
    </w:p>
    <w:p w:rsidR="00F87986" w:rsidRPr="0012560D" w:rsidRDefault="00F87986" w:rsidP="00F87986">
      <w:pPr>
        <w:ind w:firstLine="709"/>
        <w:contextualSpacing/>
        <w:jc w:val="both"/>
        <w:rPr>
          <w:color w:val="000000"/>
          <w:szCs w:val="28"/>
          <w:lang w:val="uk-UA"/>
        </w:rPr>
      </w:pPr>
      <w:r w:rsidRPr="0012560D">
        <w:rPr>
          <w:color w:val="000000"/>
          <w:szCs w:val="28"/>
          <w:lang w:val="uk-UA"/>
        </w:rPr>
        <w:t xml:space="preserve">Обсяг прямих іноземних інвестицій (акціонерного капіталу), внесених в економіку міста з початку інвестування станом на </w:t>
      </w:r>
      <w:r w:rsidRPr="0012560D">
        <w:rPr>
          <w:b/>
          <w:color w:val="000000"/>
          <w:szCs w:val="28"/>
          <w:lang w:val="uk-UA"/>
        </w:rPr>
        <w:t>01.07.2018р</w:t>
      </w:r>
      <w:r w:rsidRPr="0012560D">
        <w:rPr>
          <w:color w:val="000000"/>
          <w:szCs w:val="28"/>
          <w:lang w:val="uk-UA"/>
        </w:rPr>
        <w:t xml:space="preserve">. склав 17809,4 </w:t>
      </w:r>
      <w:r w:rsidRPr="0012560D">
        <w:rPr>
          <w:color w:val="000000"/>
          <w:szCs w:val="28"/>
          <w:lang w:val="uk-UA"/>
        </w:rPr>
        <w:lastRenderedPageBreak/>
        <w:t>тис.дол.США, що на 281,2  тис.дол.США або на 1,6% менше у порівнянні з показником на 01.01.2018р. (18090,6 тис.дол.США).</w:t>
      </w:r>
    </w:p>
    <w:p w:rsidR="00F87986" w:rsidRPr="0012560D" w:rsidRDefault="00F87986" w:rsidP="00F87986">
      <w:pPr>
        <w:ind w:firstLine="709"/>
        <w:contextualSpacing/>
        <w:jc w:val="both"/>
        <w:rPr>
          <w:color w:val="000000"/>
          <w:szCs w:val="28"/>
          <w:lang w:val="uk-UA"/>
        </w:rPr>
      </w:pPr>
      <w:r w:rsidRPr="0012560D">
        <w:rPr>
          <w:color w:val="000000"/>
          <w:szCs w:val="28"/>
          <w:lang w:val="uk-UA"/>
        </w:rPr>
        <w:t>З початку інвестування прямі іноземні інвестиції надійшли з 33 країн світу. З країн Європейського Союзу внесено 15287,8 тис.дол.США, що становить 85,8% від загального обсягу інвестицій, з інших країн світу внесено 2521,6 тис.дол.США, що становить 14,2% від загального обсягу інвестицій. У структурі прямих іноземних інвестицій 42,5% зосереджено на промислових підприємствах, 16,4% - на підприємствах торгівлі та ремонту автотранспортних засобів,  13,8% - у сфері операці</w:t>
      </w:r>
      <w:r w:rsidR="00231E97">
        <w:rPr>
          <w:color w:val="000000"/>
          <w:szCs w:val="28"/>
          <w:lang w:val="uk-UA"/>
        </w:rPr>
        <w:t>й</w:t>
      </w:r>
      <w:r w:rsidRPr="0012560D">
        <w:rPr>
          <w:color w:val="000000"/>
          <w:szCs w:val="28"/>
          <w:lang w:val="uk-UA"/>
        </w:rPr>
        <w:t xml:space="preserve"> з нерухомим майном, 12,1% - у сфері будівництва.</w:t>
      </w:r>
    </w:p>
    <w:p w:rsidR="00F87986" w:rsidRPr="0012560D" w:rsidRDefault="00F87986" w:rsidP="00F87986">
      <w:pPr>
        <w:ind w:firstLine="709"/>
        <w:contextualSpacing/>
        <w:jc w:val="both"/>
        <w:rPr>
          <w:color w:val="000000"/>
          <w:szCs w:val="28"/>
          <w:lang w:val="uk-UA"/>
        </w:rPr>
      </w:pPr>
      <w:r w:rsidRPr="0012560D">
        <w:rPr>
          <w:color w:val="000000"/>
          <w:lang w:val="uk-UA"/>
        </w:rPr>
        <w:t xml:space="preserve">Обсяг </w:t>
      </w:r>
      <w:r w:rsidRPr="0004699D">
        <w:rPr>
          <w:b/>
          <w:color w:val="000000"/>
          <w:lang w:val="uk-UA"/>
        </w:rPr>
        <w:t>експорту та імпорту</w:t>
      </w:r>
      <w:r w:rsidRPr="0012560D">
        <w:rPr>
          <w:color w:val="000000"/>
          <w:lang w:val="uk-UA"/>
        </w:rPr>
        <w:t xml:space="preserve"> товарів у січні-червні 2018 року по м.Чернівці склав відповідно 65,9 млн.дол.США та 51,4 млн.дол.США або 67,7% та 83,6% від загальнообласних показників. Порівняно з відповідним періодом минулого року обсяг експорту збільшився у 1,8 рази, імпорту – на 24,0%. Позитивне сальдо зовнішньої торгівлі станом на 01.07.2018р. склало 14,5 млн.дол.США.</w:t>
      </w:r>
      <w:r w:rsidRPr="0012560D">
        <w:rPr>
          <w:color w:val="000000"/>
          <w:szCs w:val="28"/>
          <w:lang w:val="uk-UA"/>
        </w:rPr>
        <w:t xml:space="preserve"> Зовнішньоторговельні операції проводились з партнерами з 75 країн світу.</w:t>
      </w:r>
    </w:p>
    <w:p w:rsidR="00F87986" w:rsidRPr="00C765E9" w:rsidRDefault="00F87986" w:rsidP="00F87986">
      <w:pPr>
        <w:ind w:firstLine="709"/>
        <w:contextualSpacing/>
        <w:jc w:val="both"/>
        <w:rPr>
          <w:color w:val="000000"/>
          <w:szCs w:val="28"/>
          <w:lang w:val="uk-UA"/>
        </w:rPr>
      </w:pPr>
      <w:r w:rsidRPr="00C765E9">
        <w:rPr>
          <w:color w:val="000000"/>
          <w:szCs w:val="28"/>
          <w:lang w:val="uk-UA"/>
        </w:rPr>
        <w:t xml:space="preserve">Виконавчі органи міської ради систематично інформують підприємства міста про проведення вітчизняних та міжнародних заходів, що стосуються інвестиційної  діяльності  через  офіційний  веб-портал Чернівецької міської  ради  в мережі  Інтернет, засоби масової інформації. Регулярно </w:t>
      </w:r>
      <w:r>
        <w:rPr>
          <w:color w:val="000000"/>
          <w:szCs w:val="28"/>
          <w:lang w:val="uk-UA"/>
        </w:rPr>
        <w:t xml:space="preserve">оприлюднюються інформаційні матеріали </w:t>
      </w:r>
      <w:r w:rsidRPr="00C765E9">
        <w:rPr>
          <w:color w:val="000000"/>
          <w:szCs w:val="28"/>
          <w:lang w:val="uk-UA"/>
        </w:rPr>
        <w:t xml:space="preserve">про економічний потенціал, інвестиційну привабливість та хід виконання кращих інвестиційних проектів міста. Щоквартально оновлюється інформація щодо вищезазначених сфер та </w:t>
      </w:r>
      <w:r>
        <w:rPr>
          <w:color w:val="000000"/>
          <w:szCs w:val="28"/>
          <w:lang w:val="uk-UA"/>
        </w:rPr>
        <w:t xml:space="preserve">оприлюднюється </w:t>
      </w:r>
      <w:r w:rsidRPr="00C765E9">
        <w:rPr>
          <w:color w:val="000000"/>
          <w:szCs w:val="28"/>
          <w:lang w:val="uk-UA"/>
        </w:rPr>
        <w:t>на  офіційному веб-порталі міської ради (в рубриці «Про місто», підрубрика «Економіка і бізнес»).</w:t>
      </w:r>
    </w:p>
    <w:p w:rsidR="00F87986" w:rsidRDefault="00F87986" w:rsidP="00F87986">
      <w:pPr>
        <w:ind w:firstLine="708"/>
        <w:jc w:val="both"/>
        <w:rPr>
          <w:color w:val="000000"/>
          <w:lang w:val="uk-UA"/>
        </w:rPr>
      </w:pPr>
      <w:r w:rsidRPr="00C765E9">
        <w:rPr>
          <w:color w:val="000000"/>
          <w:szCs w:val="28"/>
          <w:lang w:val="uk-UA"/>
        </w:rPr>
        <w:t xml:space="preserve">З метою інформування та методичного забезпечення суб’єктів господарювання щодо підготовки інвестиційних проектів (пропозицій) створено окремий інтернет-ресурс «Інвестору» за веб-адресою </w:t>
      </w:r>
      <w:r w:rsidRPr="00C765E9">
        <w:rPr>
          <w:color w:val="000000"/>
          <w:szCs w:val="28"/>
          <w:u w:val="single"/>
          <w:lang w:val="uk-UA"/>
        </w:rPr>
        <w:t>http://invest.city.cv.ua/en/</w:t>
      </w:r>
      <w:r w:rsidRPr="00C765E9">
        <w:rPr>
          <w:color w:val="000000"/>
          <w:szCs w:val="28"/>
          <w:lang w:val="uk-UA"/>
        </w:rPr>
        <w:t>, на якому розміщена та постійно оновлю</w:t>
      </w:r>
      <w:r w:rsidR="00231E97">
        <w:rPr>
          <w:color w:val="000000"/>
          <w:szCs w:val="28"/>
          <w:lang w:val="uk-UA"/>
        </w:rPr>
        <w:t>є</w:t>
      </w:r>
      <w:r w:rsidRPr="00C765E9">
        <w:rPr>
          <w:color w:val="000000"/>
          <w:szCs w:val="28"/>
          <w:lang w:val="uk-UA"/>
        </w:rPr>
        <w:t>ться база даних інвестиційних проектів та ділових пропозицій, інвестиційний паспорт м.Чернівців, промоційні матеріали про місто, нормативна база та інша корисна інформація. База даних інвестиційних проектів та ділових пропозицій включає перелік вільних земельних ділянок, виробничих приміщень та інвестиційних пропозицій. На даний час до переліку</w:t>
      </w:r>
      <w:r w:rsidRPr="00461D9E">
        <w:rPr>
          <w:color w:val="000000"/>
          <w:szCs w:val="28"/>
          <w:lang w:val="uk-UA"/>
        </w:rPr>
        <w:t xml:space="preserve"> включено 1</w:t>
      </w:r>
      <w:r>
        <w:rPr>
          <w:color w:val="000000"/>
          <w:szCs w:val="28"/>
          <w:lang w:val="uk-UA"/>
        </w:rPr>
        <w:t>5</w:t>
      </w:r>
      <w:r w:rsidRPr="00461D9E">
        <w:rPr>
          <w:color w:val="000000"/>
          <w:szCs w:val="28"/>
          <w:lang w:val="uk-UA"/>
        </w:rPr>
        <w:t xml:space="preserve"> приміщень загальною площею </w:t>
      </w:r>
      <w:r>
        <w:rPr>
          <w:color w:val="000000"/>
          <w:szCs w:val="28"/>
          <w:lang w:val="uk-UA"/>
        </w:rPr>
        <w:t>22896,8</w:t>
      </w:r>
      <w:r w:rsidRPr="00060EA7">
        <w:rPr>
          <w:color w:val="000000"/>
          <w:szCs w:val="28"/>
        </w:rPr>
        <w:t xml:space="preserve"> кв.м</w:t>
      </w:r>
      <w:r>
        <w:rPr>
          <w:color w:val="000000"/>
          <w:szCs w:val="28"/>
          <w:lang w:val="uk-UA"/>
        </w:rPr>
        <w:t xml:space="preserve"> та земельні ділянки, які призначені для реалізації інвестиційних проектів, а саме: </w:t>
      </w:r>
      <w:r w:rsidRPr="00060EA7">
        <w:rPr>
          <w:color w:val="000000"/>
          <w:szCs w:val="28"/>
          <w:lang w:val="uk-UA"/>
        </w:rPr>
        <w:t xml:space="preserve"> </w:t>
      </w:r>
      <w:r>
        <w:rPr>
          <w:color w:val="000000"/>
          <w:szCs w:val="28"/>
          <w:lang w:val="uk-UA"/>
        </w:rPr>
        <w:t xml:space="preserve">5 </w:t>
      </w:r>
      <w:r w:rsidRPr="00060EA7">
        <w:rPr>
          <w:color w:val="000000"/>
          <w:szCs w:val="28"/>
          <w:lang w:val="uk-UA"/>
        </w:rPr>
        <w:t>земельних ділянок</w:t>
      </w:r>
      <w:r>
        <w:rPr>
          <w:color w:val="000000"/>
          <w:szCs w:val="28"/>
          <w:lang w:val="uk-UA"/>
        </w:rPr>
        <w:t xml:space="preserve"> </w:t>
      </w:r>
      <w:r w:rsidRPr="00060EA7">
        <w:rPr>
          <w:color w:val="000000"/>
          <w:szCs w:val="28"/>
          <w:lang w:val="uk-UA"/>
        </w:rPr>
        <w:t xml:space="preserve">загальною площею </w:t>
      </w:r>
      <w:smartTag w:uri="urn:schemas-microsoft-com:office:smarttags" w:element="metricconverter">
        <w:smartTagPr>
          <w:attr w:name="ProductID" w:val="0,3737 га"/>
        </w:smartTagPr>
        <w:r>
          <w:rPr>
            <w:color w:val="000000"/>
            <w:szCs w:val="28"/>
            <w:lang w:val="uk-UA"/>
          </w:rPr>
          <w:lastRenderedPageBreak/>
          <w:t>0,3737</w:t>
        </w:r>
        <w:r w:rsidRPr="00060EA7">
          <w:rPr>
            <w:color w:val="000000"/>
            <w:szCs w:val="28"/>
            <w:lang w:val="uk-UA"/>
          </w:rPr>
          <w:t xml:space="preserve"> га</w:t>
        </w:r>
      </w:smartTag>
      <w:r w:rsidRPr="00060EA7">
        <w:rPr>
          <w:color w:val="000000"/>
          <w:szCs w:val="28"/>
          <w:lang w:val="uk-UA"/>
        </w:rPr>
        <w:t xml:space="preserve">, які плануються для продажу на земельних торгах у формі аукціону в м.Чернівцях </w:t>
      </w:r>
      <w:r>
        <w:rPr>
          <w:color w:val="000000"/>
          <w:szCs w:val="28"/>
          <w:lang w:val="uk-UA"/>
        </w:rPr>
        <w:t xml:space="preserve">та 3 земельні ділянки </w:t>
      </w:r>
      <w:r w:rsidRPr="00060EA7">
        <w:rPr>
          <w:color w:val="000000"/>
          <w:szCs w:val="28"/>
          <w:lang w:val="uk-UA"/>
        </w:rPr>
        <w:t xml:space="preserve">загальною площею </w:t>
      </w:r>
      <w:smartTag w:uri="urn:schemas-microsoft-com:office:smarttags" w:element="metricconverter">
        <w:smartTagPr>
          <w:attr w:name="ProductID" w:val="15,2 га"/>
        </w:smartTagPr>
        <w:r w:rsidRPr="006C5631">
          <w:rPr>
            <w:color w:val="000000"/>
            <w:szCs w:val="28"/>
            <w:lang w:val="uk-UA"/>
          </w:rPr>
          <w:t>15,2 га</w:t>
        </w:r>
      </w:smartTag>
      <w:r w:rsidR="00231E97">
        <w:rPr>
          <w:color w:val="000000"/>
          <w:szCs w:val="28"/>
          <w:lang w:val="uk-UA"/>
        </w:rPr>
        <w:t>,</w:t>
      </w:r>
      <w:r>
        <w:rPr>
          <w:color w:val="000000"/>
          <w:szCs w:val="28"/>
          <w:lang w:val="uk-UA"/>
        </w:rPr>
        <w:t xml:space="preserve"> які п</w:t>
      </w:r>
      <w:r w:rsidRPr="00060EA7">
        <w:rPr>
          <w:color w:val="000000"/>
          <w:szCs w:val="28"/>
          <w:lang w:val="uk-UA"/>
        </w:rPr>
        <w:t>ропонуються потенційним інвесторам для викупу або передачі в оренду</w:t>
      </w:r>
      <w:r>
        <w:rPr>
          <w:color w:val="000000"/>
          <w:szCs w:val="28"/>
          <w:lang w:val="uk-UA"/>
        </w:rPr>
        <w:t>.</w:t>
      </w:r>
    </w:p>
    <w:p w:rsidR="00F87986" w:rsidRPr="00C765E9" w:rsidRDefault="00F87986" w:rsidP="00F87986">
      <w:pPr>
        <w:tabs>
          <w:tab w:val="left" w:pos="5655"/>
        </w:tabs>
        <w:ind w:firstLine="540"/>
        <w:jc w:val="both"/>
        <w:rPr>
          <w:color w:val="000000"/>
          <w:szCs w:val="28"/>
          <w:lang w:val="uk-UA"/>
        </w:rPr>
      </w:pPr>
      <w:r>
        <w:rPr>
          <w:color w:val="000000"/>
          <w:szCs w:val="28"/>
          <w:lang w:val="uk-UA"/>
        </w:rPr>
        <w:t xml:space="preserve">   </w:t>
      </w:r>
      <w:r w:rsidRPr="00C765E9">
        <w:rPr>
          <w:color w:val="000000"/>
          <w:szCs w:val="28"/>
          <w:lang w:val="uk-UA"/>
        </w:rPr>
        <w:t>Для активізації в місті діяльності щодо впровадження державно-приватного партнерства до бази даних пілотних проектів, які можуть бути реалізовані із застосуванням механізму державно-приватного партнерства відповідно до вимог  Закону України «Про державно-приватне партнерство» включено 1 інвестиційну пропозицію</w:t>
      </w:r>
      <w:r>
        <w:rPr>
          <w:color w:val="000000"/>
          <w:szCs w:val="28"/>
          <w:lang w:val="uk-UA"/>
        </w:rPr>
        <w:t xml:space="preserve"> </w:t>
      </w:r>
      <w:r w:rsidRPr="00C765E9">
        <w:rPr>
          <w:color w:val="000000"/>
          <w:szCs w:val="28"/>
          <w:lang w:val="uk-UA"/>
        </w:rPr>
        <w:t>КМУ «Міська лікарня №4».</w:t>
      </w:r>
    </w:p>
    <w:p w:rsidR="00F87986" w:rsidRDefault="00F87986" w:rsidP="00F87986">
      <w:pPr>
        <w:tabs>
          <w:tab w:val="left" w:pos="720"/>
        </w:tabs>
        <w:spacing w:before="60" w:after="60"/>
        <w:ind w:firstLine="709"/>
        <w:jc w:val="both"/>
        <w:rPr>
          <w:color w:val="000000"/>
          <w:szCs w:val="28"/>
          <w:lang w:val="uk-UA"/>
        </w:rPr>
      </w:pPr>
      <w:r w:rsidRPr="00C765E9">
        <w:rPr>
          <w:color w:val="000000"/>
          <w:szCs w:val="28"/>
          <w:lang w:val="uk-UA"/>
        </w:rPr>
        <w:t>Впродовж звітного періоду проводилась робота щодо підготовки реалізації в м.Чернівцях інвестиційних проектів, які виконуються за кредитні та грантові кошти міжнародних інституцій. Зазначені проекти спрямовані на модернізацію об’єктів міської інф</w:t>
      </w:r>
      <w:r>
        <w:rPr>
          <w:color w:val="000000"/>
          <w:szCs w:val="28"/>
          <w:lang w:val="uk-UA"/>
        </w:rPr>
        <w:t>ра</w:t>
      </w:r>
      <w:r w:rsidRPr="00C765E9">
        <w:rPr>
          <w:color w:val="000000"/>
          <w:szCs w:val="28"/>
          <w:lang w:val="uk-UA"/>
        </w:rPr>
        <w:t>структури, зокрема: систем водопостачання та водовідведення, теплопостачання, зовнішнього освітлення та підвищення енергоефективності будівель бюджетних установ. На виконання зазначених проектів залучено майже 44,0 млн.євро,</w:t>
      </w:r>
      <w:r w:rsidR="00231E97">
        <w:rPr>
          <w:color w:val="000000"/>
          <w:szCs w:val="28"/>
          <w:lang w:val="uk-UA"/>
        </w:rPr>
        <w:t xml:space="preserve"> </w:t>
      </w:r>
      <w:r w:rsidRPr="00C765E9">
        <w:rPr>
          <w:color w:val="000000"/>
          <w:szCs w:val="28"/>
          <w:lang w:val="uk-UA"/>
        </w:rPr>
        <w:t>з яких 11,5 млн.євро складають кошти міжнародної технічної допомоги, в т.ч.:</w:t>
      </w:r>
    </w:p>
    <w:p w:rsidR="00253152" w:rsidRDefault="00253152" w:rsidP="00253152">
      <w:pPr>
        <w:ind w:firstLine="709"/>
        <w:jc w:val="both"/>
        <w:rPr>
          <w:color w:val="000000"/>
          <w:lang w:val="uk-UA"/>
        </w:rPr>
      </w:pPr>
      <w:r w:rsidRPr="00C765E9">
        <w:rPr>
          <w:color w:val="000000"/>
          <w:lang w:val="uk-UA"/>
        </w:rPr>
        <w:t xml:space="preserve">-проект </w:t>
      </w:r>
      <w:r w:rsidRPr="00C765E9">
        <w:rPr>
          <w:b/>
          <w:color w:val="000000"/>
          <w:lang w:val="uk-UA"/>
        </w:rPr>
        <w:t>«Енергоефективність в будівлях бюджетної сфери в м.Чернівц</w:t>
      </w:r>
      <w:r>
        <w:rPr>
          <w:b/>
          <w:color w:val="000000"/>
          <w:lang w:val="uk-UA"/>
        </w:rPr>
        <w:t>ях</w:t>
      </w:r>
      <w:r w:rsidRPr="00C765E9">
        <w:rPr>
          <w:b/>
          <w:color w:val="000000"/>
          <w:lang w:val="uk-UA"/>
        </w:rPr>
        <w:t>»</w:t>
      </w:r>
      <w:r w:rsidRPr="009A617B">
        <w:rPr>
          <w:color w:val="000000"/>
          <w:lang w:val="uk-UA"/>
        </w:rPr>
        <w:t>,</w:t>
      </w:r>
      <w:r w:rsidRPr="00C765E9">
        <w:rPr>
          <w:b/>
          <w:color w:val="000000"/>
          <w:lang w:val="uk-UA"/>
        </w:rPr>
        <w:t xml:space="preserve"> </w:t>
      </w:r>
      <w:r w:rsidRPr="00C765E9">
        <w:rPr>
          <w:color w:val="000000"/>
          <w:lang w:val="uk-UA"/>
        </w:rPr>
        <w:t>який реалізується Чернівецькою міською радою</w:t>
      </w:r>
      <w:r>
        <w:rPr>
          <w:color w:val="000000"/>
          <w:lang w:val="uk-UA"/>
        </w:rPr>
        <w:t xml:space="preserve"> у рамках Східноєвропейського партнерства з енергоефективності й довкілля (Е5Р);</w:t>
      </w:r>
      <w:r w:rsidRPr="00C765E9">
        <w:rPr>
          <w:color w:val="000000"/>
          <w:lang w:val="uk-UA"/>
        </w:rPr>
        <w:t xml:space="preserve"> </w:t>
      </w:r>
    </w:p>
    <w:p w:rsidR="00253152" w:rsidRPr="009A617B" w:rsidRDefault="00253152" w:rsidP="00253152">
      <w:pPr>
        <w:ind w:firstLine="709"/>
        <w:jc w:val="both"/>
        <w:rPr>
          <w:color w:val="000000"/>
          <w:lang w:val="uk-UA"/>
        </w:rPr>
      </w:pPr>
      <w:r w:rsidRPr="00C765E9">
        <w:rPr>
          <w:color w:val="000000"/>
          <w:lang w:val="uk-UA" w:eastAsia="en-US"/>
        </w:rPr>
        <w:t xml:space="preserve">-проект </w:t>
      </w:r>
      <w:r w:rsidRPr="00C765E9">
        <w:rPr>
          <w:b/>
          <w:color w:val="000000"/>
          <w:lang w:val="uk-UA"/>
        </w:rPr>
        <w:t>«Модернізація інфраструктури централізованого теплопостачання міста Чернівці»</w:t>
      </w:r>
      <w:r w:rsidRPr="009A617B">
        <w:rPr>
          <w:color w:val="000000"/>
          <w:lang w:val="uk-UA"/>
        </w:rPr>
        <w:t xml:space="preserve">, який реалізується </w:t>
      </w:r>
      <w:r>
        <w:rPr>
          <w:color w:val="000000"/>
          <w:lang w:val="uk-UA"/>
        </w:rPr>
        <w:t>МКП «Чернівцітеплокомуненерго»</w:t>
      </w:r>
      <w:r w:rsidRPr="009A617B">
        <w:rPr>
          <w:color w:val="000000"/>
          <w:lang w:val="uk-UA"/>
        </w:rPr>
        <w:t xml:space="preserve"> під гарантію Чернівецької міської ради;</w:t>
      </w:r>
    </w:p>
    <w:p w:rsidR="00253152" w:rsidRDefault="00253152" w:rsidP="00253152">
      <w:pPr>
        <w:shd w:val="clear" w:color="auto" w:fill="FFFFFF"/>
        <w:ind w:firstLine="709"/>
        <w:contextualSpacing/>
        <w:jc w:val="both"/>
        <w:textAlignment w:val="baseline"/>
        <w:rPr>
          <w:color w:val="000000"/>
          <w:lang w:val="uk-UA"/>
        </w:rPr>
      </w:pPr>
      <w:r w:rsidRPr="00C765E9">
        <w:rPr>
          <w:color w:val="000000"/>
          <w:lang w:val="uk-UA"/>
        </w:rPr>
        <w:t>-проект «</w:t>
      </w:r>
      <w:r w:rsidRPr="00C765E9">
        <w:rPr>
          <w:b/>
          <w:color w:val="000000"/>
        </w:rPr>
        <w:t>DemoUkrainaDH</w:t>
      </w:r>
      <w:r w:rsidRPr="00C765E9">
        <w:rPr>
          <w:b/>
          <w:color w:val="000000"/>
          <w:lang w:val="uk-UA"/>
        </w:rPr>
        <w:t xml:space="preserve"> у місті Чернівці», </w:t>
      </w:r>
      <w:r w:rsidRPr="00C765E9">
        <w:rPr>
          <w:color w:val="000000"/>
          <w:lang w:val="uk-UA"/>
        </w:rPr>
        <w:t xml:space="preserve">який реалізується </w:t>
      </w:r>
      <w:r w:rsidRPr="00C765E9">
        <w:rPr>
          <w:b/>
          <w:color w:val="000000"/>
          <w:lang w:val="uk-UA"/>
        </w:rPr>
        <w:t xml:space="preserve"> </w:t>
      </w:r>
      <w:r>
        <w:rPr>
          <w:color w:val="000000"/>
          <w:lang w:val="uk-UA"/>
        </w:rPr>
        <w:t>МКП «Чернівцітеплокомуненерго»</w:t>
      </w:r>
      <w:r w:rsidRPr="009A617B">
        <w:rPr>
          <w:color w:val="000000"/>
          <w:lang w:val="uk-UA"/>
        </w:rPr>
        <w:t xml:space="preserve"> </w:t>
      </w:r>
      <w:r w:rsidRPr="00C765E9">
        <w:rPr>
          <w:color w:val="000000"/>
          <w:lang w:val="uk-UA"/>
        </w:rPr>
        <w:t>під гарантію Чернівецької міської ради в рамках співпраці з Північною Екологічною Фінансовою Корпорацією НЕФКО, Шведським аген</w:t>
      </w:r>
      <w:r>
        <w:rPr>
          <w:color w:val="000000"/>
          <w:lang w:val="uk-UA"/>
        </w:rPr>
        <w:t>т</w:t>
      </w:r>
      <w:r w:rsidRPr="00C765E9">
        <w:rPr>
          <w:color w:val="000000"/>
          <w:lang w:val="uk-UA"/>
        </w:rPr>
        <w:t xml:space="preserve">ством міжнародного розвитку </w:t>
      </w:r>
      <w:r w:rsidRPr="00C765E9">
        <w:rPr>
          <w:color w:val="000000"/>
        </w:rPr>
        <w:t>SIDA</w:t>
      </w:r>
      <w:r w:rsidRPr="00C765E9">
        <w:rPr>
          <w:color w:val="000000"/>
          <w:lang w:val="uk-UA"/>
        </w:rPr>
        <w:t xml:space="preserve"> у співробітництві з Мінрегіоном України у програмі </w:t>
      </w:r>
      <w:r w:rsidRPr="00C765E9">
        <w:rPr>
          <w:color w:val="000000"/>
        </w:rPr>
        <w:t>Demo</w:t>
      </w:r>
      <w:r w:rsidRPr="00C765E9">
        <w:rPr>
          <w:color w:val="000000"/>
          <w:lang w:val="en-US"/>
        </w:rPr>
        <w:t>U</w:t>
      </w:r>
      <w:r w:rsidRPr="00C765E9">
        <w:rPr>
          <w:color w:val="000000"/>
        </w:rPr>
        <w:t>kraina</w:t>
      </w:r>
      <w:r>
        <w:rPr>
          <w:color w:val="000000"/>
          <w:lang w:val="uk-UA"/>
        </w:rPr>
        <w:t>;</w:t>
      </w:r>
    </w:p>
    <w:p w:rsidR="00253152" w:rsidRDefault="00253152" w:rsidP="00253152">
      <w:pPr>
        <w:shd w:val="clear" w:color="auto" w:fill="FFFFFF"/>
        <w:ind w:firstLine="709"/>
        <w:contextualSpacing/>
        <w:jc w:val="both"/>
        <w:textAlignment w:val="baseline"/>
        <w:rPr>
          <w:color w:val="000000"/>
          <w:lang w:val="uk-UA"/>
        </w:rPr>
      </w:pPr>
      <w:r w:rsidRPr="00C765E9">
        <w:rPr>
          <w:color w:val="000000"/>
          <w:lang w:val="uk-UA"/>
        </w:rPr>
        <w:t xml:space="preserve">-проект </w:t>
      </w:r>
      <w:r w:rsidRPr="00C765E9">
        <w:rPr>
          <w:b/>
          <w:color w:val="000000"/>
          <w:lang w:val="uk-UA"/>
        </w:rPr>
        <w:t>«ПДСЕР для МЕСР: практичне впровадження ПДСЕР у напрямку сталого, розумного та енергоефективного міського освітлення в м.Чернівці»</w:t>
      </w:r>
      <w:r>
        <w:rPr>
          <w:b/>
          <w:color w:val="000000"/>
          <w:lang w:val="uk-UA"/>
        </w:rPr>
        <w:t xml:space="preserve">, </w:t>
      </w:r>
      <w:r w:rsidRPr="00934753">
        <w:rPr>
          <w:color w:val="000000"/>
          <w:lang w:val="uk-UA"/>
        </w:rPr>
        <w:t>який розроблений</w:t>
      </w:r>
      <w:r>
        <w:rPr>
          <w:b/>
          <w:color w:val="000000"/>
          <w:lang w:val="uk-UA"/>
        </w:rPr>
        <w:t xml:space="preserve"> </w:t>
      </w:r>
      <w:r w:rsidRPr="00C765E9">
        <w:rPr>
          <w:color w:val="000000"/>
          <w:lang w:val="uk-UA"/>
        </w:rPr>
        <w:t>в рамках регіональної програми у Східному сусідстві в підтримці Флагманської ініціативи Східного партнерства щодо Сталого муніципального розвитку, що підтримується Європейською Комісією через Угоду мерів</w:t>
      </w:r>
      <w:r>
        <w:rPr>
          <w:color w:val="000000"/>
          <w:lang w:val="uk-UA"/>
        </w:rPr>
        <w:t>;</w:t>
      </w:r>
    </w:p>
    <w:p w:rsidR="00253152" w:rsidRDefault="00253152" w:rsidP="00253152">
      <w:pPr>
        <w:shd w:val="clear" w:color="auto" w:fill="FFFFFF"/>
        <w:ind w:firstLine="709"/>
        <w:contextualSpacing/>
        <w:jc w:val="both"/>
        <w:textAlignment w:val="baseline"/>
        <w:rPr>
          <w:b/>
          <w:color w:val="000000"/>
          <w:szCs w:val="28"/>
          <w:lang w:val="uk-UA"/>
        </w:rPr>
      </w:pPr>
      <w:r>
        <w:rPr>
          <w:color w:val="000000"/>
          <w:lang w:val="uk-UA"/>
        </w:rPr>
        <w:t>-</w:t>
      </w:r>
      <w:r w:rsidRPr="00C765E9">
        <w:rPr>
          <w:color w:val="000000"/>
          <w:szCs w:val="28"/>
          <w:lang w:val="uk-UA"/>
        </w:rPr>
        <w:t>«</w:t>
      </w:r>
      <w:r w:rsidRPr="00C765E9">
        <w:rPr>
          <w:b/>
          <w:color w:val="000000"/>
          <w:szCs w:val="28"/>
          <w:lang w:val="uk-UA"/>
        </w:rPr>
        <w:t>Проект муніципального водного господарства м.Чернівці, стадія 1»</w:t>
      </w:r>
      <w:r w:rsidRPr="00C765E9">
        <w:rPr>
          <w:color w:val="000000"/>
          <w:szCs w:val="28"/>
          <w:lang w:val="uk-UA"/>
        </w:rPr>
        <w:t xml:space="preserve">, що </w:t>
      </w:r>
      <w:r>
        <w:rPr>
          <w:color w:val="000000"/>
          <w:szCs w:val="28"/>
          <w:lang w:val="uk-UA"/>
        </w:rPr>
        <w:t xml:space="preserve">реалізується під державні гарантії, </w:t>
      </w:r>
      <w:r w:rsidRPr="00C765E9">
        <w:rPr>
          <w:color w:val="000000"/>
          <w:szCs w:val="28"/>
          <w:lang w:val="uk-UA"/>
        </w:rPr>
        <w:t xml:space="preserve">підтримується Урядом Федеративної Республіки Німеччина та Кредитною установою для відбудови </w:t>
      </w:r>
      <w:r w:rsidRPr="00C765E9">
        <w:rPr>
          <w:color w:val="000000"/>
          <w:szCs w:val="28"/>
          <w:lang w:val="uk-UA"/>
        </w:rPr>
        <w:lastRenderedPageBreak/>
        <w:t>(«</w:t>
      </w:r>
      <w:r w:rsidRPr="00C765E9">
        <w:rPr>
          <w:color w:val="000000"/>
          <w:szCs w:val="28"/>
          <w:lang w:val="de-DE"/>
        </w:rPr>
        <w:t>KfW</w:t>
      </w:r>
      <w:r w:rsidRPr="00C765E9">
        <w:rPr>
          <w:color w:val="000000"/>
          <w:szCs w:val="28"/>
          <w:lang w:val="uk-UA"/>
        </w:rPr>
        <w:t>»), реалізується Чернівецькою міською радою та КП «Чернівціводоканал» в рамках Муніципальної програми захисту клімату II</w:t>
      </w:r>
      <w:r>
        <w:rPr>
          <w:color w:val="000000"/>
          <w:szCs w:val="28"/>
          <w:lang w:val="uk-UA"/>
        </w:rPr>
        <w:t>.</w:t>
      </w:r>
      <w:r w:rsidRPr="009A617B">
        <w:rPr>
          <w:b/>
          <w:color w:val="000000"/>
          <w:szCs w:val="28"/>
          <w:lang w:val="uk-UA"/>
        </w:rPr>
        <w:t>»</w:t>
      </w:r>
      <w:r>
        <w:rPr>
          <w:b/>
          <w:color w:val="000000"/>
          <w:szCs w:val="28"/>
          <w:lang w:val="uk-UA"/>
        </w:rPr>
        <w:t>.</w:t>
      </w:r>
    </w:p>
    <w:p w:rsidR="00253152" w:rsidRDefault="00253152" w:rsidP="00253152">
      <w:pPr>
        <w:shd w:val="clear" w:color="auto" w:fill="FFFFFF"/>
        <w:ind w:firstLine="709"/>
        <w:contextualSpacing/>
        <w:jc w:val="both"/>
        <w:textAlignment w:val="baseline"/>
        <w:rPr>
          <w:lang w:val="uk-UA"/>
        </w:rPr>
      </w:pPr>
      <w:r w:rsidRPr="00A4709A">
        <w:rPr>
          <w:color w:val="000000"/>
          <w:lang w:val="uk-UA"/>
        </w:rPr>
        <w:t xml:space="preserve">В рамках </w:t>
      </w:r>
      <w:r>
        <w:rPr>
          <w:color w:val="000000"/>
          <w:lang w:val="uk-UA"/>
        </w:rPr>
        <w:t xml:space="preserve">Програми територіальної співпраці Східного партнерства та Транскордонної програми співпраці «Республіка Молдова-Україна» </w:t>
      </w:r>
      <w:r w:rsidRPr="00A4709A">
        <w:rPr>
          <w:color w:val="000000"/>
          <w:lang w:val="uk-UA"/>
        </w:rPr>
        <w:t xml:space="preserve">реалізується проект </w:t>
      </w:r>
      <w:r w:rsidRPr="00A4709A">
        <w:rPr>
          <w:lang w:val="uk-UA"/>
        </w:rPr>
        <w:t>«</w:t>
      </w:r>
      <w:r w:rsidRPr="00A4709A">
        <w:rPr>
          <w:b/>
          <w:lang w:val="uk-UA"/>
        </w:rPr>
        <w:t>Через сталий транспорт до чистого довкілля»</w:t>
      </w:r>
      <w:r w:rsidRPr="00A4709A">
        <w:rPr>
          <w:lang w:val="uk-UA"/>
        </w:rPr>
        <w:t>, метою якого є зни</w:t>
      </w:r>
      <w:r>
        <w:rPr>
          <w:lang w:val="uk-UA"/>
        </w:rPr>
        <w:t xml:space="preserve">ження рівня </w:t>
      </w:r>
      <w:r w:rsidRPr="00A4709A">
        <w:rPr>
          <w:lang w:val="uk-UA"/>
        </w:rPr>
        <w:t>забруднення атмосферного повітря, спричиненого викидами моторизованого транспорту</w:t>
      </w:r>
      <w:r>
        <w:rPr>
          <w:lang w:val="uk-UA"/>
        </w:rPr>
        <w:t>.</w:t>
      </w:r>
      <w:r w:rsidRPr="00A4709A">
        <w:rPr>
          <w:lang w:val="uk-UA"/>
        </w:rPr>
        <w:t xml:space="preserve"> </w:t>
      </w:r>
    </w:p>
    <w:p w:rsidR="00253152" w:rsidRPr="00C755AC" w:rsidRDefault="00253152" w:rsidP="00253152">
      <w:pPr>
        <w:shd w:val="clear" w:color="auto" w:fill="FFFFFF"/>
        <w:ind w:firstLine="709"/>
        <w:contextualSpacing/>
        <w:jc w:val="both"/>
        <w:textAlignment w:val="baseline"/>
        <w:rPr>
          <w:color w:val="000000"/>
          <w:lang w:val="uk-UA"/>
        </w:rPr>
      </w:pPr>
      <w:r w:rsidRPr="00C755AC">
        <w:rPr>
          <w:lang w:val="uk-UA"/>
        </w:rPr>
        <w:t xml:space="preserve">Також, в м.Чернівцях </w:t>
      </w:r>
      <w:r w:rsidRPr="00C755AC">
        <w:rPr>
          <w:rStyle w:val="FontStyle13"/>
          <w:b w:val="0"/>
          <w:sz w:val="24"/>
          <w:szCs w:val="24"/>
          <w:lang w:val="uk-UA" w:eastAsia="uk-UA"/>
        </w:rPr>
        <w:t>в рамках  програми</w:t>
      </w:r>
      <w:r w:rsidRPr="00C755AC">
        <w:rPr>
          <w:rStyle w:val="FontStyle13"/>
          <w:sz w:val="24"/>
          <w:szCs w:val="24"/>
          <w:lang w:val="uk-UA" w:eastAsia="uk-UA"/>
        </w:rPr>
        <w:t xml:space="preserve"> </w:t>
      </w:r>
      <w:r w:rsidRPr="00C755AC">
        <w:t>Service</w:t>
      </w:r>
      <w:r w:rsidRPr="00C755AC">
        <w:rPr>
          <w:lang w:val="uk-UA"/>
        </w:rPr>
        <w:t xml:space="preserve"> </w:t>
      </w:r>
      <w:r w:rsidRPr="00C755AC">
        <w:t>Agency</w:t>
      </w:r>
      <w:r w:rsidRPr="00C755AC">
        <w:rPr>
          <w:lang w:val="uk-UA"/>
        </w:rPr>
        <w:t xml:space="preserve"> </w:t>
      </w:r>
      <w:r w:rsidRPr="00C755AC">
        <w:t>Communities</w:t>
      </w:r>
      <w:r w:rsidRPr="00C755AC">
        <w:rPr>
          <w:lang w:val="uk-UA"/>
        </w:rPr>
        <w:t xml:space="preserve"> </w:t>
      </w:r>
      <w:r w:rsidRPr="00C755AC">
        <w:t>in</w:t>
      </w:r>
      <w:r w:rsidRPr="00C755AC">
        <w:rPr>
          <w:lang w:val="uk-UA"/>
        </w:rPr>
        <w:t xml:space="preserve"> </w:t>
      </w:r>
      <w:r w:rsidRPr="00C755AC">
        <w:t>One</w:t>
      </w:r>
      <w:r w:rsidRPr="00C755AC">
        <w:rPr>
          <w:lang w:val="uk-UA"/>
        </w:rPr>
        <w:t xml:space="preserve"> </w:t>
      </w:r>
      <w:r w:rsidRPr="00C755AC">
        <w:t>World</w:t>
      </w:r>
      <w:r w:rsidRPr="00C755AC">
        <w:rPr>
          <w:lang w:val="uk-UA"/>
        </w:rPr>
        <w:t xml:space="preserve"> – </w:t>
      </w:r>
      <w:r w:rsidRPr="00C755AC">
        <w:t>Partnership</w:t>
      </w:r>
      <w:r w:rsidRPr="00C755AC">
        <w:rPr>
          <w:lang w:val="uk-UA"/>
        </w:rPr>
        <w:t xml:space="preserve"> </w:t>
      </w:r>
      <w:r w:rsidRPr="00C755AC">
        <w:t>Projects</w:t>
      </w:r>
      <w:r w:rsidRPr="00C755AC">
        <w:rPr>
          <w:lang w:val="uk-UA"/>
        </w:rPr>
        <w:t xml:space="preserve"> </w:t>
      </w:r>
      <w:r w:rsidRPr="00C755AC">
        <w:t>for</w:t>
      </w:r>
      <w:r w:rsidRPr="00C755AC">
        <w:rPr>
          <w:lang w:val="uk-UA"/>
        </w:rPr>
        <w:t xml:space="preserve"> </w:t>
      </w:r>
      <w:r w:rsidRPr="00C755AC">
        <w:t>Sustainable</w:t>
      </w:r>
      <w:r w:rsidRPr="00C755AC">
        <w:rPr>
          <w:lang w:val="uk-UA"/>
        </w:rPr>
        <w:t xml:space="preserve"> </w:t>
      </w:r>
      <w:r w:rsidRPr="00C755AC">
        <w:t>Local</w:t>
      </w:r>
      <w:r w:rsidRPr="00C755AC">
        <w:rPr>
          <w:lang w:val="uk-UA"/>
        </w:rPr>
        <w:t xml:space="preserve"> </w:t>
      </w:r>
      <w:r w:rsidRPr="00C755AC">
        <w:t>Development</w:t>
      </w:r>
      <w:r w:rsidRPr="00C755AC">
        <w:rPr>
          <w:lang w:val="uk-UA"/>
        </w:rPr>
        <w:t xml:space="preserve"> (</w:t>
      </w:r>
      <w:r w:rsidRPr="00C755AC">
        <w:t>Nakopa</w:t>
      </w:r>
      <w:r w:rsidRPr="00C755AC">
        <w:rPr>
          <w:lang w:val="uk-UA"/>
        </w:rPr>
        <w:t>)/</w:t>
      </w:r>
      <w:r w:rsidRPr="00C755AC">
        <w:rPr>
          <w:b/>
          <w:lang w:val="uk-UA"/>
        </w:rPr>
        <w:t>Сервісна служба  Міста в Єдиному Світі – Партнерські проекти для сталого місцевого розвитку</w:t>
      </w:r>
      <w:r w:rsidRPr="00C755AC">
        <w:rPr>
          <w:lang w:val="uk-UA"/>
        </w:rPr>
        <w:t xml:space="preserve"> (Накопа) та трьохстороннього співробітництва між Чернівцями (Україна), Мангаймом (Федеративна Республіка Німеччина) та Кишиневом (Республіка Молдова), за фінансової підтримки/гранту з фондів Федерального міністерства економічного співробітництва та розвитку Німеччини реалізується проект «</w:t>
      </w:r>
      <w:r w:rsidRPr="00C755AC">
        <w:rPr>
          <w:b/>
          <w:lang w:val="uk-UA"/>
        </w:rPr>
        <w:t>Rethinking of the public space. Citizens shape their future/Переосмислення громадського простору. Мешканці міста формують майбутнє»</w:t>
      </w:r>
      <w:r>
        <w:rPr>
          <w:b/>
          <w:lang w:val="uk-UA"/>
        </w:rPr>
        <w:t>.</w:t>
      </w:r>
    </w:p>
    <w:p w:rsidR="00F87986" w:rsidRPr="00C765E9" w:rsidRDefault="00F87986" w:rsidP="00F87986">
      <w:pPr>
        <w:ind w:firstLine="708"/>
        <w:jc w:val="both"/>
        <w:rPr>
          <w:color w:val="000000"/>
          <w:lang w:val="uk-UA"/>
        </w:rPr>
      </w:pPr>
      <w:r w:rsidRPr="00C765E9">
        <w:rPr>
          <w:color w:val="000000"/>
          <w:lang w:val="uk-UA"/>
        </w:rPr>
        <w:t>Впродовж І півріччя 2018 року п</w:t>
      </w:r>
      <w:r w:rsidRPr="00C765E9">
        <w:rPr>
          <w:color w:val="000000"/>
        </w:rPr>
        <w:t xml:space="preserve">ідприємствами </w:t>
      </w:r>
      <w:r w:rsidRPr="00D106D5">
        <w:rPr>
          <w:b/>
          <w:color w:val="000000"/>
        </w:rPr>
        <w:t>житлово-комунального господарства</w:t>
      </w:r>
      <w:r w:rsidRPr="00C765E9">
        <w:rPr>
          <w:color w:val="000000"/>
        </w:rPr>
        <w:t xml:space="preserve"> забезпечувались першочергові потреби населення, підприємств та організацій необхідними житлово-комунальними послугами, створювались необхідні умови для функціонування всього господарства міста.</w:t>
      </w:r>
    </w:p>
    <w:p w:rsidR="00F87986" w:rsidRPr="00C765E9" w:rsidRDefault="00F87986" w:rsidP="00F87986">
      <w:pPr>
        <w:overflowPunct w:val="0"/>
        <w:ind w:firstLine="708"/>
        <w:jc w:val="both"/>
        <w:rPr>
          <w:color w:val="000000"/>
          <w:lang w:val="uk-UA"/>
        </w:rPr>
      </w:pPr>
      <w:r w:rsidRPr="00C765E9">
        <w:rPr>
          <w:color w:val="000000"/>
          <w:lang w:val="uk-UA"/>
        </w:rPr>
        <w:t xml:space="preserve">У звітному періоді утримання та обслуговування багатоквартирного  житлового фонду міста Чернівців здійснювали 7 комунальних, 6 приватних підприємств та 6 управляючих компаній. Також, станом на 01.07.2018р. в місті Чернівцях діяло </w:t>
      </w:r>
      <w:r w:rsidRPr="00C765E9">
        <w:rPr>
          <w:b/>
          <w:color w:val="000000"/>
          <w:lang w:val="uk-UA"/>
        </w:rPr>
        <w:t>321</w:t>
      </w:r>
      <w:r w:rsidRPr="00C765E9">
        <w:rPr>
          <w:color w:val="000000"/>
          <w:lang w:val="uk-UA"/>
        </w:rPr>
        <w:t xml:space="preserve"> об’єднання співвласників багатоквартирних будинків (ОСББ), які утримували </w:t>
      </w:r>
      <w:r w:rsidRPr="00C765E9">
        <w:rPr>
          <w:b/>
          <w:color w:val="000000"/>
          <w:lang w:val="uk-UA"/>
        </w:rPr>
        <w:t>348</w:t>
      </w:r>
      <w:r w:rsidRPr="00C765E9">
        <w:rPr>
          <w:color w:val="000000"/>
          <w:lang w:val="uk-UA"/>
        </w:rPr>
        <w:t xml:space="preserve"> житлових будинк</w:t>
      </w:r>
      <w:r w:rsidR="000D5C9E">
        <w:rPr>
          <w:color w:val="000000"/>
          <w:lang w:val="uk-UA"/>
        </w:rPr>
        <w:t>ів</w:t>
      </w:r>
      <w:r w:rsidRPr="00C765E9">
        <w:rPr>
          <w:color w:val="000000"/>
          <w:lang w:val="uk-UA"/>
        </w:rPr>
        <w:t xml:space="preserve"> загальною площею 815,5 тис.кв.м. У порівнянні з аналогічним показником за І півріччя 2017 року кількість ОСББ збільшилась на 28 од., в т.ч в поточному році утворено 14 ОСББ.</w:t>
      </w:r>
    </w:p>
    <w:p w:rsidR="00F87986" w:rsidRPr="00C765E9" w:rsidRDefault="00F87986" w:rsidP="00F87986">
      <w:pPr>
        <w:overflowPunct w:val="0"/>
        <w:ind w:firstLine="708"/>
        <w:jc w:val="both"/>
        <w:rPr>
          <w:color w:val="000000"/>
          <w:lang w:val="uk-UA"/>
        </w:rPr>
      </w:pPr>
      <w:r w:rsidRPr="00C765E9">
        <w:rPr>
          <w:color w:val="000000"/>
          <w:lang w:val="uk-UA"/>
        </w:rPr>
        <w:t>В рамках реалізації державної політики у галузі реформування житлово-комунального господарства виконавчими органами міської ради проводилась робота щодо реалізації Закону України «Про особливості здійснення права власності у багатоквартирному будинку» щодо призначення на конкурсній основі управителів у житлових будинках, в яких не створено об’єднання співвласників багатоквартирного будинку і не</w:t>
      </w:r>
      <w:r w:rsidRPr="00C765E9">
        <w:rPr>
          <w:color w:val="000000"/>
          <w:shd w:val="clear" w:color="auto" w:fill="FFFFFF"/>
          <w:lang w:val="uk-UA"/>
        </w:rPr>
        <w:t xml:space="preserve"> прийнято рішення співвласниками про форму управління багатоквартирним будинком.</w:t>
      </w:r>
    </w:p>
    <w:p w:rsidR="00F87986" w:rsidRPr="00C765E9" w:rsidRDefault="00F87986" w:rsidP="00F87986">
      <w:pPr>
        <w:pStyle w:val="21"/>
        <w:spacing w:after="0" w:line="240" w:lineRule="auto"/>
        <w:ind w:left="0" w:right="-6" w:firstLine="709"/>
        <w:jc w:val="both"/>
        <w:rPr>
          <w:color w:val="000000"/>
          <w:lang w:val="uk-UA"/>
        </w:rPr>
      </w:pPr>
      <w:r w:rsidRPr="00C765E9">
        <w:rPr>
          <w:color w:val="000000"/>
        </w:rPr>
        <w:lastRenderedPageBreak/>
        <w:t>Впродовж</w:t>
      </w:r>
      <w:r w:rsidRPr="00C765E9">
        <w:rPr>
          <w:color w:val="000000"/>
          <w:lang w:val="uk-UA"/>
        </w:rPr>
        <w:t xml:space="preserve"> звітного періоду </w:t>
      </w:r>
      <w:r w:rsidRPr="00C765E9">
        <w:rPr>
          <w:color w:val="000000"/>
        </w:rPr>
        <w:t>в межах виділених асигнувань здійснювався капітальний ремонт житлового фонду комунальної власності</w:t>
      </w:r>
      <w:r w:rsidRPr="00C765E9">
        <w:rPr>
          <w:color w:val="000000"/>
          <w:lang w:val="uk-UA"/>
        </w:rPr>
        <w:t>. На виконання капітального ремонту житлового фонду комунальної власності у 2018 році передбачено 8,364 млн</w:t>
      </w:r>
      <w:r w:rsidR="000D5C9E">
        <w:rPr>
          <w:color w:val="000000"/>
          <w:lang w:val="uk-UA"/>
        </w:rPr>
        <w:t>.</w:t>
      </w:r>
      <w:r w:rsidRPr="00C765E9">
        <w:rPr>
          <w:color w:val="000000"/>
          <w:lang w:val="uk-UA"/>
        </w:rPr>
        <w:t xml:space="preserve">грн. У звітному періоді проводились роботи з розроблення проектно-кошторисної документації та проведення тендерних процедур.  </w:t>
      </w:r>
    </w:p>
    <w:p w:rsidR="00F87986" w:rsidRPr="00C765E9" w:rsidRDefault="00F87986" w:rsidP="00F87986">
      <w:pPr>
        <w:ind w:firstLine="708"/>
        <w:jc w:val="both"/>
        <w:rPr>
          <w:color w:val="000000"/>
          <w:lang w:val="uk-UA"/>
        </w:rPr>
      </w:pPr>
      <w:r w:rsidRPr="00C765E9">
        <w:rPr>
          <w:color w:val="000000"/>
          <w:lang w:val="uk-UA"/>
        </w:rPr>
        <w:t xml:space="preserve">На умовах співфінансування з мешканцями будинків у 2 багатоквартирних будинках виконано роботи по встановленню 7 індивідуальних теплових пунктів (ІТП). </w:t>
      </w:r>
    </w:p>
    <w:p w:rsidR="00F87986" w:rsidRPr="00C765E9" w:rsidRDefault="00F87986" w:rsidP="00F87986">
      <w:pPr>
        <w:ind w:firstLine="708"/>
        <w:jc w:val="both"/>
        <w:rPr>
          <w:color w:val="000000"/>
          <w:lang w:val="uk-UA"/>
        </w:rPr>
      </w:pPr>
      <w:r w:rsidRPr="00C765E9">
        <w:rPr>
          <w:color w:val="000000"/>
          <w:lang w:val="uk-UA"/>
        </w:rPr>
        <w:t>Для забезпечення безперебійної роботи системи водопостачання та водовідведення КП «Чернівціводоканал» за рахунок власних коштів замінено 801 п.м аварійних водопровідних мереж з установленням фасонних частин  та ремонтних хомутів, відремонтовано та замінено 24 од. пожежних гідрантів, 22</w:t>
      </w:r>
      <w:r w:rsidR="000D5C9E">
        <w:rPr>
          <w:color w:val="000000"/>
          <w:lang w:val="uk-UA"/>
        </w:rPr>
        <w:t xml:space="preserve"> </w:t>
      </w:r>
      <w:r w:rsidRPr="00C765E9">
        <w:rPr>
          <w:color w:val="000000"/>
          <w:lang w:val="uk-UA"/>
        </w:rPr>
        <w:t>од. засувок, 96</w:t>
      </w:r>
      <w:r w:rsidR="000D5C9E">
        <w:rPr>
          <w:color w:val="000000"/>
          <w:lang w:val="uk-UA"/>
        </w:rPr>
        <w:t xml:space="preserve"> </w:t>
      </w:r>
      <w:r w:rsidRPr="00C765E9">
        <w:rPr>
          <w:color w:val="000000"/>
          <w:lang w:val="uk-UA"/>
        </w:rPr>
        <w:t xml:space="preserve">од. чавунних люків на водопровідних та каналізаційних мережах міста, проведений ремонт 243 од. оглядових колодязів. Виконано заміну та ремонт 280 п.м каналізаційних мереж, промито та прочищено </w:t>
      </w:r>
      <w:smartTag w:uri="urn:schemas-microsoft-com:office:smarttags" w:element="metricconverter">
        <w:smartTagPr>
          <w:attr w:name="ProductID" w:val="14,7 км"/>
        </w:smartTagPr>
        <w:r w:rsidRPr="00C765E9">
          <w:rPr>
            <w:color w:val="000000"/>
            <w:lang w:val="uk-UA"/>
          </w:rPr>
          <w:t>14,7 км</w:t>
        </w:r>
      </w:smartTag>
      <w:r w:rsidRPr="00C765E9">
        <w:rPr>
          <w:color w:val="000000"/>
          <w:lang w:val="uk-UA"/>
        </w:rPr>
        <w:t xml:space="preserve"> каналізаційних мереж та колекторів. Після проведення розкопок для ліквідації аварій систем водопостачання та водовідведення  відновлено 300 кв.м асфальтобетонного покриття та 491 кв.м бруківки та тротуарної плитки. За рахунок коштів міського бюджету  здійснено капітальний ремонт  водопровідної мережі на вул.І.Вільде протяжністю 141 п.м, водопроводу в районі РКНС-1 на вул. Південн</w:t>
      </w:r>
      <w:r>
        <w:rPr>
          <w:color w:val="000000"/>
          <w:lang w:val="uk-UA"/>
        </w:rPr>
        <w:t>о-Кільцевій протяжністю 82 п.м.</w:t>
      </w:r>
      <w:r w:rsidRPr="00C765E9">
        <w:rPr>
          <w:color w:val="000000"/>
          <w:lang w:val="uk-UA"/>
        </w:rPr>
        <w:t xml:space="preserve"> </w:t>
      </w:r>
    </w:p>
    <w:p w:rsidR="00F87986" w:rsidRPr="00C765E9" w:rsidRDefault="00F87986" w:rsidP="00F87986">
      <w:pPr>
        <w:jc w:val="both"/>
        <w:rPr>
          <w:color w:val="000000"/>
          <w:lang w:val="uk-UA" w:eastAsia="uk-UA"/>
        </w:rPr>
      </w:pPr>
      <w:r w:rsidRPr="00C765E9">
        <w:rPr>
          <w:color w:val="000000"/>
          <w:lang w:val="uk-UA"/>
        </w:rPr>
        <w:t xml:space="preserve"> </w:t>
      </w:r>
      <w:r w:rsidRPr="00C765E9">
        <w:rPr>
          <w:color w:val="000000"/>
          <w:lang w:val="uk-UA"/>
        </w:rPr>
        <w:tab/>
        <w:t xml:space="preserve">Для забезпечення безперебійної роботи системи централізованого теплопостачання МКП «Чернівцітеплокомуненерго» підготовлено до опалювального сезону 31 котельню, </w:t>
      </w:r>
      <w:smartTag w:uri="urn:schemas-microsoft-com:office:smarttags" w:element="metricconverter">
        <w:smartTagPr>
          <w:attr w:name="ProductID" w:val="27,0 км"/>
        </w:smartTagPr>
        <w:r w:rsidRPr="00C765E9">
          <w:rPr>
            <w:color w:val="000000"/>
            <w:lang w:val="uk-UA"/>
          </w:rPr>
          <w:t>27,0 км</w:t>
        </w:r>
      </w:smartTag>
      <w:r w:rsidRPr="00C765E9">
        <w:rPr>
          <w:color w:val="000000"/>
          <w:lang w:val="uk-UA"/>
        </w:rPr>
        <w:t xml:space="preserve"> (у двотрубному вимірі) теплових мереж (29,2% від загального обсягу),  замінено </w:t>
      </w:r>
      <w:smartTag w:uri="urn:schemas-microsoft-com:office:smarttags" w:element="metricconverter">
        <w:smartTagPr>
          <w:attr w:name="ProductID" w:val="0,527 км"/>
        </w:smartTagPr>
        <w:r w:rsidRPr="00C765E9">
          <w:rPr>
            <w:color w:val="000000"/>
            <w:lang w:val="uk-UA"/>
          </w:rPr>
          <w:t>0,527 км</w:t>
        </w:r>
      </w:smartTag>
      <w:r w:rsidRPr="00C765E9">
        <w:rPr>
          <w:color w:val="000000"/>
          <w:lang w:val="uk-UA"/>
        </w:rPr>
        <w:t xml:space="preserve"> (в двотрубному вимірі) аварійних теплових мереж (35,3% від загального обсягу). На капітальний ремонт об’єктів теплопостачання міста з міського бюджету виділено 31 215,7 тис.грн. </w:t>
      </w:r>
    </w:p>
    <w:p w:rsidR="005C618F" w:rsidRDefault="00F87986" w:rsidP="005C618F">
      <w:pPr>
        <w:pStyle w:val="ab"/>
        <w:tabs>
          <w:tab w:val="left" w:pos="0"/>
        </w:tabs>
        <w:spacing w:after="0"/>
        <w:ind w:left="0"/>
        <w:jc w:val="both"/>
        <w:rPr>
          <w:color w:val="000000"/>
          <w:lang w:val="uk-UA"/>
        </w:rPr>
      </w:pPr>
      <w:r w:rsidRPr="00C765E9">
        <w:rPr>
          <w:color w:val="000000"/>
          <w:lang w:val="uk-UA"/>
        </w:rPr>
        <w:tab/>
        <w:t>На ремонт та утримання доріг і міжбудинкових проїздів м.Чернівців на 2018 рік  із різних джерел фінансування по департаменту житлово-комунального господарства міської ради передбачено</w:t>
      </w:r>
      <w:r w:rsidR="000D5C9E">
        <w:rPr>
          <w:color w:val="000000"/>
          <w:lang w:val="uk-UA"/>
        </w:rPr>
        <w:t xml:space="preserve"> </w:t>
      </w:r>
      <w:r w:rsidRPr="00C765E9">
        <w:rPr>
          <w:color w:val="000000"/>
          <w:lang w:val="uk-UA"/>
        </w:rPr>
        <w:t>132,1 млн.грн. Впродовж І півріччя 2018 року виконувались роботи з поточного (ямкового) ремонту асфальтобетонного покриття проїз</w:t>
      </w:r>
      <w:r w:rsidR="000D5C9E">
        <w:rPr>
          <w:color w:val="000000"/>
          <w:lang w:val="uk-UA"/>
        </w:rPr>
        <w:t>д</w:t>
      </w:r>
      <w:r w:rsidRPr="00C765E9">
        <w:rPr>
          <w:color w:val="000000"/>
          <w:lang w:val="uk-UA"/>
        </w:rPr>
        <w:t xml:space="preserve">них частин вулиць м.Чернівців. Зокрема, повністю або частково ліквідовано глибоку ямковість площею  понад 10,6 тис.кв.м на 59 вулицях. </w:t>
      </w:r>
      <w:r w:rsidRPr="005C618F">
        <w:rPr>
          <w:color w:val="000000"/>
          <w:lang w:val="uk-UA"/>
        </w:rPr>
        <w:t>Завершено капітальний ремонт дорожнього покриття на провул.Л.Кобилиці</w:t>
      </w:r>
      <w:r w:rsidR="005C618F">
        <w:rPr>
          <w:color w:val="000000"/>
          <w:lang w:val="uk-UA"/>
        </w:rPr>
        <w:t xml:space="preserve">. </w:t>
      </w:r>
    </w:p>
    <w:p w:rsidR="005C618F" w:rsidRDefault="005C618F" w:rsidP="00F87986">
      <w:pPr>
        <w:pStyle w:val="ab"/>
        <w:tabs>
          <w:tab w:val="left" w:pos="0"/>
        </w:tabs>
        <w:spacing w:after="0"/>
        <w:ind w:left="0"/>
        <w:jc w:val="both"/>
        <w:rPr>
          <w:color w:val="000000"/>
          <w:lang w:val="uk-UA"/>
        </w:rPr>
      </w:pPr>
      <w:r>
        <w:rPr>
          <w:color w:val="000000"/>
          <w:lang w:val="uk-UA"/>
        </w:rPr>
        <w:tab/>
        <w:t>На даний час капітально відремонтовано аварійні ділянки на                                вул.Кармелюка, Щербанюка, Герцена, Корсунсунській, перехрестя вул.Енергетичної-</w:t>
      </w:r>
      <w:r>
        <w:rPr>
          <w:color w:val="000000"/>
          <w:lang w:val="uk-UA"/>
        </w:rPr>
        <w:lastRenderedPageBreak/>
        <w:t>вул.Я.Мудрого та міжбудинкові проїзди на вул.Комарова,11, 13, 13-б. ,Р</w:t>
      </w:r>
      <w:r w:rsidRPr="00515F70">
        <w:rPr>
          <w:color w:val="000000"/>
          <w:lang w:val="uk-UA"/>
        </w:rPr>
        <w:t xml:space="preserve">озпочато </w:t>
      </w:r>
      <w:r>
        <w:rPr>
          <w:color w:val="000000"/>
          <w:lang w:val="uk-UA"/>
        </w:rPr>
        <w:t xml:space="preserve">капітальний ремонт міжбудинкового проїзду на вул.Полєтаєва,5. Продовжуються роботи з капітального ремонту на вул.Вільде, Дзержика, Огінського, Білоруській, Петрозаводській, Суворова. </w:t>
      </w:r>
    </w:p>
    <w:p w:rsidR="00F87986" w:rsidRPr="00C765E9" w:rsidRDefault="005C618F" w:rsidP="00F87986">
      <w:pPr>
        <w:pStyle w:val="ab"/>
        <w:tabs>
          <w:tab w:val="left" w:pos="0"/>
        </w:tabs>
        <w:spacing w:after="0"/>
        <w:ind w:left="0"/>
        <w:jc w:val="both"/>
        <w:rPr>
          <w:color w:val="000000"/>
          <w:lang w:val="uk-UA"/>
        </w:rPr>
      </w:pPr>
      <w:r>
        <w:rPr>
          <w:color w:val="000000"/>
          <w:lang w:val="uk-UA"/>
        </w:rPr>
        <w:tab/>
      </w:r>
      <w:r w:rsidR="00F87986" w:rsidRPr="00C765E9">
        <w:rPr>
          <w:color w:val="000000"/>
          <w:lang w:val="uk-UA"/>
        </w:rPr>
        <w:t>П</w:t>
      </w:r>
      <w:r w:rsidR="00F87986" w:rsidRPr="00C765E9">
        <w:rPr>
          <w:color w:val="000000"/>
        </w:rPr>
        <w:t>іднято рівень 13 люків оглядових колодязів та 32 до</w:t>
      </w:r>
      <w:r w:rsidR="00F87986">
        <w:rPr>
          <w:color w:val="000000"/>
        </w:rPr>
        <w:t>щ</w:t>
      </w:r>
      <w:r w:rsidR="00F87986" w:rsidRPr="00C765E9">
        <w:rPr>
          <w:color w:val="000000"/>
        </w:rPr>
        <w:t>еприймальн</w:t>
      </w:r>
      <w:r w:rsidR="00F87986" w:rsidRPr="00C765E9">
        <w:rPr>
          <w:color w:val="000000"/>
          <w:lang w:val="uk-UA"/>
        </w:rPr>
        <w:t>их решіток</w:t>
      </w:r>
      <w:r w:rsidR="00F87986" w:rsidRPr="00C765E9">
        <w:rPr>
          <w:color w:val="000000"/>
        </w:rPr>
        <w:t xml:space="preserve"> до рівня асфальтобетонного дорожнього  покриття.</w:t>
      </w:r>
      <w:r w:rsidR="00F87986" w:rsidRPr="00C765E9">
        <w:rPr>
          <w:color w:val="000000"/>
          <w:lang w:val="uk-UA"/>
        </w:rPr>
        <w:t xml:space="preserve"> </w:t>
      </w:r>
      <w:r w:rsidR="00F87986" w:rsidRPr="00C765E9">
        <w:rPr>
          <w:color w:val="000000"/>
        </w:rPr>
        <w:t>КП «МіськШЕП» замінено 460 од. дорожніх знаків, проведено поточний ремонт 7 світлофорних об’єктів. На прої</w:t>
      </w:r>
      <w:r w:rsidR="000D5C9E">
        <w:rPr>
          <w:color w:val="000000"/>
          <w:lang w:val="uk-UA"/>
        </w:rPr>
        <w:t>з</w:t>
      </w:r>
      <w:r w:rsidR="00F87986" w:rsidRPr="00C765E9">
        <w:rPr>
          <w:color w:val="000000"/>
        </w:rPr>
        <w:t xml:space="preserve">джих частинах нанесено дорожньої розмітки </w:t>
      </w:r>
      <w:r w:rsidR="00F87986" w:rsidRPr="00C765E9">
        <w:rPr>
          <w:color w:val="000000"/>
          <w:lang w:val="uk-UA"/>
        </w:rPr>
        <w:t xml:space="preserve">загальною площею </w:t>
      </w:r>
      <w:r w:rsidR="00F87986" w:rsidRPr="00C765E9">
        <w:rPr>
          <w:color w:val="000000"/>
        </w:rPr>
        <w:t xml:space="preserve">5161 кв.м. </w:t>
      </w:r>
    </w:p>
    <w:p w:rsidR="00F87986" w:rsidRPr="00DD0C7D" w:rsidRDefault="00F87986" w:rsidP="00F87986">
      <w:pPr>
        <w:ind w:firstLine="709"/>
        <w:jc w:val="both"/>
        <w:rPr>
          <w:color w:val="000000"/>
          <w:lang w:val="uk-UA"/>
        </w:rPr>
      </w:pPr>
      <w:r w:rsidRPr="00DD0C7D">
        <w:rPr>
          <w:color w:val="000000"/>
        </w:rPr>
        <w:t xml:space="preserve">В м.Чернівцях  функціонує розгалужена мережа громадського </w:t>
      </w:r>
      <w:r w:rsidRPr="0004699D">
        <w:rPr>
          <w:b/>
          <w:color w:val="000000"/>
        </w:rPr>
        <w:t>пасажирського транспорту.</w:t>
      </w:r>
      <w:r w:rsidRPr="00DD0C7D">
        <w:rPr>
          <w:color w:val="000000"/>
        </w:rPr>
        <w:t xml:space="preserve"> </w:t>
      </w:r>
      <w:r w:rsidRPr="00DD0C7D">
        <w:rPr>
          <w:color w:val="000000"/>
          <w:lang w:val="uk-UA"/>
        </w:rPr>
        <w:t>У І півріччі 2018 року м</w:t>
      </w:r>
      <w:r w:rsidRPr="00DD0C7D">
        <w:rPr>
          <w:color w:val="000000"/>
        </w:rPr>
        <w:t>аршрутна сітка міста склада</w:t>
      </w:r>
      <w:r>
        <w:rPr>
          <w:color w:val="000000"/>
          <w:lang w:val="uk-UA"/>
        </w:rPr>
        <w:t>лась</w:t>
      </w:r>
      <w:r w:rsidRPr="00DD0C7D">
        <w:rPr>
          <w:color w:val="000000"/>
        </w:rPr>
        <w:t xml:space="preserve"> з </w:t>
      </w:r>
      <w:r w:rsidRPr="00DD0C7D">
        <w:rPr>
          <w:b/>
          <w:color w:val="000000"/>
        </w:rPr>
        <w:t>47</w:t>
      </w:r>
      <w:r w:rsidRPr="00DD0C7D">
        <w:rPr>
          <w:color w:val="000000"/>
        </w:rPr>
        <w:t xml:space="preserve"> автобусних маршрутів, які розподілені серед перевізників на конкурсній основі та </w:t>
      </w:r>
      <w:r w:rsidRPr="00BD30DC">
        <w:rPr>
          <w:b/>
          <w:color w:val="000000"/>
          <w:lang w:val="uk-UA"/>
        </w:rPr>
        <w:t>10</w:t>
      </w:r>
      <w:r w:rsidRPr="00DD0C7D">
        <w:rPr>
          <w:color w:val="000000"/>
        </w:rPr>
        <w:t xml:space="preserve"> тролейбусних</w:t>
      </w:r>
      <w:r>
        <w:rPr>
          <w:color w:val="000000"/>
          <w:lang w:val="uk-UA"/>
        </w:rPr>
        <w:t>, з яких 2 маршрути, а саме: маршрут №11 сполученням вул.Південно-Кільцева-вул.Ярослава Мудрого та маршрут №8 сполученням вул.Південно-Кільцева-вул.Університетська  запроваджені в поточному році</w:t>
      </w:r>
      <w:r w:rsidRPr="00DD0C7D">
        <w:rPr>
          <w:color w:val="000000"/>
        </w:rPr>
        <w:t xml:space="preserve">. До перевезень пасажирів залучено </w:t>
      </w:r>
      <w:r w:rsidRPr="00DD0C7D">
        <w:rPr>
          <w:b/>
          <w:color w:val="000000"/>
        </w:rPr>
        <w:t>2</w:t>
      </w:r>
      <w:r w:rsidRPr="00DD0C7D">
        <w:rPr>
          <w:b/>
          <w:color w:val="000000"/>
          <w:lang w:val="uk-UA"/>
        </w:rPr>
        <w:t>5</w:t>
      </w:r>
      <w:r w:rsidRPr="00DD0C7D">
        <w:rPr>
          <w:color w:val="000000"/>
        </w:rPr>
        <w:t xml:space="preserve"> автоперевізників всіх форм власності та </w:t>
      </w:r>
      <w:r w:rsidRPr="00DD0C7D">
        <w:rPr>
          <w:b/>
          <w:color w:val="000000"/>
        </w:rPr>
        <w:t xml:space="preserve">1 </w:t>
      </w:r>
      <w:r w:rsidRPr="00DD0C7D">
        <w:rPr>
          <w:color w:val="000000"/>
        </w:rPr>
        <w:t>підприємство комунальної власності</w:t>
      </w:r>
      <w:r w:rsidRPr="00DD0C7D">
        <w:rPr>
          <w:color w:val="000000"/>
          <w:lang w:val="uk-UA"/>
        </w:rPr>
        <w:t xml:space="preserve"> КП «Чернівецьке тролейбусне управління», яке надає послуги з перевезення пасажирів електричним та автомобільним транспортом.</w:t>
      </w:r>
      <w:r w:rsidRPr="00DD0C7D">
        <w:rPr>
          <w:color w:val="000000"/>
        </w:rPr>
        <w:t xml:space="preserve"> </w:t>
      </w:r>
      <w:r w:rsidRPr="00DD0C7D">
        <w:rPr>
          <w:color w:val="000000"/>
          <w:lang w:val="uk-UA"/>
        </w:rPr>
        <w:t xml:space="preserve">Для надання послуг з перевезення пасажирів міським пасажирським транспортом щоденно задіяні до </w:t>
      </w:r>
      <w:r w:rsidRPr="00DD0C7D">
        <w:rPr>
          <w:b/>
          <w:color w:val="000000"/>
          <w:lang w:val="uk-UA"/>
        </w:rPr>
        <w:t>232</w:t>
      </w:r>
      <w:r w:rsidRPr="00DD0C7D">
        <w:rPr>
          <w:i/>
          <w:color w:val="000000"/>
          <w:lang w:val="uk-UA"/>
        </w:rPr>
        <w:t xml:space="preserve"> </w:t>
      </w:r>
      <w:r w:rsidRPr="00DD0C7D">
        <w:rPr>
          <w:color w:val="000000"/>
          <w:lang w:val="uk-UA"/>
        </w:rPr>
        <w:t xml:space="preserve">одиниць автобусів та до </w:t>
      </w:r>
      <w:r w:rsidRPr="00DD0C7D">
        <w:rPr>
          <w:b/>
          <w:color w:val="000000"/>
          <w:lang w:val="uk-UA"/>
        </w:rPr>
        <w:t>60</w:t>
      </w:r>
      <w:r w:rsidRPr="00DD0C7D">
        <w:rPr>
          <w:color w:val="000000"/>
          <w:lang w:val="uk-UA"/>
        </w:rPr>
        <w:t xml:space="preserve"> тролейбус</w:t>
      </w:r>
      <w:r>
        <w:rPr>
          <w:color w:val="000000"/>
          <w:lang w:val="uk-UA"/>
        </w:rPr>
        <w:t>ів</w:t>
      </w:r>
      <w:r w:rsidRPr="00DD0C7D">
        <w:rPr>
          <w:color w:val="000000"/>
          <w:lang w:val="uk-UA"/>
        </w:rPr>
        <w:t xml:space="preserve">. </w:t>
      </w:r>
    </w:p>
    <w:p w:rsidR="00F87986" w:rsidRPr="003A2A94" w:rsidRDefault="00F87986" w:rsidP="00F87986">
      <w:pPr>
        <w:pStyle w:val="a8"/>
        <w:ind w:firstLine="720"/>
        <w:jc w:val="both"/>
        <w:rPr>
          <w:color w:val="000000"/>
          <w:lang w:val="uk-UA"/>
        </w:rPr>
      </w:pPr>
      <w:r w:rsidRPr="00EE261A">
        <w:rPr>
          <w:color w:val="000000"/>
        </w:rPr>
        <w:t>За</w:t>
      </w:r>
      <w:r w:rsidRPr="00EE261A">
        <w:rPr>
          <w:color w:val="000000"/>
          <w:lang w:val="uk-UA"/>
        </w:rPr>
        <w:t xml:space="preserve"> статистичними даними за</w:t>
      </w:r>
      <w:r w:rsidRPr="00EE261A">
        <w:rPr>
          <w:color w:val="000000"/>
        </w:rPr>
        <w:t xml:space="preserve"> січень-</w:t>
      </w:r>
      <w:r w:rsidRPr="00EE261A">
        <w:rPr>
          <w:color w:val="000000"/>
          <w:lang w:val="uk-UA"/>
        </w:rPr>
        <w:t xml:space="preserve">червень </w:t>
      </w:r>
      <w:r w:rsidRPr="00EE261A">
        <w:rPr>
          <w:color w:val="000000"/>
        </w:rPr>
        <w:t>201</w:t>
      </w:r>
      <w:r w:rsidRPr="00EE261A">
        <w:rPr>
          <w:color w:val="000000"/>
          <w:lang w:val="uk-UA"/>
        </w:rPr>
        <w:t>8</w:t>
      </w:r>
      <w:r w:rsidRPr="00EE261A">
        <w:rPr>
          <w:color w:val="000000"/>
        </w:rPr>
        <w:t xml:space="preserve"> року </w:t>
      </w:r>
      <w:r w:rsidRPr="0004699D">
        <w:rPr>
          <w:b/>
          <w:color w:val="000000"/>
        </w:rPr>
        <w:t>електротранспортом</w:t>
      </w:r>
      <w:r w:rsidRPr="0004699D">
        <w:rPr>
          <w:b/>
          <w:color w:val="000000"/>
          <w:lang w:val="uk-UA"/>
        </w:rPr>
        <w:t xml:space="preserve"> </w:t>
      </w:r>
      <w:r w:rsidRPr="00EE261A">
        <w:rPr>
          <w:color w:val="000000"/>
          <w:lang w:val="uk-UA"/>
        </w:rPr>
        <w:t xml:space="preserve">м.Чернівців </w:t>
      </w:r>
      <w:r w:rsidRPr="00EE261A">
        <w:rPr>
          <w:color w:val="000000"/>
        </w:rPr>
        <w:t xml:space="preserve">перевезено </w:t>
      </w:r>
      <w:r w:rsidRPr="00EE261A">
        <w:rPr>
          <w:color w:val="000000"/>
          <w:lang w:val="uk-UA"/>
        </w:rPr>
        <w:t>14,8 млн.пасажирів,</w:t>
      </w:r>
      <w:r w:rsidR="00705EA5">
        <w:rPr>
          <w:color w:val="000000"/>
          <w:lang w:val="uk-UA"/>
        </w:rPr>
        <w:t xml:space="preserve"> </w:t>
      </w:r>
      <w:r w:rsidRPr="00EE261A">
        <w:rPr>
          <w:color w:val="000000"/>
          <w:lang w:val="uk-UA"/>
        </w:rPr>
        <w:t>що на 1,3 млн. пасажирів або на 9,6% більше порівняно з показником за аналогічний період 2017 року (13,5 млн. пасажирів</w:t>
      </w:r>
      <w:r w:rsidRPr="003A2A94">
        <w:rPr>
          <w:color w:val="000000"/>
          <w:lang w:val="uk-UA"/>
        </w:rPr>
        <w:t xml:space="preserve">). </w:t>
      </w:r>
      <w:r w:rsidRPr="003A2A94">
        <w:rPr>
          <w:color w:val="000000"/>
        </w:rPr>
        <w:t xml:space="preserve">Міським пасажирським </w:t>
      </w:r>
      <w:r w:rsidRPr="0004699D">
        <w:rPr>
          <w:b/>
          <w:color w:val="000000"/>
        </w:rPr>
        <w:t>автомобільним транспортом</w:t>
      </w:r>
      <w:r w:rsidRPr="003A2A94">
        <w:rPr>
          <w:color w:val="000000"/>
          <w:lang w:val="uk-UA"/>
        </w:rPr>
        <w:t xml:space="preserve"> за січень-червень 2018 року перевезено 12,0 млн.пасажирів, що на 0,8 млн. пасажирів або на 7,0% більше порівняно з показником за січень-червень 2017 року (11,2 млн. пасажирів).</w:t>
      </w:r>
    </w:p>
    <w:p w:rsidR="00F87986" w:rsidRDefault="00F87986" w:rsidP="00F87986">
      <w:pPr>
        <w:shd w:val="clear" w:color="auto" w:fill="FFFFFF"/>
        <w:ind w:firstLine="709"/>
        <w:contextualSpacing/>
        <w:jc w:val="both"/>
        <w:textAlignment w:val="baseline"/>
        <w:rPr>
          <w:lang w:val="uk-UA"/>
        </w:rPr>
      </w:pPr>
      <w:r w:rsidRPr="000D25B1">
        <w:rPr>
          <w:lang w:val="uk-UA"/>
        </w:rPr>
        <w:t xml:space="preserve">Впродовж звітного періоду впроваджувались заходи </w:t>
      </w:r>
      <w:r w:rsidRPr="000D25B1">
        <w:rPr>
          <w:b/>
          <w:lang w:val="uk-UA"/>
        </w:rPr>
        <w:t xml:space="preserve">Програми розвитку міського електротранспорту міста Чернівців на 2017-2020 роки, </w:t>
      </w:r>
      <w:r w:rsidRPr="000D25B1">
        <w:rPr>
          <w:lang w:val="uk-UA"/>
        </w:rPr>
        <w:t>затвердженої рішенням міської ради  від 20.04.2017р. №685. В рамках реалізації зазначених заходів частково оновлено парк рухомого складу міського електротранспорту, зокрема КП «Чернівецьке тролейбусне управління» придбано 17 тролейбусів на загальну суму 45840,0 тис.грн., в т.ч. 4 нові тролейбуси, які пристосовані для перевезення маломобільних груп населення. Також, здійснено капітальний та середній ремонт 2 одиниць рухомого складу електротранспорту та друге тех</w:t>
      </w:r>
      <w:r>
        <w:rPr>
          <w:lang w:val="uk-UA"/>
        </w:rPr>
        <w:t xml:space="preserve">нічне </w:t>
      </w:r>
      <w:r w:rsidRPr="000D25B1">
        <w:rPr>
          <w:lang w:val="uk-UA"/>
        </w:rPr>
        <w:t>обслуговування 18 тролейбусів.</w:t>
      </w:r>
    </w:p>
    <w:p w:rsidR="00F87986" w:rsidRDefault="00F87986" w:rsidP="0004699D">
      <w:pPr>
        <w:tabs>
          <w:tab w:val="left" w:pos="900"/>
        </w:tabs>
        <w:ind w:firstLine="709"/>
        <w:jc w:val="both"/>
        <w:rPr>
          <w:lang w:val="uk-UA"/>
        </w:rPr>
      </w:pPr>
      <w:r w:rsidRPr="00882039">
        <w:rPr>
          <w:lang w:val="uk-UA"/>
        </w:rPr>
        <w:lastRenderedPageBreak/>
        <w:t xml:space="preserve">З метою упорядкування міської інфраструктури пасажирських перевезень та належного обліку обсягів перевезених пасажирів впроваджувались заходи щодо оптимізації розрахункових операцій за проїзд у міському пасажирському транспорті. </w:t>
      </w:r>
      <w:r w:rsidR="0004699D">
        <w:rPr>
          <w:lang w:val="uk-UA"/>
        </w:rPr>
        <w:t>Р</w:t>
      </w:r>
      <w:r>
        <w:rPr>
          <w:lang w:val="uk-UA"/>
        </w:rPr>
        <w:t xml:space="preserve">озпочато </w:t>
      </w:r>
      <w:r w:rsidRPr="0004699D">
        <w:rPr>
          <w:lang w:val="uk-UA"/>
        </w:rPr>
        <w:t xml:space="preserve">реалізацію пілотного проекту </w:t>
      </w:r>
      <w:r w:rsidRPr="0004699D">
        <w:rPr>
          <w:b/>
          <w:lang w:val="uk-UA"/>
        </w:rPr>
        <w:t>«Електронний квиток».</w:t>
      </w:r>
      <w:r w:rsidRPr="0004699D">
        <w:rPr>
          <w:lang w:val="uk-UA"/>
        </w:rPr>
        <w:t xml:space="preserve"> </w:t>
      </w:r>
      <w:r>
        <w:rPr>
          <w:lang w:val="uk-UA"/>
        </w:rPr>
        <w:t xml:space="preserve">Проектом передбачено оснащення  усіх міських тролейбусів та автобусів комунальної власності </w:t>
      </w:r>
      <w:r w:rsidRPr="0004699D">
        <w:rPr>
          <w:b/>
          <w:lang w:val="uk-UA"/>
        </w:rPr>
        <w:t>мобільними валідаторами</w:t>
      </w:r>
      <w:r>
        <w:rPr>
          <w:b/>
          <w:lang w:val="uk-UA"/>
        </w:rPr>
        <w:t xml:space="preserve">, </w:t>
      </w:r>
      <w:r w:rsidRPr="000A51D6">
        <w:rPr>
          <w:lang w:val="uk-UA"/>
        </w:rPr>
        <w:t>що надасть можливість</w:t>
      </w:r>
      <w:r>
        <w:rPr>
          <w:lang w:val="uk-UA"/>
        </w:rPr>
        <w:t xml:space="preserve"> пасажирам </w:t>
      </w:r>
      <w:r w:rsidRPr="0004699D">
        <w:rPr>
          <w:lang w:val="uk-UA"/>
        </w:rPr>
        <w:t>сплачувати за проїзд безконтактними банківськими платіжними картками</w:t>
      </w:r>
      <w:r w:rsidR="0004699D">
        <w:rPr>
          <w:lang w:val="uk-UA"/>
        </w:rPr>
        <w:t xml:space="preserve">. </w:t>
      </w:r>
      <w:r w:rsidRPr="0004699D">
        <w:rPr>
          <w:lang w:val="uk-UA"/>
        </w:rPr>
        <w:t xml:space="preserve"> </w:t>
      </w:r>
      <w:r>
        <w:rPr>
          <w:lang w:val="uk-UA"/>
        </w:rPr>
        <w:t xml:space="preserve">Також, передбачається можливість безготівкового розрахунку за проїзд </w:t>
      </w:r>
      <w:r w:rsidRPr="0004699D">
        <w:rPr>
          <w:lang w:val="uk-UA"/>
        </w:rPr>
        <w:t xml:space="preserve">муніципальною </w:t>
      </w:r>
      <w:r w:rsidRPr="0004699D">
        <w:rPr>
          <w:b/>
          <w:lang w:val="uk-UA"/>
        </w:rPr>
        <w:t>Карткою чернівчанина</w:t>
      </w:r>
      <w:r w:rsidRPr="0004699D">
        <w:rPr>
          <w:lang w:val="uk-UA"/>
        </w:rPr>
        <w:t>, яку буде оснащено тран</w:t>
      </w:r>
      <w:r w:rsidR="00705EA5">
        <w:t>спортним додатком</w:t>
      </w:r>
      <w:r w:rsidR="00705EA5">
        <w:rPr>
          <w:lang w:val="uk-UA"/>
        </w:rPr>
        <w:t>,</w:t>
      </w:r>
      <w:r w:rsidRPr="00882039">
        <w:t xml:space="preserve"> та </w:t>
      </w:r>
      <w:r>
        <w:rPr>
          <w:lang w:val="uk-UA"/>
        </w:rPr>
        <w:t xml:space="preserve">спеціальною </w:t>
      </w:r>
      <w:r w:rsidRPr="00882039">
        <w:t xml:space="preserve">транспортною карткою. Впровадження електронного квитка надасть можливість впорядкувати ринок пасажирських перевезень, встановити економічно обґрунтований тариф на проїзд у громадському транспорті та забезпечити пільги на проїзд громадянам, яким держава та громада гарантує таке право. </w:t>
      </w:r>
    </w:p>
    <w:p w:rsidR="00F87986" w:rsidRPr="00666473" w:rsidRDefault="00F87986" w:rsidP="00F87986">
      <w:pPr>
        <w:ind w:firstLine="709"/>
        <w:jc w:val="both"/>
        <w:rPr>
          <w:color w:val="000000"/>
          <w:lang w:val="uk-UA"/>
        </w:rPr>
      </w:pPr>
      <w:r w:rsidRPr="00666473">
        <w:rPr>
          <w:color w:val="000000"/>
          <w:lang w:val="uk-UA"/>
        </w:rPr>
        <w:t>У 2018 році продовжується робота щодо розвитку системи авіаперевезень та покращення інфраструктури аеропорту «Чернівці».</w:t>
      </w:r>
    </w:p>
    <w:p w:rsidR="00F87986" w:rsidRPr="009F103C" w:rsidRDefault="00F87986" w:rsidP="00F87986">
      <w:pPr>
        <w:ind w:firstLine="709"/>
        <w:jc w:val="both"/>
        <w:rPr>
          <w:lang w:val="uk-UA"/>
        </w:rPr>
      </w:pPr>
      <w:r w:rsidRPr="009F103C">
        <w:rPr>
          <w:lang w:val="uk-UA"/>
        </w:rPr>
        <w:t xml:space="preserve">За І півріччя 2018 року </w:t>
      </w:r>
      <w:r>
        <w:rPr>
          <w:lang w:val="uk-UA"/>
        </w:rPr>
        <w:t xml:space="preserve">КП «Міжнародний аеропорт «Чернівці» </w:t>
      </w:r>
      <w:r w:rsidRPr="009F103C">
        <w:rPr>
          <w:lang w:val="uk-UA"/>
        </w:rPr>
        <w:t>було відправлено та прийнято 31,6 тис. пасажирів, що на 11,0 тис. пасажирів більше у порівнянні з показником за І півріччя 2017 року, в т.ч.: 20,5</w:t>
      </w:r>
      <w:r w:rsidR="00705EA5">
        <w:rPr>
          <w:lang w:val="uk-UA"/>
        </w:rPr>
        <w:t xml:space="preserve"> </w:t>
      </w:r>
      <w:r w:rsidRPr="009F103C">
        <w:rPr>
          <w:lang w:val="uk-UA"/>
        </w:rPr>
        <w:t>тис. пасажирів (65</w:t>
      </w:r>
      <w:r>
        <w:rPr>
          <w:lang w:val="uk-UA"/>
        </w:rPr>
        <w:t>,0</w:t>
      </w:r>
      <w:r w:rsidRPr="009F103C">
        <w:rPr>
          <w:lang w:val="uk-UA"/>
        </w:rPr>
        <w:t>% від загальної кількості) – на внутрішніх рейсах МАУ «Чернівці-Київ» та «Київ-Чернівці». Обсяг перевезення пасажирів на міжнародних рейсах склав 11,1</w:t>
      </w:r>
      <w:r>
        <w:rPr>
          <w:lang w:val="uk-UA"/>
        </w:rPr>
        <w:t xml:space="preserve"> </w:t>
      </w:r>
      <w:r w:rsidRPr="009F103C">
        <w:rPr>
          <w:lang w:val="uk-UA"/>
        </w:rPr>
        <w:t>тис. пасажирів, в т.ч.: регулярним рейсом «Чернівці-Мілан</w:t>
      </w:r>
      <w:r w:rsidR="00705EA5">
        <w:rPr>
          <w:lang w:val="uk-UA"/>
        </w:rPr>
        <w:t xml:space="preserve"> </w:t>
      </w:r>
      <w:r>
        <w:rPr>
          <w:lang w:val="uk-UA"/>
        </w:rPr>
        <w:t xml:space="preserve"> </w:t>
      </w:r>
      <w:r w:rsidRPr="009F103C">
        <w:rPr>
          <w:lang w:val="uk-UA"/>
        </w:rPr>
        <w:t>(Бергамо)» (Італія) скористались 2,7 тис. пасажирів, чартерним рейсом «Чернівці-Анталія» (Туреччина) перевезено 6,2</w:t>
      </w:r>
      <w:r w:rsidR="00705EA5">
        <w:rPr>
          <w:lang w:val="uk-UA"/>
        </w:rPr>
        <w:t xml:space="preserve"> тис.</w:t>
      </w:r>
      <w:r w:rsidRPr="009F103C">
        <w:rPr>
          <w:lang w:val="uk-UA"/>
        </w:rPr>
        <w:t xml:space="preserve"> пасажирів та чартерним рейсом «Чернівці-Шарм-ель-Шейх» (Єгипет) - 0,6 тис. пасажирів. </w:t>
      </w:r>
    </w:p>
    <w:p w:rsidR="00F87986" w:rsidRPr="00825262" w:rsidRDefault="00F87986" w:rsidP="00F87986">
      <w:pPr>
        <w:ind w:firstLine="567"/>
        <w:contextualSpacing/>
        <w:jc w:val="both"/>
        <w:rPr>
          <w:lang w:val="uk-UA"/>
        </w:rPr>
      </w:pPr>
      <w:r w:rsidRPr="009F103C">
        <w:rPr>
          <w:lang w:val="uk-UA"/>
        </w:rPr>
        <w:t>Всього впродовж І півріччя 2018 року КП «Міжнародни</w:t>
      </w:r>
      <w:r>
        <w:rPr>
          <w:lang w:val="uk-UA"/>
        </w:rPr>
        <w:t>й</w:t>
      </w:r>
      <w:r w:rsidRPr="009F103C">
        <w:rPr>
          <w:lang w:val="uk-UA"/>
        </w:rPr>
        <w:t xml:space="preserve"> аеропорт «Чернівці» було відправлено та прийнято 514 рейсів, що на 132 рейси менше порівняно з показником за І півріччя 2017 року, в т.ч.: 321 рейс «Чернівці-Київ» та «Київ-Чернівці», 41</w:t>
      </w:r>
      <w:r w:rsidR="00705EA5">
        <w:rPr>
          <w:lang w:val="uk-UA"/>
        </w:rPr>
        <w:t xml:space="preserve"> </w:t>
      </w:r>
      <w:r>
        <w:rPr>
          <w:lang w:val="uk-UA"/>
        </w:rPr>
        <w:t xml:space="preserve">рейс </w:t>
      </w:r>
      <w:r w:rsidRPr="009F103C">
        <w:rPr>
          <w:lang w:val="uk-UA"/>
        </w:rPr>
        <w:t xml:space="preserve">в Анталію, 38 рейсів в Мілан (Бергамо), 16 рейсів </w:t>
      </w:r>
      <w:r>
        <w:rPr>
          <w:lang w:val="uk-UA"/>
        </w:rPr>
        <w:t xml:space="preserve">в </w:t>
      </w:r>
      <w:r w:rsidRPr="009F103C">
        <w:rPr>
          <w:lang w:val="uk-UA"/>
        </w:rPr>
        <w:t>Шарм-ель-Шейх</w:t>
      </w:r>
      <w:r>
        <w:rPr>
          <w:lang w:val="uk-UA"/>
        </w:rPr>
        <w:t>.</w:t>
      </w:r>
      <w:r w:rsidRPr="009F103C">
        <w:rPr>
          <w:lang w:val="uk-UA"/>
        </w:rPr>
        <w:t xml:space="preserve"> </w:t>
      </w:r>
      <w:r w:rsidRPr="00825262">
        <w:rPr>
          <w:lang w:val="uk-UA"/>
        </w:rPr>
        <w:t>Також</w:t>
      </w:r>
      <w:r>
        <w:rPr>
          <w:lang w:val="uk-UA"/>
        </w:rPr>
        <w:t>,</w:t>
      </w:r>
      <w:r w:rsidRPr="00825262">
        <w:rPr>
          <w:lang w:val="uk-UA"/>
        </w:rPr>
        <w:t xml:space="preserve"> аеропортом було відправлено та прийнято 98 нерегулярних приватних рейсів.</w:t>
      </w:r>
    </w:p>
    <w:p w:rsidR="00F87986" w:rsidRPr="00AD1478" w:rsidRDefault="00F87986" w:rsidP="00F87986">
      <w:pPr>
        <w:ind w:firstLine="567"/>
        <w:contextualSpacing/>
        <w:jc w:val="both"/>
        <w:rPr>
          <w:lang w:val="uk-UA"/>
        </w:rPr>
      </w:pPr>
      <w:r w:rsidRPr="00AD1478">
        <w:rPr>
          <w:lang w:val="uk-UA"/>
        </w:rPr>
        <w:t xml:space="preserve">В поточному році </w:t>
      </w:r>
      <w:r w:rsidR="00CD6070">
        <w:rPr>
          <w:lang w:val="uk-UA"/>
        </w:rPr>
        <w:t xml:space="preserve">продовжувалось здійснення рейсів </w:t>
      </w:r>
      <w:r w:rsidRPr="00AD1478">
        <w:rPr>
          <w:lang w:val="uk-UA"/>
        </w:rPr>
        <w:t>сполучення</w:t>
      </w:r>
      <w:r>
        <w:rPr>
          <w:lang w:val="uk-UA"/>
        </w:rPr>
        <w:t>м</w:t>
      </w:r>
      <w:r w:rsidRPr="00AD1478">
        <w:rPr>
          <w:lang w:val="uk-UA"/>
        </w:rPr>
        <w:t xml:space="preserve"> «Чернівці-Мілан</w:t>
      </w:r>
      <w:r w:rsidR="00CD6070">
        <w:rPr>
          <w:lang w:val="uk-UA"/>
        </w:rPr>
        <w:t xml:space="preserve"> </w:t>
      </w:r>
      <w:r w:rsidRPr="00AD1478">
        <w:rPr>
          <w:lang w:val="uk-UA"/>
        </w:rPr>
        <w:t xml:space="preserve">(Бергамо)» (Італія), «Чернівці-Анталія» (Туреччина) та «Чернівці-Шарм-ель-Шейх» (Єгипет). </w:t>
      </w:r>
    </w:p>
    <w:p w:rsidR="00F87986" w:rsidRPr="00AD1478" w:rsidRDefault="00F87986" w:rsidP="00F87986">
      <w:pPr>
        <w:ind w:firstLine="567"/>
        <w:contextualSpacing/>
        <w:jc w:val="both"/>
        <w:rPr>
          <w:lang w:val="uk-UA"/>
        </w:rPr>
      </w:pPr>
      <w:r>
        <w:rPr>
          <w:lang w:val="uk-UA"/>
        </w:rPr>
        <w:t>З метою покращення та модернізації інфраструктури аеропорту, в</w:t>
      </w:r>
      <w:r w:rsidRPr="00AD1478">
        <w:rPr>
          <w:lang w:val="uk-UA"/>
        </w:rPr>
        <w:t xml:space="preserve">ідповідно до </w:t>
      </w:r>
      <w:r>
        <w:rPr>
          <w:lang w:val="uk-UA"/>
        </w:rPr>
        <w:t xml:space="preserve"> плану </w:t>
      </w:r>
      <w:r w:rsidRPr="00AD1478">
        <w:rPr>
          <w:lang w:val="uk-UA"/>
        </w:rPr>
        <w:t xml:space="preserve">заходів </w:t>
      </w:r>
      <w:r w:rsidRPr="00AD1478">
        <w:rPr>
          <w:b/>
          <w:lang w:val="uk-UA"/>
        </w:rPr>
        <w:t>Програми розвитку КП «Міжнародний аеропорт «Чернівці» на 2017-2020 роки</w:t>
      </w:r>
      <w:r w:rsidRPr="00AD1478">
        <w:rPr>
          <w:lang w:val="uk-UA"/>
        </w:rPr>
        <w:t xml:space="preserve">, затвердженої рішенням міської ради від </w:t>
      </w:r>
      <w:r w:rsidRPr="00AD1478">
        <w:rPr>
          <w:lang w:val="uk-UA"/>
        </w:rPr>
        <w:lastRenderedPageBreak/>
        <w:t>15.06.2017р. №</w:t>
      </w:r>
      <w:r w:rsidR="00705EA5">
        <w:rPr>
          <w:lang w:val="uk-UA"/>
        </w:rPr>
        <w:t xml:space="preserve"> </w:t>
      </w:r>
      <w:r w:rsidRPr="00AD1478">
        <w:rPr>
          <w:lang w:val="uk-UA"/>
        </w:rPr>
        <w:t>739</w:t>
      </w:r>
      <w:r w:rsidR="00705EA5">
        <w:rPr>
          <w:lang w:val="uk-UA"/>
        </w:rPr>
        <w:t>,</w:t>
      </w:r>
      <w:r w:rsidRPr="00AD1478">
        <w:rPr>
          <w:lang w:val="uk-UA"/>
        </w:rPr>
        <w:t xml:space="preserve"> у 2018 році на придбання техніки передбачено 6480,0 тис.грн. </w:t>
      </w:r>
      <w:r>
        <w:rPr>
          <w:lang w:val="uk-UA"/>
        </w:rPr>
        <w:t>В</w:t>
      </w:r>
      <w:r w:rsidRPr="00AD1478">
        <w:rPr>
          <w:lang w:val="uk-UA"/>
        </w:rPr>
        <w:t>продовж І півріччя 2018 року придбано 2 од. техніки на суму 5341,0 тис. грн.</w:t>
      </w:r>
      <w:r>
        <w:rPr>
          <w:lang w:val="uk-UA"/>
        </w:rPr>
        <w:t>, в т.ч.</w:t>
      </w:r>
      <w:r w:rsidRPr="00AD1478">
        <w:rPr>
          <w:lang w:val="uk-UA"/>
        </w:rPr>
        <w:t xml:space="preserve">:  автомобіль для перевезення чергової зміни </w:t>
      </w:r>
      <w:r w:rsidRPr="009F103C">
        <w:rPr>
          <w:lang w:val="en-US"/>
        </w:rPr>
        <w:t>Renault</w:t>
      </w:r>
      <w:r w:rsidRPr="00AD1478">
        <w:rPr>
          <w:lang w:val="uk-UA"/>
        </w:rPr>
        <w:t xml:space="preserve"> </w:t>
      </w:r>
      <w:r w:rsidRPr="009F103C">
        <w:rPr>
          <w:lang w:val="en-US"/>
        </w:rPr>
        <w:t>Traffic</w:t>
      </w:r>
      <w:r w:rsidRPr="00AD1478">
        <w:rPr>
          <w:lang w:val="uk-UA"/>
        </w:rPr>
        <w:t xml:space="preserve"> </w:t>
      </w:r>
      <w:r>
        <w:rPr>
          <w:lang w:val="uk-UA"/>
        </w:rPr>
        <w:t xml:space="preserve">та </w:t>
      </w:r>
      <w:r w:rsidRPr="00AD1478">
        <w:rPr>
          <w:lang w:val="uk-UA"/>
        </w:rPr>
        <w:t xml:space="preserve">аеродромний пожежний автомобіль </w:t>
      </w:r>
      <w:r w:rsidRPr="009F103C">
        <w:rPr>
          <w:lang w:val="en-US"/>
        </w:rPr>
        <w:t>MAN</w:t>
      </w:r>
      <w:r w:rsidRPr="00AD1478">
        <w:rPr>
          <w:lang w:val="uk-UA"/>
        </w:rPr>
        <w:t xml:space="preserve"> </w:t>
      </w:r>
      <w:r w:rsidRPr="009F103C">
        <w:rPr>
          <w:lang w:val="en-US"/>
        </w:rPr>
        <w:t>TGS</w:t>
      </w:r>
      <w:r w:rsidRPr="00AD1478">
        <w:rPr>
          <w:lang w:val="uk-UA"/>
        </w:rPr>
        <w:t>33.440</w:t>
      </w:r>
      <w:r>
        <w:rPr>
          <w:lang w:val="uk-UA"/>
        </w:rPr>
        <w:t>.</w:t>
      </w:r>
    </w:p>
    <w:p w:rsidR="00F87986" w:rsidRPr="00C765E9" w:rsidRDefault="00F87986" w:rsidP="00F87986">
      <w:pPr>
        <w:pStyle w:val="21"/>
        <w:spacing w:after="0" w:line="240" w:lineRule="auto"/>
        <w:ind w:left="0" w:firstLine="720"/>
        <w:jc w:val="both"/>
        <w:rPr>
          <w:color w:val="000000"/>
          <w:lang w:val="uk-UA"/>
        </w:rPr>
      </w:pPr>
      <w:r w:rsidRPr="00C765E9">
        <w:rPr>
          <w:color w:val="000000"/>
          <w:lang w:val="uk-UA"/>
        </w:rPr>
        <w:t xml:space="preserve">Впродовж І півріччя 2018 року діяльність у сфері </w:t>
      </w:r>
      <w:r w:rsidRPr="0004699D">
        <w:rPr>
          <w:b/>
          <w:color w:val="000000"/>
          <w:lang w:val="uk-UA"/>
        </w:rPr>
        <w:t xml:space="preserve">енергозбереження </w:t>
      </w:r>
      <w:r w:rsidRPr="00C765E9">
        <w:rPr>
          <w:color w:val="000000"/>
          <w:lang w:val="uk-UA"/>
        </w:rPr>
        <w:t xml:space="preserve">була спрямована на раціональне використання та економне витрачання енергоресурсів в економіці, соціальній сфері та побуті, виконання заходів </w:t>
      </w:r>
      <w:r w:rsidRPr="00C765E9">
        <w:rPr>
          <w:b/>
          <w:color w:val="000000"/>
          <w:lang w:val="uk-UA"/>
        </w:rPr>
        <w:t>Плану дій сталого енергетичного розвитку міста Чернівців на 2015-2020</w:t>
      </w:r>
      <w:r w:rsidRPr="00C765E9">
        <w:rPr>
          <w:color w:val="000000"/>
          <w:lang w:val="uk-UA"/>
        </w:rPr>
        <w:t xml:space="preserve"> </w:t>
      </w:r>
      <w:r w:rsidRPr="00C765E9">
        <w:rPr>
          <w:b/>
          <w:color w:val="000000"/>
          <w:lang w:val="uk-UA"/>
        </w:rPr>
        <w:t>роки</w:t>
      </w:r>
      <w:r w:rsidRPr="00C765E9">
        <w:rPr>
          <w:color w:val="000000"/>
          <w:lang w:val="uk-UA"/>
        </w:rPr>
        <w:t xml:space="preserve">, затвердженого рішенням міської ради від 31.07.2015р.  №1665. </w:t>
      </w:r>
    </w:p>
    <w:p w:rsidR="00F87986" w:rsidRPr="00C765E9" w:rsidRDefault="00F87986" w:rsidP="00F87986">
      <w:pPr>
        <w:ind w:firstLine="720"/>
        <w:jc w:val="both"/>
        <w:rPr>
          <w:color w:val="000000"/>
          <w:lang w:val="uk-UA"/>
        </w:rPr>
      </w:pPr>
      <w:r w:rsidRPr="00C765E9">
        <w:rPr>
          <w:color w:val="000000"/>
          <w:lang w:val="uk-UA"/>
        </w:rPr>
        <w:t>Постійно проводиться моніторинг споживання енергетичних ресурсів шляхом щоденного зчитування інформації з лічильників обліку енергетичних ресурсів в бюджетних установах міста із застосуванням програмного продукту «Енергоплан 2.0» для подальшого проведення аналізу і оцінки основних показників стану використання енергетичних ресурсів бюджетними установами міста. Моніторинг споживання енергоресурсів здійснюється по видах енергоносіїв (теплова енергія, природний газ, електроенергія, вода), по кожній окремій бюджетній установі комунальної власності м.Чернівців (140 установ) та кожній окремій будівлі (255 будівель).</w:t>
      </w:r>
    </w:p>
    <w:p w:rsidR="00F87986" w:rsidRPr="00C765E9" w:rsidRDefault="00F87986" w:rsidP="00F87986">
      <w:pPr>
        <w:pStyle w:val="Style3"/>
        <w:widowControl/>
        <w:ind w:firstLine="720"/>
        <w:jc w:val="both"/>
        <w:rPr>
          <w:color w:val="000000"/>
          <w:lang w:val="uk-UA"/>
        </w:rPr>
      </w:pPr>
      <w:r w:rsidRPr="00C765E9">
        <w:rPr>
          <w:color w:val="000000"/>
          <w:lang w:val="uk-UA"/>
        </w:rPr>
        <w:t xml:space="preserve">Споживання енергоресурсів та води бюджетними установами комунальної власності м.Чернівців у І півріччі 2018 року здійснювалось в межах затверджених лімітів. </w:t>
      </w:r>
    </w:p>
    <w:p w:rsidR="00F87986" w:rsidRPr="00C765E9" w:rsidRDefault="00F87986" w:rsidP="00F87986">
      <w:pPr>
        <w:pStyle w:val="Style3"/>
        <w:widowControl/>
        <w:ind w:firstLine="720"/>
        <w:jc w:val="both"/>
        <w:rPr>
          <w:color w:val="000000"/>
          <w:lang w:val="uk-UA"/>
        </w:rPr>
      </w:pPr>
      <w:r w:rsidRPr="00C765E9">
        <w:rPr>
          <w:color w:val="000000"/>
          <w:lang w:val="uk-UA"/>
        </w:rPr>
        <w:t>За даними моніторингу за І півріччя 2018 року споживання енергоресурсів бюджетними установами міста Чернівців склало:</w:t>
      </w:r>
    </w:p>
    <w:p w:rsidR="00F87986" w:rsidRPr="00C765E9" w:rsidRDefault="00F87986" w:rsidP="00F87986">
      <w:pPr>
        <w:pStyle w:val="Style3"/>
        <w:widowControl/>
        <w:ind w:firstLine="720"/>
        <w:jc w:val="both"/>
        <w:rPr>
          <w:color w:val="000000"/>
          <w:lang w:val="uk-UA"/>
        </w:rPr>
      </w:pPr>
      <w:r w:rsidRPr="00C765E9">
        <w:rPr>
          <w:color w:val="000000"/>
          <w:lang w:val="uk-UA"/>
        </w:rPr>
        <w:t>-</w:t>
      </w:r>
      <w:r w:rsidRPr="00C765E9">
        <w:rPr>
          <w:b/>
          <w:color w:val="000000"/>
          <w:lang w:val="uk-UA"/>
        </w:rPr>
        <w:t>теплової енергії</w:t>
      </w:r>
      <w:r w:rsidRPr="00C765E9">
        <w:rPr>
          <w:color w:val="000000"/>
          <w:lang w:val="uk-UA"/>
        </w:rPr>
        <w:t xml:space="preserve"> – </w:t>
      </w:r>
      <w:r w:rsidRPr="00C765E9">
        <w:rPr>
          <w:b/>
          <w:color w:val="000000"/>
          <w:lang w:val="uk-UA"/>
        </w:rPr>
        <w:t>20,39 тис.Гкал</w:t>
      </w:r>
      <w:r w:rsidRPr="00C765E9">
        <w:rPr>
          <w:color w:val="000000"/>
          <w:lang w:val="uk-UA"/>
        </w:rPr>
        <w:t xml:space="preserve">., що на </w:t>
      </w:r>
      <w:r w:rsidRPr="00C765E9">
        <w:rPr>
          <w:b/>
          <w:color w:val="000000"/>
          <w:lang w:val="uk-UA"/>
        </w:rPr>
        <w:t>2,12 тис.Гкал.</w:t>
      </w:r>
      <w:r w:rsidRPr="00C765E9">
        <w:rPr>
          <w:color w:val="000000"/>
          <w:lang w:val="uk-UA"/>
        </w:rPr>
        <w:t xml:space="preserve"> або на </w:t>
      </w:r>
      <w:r w:rsidRPr="00C765E9">
        <w:rPr>
          <w:b/>
          <w:color w:val="000000"/>
          <w:lang w:val="uk-UA"/>
        </w:rPr>
        <w:t xml:space="preserve">11,6% більше </w:t>
      </w:r>
      <w:r w:rsidRPr="00C765E9">
        <w:rPr>
          <w:color w:val="000000"/>
          <w:lang w:val="uk-UA"/>
        </w:rPr>
        <w:t>порівняно з показником за аналогічний період 2017 року;</w:t>
      </w:r>
    </w:p>
    <w:p w:rsidR="00F87986" w:rsidRPr="00C765E9" w:rsidRDefault="00F87986" w:rsidP="00F87986">
      <w:pPr>
        <w:pStyle w:val="Style3"/>
        <w:widowControl/>
        <w:ind w:firstLine="720"/>
        <w:jc w:val="both"/>
        <w:rPr>
          <w:color w:val="000000"/>
          <w:lang w:val="uk-UA"/>
        </w:rPr>
      </w:pPr>
      <w:r w:rsidRPr="00C765E9">
        <w:rPr>
          <w:color w:val="000000"/>
          <w:lang w:val="uk-UA"/>
        </w:rPr>
        <w:t>-</w:t>
      </w:r>
      <w:r w:rsidRPr="00C765E9">
        <w:rPr>
          <w:b/>
          <w:color w:val="000000"/>
          <w:lang w:val="uk-UA"/>
        </w:rPr>
        <w:t>електроенергії</w:t>
      </w:r>
      <w:r w:rsidRPr="00C765E9">
        <w:rPr>
          <w:color w:val="000000"/>
          <w:lang w:val="uk-UA"/>
        </w:rPr>
        <w:t xml:space="preserve"> – </w:t>
      </w:r>
      <w:r w:rsidRPr="00C765E9">
        <w:rPr>
          <w:b/>
          <w:color w:val="000000"/>
          <w:lang w:val="uk-UA"/>
        </w:rPr>
        <w:t>4018,19 тис.кВт/год</w:t>
      </w:r>
      <w:r w:rsidRPr="00C765E9">
        <w:rPr>
          <w:color w:val="000000"/>
          <w:lang w:val="uk-UA"/>
        </w:rPr>
        <w:t xml:space="preserve">., що на </w:t>
      </w:r>
      <w:r w:rsidRPr="00C765E9">
        <w:rPr>
          <w:b/>
          <w:color w:val="000000"/>
          <w:lang w:val="uk-UA"/>
        </w:rPr>
        <w:t>98,17 тис.кВт/год.</w:t>
      </w:r>
      <w:r w:rsidRPr="00C765E9">
        <w:rPr>
          <w:color w:val="000000"/>
          <w:lang w:val="uk-UA"/>
        </w:rPr>
        <w:t xml:space="preserve"> або на </w:t>
      </w:r>
      <w:r w:rsidRPr="00C765E9">
        <w:rPr>
          <w:b/>
          <w:color w:val="000000"/>
          <w:lang w:val="uk-UA"/>
        </w:rPr>
        <w:t>2,6% менше</w:t>
      </w:r>
      <w:r w:rsidRPr="00C765E9">
        <w:rPr>
          <w:color w:val="000000"/>
          <w:lang w:val="uk-UA"/>
        </w:rPr>
        <w:t xml:space="preserve"> порівняно з показником за аналогічний період 2017 року;</w:t>
      </w:r>
    </w:p>
    <w:p w:rsidR="00F87986" w:rsidRPr="00C765E9" w:rsidRDefault="00F87986" w:rsidP="00F87986">
      <w:pPr>
        <w:pStyle w:val="Style3"/>
        <w:widowControl/>
        <w:ind w:firstLine="720"/>
        <w:jc w:val="both"/>
        <w:rPr>
          <w:color w:val="000000"/>
          <w:lang w:val="uk-UA"/>
        </w:rPr>
      </w:pPr>
      <w:r w:rsidRPr="00C765E9">
        <w:rPr>
          <w:color w:val="000000"/>
          <w:lang w:val="uk-UA"/>
        </w:rPr>
        <w:t>-</w:t>
      </w:r>
      <w:r w:rsidRPr="00C765E9">
        <w:rPr>
          <w:b/>
          <w:color w:val="000000"/>
          <w:lang w:val="uk-UA"/>
        </w:rPr>
        <w:t>природного газу –</w:t>
      </w:r>
      <w:r w:rsidRPr="00C765E9">
        <w:rPr>
          <w:color w:val="000000"/>
          <w:lang w:val="uk-UA"/>
        </w:rPr>
        <w:t xml:space="preserve"> </w:t>
      </w:r>
      <w:r w:rsidRPr="00C765E9">
        <w:rPr>
          <w:b/>
          <w:color w:val="000000"/>
          <w:lang w:val="uk-UA"/>
        </w:rPr>
        <w:t>267,59 тис.куб.м</w:t>
      </w:r>
      <w:r w:rsidRPr="00C765E9">
        <w:rPr>
          <w:color w:val="000000"/>
          <w:lang w:val="uk-UA"/>
        </w:rPr>
        <w:t xml:space="preserve">, що на </w:t>
      </w:r>
      <w:r w:rsidRPr="00C765E9">
        <w:rPr>
          <w:b/>
          <w:color w:val="000000"/>
          <w:lang w:val="uk-UA"/>
        </w:rPr>
        <w:t>85,89 тис.куб.м</w:t>
      </w:r>
      <w:r w:rsidRPr="00C765E9">
        <w:rPr>
          <w:color w:val="000000"/>
          <w:lang w:val="uk-UA"/>
        </w:rPr>
        <w:t xml:space="preserve"> або на </w:t>
      </w:r>
      <w:r w:rsidRPr="00C765E9">
        <w:rPr>
          <w:b/>
          <w:color w:val="000000"/>
          <w:lang w:val="uk-UA"/>
        </w:rPr>
        <w:t>24,3% менше</w:t>
      </w:r>
      <w:r w:rsidRPr="00C765E9">
        <w:rPr>
          <w:color w:val="000000"/>
          <w:lang w:val="uk-UA"/>
        </w:rPr>
        <w:t xml:space="preserve"> порівняно з показником за аналогічний період 2017 року;</w:t>
      </w:r>
    </w:p>
    <w:p w:rsidR="00F87986" w:rsidRPr="00C765E9" w:rsidRDefault="00F87986" w:rsidP="00F87986">
      <w:pPr>
        <w:pStyle w:val="Style3"/>
        <w:widowControl/>
        <w:ind w:firstLine="720"/>
        <w:jc w:val="both"/>
        <w:rPr>
          <w:color w:val="000000"/>
          <w:lang w:val="uk-UA"/>
        </w:rPr>
      </w:pPr>
      <w:r w:rsidRPr="00C765E9">
        <w:rPr>
          <w:color w:val="000000"/>
          <w:lang w:val="uk-UA"/>
        </w:rPr>
        <w:t>-</w:t>
      </w:r>
      <w:r w:rsidRPr="00C765E9">
        <w:rPr>
          <w:b/>
          <w:color w:val="000000"/>
          <w:lang w:val="uk-UA"/>
        </w:rPr>
        <w:t>холодної води</w:t>
      </w:r>
      <w:r w:rsidRPr="00C765E9">
        <w:rPr>
          <w:color w:val="000000"/>
          <w:lang w:val="uk-UA"/>
        </w:rPr>
        <w:t xml:space="preserve"> – </w:t>
      </w:r>
      <w:r w:rsidRPr="00C765E9">
        <w:rPr>
          <w:b/>
          <w:color w:val="000000"/>
          <w:lang w:val="uk-UA"/>
        </w:rPr>
        <w:t>98,42 тис.куб.м</w:t>
      </w:r>
      <w:r w:rsidRPr="00C765E9">
        <w:rPr>
          <w:color w:val="000000"/>
          <w:lang w:val="uk-UA"/>
        </w:rPr>
        <w:t xml:space="preserve">, що на </w:t>
      </w:r>
      <w:r w:rsidRPr="00C765E9">
        <w:rPr>
          <w:b/>
          <w:color w:val="000000"/>
          <w:lang w:val="uk-UA"/>
        </w:rPr>
        <w:t>0,86 тис.куб.м</w:t>
      </w:r>
      <w:r w:rsidRPr="00C765E9">
        <w:rPr>
          <w:color w:val="000000"/>
          <w:lang w:val="uk-UA"/>
        </w:rPr>
        <w:t xml:space="preserve"> або на </w:t>
      </w:r>
      <w:r w:rsidRPr="00C765E9">
        <w:rPr>
          <w:b/>
          <w:color w:val="000000"/>
          <w:lang w:val="uk-UA"/>
        </w:rPr>
        <w:t>0,9% менше</w:t>
      </w:r>
      <w:r w:rsidRPr="00C765E9">
        <w:rPr>
          <w:color w:val="000000"/>
          <w:lang w:val="uk-UA"/>
        </w:rPr>
        <w:t xml:space="preserve"> порівняно з показником за аналогічний період 2017 року.</w:t>
      </w:r>
    </w:p>
    <w:p w:rsidR="00F87986" w:rsidRPr="00C765E9" w:rsidRDefault="00F87986" w:rsidP="00F87986">
      <w:pPr>
        <w:pStyle w:val="Style3"/>
        <w:widowControl/>
        <w:ind w:firstLine="720"/>
        <w:jc w:val="both"/>
        <w:rPr>
          <w:color w:val="000000"/>
          <w:lang w:val="uk-UA"/>
        </w:rPr>
      </w:pPr>
      <w:r w:rsidRPr="00C765E9">
        <w:rPr>
          <w:color w:val="000000"/>
          <w:lang w:val="uk-UA"/>
        </w:rPr>
        <w:t xml:space="preserve">Зменшення обсягів споживання природного газу пов’язано з переходом окремих бюджетних закладів на електричне опалення. На збільшення обсягів споживання теплової енергії вплинули аномально холодні погодні умови зимово-весняного періоду 2018 року. Окрім того, </w:t>
      </w:r>
      <w:r w:rsidRPr="00C765E9">
        <w:rPr>
          <w:color w:val="000000"/>
          <w:lang w:val="uk-UA"/>
        </w:rPr>
        <w:lastRenderedPageBreak/>
        <w:t xml:space="preserve">в бюджетних установах з централізованим теплопостачанням відсутні прилади регулювання режиму подачі теплоносія, відповідно, обсяги споживання регулюються МКП «Чернівцітеплокомуненерго». </w:t>
      </w:r>
    </w:p>
    <w:p w:rsidR="00F87986" w:rsidRPr="00C765E9" w:rsidRDefault="00F87986" w:rsidP="00F87986">
      <w:pPr>
        <w:pStyle w:val="Style3"/>
        <w:widowControl/>
        <w:ind w:firstLine="720"/>
        <w:jc w:val="both"/>
        <w:rPr>
          <w:color w:val="000000"/>
          <w:lang w:val="uk-UA"/>
        </w:rPr>
      </w:pPr>
      <w:r w:rsidRPr="00C765E9">
        <w:rPr>
          <w:color w:val="000000"/>
          <w:lang w:val="uk-UA"/>
        </w:rPr>
        <w:t xml:space="preserve">В рамках реалізації в м.Чернівцях Європейської ініціативи </w:t>
      </w:r>
      <w:r w:rsidRPr="00C765E9">
        <w:rPr>
          <w:b/>
          <w:color w:val="000000"/>
          <w:lang w:val="uk-UA"/>
        </w:rPr>
        <w:t xml:space="preserve">«Угода мерів», </w:t>
      </w:r>
      <w:r w:rsidRPr="00C765E9">
        <w:rPr>
          <w:color w:val="000000"/>
          <w:lang w:val="uk-UA"/>
        </w:rPr>
        <w:t xml:space="preserve">до якої Чернівецька міська рада приєдналась у 2014 році, в м.Чернівцях щорічно проводяться </w:t>
      </w:r>
      <w:r w:rsidRPr="00C765E9">
        <w:rPr>
          <w:b/>
          <w:color w:val="000000"/>
          <w:lang w:val="uk-UA"/>
        </w:rPr>
        <w:t>Дні сталої енергії</w:t>
      </w:r>
      <w:r w:rsidRPr="00C765E9">
        <w:rPr>
          <w:color w:val="000000"/>
          <w:lang w:val="uk-UA"/>
        </w:rPr>
        <w:t xml:space="preserve">. В червні поточного року в м.Чернівцях відбулось урочисте відкриття </w:t>
      </w:r>
      <w:r w:rsidRPr="00C765E9">
        <w:rPr>
          <w:b/>
          <w:color w:val="000000"/>
          <w:lang w:val="uk-UA"/>
        </w:rPr>
        <w:t>Європейського</w:t>
      </w:r>
      <w:r w:rsidRPr="00C765E9">
        <w:rPr>
          <w:color w:val="000000"/>
          <w:lang w:val="uk-UA"/>
        </w:rPr>
        <w:t xml:space="preserve"> </w:t>
      </w:r>
      <w:r w:rsidRPr="00705EA5">
        <w:rPr>
          <w:b/>
          <w:color w:val="000000"/>
          <w:lang w:val="uk-UA"/>
        </w:rPr>
        <w:t xml:space="preserve">тижня </w:t>
      </w:r>
      <w:r w:rsidRPr="00C765E9">
        <w:rPr>
          <w:b/>
          <w:color w:val="000000"/>
          <w:lang w:val="uk-UA"/>
        </w:rPr>
        <w:t xml:space="preserve">сталої енергії в Україні – 2018. </w:t>
      </w:r>
      <w:r w:rsidRPr="00C765E9">
        <w:rPr>
          <w:color w:val="000000"/>
          <w:lang w:val="uk-UA"/>
        </w:rPr>
        <w:t>У заході взяли участь</w:t>
      </w:r>
      <w:r w:rsidRPr="00C765E9">
        <w:rPr>
          <w:b/>
          <w:color w:val="000000"/>
          <w:lang w:val="uk-UA"/>
        </w:rPr>
        <w:t xml:space="preserve"> </w:t>
      </w:r>
      <w:r w:rsidRPr="00C765E9">
        <w:rPr>
          <w:color w:val="000000"/>
          <w:lang w:val="uk-UA"/>
        </w:rPr>
        <w:t>представники Європейського Союзу, Європейської комісії, представники з 80 міст України, представники об’єднаних територіальних громад.</w:t>
      </w:r>
    </w:p>
    <w:p w:rsidR="00F87986" w:rsidRPr="00C765E9" w:rsidRDefault="00F87986" w:rsidP="00F87986">
      <w:pPr>
        <w:pStyle w:val="Style3"/>
        <w:widowControl/>
        <w:ind w:firstLine="720"/>
        <w:jc w:val="both"/>
        <w:rPr>
          <w:color w:val="000000"/>
          <w:lang w:val="uk-UA"/>
        </w:rPr>
      </w:pPr>
      <w:r w:rsidRPr="00C765E9">
        <w:rPr>
          <w:color w:val="000000"/>
        </w:rPr>
        <w:t>Однією з ключових подій заходу стал</w:t>
      </w:r>
      <w:r w:rsidRPr="00C765E9">
        <w:rPr>
          <w:color w:val="000000"/>
          <w:lang w:val="uk-UA"/>
        </w:rPr>
        <w:t xml:space="preserve">а урочиста церемонія </w:t>
      </w:r>
      <w:r w:rsidRPr="00C765E9">
        <w:rPr>
          <w:color w:val="000000"/>
        </w:rPr>
        <w:t xml:space="preserve">підписання </w:t>
      </w:r>
      <w:r w:rsidRPr="00C765E9">
        <w:rPr>
          <w:color w:val="000000"/>
          <w:lang w:val="uk-UA"/>
        </w:rPr>
        <w:t>«</w:t>
      </w:r>
      <w:r w:rsidRPr="00C765E9">
        <w:rPr>
          <w:color w:val="000000"/>
        </w:rPr>
        <w:t>Угоди мерів</w:t>
      </w:r>
      <w:r w:rsidRPr="00C765E9">
        <w:rPr>
          <w:color w:val="000000"/>
          <w:lang w:val="uk-UA"/>
        </w:rPr>
        <w:t>» новими підписантами, а саме:</w:t>
      </w:r>
      <w:r w:rsidRPr="00C765E9">
        <w:rPr>
          <w:color w:val="000000"/>
        </w:rPr>
        <w:t xml:space="preserve"> з 14 українськими містами і громадами з 5 областей</w:t>
      </w:r>
      <w:r w:rsidRPr="00C765E9">
        <w:rPr>
          <w:color w:val="000000"/>
          <w:lang w:val="uk-UA"/>
        </w:rPr>
        <w:t xml:space="preserve"> України. Також, представники ЄС офіційно оголосили старт програми </w:t>
      </w:r>
      <w:r w:rsidRPr="00C765E9">
        <w:rPr>
          <w:b/>
          <w:color w:val="000000"/>
          <w:lang w:val="uk-UA"/>
        </w:rPr>
        <w:t>«Угода мерів – Демонстраційні проекти»</w:t>
      </w:r>
      <w:r w:rsidRPr="00C765E9">
        <w:rPr>
          <w:color w:val="000000"/>
          <w:lang w:val="uk-UA"/>
        </w:rPr>
        <w:t xml:space="preserve"> в 6 містах і громадах України, в т.ч. зазначений проект реалізовуватиметься в м.Чернівцях. </w:t>
      </w:r>
    </w:p>
    <w:p w:rsidR="00F87986" w:rsidRPr="00C765E9" w:rsidRDefault="00F87986" w:rsidP="00F87986">
      <w:pPr>
        <w:pStyle w:val="Style3"/>
        <w:widowControl/>
        <w:ind w:firstLine="720"/>
        <w:jc w:val="both"/>
        <w:rPr>
          <w:color w:val="000000"/>
          <w:lang w:val="uk-UA"/>
        </w:rPr>
      </w:pPr>
      <w:r w:rsidRPr="00C765E9">
        <w:rPr>
          <w:color w:val="000000"/>
          <w:lang w:val="uk-UA"/>
        </w:rPr>
        <w:t xml:space="preserve"> Також, в рамках  проведення Європейського тижня сталої енергії відбулися заходи для жителів та гостей міста Чернівців, зокрема: презентація проектів </w:t>
      </w:r>
      <w:r w:rsidRPr="00C765E9">
        <w:rPr>
          <w:b/>
          <w:color w:val="000000"/>
          <w:lang w:val="uk-UA"/>
        </w:rPr>
        <w:t>«Угода мерів – Схід»</w:t>
      </w:r>
      <w:r w:rsidRPr="00C765E9">
        <w:rPr>
          <w:color w:val="000000"/>
          <w:lang w:val="uk-UA"/>
        </w:rPr>
        <w:t xml:space="preserve"> та </w:t>
      </w:r>
      <w:r w:rsidRPr="00C765E9">
        <w:rPr>
          <w:b/>
          <w:color w:val="000000"/>
          <w:lang w:val="uk-UA"/>
        </w:rPr>
        <w:t>«Угода мерів – Демонстраційні проекти»</w:t>
      </w:r>
      <w:r w:rsidRPr="00C765E9">
        <w:rPr>
          <w:color w:val="000000"/>
          <w:lang w:val="uk-UA"/>
        </w:rPr>
        <w:t xml:space="preserve">, звіт міського голови про впровадження в місті Чернівцях заходів </w:t>
      </w:r>
      <w:r w:rsidRPr="00C765E9">
        <w:rPr>
          <w:b/>
          <w:color w:val="000000"/>
          <w:lang w:val="uk-UA"/>
        </w:rPr>
        <w:t>Плану дій сталого енергетичного розвитку міста Чернівців на 2015-2020 роки</w:t>
      </w:r>
      <w:r w:rsidRPr="00C765E9">
        <w:rPr>
          <w:color w:val="000000"/>
          <w:lang w:val="uk-UA"/>
        </w:rPr>
        <w:t>, виставка енергоефективного обладнання та технологій, форум «Місцева енергетика та кліматична політика для сталого розвитку спільноти», велотур, різноманітні культурно-масові та просвітницькі заходи.</w:t>
      </w:r>
    </w:p>
    <w:p w:rsidR="00F87986" w:rsidRPr="00C765E9" w:rsidRDefault="00F87986" w:rsidP="00F87986">
      <w:pPr>
        <w:spacing w:before="60" w:after="60"/>
        <w:ind w:left="20" w:right="20" w:firstLine="720"/>
        <w:jc w:val="both"/>
        <w:rPr>
          <w:color w:val="000000"/>
          <w:sz w:val="28"/>
          <w:szCs w:val="28"/>
          <w:lang w:val="uk-UA" w:eastAsia="uk-UA"/>
        </w:rPr>
      </w:pPr>
      <w:r w:rsidRPr="00C765E9">
        <w:rPr>
          <w:color w:val="000000"/>
          <w:lang w:val="uk-UA"/>
        </w:rPr>
        <w:t xml:space="preserve">В поточному році Чернівецька міська рада продовжує співпрацю з Німецьким бюро міжнародного співробітництва GIZ у новому проекті, який був започаткований у 2017 році - </w:t>
      </w:r>
      <w:r w:rsidRPr="00C765E9">
        <w:rPr>
          <w:b/>
          <w:color w:val="000000"/>
          <w:lang w:val="uk-UA"/>
        </w:rPr>
        <w:t>«Енергоефективність у громадах ІІ»</w:t>
      </w:r>
      <w:r>
        <w:rPr>
          <w:color w:val="000000"/>
          <w:lang w:val="uk-UA"/>
        </w:rPr>
        <w:t xml:space="preserve">. Проект спрямований на </w:t>
      </w:r>
      <w:r w:rsidRPr="00C765E9">
        <w:rPr>
          <w:color w:val="000000"/>
          <w:lang w:val="uk-UA"/>
        </w:rPr>
        <w:t xml:space="preserve">розбудову муніципальної  системи енергоменеджменту в містах України. Місто Чернівці приймає участь у проекті в якості </w:t>
      </w:r>
      <w:r w:rsidRPr="00C765E9">
        <w:rPr>
          <w:b/>
          <w:color w:val="000000"/>
          <w:lang w:val="uk-UA"/>
        </w:rPr>
        <w:t>міста-ментора</w:t>
      </w:r>
      <w:r w:rsidRPr="00C765E9">
        <w:rPr>
          <w:color w:val="000000"/>
          <w:lang w:val="uk-UA"/>
        </w:rPr>
        <w:t xml:space="preserve">, що, зокрема, передбачає участь профільних спеціалістів міської ради у проведенні навчань та передачу іншим містам України досвіду запровадження та забезпечення функціонування муніципальної системи енергоменеджменту в Чернівецькій міській раді. В рамках реалізації зазначеного проекту </w:t>
      </w:r>
      <w:r w:rsidRPr="00C765E9">
        <w:rPr>
          <w:color w:val="000000"/>
          <w:lang w:val="uk-UA" w:eastAsia="uk-UA"/>
        </w:rPr>
        <w:t>з метою надання містам-партнерам проекту необхідної інформації та подальшого навчання енергетичному менеджменту в муніципалітетах в к</w:t>
      </w:r>
      <w:r>
        <w:rPr>
          <w:color w:val="000000"/>
          <w:lang w:val="uk-UA" w:eastAsia="uk-UA"/>
        </w:rPr>
        <w:t>в</w:t>
      </w:r>
      <w:r w:rsidRPr="00C765E9">
        <w:rPr>
          <w:color w:val="000000"/>
          <w:lang w:val="uk-UA" w:eastAsia="uk-UA"/>
        </w:rPr>
        <w:t>ітні 2018 року в м.Коломиї та в червні 2018 року в м.Чернівцях прийнято участь у семінарах для представ</w:t>
      </w:r>
      <w:r w:rsidRPr="00C765E9">
        <w:rPr>
          <w:color w:val="000000"/>
          <w:lang w:val="uk-UA" w:eastAsia="uk-UA"/>
        </w:rPr>
        <w:lastRenderedPageBreak/>
        <w:t>ників міст-партнерів проекту, що входять до складу західного кластеру, зокрема: Чернівці, Коломия, Долина, Нововолинськ, Жовква, Чортків, Збараж.</w:t>
      </w:r>
    </w:p>
    <w:p w:rsidR="00F87986" w:rsidRDefault="00F87986" w:rsidP="00F87986">
      <w:pPr>
        <w:spacing w:after="120"/>
        <w:ind w:right="-57" w:firstLine="709"/>
        <w:jc w:val="both"/>
        <w:rPr>
          <w:color w:val="000000"/>
          <w:lang w:val="uk-UA"/>
        </w:rPr>
      </w:pPr>
      <w:r w:rsidRPr="00C765E9">
        <w:rPr>
          <w:color w:val="000000"/>
          <w:lang w:val="uk-UA"/>
        </w:rPr>
        <w:t>Впродовж звітного періоду проводилась підготовча робота щодо реалізації в м.Чернівцях великих інфраструктурних енергоефективних проектів та залучення коштів на їх реалізацію, зокрема:</w:t>
      </w:r>
    </w:p>
    <w:p w:rsidR="00253152" w:rsidRPr="00C765E9" w:rsidRDefault="00253152" w:rsidP="00253152">
      <w:pPr>
        <w:spacing w:after="120"/>
        <w:ind w:right="-57" w:firstLine="709"/>
        <w:jc w:val="both"/>
        <w:rPr>
          <w:color w:val="000000"/>
          <w:lang w:val="uk-UA"/>
        </w:rPr>
      </w:pPr>
      <w:r w:rsidRPr="00C765E9">
        <w:rPr>
          <w:color w:val="000000"/>
          <w:lang w:val="uk-UA"/>
        </w:rPr>
        <w:t xml:space="preserve">-проект </w:t>
      </w:r>
      <w:r w:rsidRPr="00C765E9">
        <w:rPr>
          <w:b/>
          <w:color w:val="000000"/>
          <w:lang w:val="uk-UA"/>
        </w:rPr>
        <w:t xml:space="preserve">«Енергоефективність в будівлях бюджетної сфери в м.Чернівці», </w:t>
      </w:r>
      <w:r w:rsidRPr="00C765E9">
        <w:rPr>
          <w:color w:val="000000"/>
          <w:lang w:val="uk-UA"/>
        </w:rPr>
        <w:t>який реалізується Чернівецькою міською радою за підтримки Німецького бюро міжнародного співробітництва GIZ. Проектом передбачено проведення реконструкції будівель бюджетних установ та окремих їх інженерних мереж з метою підвищення енергоефективності зазначених будівель та зменшення обсягів споживання енергетичних ресурсів, та відповідно, зменшення видатків міського бюджету на оплату енергоносіїв у бюджетній сфері. До реалізації проекту відібрано 33 бюджетні установи (36 будівель). Загальна вартість проекту складає 9,0 млн.євро. Фінансування проекту здійснюватиметься за рахунок кредитних коштів (5,0 млн.євро), гранту Північної екологічної фінансової корпорації НЕФКО</w:t>
      </w:r>
      <w:r>
        <w:rPr>
          <w:color w:val="000000"/>
          <w:lang w:val="uk-UA"/>
        </w:rPr>
        <w:t>,</w:t>
      </w:r>
      <w:r w:rsidRPr="00C765E9">
        <w:rPr>
          <w:color w:val="000000"/>
          <w:lang w:val="uk-UA"/>
        </w:rPr>
        <w:t xml:space="preserve"> фонду E5P «Східноєвропейське партнерство з енергоефективності та довкілля» (3,0 млн.євро) та коштів міського бюджету (1,0 млн.євро);</w:t>
      </w:r>
    </w:p>
    <w:p w:rsidR="00253152" w:rsidRPr="00C765E9" w:rsidRDefault="00253152" w:rsidP="00253152">
      <w:pPr>
        <w:spacing w:after="120"/>
        <w:ind w:right="-57" w:firstLine="709"/>
        <w:jc w:val="both"/>
        <w:rPr>
          <w:color w:val="000000"/>
          <w:lang w:val="uk-UA" w:eastAsia="en-US"/>
        </w:rPr>
      </w:pPr>
      <w:r w:rsidRPr="00C765E9">
        <w:rPr>
          <w:color w:val="000000"/>
          <w:lang w:val="uk-UA" w:eastAsia="en-US"/>
        </w:rPr>
        <w:t xml:space="preserve">-проект </w:t>
      </w:r>
      <w:r w:rsidRPr="00C765E9">
        <w:rPr>
          <w:b/>
          <w:color w:val="000000"/>
          <w:lang w:val="uk-UA"/>
        </w:rPr>
        <w:t>«Модернізація інфраструктури централізованого теплопостачання міста Чернівці»</w:t>
      </w:r>
      <w:r w:rsidRPr="003B3072">
        <w:rPr>
          <w:color w:val="000000"/>
          <w:lang w:val="uk-UA"/>
        </w:rPr>
        <w:t>,</w:t>
      </w:r>
      <w:r w:rsidRPr="00C765E9">
        <w:rPr>
          <w:b/>
          <w:color w:val="000000"/>
          <w:lang w:val="uk-UA"/>
        </w:rPr>
        <w:t xml:space="preserve"> </w:t>
      </w:r>
      <w:r w:rsidRPr="00C765E9">
        <w:rPr>
          <w:color w:val="000000"/>
          <w:lang w:val="uk-UA"/>
        </w:rPr>
        <w:t xml:space="preserve">який реалізується МКП «Чернівцітеплокомуненерго» </w:t>
      </w:r>
      <w:r>
        <w:rPr>
          <w:color w:val="000000"/>
          <w:lang w:val="uk-UA"/>
        </w:rPr>
        <w:t>під гарантію Чернівецької міської ради</w:t>
      </w:r>
      <w:r w:rsidRPr="00C765E9">
        <w:rPr>
          <w:color w:val="000000"/>
          <w:lang w:val="uk-UA"/>
        </w:rPr>
        <w:t>. Проект спрямований на підвищення енергоефективності комунальної інфраструктури, скорочення споживання газу та електроенергії, покращення якості послуг для населення міста, що призведе до зменшення викидів парникових газів та забезпечить сталий економічний розвиток. Реалізація зазначеного проекту передбачає зменшення обсягів споживання енергетичних ресурсів.</w:t>
      </w:r>
      <w:r w:rsidRPr="00C765E9">
        <w:rPr>
          <w:color w:val="000000"/>
          <w:lang w:val="uk-UA" w:eastAsia="en-US"/>
        </w:rPr>
        <w:t xml:space="preserve"> Бюджет проекту становить 16,0 млн. євро, з яких 10,0 млн. євро - кредитні кошти ЄБРР, 4,0 млн. євро – грантові кошти та</w:t>
      </w:r>
      <w:r>
        <w:rPr>
          <w:color w:val="000000"/>
          <w:lang w:val="uk-UA" w:eastAsia="en-US"/>
        </w:rPr>
        <w:t xml:space="preserve"> </w:t>
      </w:r>
      <w:r w:rsidRPr="00C765E9">
        <w:rPr>
          <w:color w:val="000000"/>
          <w:lang w:val="uk-UA" w:eastAsia="en-US"/>
        </w:rPr>
        <w:t>2,0 млн.євро - співфінансування з міського бюджету;</w:t>
      </w:r>
    </w:p>
    <w:p w:rsidR="00F50442" w:rsidRDefault="00253152" w:rsidP="00253152">
      <w:pPr>
        <w:ind w:firstLine="709"/>
        <w:jc w:val="both"/>
        <w:rPr>
          <w:color w:val="000000"/>
          <w:lang w:val="en-US"/>
        </w:rPr>
      </w:pPr>
      <w:r w:rsidRPr="00C765E9">
        <w:rPr>
          <w:color w:val="000000"/>
          <w:lang w:val="uk-UA"/>
        </w:rPr>
        <w:t>-проект</w:t>
      </w:r>
      <w:r w:rsidRPr="00C765E9">
        <w:rPr>
          <w:b/>
          <w:color w:val="000000"/>
          <w:lang w:val="uk-UA"/>
        </w:rPr>
        <w:t xml:space="preserve"> «DemoUkrainaDH у місті Чернівці». </w:t>
      </w:r>
      <w:r w:rsidRPr="00C765E9">
        <w:rPr>
          <w:color w:val="000000"/>
          <w:lang w:val="uk-UA"/>
        </w:rPr>
        <w:t>Проект включає об’єднання мереж опалення двох теплових мікрорайонів – Залозецького  та Салтикова-Щедріна у місті Чернівцях. До проекту входить також новий пелетний котел у котельні мікрорайону Залозецького, що дозволить вивести з експлуатації стару газову котельню мікрорайону Салтикова-Щедріна. Окрім цього, пропонується замінити застарілі розподільчі мережі в мікрорайоні Салтикова-Щедріна та встановити ІТП у всіх 17 будинках, підключених до системи опалення Салтикова-</w:t>
      </w:r>
      <w:r w:rsidRPr="00C765E9">
        <w:rPr>
          <w:color w:val="000000"/>
          <w:lang w:val="uk-UA"/>
        </w:rPr>
        <w:lastRenderedPageBreak/>
        <w:t xml:space="preserve">Щедріна. За рахунок впровадження проекту очікується зменшення використання та залежності МКП «Чернівцітеплокомуненерго» від зовнішніх енергоресурсів (природного газу, води тощо). Проведення модернізації надасть можливість здійснювати регулювання кількості та якості подачі теплової енергії в будинках та бюджетних закладах мікрорайону Салтикова-Щедріна м.Чернівців, які обладнані ІТП (17 пунктів) та підвищити енергоефективність мікрорайонів Залозецького та Салтикова-Щедріна. </w:t>
      </w:r>
    </w:p>
    <w:p w:rsidR="00F50442" w:rsidRDefault="00F50442" w:rsidP="00F50442">
      <w:pPr>
        <w:ind w:firstLine="709"/>
        <w:jc w:val="both"/>
        <w:rPr>
          <w:color w:val="000000"/>
          <w:lang w:val="en-US"/>
        </w:rPr>
      </w:pPr>
      <w:r w:rsidRPr="00C765E9">
        <w:rPr>
          <w:color w:val="000000"/>
          <w:lang w:val="uk-UA"/>
        </w:rPr>
        <w:t xml:space="preserve">Проект реалізується </w:t>
      </w:r>
      <w:r>
        <w:rPr>
          <w:color w:val="000000"/>
          <w:lang w:val="uk-UA"/>
        </w:rPr>
        <w:t xml:space="preserve">МКП «Чернівцітеплокомуненерго» під гарантію </w:t>
      </w:r>
      <w:r w:rsidRPr="00C765E9">
        <w:rPr>
          <w:color w:val="000000"/>
          <w:lang w:val="uk-UA"/>
        </w:rPr>
        <w:t>Чернівецько</w:t>
      </w:r>
      <w:r>
        <w:rPr>
          <w:color w:val="000000"/>
          <w:lang w:val="uk-UA"/>
        </w:rPr>
        <w:t>ї</w:t>
      </w:r>
      <w:r w:rsidRPr="00C765E9">
        <w:rPr>
          <w:color w:val="000000"/>
          <w:lang w:val="uk-UA"/>
        </w:rPr>
        <w:t xml:space="preserve"> міської рад</w:t>
      </w:r>
      <w:r>
        <w:rPr>
          <w:color w:val="000000"/>
          <w:lang w:val="uk-UA"/>
        </w:rPr>
        <w:t>и</w:t>
      </w:r>
      <w:r w:rsidRPr="00C765E9">
        <w:rPr>
          <w:color w:val="000000"/>
          <w:lang w:val="uk-UA"/>
        </w:rPr>
        <w:t xml:space="preserve"> </w:t>
      </w:r>
      <w:r>
        <w:rPr>
          <w:color w:val="000000"/>
          <w:lang w:val="uk-UA"/>
        </w:rPr>
        <w:t xml:space="preserve">в рамках співпраці з </w:t>
      </w:r>
      <w:r w:rsidRPr="00C765E9">
        <w:rPr>
          <w:color w:val="000000"/>
          <w:lang w:val="uk-UA"/>
        </w:rPr>
        <w:t>Північно</w:t>
      </w:r>
      <w:r>
        <w:rPr>
          <w:color w:val="000000"/>
          <w:lang w:val="uk-UA"/>
        </w:rPr>
        <w:t>ю</w:t>
      </w:r>
      <w:r w:rsidRPr="00C765E9">
        <w:rPr>
          <w:color w:val="000000"/>
          <w:lang w:val="uk-UA"/>
        </w:rPr>
        <w:t xml:space="preserve"> Екологічно</w:t>
      </w:r>
      <w:r>
        <w:rPr>
          <w:color w:val="000000"/>
          <w:lang w:val="uk-UA"/>
        </w:rPr>
        <w:t>ю</w:t>
      </w:r>
      <w:r w:rsidRPr="00C765E9">
        <w:rPr>
          <w:color w:val="000000"/>
          <w:lang w:val="uk-UA"/>
        </w:rPr>
        <w:t xml:space="preserve"> Фінансово</w:t>
      </w:r>
      <w:r>
        <w:rPr>
          <w:color w:val="000000"/>
          <w:lang w:val="uk-UA"/>
        </w:rPr>
        <w:t>ю</w:t>
      </w:r>
      <w:r w:rsidRPr="00C765E9">
        <w:rPr>
          <w:color w:val="000000"/>
          <w:lang w:val="uk-UA"/>
        </w:rPr>
        <w:t xml:space="preserve"> Корпораці</w:t>
      </w:r>
      <w:r>
        <w:rPr>
          <w:color w:val="000000"/>
          <w:lang w:val="uk-UA"/>
        </w:rPr>
        <w:t>єю</w:t>
      </w:r>
      <w:r w:rsidRPr="00C765E9">
        <w:rPr>
          <w:color w:val="000000"/>
          <w:lang w:val="uk-UA"/>
        </w:rPr>
        <w:t xml:space="preserve"> НЕФКО, Шведськ</w:t>
      </w:r>
      <w:r>
        <w:rPr>
          <w:color w:val="000000"/>
          <w:lang w:val="uk-UA"/>
        </w:rPr>
        <w:t>им</w:t>
      </w:r>
      <w:r w:rsidRPr="00C765E9">
        <w:rPr>
          <w:color w:val="000000"/>
          <w:lang w:val="uk-UA"/>
        </w:rPr>
        <w:t xml:space="preserve"> агентств</w:t>
      </w:r>
      <w:r>
        <w:rPr>
          <w:color w:val="000000"/>
          <w:lang w:val="uk-UA"/>
        </w:rPr>
        <w:t>ом</w:t>
      </w:r>
      <w:r w:rsidRPr="00C765E9">
        <w:rPr>
          <w:color w:val="000000"/>
          <w:lang w:val="uk-UA"/>
        </w:rPr>
        <w:t xml:space="preserve"> міжнародного розвитку SIDA у співробітництві з Мінрегіоном України в рамках програми Demo</w:t>
      </w:r>
      <w:r>
        <w:rPr>
          <w:color w:val="000000"/>
          <w:lang w:val="en-US"/>
        </w:rPr>
        <w:t>U</w:t>
      </w:r>
      <w:r w:rsidRPr="00C765E9">
        <w:rPr>
          <w:color w:val="000000"/>
          <w:lang w:val="uk-UA"/>
        </w:rPr>
        <w:t>krainaDH. Для реалізації проекту залучатимуться кредитні кошти в сумі 500,0 тис. євро, грантові кошти в сумі 300,0 тис. євро. Частка місцевих коштів складатиме 17,0% від загальної вартості проекту;</w:t>
      </w:r>
    </w:p>
    <w:p w:rsidR="00F50442" w:rsidRPr="00C765E9" w:rsidRDefault="00BB5FEF" w:rsidP="00F50442">
      <w:pPr>
        <w:pStyle w:val="af7"/>
        <w:tabs>
          <w:tab w:val="left" w:pos="0"/>
        </w:tabs>
        <w:ind w:left="0" w:firstLine="33"/>
        <w:jc w:val="both"/>
        <w:rPr>
          <w:bCs/>
          <w:color w:val="000000"/>
          <w:lang w:val="uk-UA"/>
        </w:rPr>
      </w:pPr>
      <w:r>
        <w:rPr>
          <w:color w:val="000000"/>
          <w:lang w:val="uk-UA"/>
        </w:rPr>
        <w:tab/>
      </w:r>
      <w:r w:rsidR="00F50442" w:rsidRPr="00C765E9">
        <w:rPr>
          <w:color w:val="000000"/>
          <w:lang w:val="uk-UA"/>
        </w:rPr>
        <w:t>-проект «</w:t>
      </w:r>
      <w:r w:rsidR="00F50442" w:rsidRPr="00C765E9">
        <w:rPr>
          <w:b/>
          <w:color w:val="000000"/>
          <w:lang w:val="uk-UA"/>
        </w:rPr>
        <w:t>Проект муніципального водного господарства м.Чернівці, стадія 1»</w:t>
      </w:r>
      <w:r w:rsidR="00F50442" w:rsidRPr="00C765E9">
        <w:rPr>
          <w:color w:val="000000"/>
          <w:lang w:val="uk-UA"/>
        </w:rPr>
        <w:t>, який реалізується КП «Чернівціводоканал» у рамках Угоди між Кабінетом Міністрів України та Урядом Федеративної Республіки Німеччини про фінансове співробітництво «Муніципальна програма захисту клімату II».</w:t>
      </w:r>
      <w:r w:rsidR="00F50442" w:rsidRPr="00C765E9">
        <w:rPr>
          <w:bCs/>
          <w:color w:val="000000"/>
          <w:lang w:val="uk-UA"/>
        </w:rPr>
        <w:t xml:space="preserve"> </w:t>
      </w:r>
      <w:r w:rsidR="00F50442" w:rsidRPr="00C765E9">
        <w:rPr>
          <w:bCs/>
          <w:color w:val="000000"/>
          <w:lang w:val="uk-UA"/>
        </w:rPr>
        <w:tab/>
      </w:r>
    </w:p>
    <w:p w:rsidR="00F50442" w:rsidRPr="00C765E9" w:rsidRDefault="00F50442" w:rsidP="00F50442">
      <w:pPr>
        <w:pStyle w:val="af7"/>
        <w:tabs>
          <w:tab w:val="left" w:pos="0"/>
        </w:tabs>
        <w:ind w:left="0" w:firstLine="33"/>
        <w:jc w:val="both"/>
        <w:rPr>
          <w:bCs/>
          <w:color w:val="000000"/>
          <w:lang w:val="uk-UA"/>
        </w:rPr>
      </w:pPr>
      <w:r>
        <w:rPr>
          <w:bCs/>
          <w:color w:val="000000"/>
          <w:lang w:val="uk-UA"/>
        </w:rPr>
        <w:tab/>
      </w:r>
      <w:r w:rsidRPr="00C765E9">
        <w:rPr>
          <w:bCs/>
          <w:color w:val="000000"/>
          <w:lang w:val="uk-UA"/>
        </w:rPr>
        <w:t xml:space="preserve">Проект передбачає виконання низки заходів з оптимізації системи водопостачання міста в цілому, пріоритетних заходів з реконструкції та модернізації на окремих її об’єктах, в тому числі </w:t>
      </w:r>
      <w:r w:rsidRPr="00C765E9">
        <w:rPr>
          <w:color w:val="000000"/>
          <w:lang w:val="uk-UA"/>
        </w:rPr>
        <w:t>проведення реконструкції морально застарілого та відносно зношеного насосно-силового обладнання, запірної арматури, трубопроводів. Для реалізації проекту надається в</w:t>
      </w:r>
      <w:r w:rsidRPr="00C765E9">
        <w:rPr>
          <w:bCs/>
          <w:color w:val="000000"/>
          <w:lang w:val="uk-UA"/>
        </w:rPr>
        <w:t>ідповідна позика Уряду ФРН через «KfW»,</w:t>
      </w:r>
      <w:r w:rsidRPr="00C765E9">
        <w:rPr>
          <w:color w:val="000000"/>
          <w:lang w:val="uk-UA"/>
        </w:rPr>
        <w:t xml:space="preserve"> що планується отримати як </w:t>
      </w:r>
      <w:r w:rsidRPr="00C765E9">
        <w:rPr>
          <w:color w:val="000000"/>
          <w:lang w:val="uk-UA" w:eastAsia="uk-UA"/>
        </w:rPr>
        <w:t xml:space="preserve">державні зовнішні запозичення </w:t>
      </w:r>
      <w:r w:rsidRPr="00C765E9">
        <w:rPr>
          <w:bCs/>
          <w:color w:val="000000"/>
          <w:lang w:val="uk-UA"/>
        </w:rPr>
        <w:t>в розмірі до 17,0 млн.євро. Кредит буде отримано на 30 років з пільговим періодом 10 років до початку повернення під відсоткову ставку 2,0 % річних. Також, на розроблення проектної та тендерної документації, проведення тендерів, нагляд за будівництвом, навчання тощо планується залучити гра</w:t>
      </w:r>
      <w:r>
        <w:rPr>
          <w:bCs/>
          <w:color w:val="000000"/>
          <w:lang w:val="uk-UA"/>
        </w:rPr>
        <w:t>нтові кошти в сумі 3,0 млн.євро;</w:t>
      </w:r>
    </w:p>
    <w:p w:rsidR="00253152" w:rsidRPr="00C765E9" w:rsidRDefault="00253152" w:rsidP="00253152">
      <w:pPr>
        <w:pStyle w:val="af7"/>
        <w:tabs>
          <w:tab w:val="left" w:pos="0"/>
        </w:tabs>
        <w:ind w:left="0" w:firstLine="33"/>
        <w:jc w:val="both"/>
        <w:rPr>
          <w:color w:val="000000"/>
          <w:lang w:val="uk-UA"/>
        </w:rPr>
      </w:pPr>
      <w:r w:rsidRPr="00C765E9">
        <w:rPr>
          <w:bCs/>
          <w:color w:val="000000"/>
          <w:lang w:val="uk-UA"/>
        </w:rPr>
        <w:tab/>
        <w:t>-</w:t>
      </w:r>
      <w:r w:rsidRPr="00C765E9">
        <w:rPr>
          <w:rFonts w:eastAsia="SimSun"/>
          <w:color w:val="000000"/>
          <w:lang w:val="uk-UA" w:eastAsia="zh-CN"/>
        </w:rPr>
        <w:t xml:space="preserve">проект </w:t>
      </w:r>
      <w:r w:rsidRPr="00C765E9">
        <w:rPr>
          <w:color w:val="000000"/>
          <w:lang w:val="uk-UA"/>
        </w:rPr>
        <w:t>«</w:t>
      </w:r>
      <w:r w:rsidRPr="00C765E9">
        <w:rPr>
          <w:b/>
          <w:color w:val="000000"/>
          <w:lang w:val="uk-UA"/>
        </w:rPr>
        <w:t>ПДСЕР для МЕСР: практичне впровадження ПДСЕР у напрямку сталого, розумного та енергоефективного міського освітлення в м.Чернівці»</w:t>
      </w:r>
      <w:r w:rsidRPr="00C765E9">
        <w:rPr>
          <w:color w:val="000000"/>
          <w:lang w:val="uk-UA"/>
        </w:rPr>
        <w:t xml:space="preserve">. Проект розроблений в рамках регіональної програми у Східному сусідстві в підтримці Флагманської ініціативи Східного партнерства щодо Сталого муніципального розвитку, що підтримується Європейською Комісією через Угоду мерів. Проектом передбачається заміна </w:t>
      </w:r>
      <w:smartTag w:uri="urn:schemas-microsoft-com:office:smarttags" w:element="metricconverter">
        <w:smartTagPr>
          <w:attr w:name="ProductID" w:val="146 км"/>
        </w:smartTagPr>
        <w:r w:rsidRPr="00C765E9">
          <w:rPr>
            <w:color w:val="000000"/>
            <w:lang w:val="uk-UA"/>
          </w:rPr>
          <w:t>146 км</w:t>
        </w:r>
      </w:smartTag>
      <w:r w:rsidRPr="00C765E9">
        <w:rPr>
          <w:color w:val="000000"/>
          <w:lang w:val="uk-UA"/>
        </w:rPr>
        <w:t xml:space="preserve"> проводів ліній зовнішнього освітлення та </w:t>
      </w:r>
      <w:r w:rsidRPr="00C765E9">
        <w:rPr>
          <w:color w:val="000000"/>
          <w:lang w:val="uk-UA"/>
        </w:rPr>
        <w:lastRenderedPageBreak/>
        <w:t>4155 натрієвих ламп на світлодіодні. В рамках проекту планується  обладнати 3 дитячі майданчики у різних районах міста установками ВЕД-сонця та закупівля 2 автопідйомників для проведення будівельно-монтажних та експлуатаційних робіт. Загальна вартість проекту майже 1,6 млн. євро, з яких понад 1,2 млн.євро - грантові кошти, 3</w:t>
      </w:r>
      <w:r>
        <w:rPr>
          <w:color w:val="000000"/>
          <w:lang w:val="uk-UA"/>
        </w:rPr>
        <w:t>24,1</w:t>
      </w:r>
      <w:r w:rsidRPr="00C765E9">
        <w:rPr>
          <w:color w:val="000000"/>
          <w:lang w:val="uk-UA"/>
        </w:rPr>
        <w:t xml:space="preserve"> тис.євро – співфінансування міської ради. Термін реалізації проекту – 2018/2019 роки.</w:t>
      </w:r>
    </w:p>
    <w:p w:rsidR="00F87986" w:rsidRPr="00C765E9" w:rsidRDefault="00F87986" w:rsidP="00F87986">
      <w:pPr>
        <w:tabs>
          <w:tab w:val="left" w:pos="709"/>
        </w:tabs>
        <w:jc w:val="both"/>
        <w:rPr>
          <w:color w:val="000000"/>
          <w:lang w:val="uk-UA"/>
        </w:rPr>
      </w:pPr>
      <w:r w:rsidRPr="00C765E9">
        <w:rPr>
          <w:color w:val="000000"/>
          <w:lang w:val="uk-UA"/>
        </w:rPr>
        <w:tab/>
        <w:t>Впродовж звітного періоду проводилась робота щодо облаштування багатоквартирних будинків міста Чернівців, які приєднані до системи центр</w:t>
      </w:r>
      <w:r w:rsidR="00F01CB7">
        <w:rPr>
          <w:color w:val="000000"/>
          <w:lang w:val="uk-UA"/>
        </w:rPr>
        <w:t xml:space="preserve">алізованого теплопостачання, </w:t>
      </w:r>
      <w:r w:rsidRPr="00C765E9">
        <w:rPr>
          <w:color w:val="000000"/>
          <w:lang w:val="uk-UA"/>
        </w:rPr>
        <w:t>приладами обліку теплової енергії. На даний час в м.</w:t>
      </w:r>
      <w:r w:rsidRPr="00C765E9">
        <w:rPr>
          <w:color w:val="000000"/>
        </w:rPr>
        <w:t xml:space="preserve">Чернівцях </w:t>
      </w:r>
      <w:r w:rsidRPr="00C765E9">
        <w:rPr>
          <w:color w:val="000000"/>
          <w:lang w:val="uk-UA"/>
        </w:rPr>
        <w:t xml:space="preserve">налічується </w:t>
      </w:r>
      <w:r w:rsidRPr="00C765E9">
        <w:rPr>
          <w:color w:val="000000"/>
        </w:rPr>
        <w:t xml:space="preserve">596 будинків з централізованим опаленням, </w:t>
      </w:r>
      <w:r w:rsidRPr="00C765E9">
        <w:rPr>
          <w:color w:val="000000"/>
          <w:lang w:val="uk-UA"/>
        </w:rPr>
        <w:t xml:space="preserve">в яких облаштовано 820 вводів подачі теплової енергії. Станом на </w:t>
      </w:r>
      <w:r w:rsidRPr="00C765E9">
        <w:rPr>
          <w:b/>
          <w:color w:val="000000"/>
          <w:lang w:val="uk-UA"/>
        </w:rPr>
        <w:t>01.07.2018р</w:t>
      </w:r>
      <w:r w:rsidRPr="00C765E9">
        <w:rPr>
          <w:color w:val="000000"/>
          <w:lang w:val="uk-UA"/>
        </w:rPr>
        <w:t xml:space="preserve">. в 479 багатоквартирних будинках з централізованим опаленням було встановлено </w:t>
      </w:r>
      <w:r w:rsidRPr="00C765E9">
        <w:rPr>
          <w:b/>
          <w:color w:val="000000"/>
          <w:lang w:val="uk-UA"/>
        </w:rPr>
        <w:t xml:space="preserve">711 </w:t>
      </w:r>
      <w:r w:rsidRPr="00C765E9">
        <w:rPr>
          <w:color w:val="000000"/>
          <w:lang w:val="uk-UA"/>
        </w:rPr>
        <w:t xml:space="preserve">лічильників обліку споживання теплової енергії. Рівень оснащення будинків з централізованим опаленням приладами обліку склав </w:t>
      </w:r>
      <w:r w:rsidRPr="00C765E9">
        <w:rPr>
          <w:b/>
          <w:color w:val="000000"/>
          <w:lang w:val="uk-UA"/>
        </w:rPr>
        <w:t xml:space="preserve">86,7%, </w:t>
      </w:r>
      <w:r w:rsidRPr="00C765E9">
        <w:rPr>
          <w:color w:val="000000"/>
          <w:lang w:val="uk-UA"/>
        </w:rPr>
        <w:t>що на 30,7 в.п. більше у порівнянні з показником на 01.07.2017р. (56,0%).</w:t>
      </w:r>
    </w:p>
    <w:p w:rsidR="00F87986" w:rsidRPr="00C765E9" w:rsidRDefault="00F87986" w:rsidP="00F87986">
      <w:pPr>
        <w:shd w:val="clear" w:color="auto" w:fill="FFFFFF"/>
        <w:ind w:firstLine="709"/>
        <w:contextualSpacing/>
        <w:jc w:val="both"/>
        <w:textAlignment w:val="baseline"/>
        <w:rPr>
          <w:color w:val="000000"/>
          <w:szCs w:val="28"/>
          <w:lang w:val="uk-UA"/>
        </w:rPr>
      </w:pPr>
      <w:r w:rsidRPr="00C765E9">
        <w:rPr>
          <w:color w:val="000000"/>
          <w:szCs w:val="28"/>
          <w:lang w:val="uk-UA" w:eastAsia="uk-UA"/>
        </w:rPr>
        <w:t xml:space="preserve">З метою сприяння залученню коштів населення на впровадження енергозберігаючих заходів через механізм кредитування фізичних осіб, об’єднань співвласників багатоквартирних будинків та житлово-будівельних кооперативів рішенням  міської ради від </w:t>
      </w:r>
      <w:r w:rsidRPr="00C765E9">
        <w:rPr>
          <w:color w:val="000000"/>
          <w:lang w:val="uk-UA"/>
        </w:rPr>
        <w:t>25.09.2015р. №1754</w:t>
      </w:r>
      <w:r w:rsidRPr="00C765E9">
        <w:rPr>
          <w:bCs/>
          <w:color w:val="000000"/>
          <w:szCs w:val="28"/>
          <w:lang w:val="uk-UA"/>
        </w:rPr>
        <w:t xml:space="preserve"> з</w:t>
      </w:r>
      <w:r w:rsidRPr="00C765E9">
        <w:rPr>
          <w:color w:val="000000"/>
          <w:szCs w:val="28"/>
          <w:lang w:val="uk-UA" w:eastAsia="uk-UA"/>
        </w:rPr>
        <w:t xml:space="preserve">атверджена </w:t>
      </w:r>
      <w:r w:rsidRPr="00C765E9">
        <w:rPr>
          <w:b/>
          <w:color w:val="000000"/>
          <w:szCs w:val="28"/>
          <w:lang w:val="uk-UA"/>
        </w:rPr>
        <w:t>Програма часткового відшкодування відсоткових ставок за залученими кредитами, що надаються фізичним особам, об’єднанням співвласників багатоквартирних будинків та житлово-будівельним кооперативам на заходи з підвищення енергоефективності на 2015-2020 роки</w:t>
      </w:r>
      <w:r w:rsidRPr="00C765E9">
        <w:rPr>
          <w:color w:val="000000"/>
          <w:szCs w:val="28"/>
          <w:lang w:val="uk-UA"/>
        </w:rPr>
        <w:t>. Виконавчими органами міської ради проводиться системна роз’яснювальна робота щодо використання державної підтримки населення, ОСББ та ЖБК на впровадження заходів з енергоефективності та енергозбереження. Під час проведення  тематичних навчальних семінарів, зборів співвласників багатоквартирних будинків, при розгляді звернень громадянам надаються роз’яснення щодо порядку оформлення кредитів та відшкодування коштів  з державного та міського бюджетів на впровадження заходів з енергоефективності та енергозбереження в житлових будинках.</w:t>
      </w:r>
    </w:p>
    <w:p w:rsidR="00F87986" w:rsidRPr="00C765E9" w:rsidRDefault="00F87986" w:rsidP="00F87986">
      <w:pPr>
        <w:ind w:firstLine="708"/>
        <w:jc w:val="both"/>
        <w:rPr>
          <w:color w:val="000000"/>
        </w:rPr>
      </w:pPr>
      <w:r w:rsidRPr="00C765E9">
        <w:rPr>
          <w:color w:val="000000"/>
          <w:lang w:val="uk-UA"/>
        </w:rPr>
        <w:t>Станом на 01.07.2018р. в</w:t>
      </w:r>
      <w:r w:rsidRPr="00C765E9">
        <w:rPr>
          <w:color w:val="000000"/>
        </w:rPr>
        <w:t xml:space="preserve"> рамках реалізації </w:t>
      </w:r>
      <w:r w:rsidRPr="00C765E9">
        <w:rPr>
          <w:color w:val="000000"/>
          <w:lang w:val="uk-UA"/>
        </w:rPr>
        <w:t xml:space="preserve">зазначеної </w:t>
      </w:r>
      <w:r w:rsidRPr="00201797">
        <w:rPr>
          <w:b/>
          <w:color w:val="000000"/>
        </w:rPr>
        <w:t>Програми</w:t>
      </w:r>
      <w:r w:rsidRPr="00C765E9">
        <w:rPr>
          <w:color w:val="000000"/>
        </w:rPr>
        <w:t xml:space="preserve"> </w:t>
      </w:r>
      <w:r w:rsidRPr="00C765E9">
        <w:rPr>
          <w:b/>
          <w:color w:val="000000"/>
          <w:lang w:val="uk-UA"/>
        </w:rPr>
        <w:t xml:space="preserve">1381 </w:t>
      </w:r>
      <w:r w:rsidRPr="00201797">
        <w:rPr>
          <w:color w:val="000000"/>
          <w:lang w:val="uk-UA"/>
        </w:rPr>
        <w:t>домогосподарство</w:t>
      </w:r>
      <w:r w:rsidRPr="00C765E9">
        <w:rPr>
          <w:color w:val="000000"/>
          <w:lang w:val="uk-UA"/>
        </w:rPr>
        <w:t xml:space="preserve"> м.Чернівців </w:t>
      </w:r>
      <w:r w:rsidRPr="00C765E9">
        <w:rPr>
          <w:color w:val="000000"/>
        </w:rPr>
        <w:t>уклал</w:t>
      </w:r>
      <w:r w:rsidRPr="00C765E9">
        <w:rPr>
          <w:color w:val="000000"/>
          <w:lang w:val="uk-UA"/>
        </w:rPr>
        <w:t>о</w:t>
      </w:r>
      <w:r w:rsidRPr="00C765E9">
        <w:rPr>
          <w:color w:val="000000"/>
        </w:rPr>
        <w:t xml:space="preserve"> кредитні договори. Зазначеним домогосподарствам відшкодовано частину відсоткових ставок по кредиту на суму</w:t>
      </w:r>
      <w:r w:rsidRPr="00C765E9">
        <w:rPr>
          <w:color w:val="000000"/>
          <w:lang w:val="uk-UA"/>
        </w:rPr>
        <w:t xml:space="preserve">  </w:t>
      </w:r>
      <w:r w:rsidRPr="00201797">
        <w:rPr>
          <w:color w:val="000000"/>
          <w:lang w:val="uk-UA"/>
        </w:rPr>
        <w:t>2268,5 тис.грн.</w:t>
      </w:r>
      <w:r w:rsidRPr="00C765E9">
        <w:rPr>
          <w:color w:val="000000"/>
          <w:lang w:val="uk-UA"/>
        </w:rPr>
        <w:t xml:space="preserve"> </w:t>
      </w:r>
    </w:p>
    <w:p w:rsidR="00F87986" w:rsidRPr="00C87A07" w:rsidRDefault="00F87986" w:rsidP="00F87986">
      <w:pPr>
        <w:ind w:firstLine="709"/>
        <w:jc w:val="both"/>
        <w:rPr>
          <w:color w:val="000000"/>
          <w:lang w:val="uk-UA"/>
        </w:rPr>
      </w:pPr>
      <w:r w:rsidRPr="00C87A07">
        <w:rPr>
          <w:color w:val="000000"/>
          <w:lang w:val="uk-UA"/>
        </w:rPr>
        <w:t xml:space="preserve">За статистичними даними за </w:t>
      </w:r>
      <w:r w:rsidRPr="00934753">
        <w:rPr>
          <w:color w:val="000000"/>
          <w:lang w:val="uk-UA"/>
        </w:rPr>
        <w:t>січень-червень 2018 року</w:t>
      </w:r>
      <w:r w:rsidRPr="00C87A07">
        <w:rPr>
          <w:color w:val="000000"/>
          <w:lang w:val="uk-UA"/>
        </w:rPr>
        <w:t xml:space="preserve"> підприємствами міста виконано </w:t>
      </w:r>
      <w:r w:rsidRPr="0004699D">
        <w:rPr>
          <w:b/>
          <w:color w:val="000000"/>
          <w:lang w:val="uk-UA"/>
        </w:rPr>
        <w:t>будівельних робіт</w:t>
      </w:r>
      <w:r w:rsidRPr="00C87A07">
        <w:rPr>
          <w:color w:val="000000"/>
          <w:lang w:val="uk-UA"/>
        </w:rPr>
        <w:t xml:space="preserve"> </w:t>
      </w:r>
      <w:r w:rsidRPr="00C87A07">
        <w:rPr>
          <w:color w:val="000000"/>
          <w:lang w:val="uk-UA"/>
        </w:rPr>
        <w:lastRenderedPageBreak/>
        <w:t>на суму 339,1 млн.грн., що складає 57,7% від загальнообласного обсягу. У порівнянні з показником за аналогічни</w:t>
      </w:r>
      <w:r w:rsidR="00F01CB7">
        <w:rPr>
          <w:color w:val="000000"/>
          <w:lang w:val="uk-UA"/>
        </w:rPr>
        <w:t>й</w:t>
      </w:r>
      <w:r w:rsidRPr="00C87A07">
        <w:rPr>
          <w:color w:val="000000"/>
          <w:lang w:val="uk-UA"/>
        </w:rPr>
        <w:t xml:space="preserve"> період 2017 року (234,0 млн.грн.) обсяг виконаних будівельних робіт збільшився на 105,1 млн.грн. або на 44,9%.</w:t>
      </w:r>
    </w:p>
    <w:p w:rsidR="00F87986" w:rsidRPr="00934753" w:rsidRDefault="00F87986" w:rsidP="00F87986">
      <w:pPr>
        <w:ind w:firstLine="709"/>
        <w:jc w:val="both"/>
        <w:rPr>
          <w:color w:val="000000"/>
          <w:lang w:val="uk-UA"/>
        </w:rPr>
      </w:pPr>
      <w:r w:rsidRPr="00934753">
        <w:rPr>
          <w:color w:val="000000"/>
        </w:rPr>
        <w:t xml:space="preserve">За </w:t>
      </w:r>
      <w:r w:rsidRPr="00934753">
        <w:rPr>
          <w:color w:val="000000"/>
          <w:lang w:val="uk-UA"/>
        </w:rPr>
        <w:t xml:space="preserve">січень-червень 2018 року </w:t>
      </w:r>
      <w:r w:rsidRPr="00934753">
        <w:rPr>
          <w:color w:val="000000"/>
        </w:rPr>
        <w:t xml:space="preserve">підприємствами міста освоєно </w:t>
      </w:r>
      <w:r w:rsidRPr="00934753">
        <w:rPr>
          <w:color w:val="000000"/>
          <w:lang w:val="uk-UA"/>
        </w:rPr>
        <w:t xml:space="preserve">556,5 </w:t>
      </w:r>
      <w:r w:rsidRPr="00934753">
        <w:rPr>
          <w:color w:val="000000"/>
        </w:rPr>
        <w:t xml:space="preserve">млн.грн. </w:t>
      </w:r>
      <w:r w:rsidRPr="0004699D">
        <w:rPr>
          <w:b/>
          <w:color w:val="000000"/>
        </w:rPr>
        <w:t>капітальних інвестицій,</w:t>
      </w:r>
      <w:r w:rsidRPr="00934753">
        <w:rPr>
          <w:color w:val="000000"/>
        </w:rPr>
        <w:t xml:space="preserve"> </w:t>
      </w:r>
      <w:r w:rsidRPr="00934753">
        <w:rPr>
          <w:color w:val="000000"/>
          <w:lang w:val="uk-UA"/>
        </w:rPr>
        <w:t>що на 1,4 млн.грн. або на 0,3% більше аналогічного показника за 2017 рік.</w:t>
      </w:r>
    </w:p>
    <w:p w:rsidR="00F87986" w:rsidRPr="00FA72DA" w:rsidRDefault="00F87986" w:rsidP="00F87986">
      <w:pPr>
        <w:shd w:val="clear" w:color="auto" w:fill="FFFFFF"/>
        <w:ind w:firstLine="709"/>
        <w:contextualSpacing/>
        <w:jc w:val="both"/>
        <w:textAlignment w:val="baseline"/>
        <w:rPr>
          <w:color w:val="000000"/>
          <w:lang w:val="uk-UA"/>
        </w:rPr>
      </w:pPr>
      <w:r w:rsidRPr="00FA72DA">
        <w:rPr>
          <w:color w:val="000000"/>
        </w:rPr>
        <w:t>За</w:t>
      </w:r>
      <w:r w:rsidRPr="00FA72DA">
        <w:rPr>
          <w:color w:val="000000"/>
          <w:lang w:val="uk-UA"/>
        </w:rPr>
        <w:t xml:space="preserve"> статистичними даними за </w:t>
      </w:r>
      <w:r>
        <w:rPr>
          <w:color w:val="000000"/>
          <w:lang w:val="uk-UA"/>
        </w:rPr>
        <w:t xml:space="preserve">І півріччя </w:t>
      </w:r>
      <w:r w:rsidRPr="00FA72DA">
        <w:rPr>
          <w:color w:val="000000"/>
          <w:lang w:val="uk-UA"/>
        </w:rPr>
        <w:t xml:space="preserve">2018 року прийнято в експлуатацію </w:t>
      </w:r>
      <w:r>
        <w:rPr>
          <w:color w:val="000000"/>
          <w:lang w:val="uk-UA"/>
        </w:rPr>
        <w:t xml:space="preserve"> </w:t>
      </w:r>
      <w:r w:rsidRPr="00FA72DA">
        <w:rPr>
          <w:color w:val="000000"/>
          <w:lang w:val="uk-UA"/>
        </w:rPr>
        <w:t xml:space="preserve">24813,0 кв.м загальної площі житла, що на 60,8% менше порівняно з аналогічним показником за </w:t>
      </w:r>
      <w:r>
        <w:rPr>
          <w:color w:val="000000"/>
          <w:lang w:val="uk-UA"/>
        </w:rPr>
        <w:t xml:space="preserve">І півріччя </w:t>
      </w:r>
      <w:r w:rsidRPr="00FA72DA">
        <w:rPr>
          <w:color w:val="000000"/>
          <w:lang w:val="uk-UA"/>
        </w:rPr>
        <w:t>2017 року (63300,0 кв.м).</w:t>
      </w:r>
    </w:p>
    <w:p w:rsidR="00F87986" w:rsidRPr="00C765E9" w:rsidRDefault="00F87986" w:rsidP="00F87986">
      <w:pPr>
        <w:ind w:firstLine="709"/>
        <w:jc w:val="both"/>
        <w:rPr>
          <w:color w:val="000000"/>
          <w:lang w:val="uk-UA"/>
        </w:rPr>
      </w:pPr>
      <w:r w:rsidRPr="00C765E9">
        <w:rPr>
          <w:color w:val="000000"/>
          <w:lang w:val="uk-UA"/>
        </w:rPr>
        <w:t>На об’єкти містобудування, замовником яких виступає департамент  містобудівного комплексу та земельних відносин міської ради</w:t>
      </w:r>
      <w:r w:rsidR="00F01CB7">
        <w:rPr>
          <w:color w:val="000000"/>
          <w:lang w:val="uk-UA"/>
        </w:rPr>
        <w:t xml:space="preserve">, </w:t>
      </w:r>
      <w:r w:rsidRPr="00C765E9">
        <w:rPr>
          <w:color w:val="000000"/>
          <w:lang w:val="uk-UA"/>
        </w:rPr>
        <w:t>в 2018 році заплановано видатків з міського бюджету в сумі 75,4 млн.грн. За І півріччя 2018 року капітальні вкладення склали 18,3 млн.грн</w:t>
      </w:r>
      <w:r w:rsidR="00F01CB7">
        <w:rPr>
          <w:color w:val="000000"/>
          <w:lang w:val="uk-UA"/>
        </w:rPr>
        <w:t>.</w:t>
      </w:r>
      <w:r w:rsidRPr="00C765E9">
        <w:rPr>
          <w:color w:val="000000"/>
          <w:lang w:val="uk-UA"/>
        </w:rPr>
        <w:t>, в т.ч. 2,3 млн.грн. – попередня оплата. В порівнянні з І півріччям 2017 року обсяг видатків збільшився у 1,3 рази.</w:t>
      </w:r>
    </w:p>
    <w:p w:rsidR="00F87986" w:rsidRPr="00C765E9" w:rsidRDefault="00F87986" w:rsidP="00F87986">
      <w:pPr>
        <w:ind w:firstLine="709"/>
        <w:jc w:val="both"/>
        <w:rPr>
          <w:color w:val="000000"/>
          <w:lang w:val="uk-UA"/>
        </w:rPr>
      </w:pPr>
      <w:r w:rsidRPr="00C765E9">
        <w:rPr>
          <w:color w:val="000000"/>
          <w:lang w:val="uk-UA"/>
        </w:rPr>
        <w:t>Впродовж І півріччя 2018 року виконувались будівельно-</w:t>
      </w:r>
      <w:r>
        <w:rPr>
          <w:color w:val="000000"/>
          <w:lang w:val="uk-UA"/>
        </w:rPr>
        <w:t>ре</w:t>
      </w:r>
      <w:r w:rsidRPr="00C765E9">
        <w:rPr>
          <w:color w:val="000000"/>
          <w:lang w:val="uk-UA"/>
        </w:rPr>
        <w:t>монт</w:t>
      </w:r>
      <w:r w:rsidR="00F01CB7">
        <w:rPr>
          <w:color w:val="000000"/>
          <w:lang w:val="uk-UA"/>
        </w:rPr>
        <w:t>ні</w:t>
      </w:r>
      <w:r w:rsidRPr="00C765E9">
        <w:rPr>
          <w:color w:val="000000"/>
          <w:lang w:val="uk-UA"/>
        </w:rPr>
        <w:t xml:space="preserve"> роботи на наступних об’єктах:</w:t>
      </w:r>
    </w:p>
    <w:p w:rsidR="00F87986" w:rsidRPr="00C765E9" w:rsidRDefault="00F87986" w:rsidP="00F87986">
      <w:pPr>
        <w:ind w:firstLine="709"/>
        <w:jc w:val="both"/>
        <w:rPr>
          <w:color w:val="000000"/>
          <w:lang w:val="uk-UA"/>
        </w:rPr>
      </w:pPr>
      <w:r w:rsidRPr="00C765E9">
        <w:rPr>
          <w:color w:val="000000"/>
          <w:lang w:val="uk-UA"/>
        </w:rPr>
        <w:t>-будівництво дитячої дошкільної установи на 160 місць в мікрорайоні Ленківці на IV провул.Вільшини, 13;</w:t>
      </w:r>
    </w:p>
    <w:p w:rsidR="00F87986" w:rsidRPr="00C765E9" w:rsidRDefault="00F87986" w:rsidP="00F87986">
      <w:pPr>
        <w:ind w:firstLine="709"/>
        <w:jc w:val="both"/>
        <w:rPr>
          <w:color w:val="000000"/>
          <w:lang w:val="uk-UA"/>
        </w:rPr>
      </w:pPr>
      <w:r w:rsidRPr="00C765E9">
        <w:rPr>
          <w:color w:val="000000"/>
          <w:lang w:val="uk-UA"/>
        </w:rPr>
        <w:t>-реконструкція будівлі на вул.Вірменській,17-А під дошкільний навчальний заклад;</w:t>
      </w:r>
    </w:p>
    <w:p w:rsidR="00F87986" w:rsidRPr="00C765E9" w:rsidRDefault="00F87986" w:rsidP="00F87986">
      <w:pPr>
        <w:ind w:firstLine="709"/>
        <w:jc w:val="both"/>
        <w:rPr>
          <w:color w:val="000000"/>
          <w:lang w:val="uk-UA"/>
        </w:rPr>
      </w:pPr>
      <w:r w:rsidRPr="00C765E9">
        <w:rPr>
          <w:color w:val="000000"/>
          <w:lang w:val="uk-UA"/>
        </w:rPr>
        <w:t>-капітальний ремонт приміщень пральні, харчоблоку та системи опалення НВК «Берегиня» на вул.</w:t>
      </w:r>
      <w:r>
        <w:rPr>
          <w:color w:val="000000"/>
          <w:lang w:val="uk-UA"/>
        </w:rPr>
        <w:t>І.</w:t>
      </w:r>
      <w:r w:rsidRPr="00C765E9">
        <w:rPr>
          <w:color w:val="000000"/>
          <w:lang w:val="uk-UA"/>
        </w:rPr>
        <w:t>Карбулицького</w:t>
      </w:r>
      <w:r>
        <w:rPr>
          <w:color w:val="000000"/>
          <w:lang w:val="uk-UA"/>
        </w:rPr>
        <w:t xml:space="preserve">, </w:t>
      </w:r>
      <w:r w:rsidRPr="00C765E9">
        <w:rPr>
          <w:color w:val="000000"/>
          <w:lang w:val="uk-UA"/>
        </w:rPr>
        <w:t>2;</w:t>
      </w:r>
    </w:p>
    <w:p w:rsidR="00F87986" w:rsidRPr="00C765E9" w:rsidRDefault="00F87986" w:rsidP="00F87986">
      <w:pPr>
        <w:ind w:firstLine="709"/>
        <w:jc w:val="both"/>
        <w:rPr>
          <w:color w:val="000000"/>
          <w:lang w:val="uk-UA"/>
        </w:rPr>
      </w:pPr>
      <w:r w:rsidRPr="00C765E9">
        <w:rPr>
          <w:color w:val="000000"/>
          <w:lang w:val="uk-UA"/>
        </w:rPr>
        <w:t>-будівництво водопроводу від вул.</w:t>
      </w:r>
      <w:r>
        <w:rPr>
          <w:color w:val="000000"/>
          <w:lang w:val="uk-UA"/>
        </w:rPr>
        <w:t>І.</w:t>
      </w:r>
      <w:r w:rsidRPr="00C765E9">
        <w:rPr>
          <w:color w:val="000000"/>
          <w:lang w:val="uk-UA"/>
        </w:rPr>
        <w:t>Підкови до вул.Чорнівської (перша черга);</w:t>
      </w:r>
    </w:p>
    <w:p w:rsidR="00F87986" w:rsidRPr="00C765E9" w:rsidRDefault="00F87986" w:rsidP="00F87986">
      <w:pPr>
        <w:ind w:firstLine="709"/>
        <w:jc w:val="both"/>
        <w:rPr>
          <w:color w:val="000000"/>
          <w:lang w:val="uk-UA"/>
        </w:rPr>
      </w:pPr>
      <w:r w:rsidRPr="00C765E9">
        <w:rPr>
          <w:color w:val="000000"/>
          <w:lang w:val="uk-UA"/>
        </w:rPr>
        <w:t>-будівництво каналізаційного колектору від РКНС №8 до вул.Таджицької (вул.Ізмайлівська, Білоруська, Гречаного, Паркова, Таджицька);</w:t>
      </w:r>
    </w:p>
    <w:p w:rsidR="00F87986" w:rsidRPr="00C765E9" w:rsidRDefault="00F87986" w:rsidP="00F87986">
      <w:pPr>
        <w:ind w:firstLine="709"/>
        <w:jc w:val="both"/>
        <w:rPr>
          <w:color w:val="000000"/>
          <w:lang w:val="uk-UA"/>
        </w:rPr>
      </w:pPr>
      <w:r w:rsidRPr="00C765E9">
        <w:rPr>
          <w:color w:val="000000"/>
          <w:lang w:val="uk-UA"/>
        </w:rPr>
        <w:t xml:space="preserve">-будівництво водопровідних та каналізаційних мереж </w:t>
      </w:r>
      <w:r>
        <w:rPr>
          <w:color w:val="000000"/>
          <w:lang w:val="uk-UA"/>
        </w:rPr>
        <w:t>на</w:t>
      </w:r>
      <w:r w:rsidRPr="00C765E9">
        <w:rPr>
          <w:color w:val="000000"/>
          <w:lang w:val="uk-UA"/>
        </w:rPr>
        <w:t xml:space="preserve"> вул.Селятинській;</w:t>
      </w:r>
    </w:p>
    <w:p w:rsidR="00F87986" w:rsidRPr="00C765E9" w:rsidRDefault="00F87986" w:rsidP="00F87986">
      <w:pPr>
        <w:ind w:firstLine="709"/>
        <w:jc w:val="both"/>
        <w:rPr>
          <w:color w:val="000000"/>
          <w:lang w:val="uk-UA"/>
        </w:rPr>
      </w:pPr>
      <w:r w:rsidRPr="00C765E9">
        <w:rPr>
          <w:color w:val="000000"/>
          <w:lang w:val="uk-UA"/>
        </w:rPr>
        <w:t>-реконструкція кінотеатру ім.І.Миколайчука під кіномистецький центр на  вул.Головній,140;</w:t>
      </w:r>
    </w:p>
    <w:p w:rsidR="00F87986" w:rsidRPr="00C765E9" w:rsidRDefault="00F87986" w:rsidP="00F87986">
      <w:pPr>
        <w:ind w:firstLine="709"/>
        <w:jc w:val="both"/>
        <w:rPr>
          <w:color w:val="000000"/>
          <w:lang w:val="uk-UA"/>
        </w:rPr>
      </w:pPr>
      <w:r w:rsidRPr="00C765E9">
        <w:rPr>
          <w:color w:val="000000"/>
          <w:lang w:val="uk-UA"/>
        </w:rPr>
        <w:t xml:space="preserve">-будівництво мереж водопостачання та каналізації індивідуальних житлових будинків </w:t>
      </w:r>
      <w:r>
        <w:rPr>
          <w:color w:val="000000"/>
          <w:lang w:val="uk-UA"/>
        </w:rPr>
        <w:t>на</w:t>
      </w:r>
      <w:r w:rsidRPr="00C765E9">
        <w:rPr>
          <w:color w:val="000000"/>
          <w:lang w:val="uk-UA"/>
        </w:rPr>
        <w:t xml:space="preserve"> вул.Ставропольській;</w:t>
      </w:r>
    </w:p>
    <w:p w:rsidR="00F87986" w:rsidRPr="00C765E9" w:rsidRDefault="00F87986" w:rsidP="00F87986">
      <w:pPr>
        <w:ind w:firstLine="709"/>
        <w:jc w:val="both"/>
        <w:rPr>
          <w:color w:val="000000"/>
          <w:lang w:val="uk-UA"/>
        </w:rPr>
      </w:pPr>
      <w:r w:rsidRPr="00C765E9">
        <w:rPr>
          <w:color w:val="000000"/>
          <w:lang w:val="uk-UA"/>
        </w:rPr>
        <w:t>-капітальний ремонт огорожі ЗОШ №6 на вул.Комарова,26;</w:t>
      </w:r>
    </w:p>
    <w:p w:rsidR="00F87986" w:rsidRPr="00C765E9" w:rsidRDefault="00F87986" w:rsidP="00F87986">
      <w:pPr>
        <w:ind w:firstLine="709"/>
        <w:jc w:val="both"/>
        <w:rPr>
          <w:color w:val="000000"/>
          <w:lang w:val="uk-UA"/>
        </w:rPr>
      </w:pPr>
      <w:r w:rsidRPr="00C765E9">
        <w:rPr>
          <w:color w:val="000000"/>
          <w:lang w:val="uk-UA"/>
        </w:rPr>
        <w:t xml:space="preserve">-капітальний ремонт (благоустрій) скверу на розі вул.Руської та </w:t>
      </w:r>
      <w:r w:rsidR="00F01CB7">
        <w:rPr>
          <w:color w:val="000000"/>
          <w:lang w:val="uk-UA"/>
        </w:rPr>
        <w:t>вул.</w:t>
      </w:r>
      <w:r>
        <w:rPr>
          <w:color w:val="000000"/>
          <w:lang w:val="uk-UA"/>
        </w:rPr>
        <w:t>Т.</w:t>
      </w:r>
      <w:r w:rsidRPr="00C765E9">
        <w:rPr>
          <w:color w:val="000000"/>
          <w:lang w:val="uk-UA"/>
        </w:rPr>
        <w:t>Шевченка;</w:t>
      </w:r>
    </w:p>
    <w:p w:rsidR="00F87986" w:rsidRPr="00C765E9" w:rsidRDefault="00F87986" w:rsidP="00F87986">
      <w:pPr>
        <w:ind w:firstLine="709"/>
        <w:jc w:val="both"/>
        <w:rPr>
          <w:color w:val="000000"/>
          <w:lang w:val="uk-UA"/>
        </w:rPr>
      </w:pPr>
      <w:r w:rsidRPr="00C765E9">
        <w:rPr>
          <w:color w:val="000000"/>
          <w:lang w:val="uk-UA"/>
        </w:rPr>
        <w:t>-будівництво спортивного майданчика із штучним покриттям для мініфутболу на вул.Руській,257.</w:t>
      </w:r>
    </w:p>
    <w:p w:rsidR="00F87986" w:rsidRPr="00C765E9" w:rsidRDefault="00F87986" w:rsidP="00F87986">
      <w:pPr>
        <w:ind w:firstLine="709"/>
        <w:jc w:val="both"/>
        <w:rPr>
          <w:color w:val="000000"/>
          <w:lang w:val="uk-UA"/>
        </w:rPr>
      </w:pPr>
      <w:r w:rsidRPr="00C765E9">
        <w:rPr>
          <w:color w:val="000000"/>
          <w:lang w:val="uk-UA"/>
        </w:rPr>
        <w:lastRenderedPageBreak/>
        <w:t xml:space="preserve"> В рамках програми «Бюджет ініціатив чернівчан (бюджет участі)</w:t>
      </w:r>
      <w:r w:rsidR="00F01CB7">
        <w:rPr>
          <w:color w:val="000000"/>
          <w:lang w:val="uk-UA"/>
        </w:rPr>
        <w:t>»</w:t>
      </w:r>
      <w:r w:rsidRPr="00C765E9">
        <w:rPr>
          <w:color w:val="000000"/>
          <w:lang w:val="uk-UA"/>
        </w:rPr>
        <w:t xml:space="preserve"> виконувались будівельно-монтажні роботи з реконструкції будівлі з подальшим її використанням для спортивно-технічних клубів на вул.Руській,</w:t>
      </w:r>
      <w:r>
        <w:rPr>
          <w:color w:val="000000"/>
          <w:lang w:val="uk-UA"/>
        </w:rPr>
        <w:t xml:space="preserve"> </w:t>
      </w:r>
      <w:r w:rsidRPr="00C765E9">
        <w:rPr>
          <w:color w:val="000000"/>
          <w:lang w:val="uk-UA"/>
        </w:rPr>
        <w:t xml:space="preserve">226 (Міжнародний спортивний центр «Суперкрос»). </w:t>
      </w:r>
    </w:p>
    <w:p w:rsidR="00F87986" w:rsidRPr="00C765E9" w:rsidRDefault="00F87986" w:rsidP="00F87986">
      <w:pPr>
        <w:ind w:firstLine="709"/>
        <w:jc w:val="both"/>
        <w:rPr>
          <w:color w:val="000000"/>
          <w:lang w:val="uk-UA"/>
        </w:rPr>
      </w:pPr>
      <w:r>
        <w:rPr>
          <w:color w:val="000000"/>
          <w:lang w:val="uk-UA"/>
        </w:rPr>
        <w:t xml:space="preserve">У </w:t>
      </w:r>
      <w:r w:rsidRPr="00C765E9">
        <w:rPr>
          <w:color w:val="000000"/>
          <w:lang w:val="uk-UA"/>
        </w:rPr>
        <w:t>звітному періоді завершені наступні роботи:</w:t>
      </w:r>
    </w:p>
    <w:p w:rsidR="00F87986" w:rsidRPr="00C765E9" w:rsidRDefault="00F87986" w:rsidP="00F87986">
      <w:pPr>
        <w:ind w:firstLine="709"/>
        <w:jc w:val="both"/>
        <w:rPr>
          <w:color w:val="000000"/>
          <w:lang w:val="uk-UA"/>
        </w:rPr>
      </w:pPr>
      <w:r w:rsidRPr="00C765E9">
        <w:rPr>
          <w:color w:val="000000"/>
          <w:lang w:val="uk-UA"/>
        </w:rPr>
        <w:t>-реконструкція спортивного майданчику ЗОШ №25 на вул.Мазепи,8-А (баскетбольне поле,</w:t>
      </w:r>
      <w:r w:rsidR="00F01CB7">
        <w:rPr>
          <w:color w:val="000000"/>
          <w:lang w:val="uk-UA"/>
        </w:rPr>
        <w:t xml:space="preserve"> </w:t>
      </w:r>
      <w:r w:rsidRPr="00C765E9">
        <w:rPr>
          <w:color w:val="000000"/>
          <w:lang w:val="uk-UA"/>
        </w:rPr>
        <w:t>гімнастична зона);</w:t>
      </w:r>
    </w:p>
    <w:p w:rsidR="00F87986" w:rsidRPr="00C765E9" w:rsidRDefault="00F87986" w:rsidP="00F87986">
      <w:pPr>
        <w:ind w:firstLine="709"/>
        <w:jc w:val="both"/>
        <w:rPr>
          <w:color w:val="000000"/>
          <w:lang w:val="uk-UA"/>
        </w:rPr>
      </w:pPr>
      <w:r w:rsidRPr="00C765E9">
        <w:rPr>
          <w:color w:val="000000"/>
          <w:lang w:val="uk-UA"/>
        </w:rPr>
        <w:t>-будівництво скверу «Sport Family Garden» на Бульварі Героїв Крут (навпроти бювету).</w:t>
      </w:r>
    </w:p>
    <w:p w:rsidR="00F87986" w:rsidRPr="00C765E9" w:rsidRDefault="00F87986" w:rsidP="00F87986">
      <w:pPr>
        <w:ind w:firstLine="709"/>
        <w:jc w:val="both"/>
        <w:rPr>
          <w:color w:val="000000"/>
          <w:lang w:val="uk-UA"/>
        </w:rPr>
      </w:pPr>
      <w:r w:rsidRPr="00C765E9">
        <w:rPr>
          <w:color w:val="000000"/>
          <w:lang w:val="uk-UA"/>
        </w:rPr>
        <w:t xml:space="preserve"> За дольовою участю у співфінансуванні відреставровано 2 брами в історичній частині міста, ще по 6-х об’єктах укладено договори підряду. Проводились роботи з коригування проектної документації </w:t>
      </w:r>
      <w:r>
        <w:rPr>
          <w:color w:val="000000"/>
          <w:lang w:val="uk-UA"/>
        </w:rPr>
        <w:t xml:space="preserve">на </w:t>
      </w:r>
      <w:r w:rsidRPr="00C765E9">
        <w:rPr>
          <w:color w:val="000000"/>
          <w:lang w:val="uk-UA"/>
        </w:rPr>
        <w:t xml:space="preserve">реконструкцію спортивного майданчику ЗОШ №25 на вул.Мазепи,8-А (баскетбольне поле, гімнастична зона - 2-га черга). </w:t>
      </w:r>
    </w:p>
    <w:p w:rsidR="00F87986" w:rsidRPr="00C765E9" w:rsidRDefault="00F87986" w:rsidP="00F87986">
      <w:pPr>
        <w:ind w:firstLine="709"/>
        <w:jc w:val="both"/>
        <w:rPr>
          <w:color w:val="000000"/>
          <w:lang w:val="uk-UA"/>
        </w:rPr>
      </w:pPr>
      <w:r w:rsidRPr="00C765E9">
        <w:rPr>
          <w:color w:val="000000"/>
          <w:lang w:val="uk-UA"/>
        </w:rPr>
        <w:t>Виконувались проектні роботи по наступних об’єктах:</w:t>
      </w:r>
    </w:p>
    <w:p w:rsidR="00F87986" w:rsidRPr="00C765E9" w:rsidRDefault="00F87986" w:rsidP="00F87986">
      <w:pPr>
        <w:ind w:firstLine="709"/>
        <w:jc w:val="both"/>
        <w:rPr>
          <w:color w:val="000000"/>
          <w:lang w:val="uk-UA"/>
        </w:rPr>
      </w:pPr>
      <w:r w:rsidRPr="00C765E9">
        <w:rPr>
          <w:color w:val="000000"/>
          <w:lang w:val="uk-UA"/>
        </w:rPr>
        <w:t>-будівництво багатоквартирного житлового будинку на пров.Смотрицькому,5;</w:t>
      </w:r>
    </w:p>
    <w:p w:rsidR="00F87986" w:rsidRPr="00C765E9" w:rsidRDefault="00F87986" w:rsidP="00F87986">
      <w:pPr>
        <w:ind w:firstLine="709"/>
        <w:jc w:val="both"/>
        <w:rPr>
          <w:color w:val="000000"/>
          <w:lang w:val="uk-UA"/>
        </w:rPr>
      </w:pPr>
      <w:r w:rsidRPr="00C765E9">
        <w:rPr>
          <w:color w:val="000000"/>
          <w:lang w:val="uk-UA"/>
        </w:rPr>
        <w:t>-будівництво спортивного майданчику ЗОШ №30 на вул.Щербанюка,4;</w:t>
      </w:r>
    </w:p>
    <w:p w:rsidR="00F87986" w:rsidRPr="00C765E9" w:rsidRDefault="00F87986" w:rsidP="00F87986">
      <w:pPr>
        <w:ind w:firstLine="709"/>
        <w:jc w:val="both"/>
        <w:rPr>
          <w:color w:val="000000"/>
          <w:lang w:val="uk-UA"/>
        </w:rPr>
      </w:pPr>
      <w:r w:rsidRPr="00C765E9">
        <w:rPr>
          <w:color w:val="000000"/>
          <w:lang w:val="uk-UA"/>
        </w:rPr>
        <w:t>-капітальний ремонт покрівлі та фасаду ЗОШ №19 на вул.Хотинській,23;</w:t>
      </w:r>
    </w:p>
    <w:p w:rsidR="00F87986" w:rsidRPr="00C765E9" w:rsidRDefault="00F87986" w:rsidP="00F87986">
      <w:pPr>
        <w:ind w:firstLine="709"/>
        <w:jc w:val="both"/>
        <w:rPr>
          <w:color w:val="000000"/>
          <w:lang w:val="uk-UA"/>
        </w:rPr>
      </w:pPr>
      <w:r w:rsidRPr="00C765E9">
        <w:rPr>
          <w:color w:val="000000"/>
          <w:lang w:val="uk-UA"/>
        </w:rPr>
        <w:t>-капітальний ремонт даху ЗОШ №16 на вул.Білоруській,77;</w:t>
      </w:r>
    </w:p>
    <w:p w:rsidR="00F87986" w:rsidRPr="00C765E9" w:rsidRDefault="00F87986" w:rsidP="00F87986">
      <w:pPr>
        <w:ind w:firstLine="709"/>
        <w:jc w:val="both"/>
        <w:rPr>
          <w:color w:val="000000"/>
          <w:lang w:val="uk-UA"/>
        </w:rPr>
      </w:pPr>
      <w:r w:rsidRPr="00C765E9">
        <w:rPr>
          <w:color w:val="000000"/>
          <w:lang w:val="uk-UA"/>
        </w:rPr>
        <w:t>-капітальний ремонт даху гімназії №7 на  проспекті Незалежності,88-Д;</w:t>
      </w:r>
    </w:p>
    <w:p w:rsidR="00F87986" w:rsidRPr="00C765E9" w:rsidRDefault="00F87986" w:rsidP="00F87986">
      <w:pPr>
        <w:ind w:firstLine="709"/>
        <w:jc w:val="both"/>
        <w:rPr>
          <w:color w:val="000000"/>
          <w:lang w:val="uk-UA"/>
        </w:rPr>
      </w:pPr>
      <w:r w:rsidRPr="00C765E9">
        <w:rPr>
          <w:color w:val="000000"/>
          <w:lang w:val="uk-UA"/>
        </w:rPr>
        <w:t>-капітальний ремонт покрівлі, фасаду та дворового покриття СДНЗ №31 на вул.С.Руданського,10;</w:t>
      </w:r>
    </w:p>
    <w:p w:rsidR="00F87986" w:rsidRPr="00C765E9" w:rsidRDefault="00F87986" w:rsidP="00F87986">
      <w:pPr>
        <w:ind w:firstLine="709"/>
        <w:jc w:val="both"/>
        <w:rPr>
          <w:color w:val="000000"/>
          <w:lang w:val="uk-UA"/>
        </w:rPr>
      </w:pPr>
      <w:r w:rsidRPr="00C765E9">
        <w:rPr>
          <w:color w:val="000000"/>
          <w:lang w:val="uk-UA"/>
        </w:rPr>
        <w:t>-капітальний ремонт огорожі та покриття ЗОШ №40;</w:t>
      </w:r>
    </w:p>
    <w:p w:rsidR="00F87986" w:rsidRPr="00C765E9" w:rsidRDefault="00F87986" w:rsidP="00F87986">
      <w:pPr>
        <w:ind w:firstLine="709"/>
        <w:jc w:val="both"/>
        <w:rPr>
          <w:color w:val="000000"/>
          <w:lang w:val="uk-UA"/>
        </w:rPr>
      </w:pPr>
      <w:r w:rsidRPr="00C765E9">
        <w:rPr>
          <w:color w:val="000000"/>
          <w:lang w:val="uk-UA"/>
        </w:rPr>
        <w:t>-будівництво водопровідної насосної станції II-го підйому для забезпечення водопостачанням мікрорайону «Роша»;</w:t>
      </w:r>
    </w:p>
    <w:p w:rsidR="00F87986" w:rsidRPr="00C765E9" w:rsidRDefault="00F87986" w:rsidP="00F87986">
      <w:pPr>
        <w:ind w:firstLine="709"/>
        <w:jc w:val="both"/>
        <w:rPr>
          <w:color w:val="000000"/>
          <w:lang w:val="uk-UA"/>
        </w:rPr>
      </w:pPr>
      <w:r w:rsidRPr="00C765E9">
        <w:rPr>
          <w:color w:val="000000"/>
          <w:lang w:val="uk-UA"/>
        </w:rPr>
        <w:t>-капітальний ремонт будівлі КМУ «Міська дитяча поліклініка» на проспекті Незалежності,109-А;</w:t>
      </w:r>
    </w:p>
    <w:p w:rsidR="00F87986" w:rsidRPr="00C765E9" w:rsidRDefault="00F87986" w:rsidP="00F87986">
      <w:pPr>
        <w:ind w:firstLine="709"/>
        <w:jc w:val="both"/>
        <w:rPr>
          <w:color w:val="000000"/>
          <w:lang w:val="uk-UA"/>
        </w:rPr>
      </w:pPr>
      <w:r w:rsidRPr="00C765E9">
        <w:rPr>
          <w:color w:val="000000"/>
          <w:lang w:val="uk-UA"/>
        </w:rPr>
        <w:t>-будівництво проспекту Незалежності на ділянці від вул.Сторожинецької до вул Героїв Майдану (влаштування підземних переходів);</w:t>
      </w:r>
    </w:p>
    <w:p w:rsidR="00F87986" w:rsidRPr="00C765E9" w:rsidRDefault="00F87986" w:rsidP="00F87986">
      <w:pPr>
        <w:ind w:firstLine="709"/>
        <w:jc w:val="both"/>
        <w:rPr>
          <w:color w:val="000000"/>
          <w:lang w:val="uk-UA"/>
        </w:rPr>
      </w:pPr>
      <w:r w:rsidRPr="00C765E9">
        <w:rPr>
          <w:color w:val="000000"/>
          <w:lang w:val="uk-UA"/>
        </w:rPr>
        <w:t>-будівництво мостового переходу р.Шубранець з під</w:t>
      </w:r>
      <w:r w:rsidR="00B3650E">
        <w:rPr>
          <w:color w:val="000000"/>
          <w:lang w:val="uk-UA"/>
        </w:rPr>
        <w:t>’</w:t>
      </w:r>
      <w:r w:rsidRPr="00C765E9">
        <w:rPr>
          <w:color w:val="000000"/>
          <w:lang w:val="uk-UA"/>
        </w:rPr>
        <w:t>їз</w:t>
      </w:r>
      <w:r w:rsidR="00B3650E">
        <w:rPr>
          <w:color w:val="000000"/>
          <w:lang w:val="uk-UA"/>
        </w:rPr>
        <w:t>д</w:t>
      </w:r>
      <w:r w:rsidRPr="00C765E9">
        <w:rPr>
          <w:color w:val="000000"/>
          <w:lang w:val="uk-UA"/>
        </w:rPr>
        <w:t>ними дорогами в р</w:t>
      </w:r>
      <w:r>
        <w:rPr>
          <w:color w:val="000000"/>
          <w:lang w:val="uk-UA"/>
        </w:rPr>
        <w:t>айоні</w:t>
      </w:r>
      <w:r w:rsidRPr="00C765E9">
        <w:rPr>
          <w:color w:val="000000"/>
          <w:lang w:val="uk-UA"/>
        </w:rPr>
        <w:t xml:space="preserve"> </w:t>
      </w:r>
      <w:r w:rsidR="00B3650E">
        <w:rPr>
          <w:color w:val="000000"/>
          <w:lang w:val="uk-UA"/>
        </w:rPr>
        <w:t>3</w:t>
      </w:r>
      <w:r w:rsidRPr="00C765E9">
        <w:rPr>
          <w:color w:val="000000"/>
          <w:lang w:val="uk-UA"/>
        </w:rPr>
        <w:t>-го пров.Я.Мудрого та вул.Хотинськ</w:t>
      </w:r>
      <w:r>
        <w:rPr>
          <w:color w:val="000000"/>
          <w:lang w:val="uk-UA"/>
        </w:rPr>
        <w:t>ої</w:t>
      </w:r>
      <w:r w:rsidRPr="00C765E9">
        <w:rPr>
          <w:color w:val="000000"/>
          <w:lang w:val="uk-UA"/>
        </w:rPr>
        <w:t>,43.</w:t>
      </w:r>
    </w:p>
    <w:p w:rsidR="00F87986" w:rsidRPr="00C765E9" w:rsidRDefault="00F87986" w:rsidP="00F87986">
      <w:pPr>
        <w:tabs>
          <w:tab w:val="left" w:pos="851"/>
          <w:tab w:val="left" w:pos="7088"/>
          <w:tab w:val="left" w:pos="7513"/>
        </w:tabs>
        <w:ind w:firstLine="855"/>
        <w:jc w:val="both"/>
        <w:rPr>
          <w:color w:val="000000"/>
          <w:lang w:val="uk-UA"/>
        </w:rPr>
      </w:pPr>
      <w:r w:rsidRPr="00C765E9">
        <w:rPr>
          <w:color w:val="000000"/>
          <w:lang w:val="uk-UA"/>
        </w:rPr>
        <w:t xml:space="preserve">На виконання заходів </w:t>
      </w:r>
      <w:r w:rsidRPr="00C765E9">
        <w:rPr>
          <w:b/>
          <w:color w:val="000000"/>
          <w:lang w:val="uk-UA"/>
        </w:rPr>
        <w:t>Програми</w:t>
      </w:r>
      <w:r w:rsidRPr="00C765E9">
        <w:rPr>
          <w:color w:val="000000"/>
          <w:lang w:val="uk-UA"/>
        </w:rPr>
        <w:t xml:space="preserve"> </w:t>
      </w:r>
      <w:r w:rsidRPr="00C765E9">
        <w:rPr>
          <w:b/>
          <w:color w:val="000000"/>
          <w:lang w:val="uk-UA"/>
        </w:rPr>
        <w:t>каналізування м.Чернівців на 2013-2025 роки,</w:t>
      </w:r>
      <w:r w:rsidRPr="00C765E9">
        <w:rPr>
          <w:color w:val="000000"/>
          <w:lang w:val="uk-UA"/>
        </w:rPr>
        <w:t xml:space="preserve"> затвердженої рішенням міськ</w:t>
      </w:r>
      <w:r>
        <w:rPr>
          <w:color w:val="000000"/>
          <w:lang w:val="uk-UA"/>
        </w:rPr>
        <w:t>ої ради від 28.11.2013р. № 1032</w:t>
      </w:r>
      <w:r w:rsidR="00B3650E">
        <w:rPr>
          <w:color w:val="000000"/>
          <w:lang w:val="uk-UA"/>
        </w:rPr>
        <w:t>,</w:t>
      </w:r>
      <w:r>
        <w:rPr>
          <w:color w:val="000000"/>
          <w:lang w:val="uk-UA"/>
        </w:rPr>
        <w:t xml:space="preserve"> </w:t>
      </w:r>
      <w:r w:rsidRPr="00C765E9">
        <w:rPr>
          <w:color w:val="000000"/>
          <w:lang w:val="uk-UA"/>
        </w:rPr>
        <w:t xml:space="preserve">із залученням коштів Товариств із будівництва інженерних мереж </w:t>
      </w:r>
      <w:r w:rsidRPr="00C765E9">
        <w:rPr>
          <w:color w:val="000000"/>
          <w:lang w:val="uk-UA"/>
        </w:rPr>
        <w:lastRenderedPageBreak/>
        <w:t>від зазначених товариств отримано проектну документацію, підготовлено тендерну документацію, проведено відкриті торги та укладено договори підряду на будівництво наступних об’єктів:</w:t>
      </w:r>
    </w:p>
    <w:p w:rsidR="00F87986" w:rsidRPr="00C765E9" w:rsidRDefault="00F87986" w:rsidP="00F87986">
      <w:pPr>
        <w:tabs>
          <w:tab w:val="left" w:pos="851"/>
          <w:tab w:val="left" w:pos="7088"/>
          <w:tab w:val="left" w:pos="7513"/>
        </w:tabs>
        <w:ind w:firstLine="855"/>
        <w:jc w:val="both"/>
        <w:rPr>
          <w:color w:val="000000"/>
          <w:lang w:val="uk-UA"/>
        </w:rPr>
      </w:pPr>
      <w:r w:rsidRPr="00C765E9">
        <w:rPr>
          <w:color w:val="000000"/>
          <w:lang w:val="uk-UA"/>
        </w:rPr>
        <w:t>-каналізаційної мережі на вул.</w:t>
      </w:r>
      <w:r>
        <w:rPr>
          <w:color w:val="000000"/>
          <w:lang w:val="uk-UA"/>
        </w:rPr>
        <w:t>О.</w:t>
      </w:r>
      <w:r w:rsidRPr="00C765E9">
        <w:rPr>
          <w:color w:val="000000"/>
          <w:lang w:val="uk-UA"/>
        </w:rPr>
        <w:t>Букшованого</w:t>
      </w:r>
      <w:r>
        <w:rPr>
          <w:color w:val="000000"/>
          <w:lang w:val="uk-UA"/>
        </w:rPr>
        <w:t xml:space="preserve">, </w:t>
      </w:r>
      <w:r w:rsidR="00B3650E">
        <w:rPr>
          <w:color w:val="000000"/>
          <w:lang w:val="uk-UA"/>
        </w:rPr>
        <w:t>І, ІІ, ІІІ</w:t>
      </w:r>
      <w:r w:rsidRPr="00C765E9">
        <w:rPr>
          <w:color w:val="000000"/>
          <w:lang w:val="uk-UA"/>
        </w:rPr>
        <w:t xml:space="preserve"> провул</w:t>
      </w:r>
      <w:r>
        <w:rPr>
          <w:color w:val="000000"/>
          <w:lang w:val="uk-UA"/>
        </w:rPr>
        <w:t>ків О.Б</w:t>
      </w:r>
      <w:r w:rsidRPr="00C765E9">
        <w:rPr>
          <w:color w:val="000000"/>
          <w:lang w:val="uk-UA"/>
        </w:rPr>
        <w:t>укшованого та прилеглих до них вулиць і провулків (І черга);</w:t>
      </w:r>
    </w:p>
    <w:p w:rsidR="00F87986" w:rsidRPr="00C765E9" w:rsidRDefault="00F87986" w:rsidP="00F87986">
      <w:pPr>
        <w:tabs>
          <w:tab w:val="left" w:pos="851"/>
          <w:tab w:val="left" w:pos="7088"/>
          <w:tab w:val="left" w:pos="7513"/>
        </w:tabs>
        <w:ind w:firstLine="855"/>
        <w:jc w:val="both"/>
        <w:rPr>
          <w:color w:val="000000"/>
          <w:lang w:val="uk-UA"/>
        </w:rPr>
      </w:pPr>
      <w:r w:rsidRPr="00C765E9">
        <w:rPr>
          <w:color w:val="000000"/>
          <w:lang w:val="uk-UA"/>
        </w:rPr>
        <w:t xml:space="preserve">-зовнішньої каналізації на вул.Марморозькій. </w:t>
      </w:r>
    </w:p>
    <w:p w:rsidR="00F87986" w:rsidRPr="00C765E9" w:rsidRDefault="00F87986" w:rsidP="00B3650E">
      <w:pPr>
        <w:ind w:firstLine="709"/>
        <w:jc w:val="both"/>
        <w:rPr>
          <w:color w:val="000000"/>
          <w:lang w:val="uk-UA"/>
        </w:rPr>
      </w:pPr>
      <w:r w:rsidRPr="00C765E9">
        <w:rPr>
          <w:color w:val="000000"/>
          <w:lang w:val="uk-UA"/>
        </w:rPr>
        <w:t xml:space="preserve">Також, оголошено торги на будівництво водопровідної мережі на вул.Ромаданівській, Архангельській, Гайовій, Генічеській, Дебальцевській. </w:t>
      </w:r>
    </w:p>
    <w:p w:rsidR="00F87986" w:rsidRPr="00C765E9" w:rsidRDefault="00F87986" w:rsidP="00F87986">
      <w:pPr>
        <w:tabs>
          <w:tab w:val="left" w:pos="1080"/>
        </w:tabs>
        <w:ind w:firstLine="720"/>
        <w:jc w:val="both"/>
        <w:rPr>
          <w:color w:val="000000"/>
          <w:lang w:val="uk-UA"/>
        </w:rPr>
      </w:pPr>
      <w:r w:rsidRPr="00C765E9">
        <w:rPr>
          <w:color w:val="000000"/>
          <w:lang w:val="uk-UA"/>
        </w:rPr>
        <w:t xml:space="preserve">У І півріччі 2018 року з метою реалізації </w:t>
      </w:r>
      <w:r w:rsidRPr="0004699D">
        <w:rPr>
          <w:b/>
          <w:color w:val="000000"/>
          <w:lang w:val="uk-UA"/>
        </w:rPr>
        <w:t>екологічної політики</w:t>
      </w:r>
      <w:r w:rsidRPr="00C765E9">
        <w:rPr>
          <w:color w:val="000000"/>
          <w:lang w:val="uk-UA"/>
        </w:rPr>
        <w:t>, спрямованої на стабілізацію та поліпшення стану навколишнього природного середовища в місті Чернівцях, для забезпечення сталого розвитку території та екологічної безпеки для населення міста виконувались наступні роботи:</w:t>
      </w:r>
    </w:p>
    <w:p w:rsidR="00F87986" w:rsidRPr="00C765E9" w:rsidRDefault="00F87986" w:rsidP="00F87986">
      <w:pPr>
        <w:tabs>
          <w:tab w:val="left" w:pos="1080"/>
        </w:tabs>
        <w:ind w:firstLine="720"/>
        <w:jc w:val="both"/>
        <w:rPr>
          <w:color w:val="000000"/>
          <w:lang w:val="uk-UA"/>
        </w:rPr>
      </w:pPr>
      <w:r w:rsidRPr="00C765E9">
        <w:rPr>
          <w:color w:val="000000"/>
          <w:lang w:val="uk-UA"/>
        </w:rPr>
        <w:t xml:space="preserve">-будівництво зливово-каналізаційних та водопровідних мереж на вул. Заставнянській </w:t>
      </w:r>
      <w:r>
        <w:rPr>
          <w:color w:val="000000"/>
          <w:lang w:val="uk-UA"/>
        </w:rPr>
        <w:t>мікрорайону «Роша» в м. Чернівцях</w:t>
      </w:r>
      <w:r w:rsidRPr="00C765E9">
        <w:rPr>
          <w:color w:val="000000"/>
          <w:lang w:val="uk-UA"/>
        </w:rPr>
        <w:t xml:space="preserve"> (II черга – каналізування);</w:t>
      </w:r>
    </w:p>
    <w:p w:rsidR="00F87986" w:rsidRPr="00C765E9" w:rsidRDefault="00F87986" w:rsidP="00F87986">
      <w:pPr>
        <w:tabs>
          <w:tab w:val="left" w:pos="1080"/>
        </w:tabs>
        <w:ind w:firstLine="720"/>
        <w:jc w:val="both"/>
        <w:rPr>
          <w:color w:val="000000"/>
          <w:lang w:val="uk-UA"/>
        </w:rPr>
      </w:pPr>
      <w:r w:rsidRPr="00C765E9">
        <w:rPr>
          <w:color w:val="000000"/>
          <w:lang w:val="uk-UA"/>
        </w:rPr>
        <w:t>-будівництво каналізаційного колектору від РКНС №</w:t>
      </w:r>
      <w:r>
        <w:rPr>
          <w:color w:val="000000"/>
          <w:lang w:val="uk-UA"/>
        </w:rPr>
        <w:t xml:space="preserve"> </w:t>
      </w:r>
      <w:r w:rsidRPr="00C765E9">
        <w:rPr>
          <w:color w:val="000000"/>
          <w:lang w:val="uk-UA"/>
        </w:rPr>
        <w:t>8 до вул.Таджицької (вул.Ізмайлівська, Білоруська, Гречаного, Паркова, Таджицька);</w:t>
      </w:r>
    </w:p>
    <w:p w:rsidR="00F87986" w:rsidRPr="00C765E9" w:rsidRDefault="00F87986" w:rsidP="00F87986">
      <w:pPr>
        <w:tabs>
          <w:tab w:val="left" w:pos="1080"/>
        </w:tabs>
        <w:ind w:firstLine="720"/>
        <w:jc w:val="both"/>
        <w:rPr>
          <w:color w:val="000000"/>
          <w:lang w:val="uk-UA"/>
        </w:rPr>
      </w:pPr>
      <w:r w:rsidRPr="00C765E9">
        <w:rPr>
          <w:color w:val="000000"/>
          <w:lang w:val="uk-UA"/>
        </w:rPr>
        <w:t>-відкориговано кошторисну документацію, підготовлено тендерну документацію, проведено відкриті торги та підготовлений договір підряду на реконструкцію РКНС</w:t>
      </w:r>
      <w:r>
        <w:rPr>
          <w:color w:val="000000"/>
          <w:lang w:val="uk-UA"/>
        </w:rPr>
        <w:t xml:space="preserve"> № 8</w:t>
      </w:r>
      <w:r w:rsidRPr="00C765E9">
        <w:rPr>
          <w:color w:val="000000"/>
          <w:lang w:val="uk-UA"/>
        </w:rPr>
        <w:t xml:space="preserve"> та напірних трубопроводів від РКНС</w:t>
      </w:r>
      <w:r>
        <w:rPr>
          <w:color w:val="000000"/>
          <w:lang w:val="uk-UA"/>
        </w:rPr>
        <w:t xml:space="preserve"> № 8 </w:t>
      </w:r>
      <w:r w:rsidRPr="00C765E9">
        <w:rPr>
          <w:color w:val="000000"/>
          <w:lang w:val="uk-UA"/>
        </w:rPr>
        <w:t>до каналізаційного дюкера через річку Прут</w:t>
      </w:r>
      <w:r w:rsidR="00B3650E">
        <w:rPr>
          <w:color w:val="000000"/>
          <w:lang w:val="uk-UA"/>
        </w:rPr>
        <w:t>.</w:t>
      </w:r>
    </w:p>
    <w:p w:rsidR="00F87986" w:rsidRPr="00C765E9" w:rsidRDefault="00F87986" w:rsidP="00F87986">
      <w:pPr>
        <w:tabs>
          <w:tab w:val="left" w:pos="1080"/>
        </w:tabs>
        <w:ind w:firstLine="720"/>
        <w:jc w:val="both"/>
        <w:rPr>
          <w:color w:val="000000"/>
          <w:lang w:val="uk-UA"/>
        </w:rPr>
      </w:pPr>
      <w:r w:rsidRPr="00C765E9">
        <w:rPr>
          <w:color w:val="000000"/>
          <w:lang w:val="uk-UA"/>
        </w:rPr>
        <w:t xml:space="preserve">Розроблено проектно-кошторисну документацію на будівництво каналізаційних мереж по пров.Смотрицькому, </w:t>
      </w:r>
      <w:r>
        <w:rPr>
          <w:color w:val="000000"/>
          <w:lang w:val="uk-UA"/>
        </w:rPr>
        <w:t xml:space="preserve">на </w:t>
      </w:r>
      <w:r w:rsidRPr="00C765E9">
        <w:rPr>
          <w:color w:val="000000"/>
          <w:lang w:val="uk-UA"/>
        </w:rPr>
        <w:t>вул.Кіцманській, Тихорецькій, Гречаного та прилеглих вулиц</w:t>
      </w:r>
      <w:r>
        <w:rPr>
          <w:color w:val="000000"/>
          <w:lang w:val="uk-UA"/>
        </w:rPr>
        <w:t>ях</w:t>
      </w:r>
      <w:r w:rsidRPr="00C765E9">
        <w:rPr>
          <w:color w:val="000000"/>
          <w:lang w:val="uk-UA"/>
        </w:rPr>
        <w:t xml:space="preserve"> до мікрорайону «Кемпінг». В процесі розробки проекту, з метою здешевлення вартості будівельних робіт</w:t>
      </w:r>
      <w:r w:rsidR="00B3650E">
        <w:rPr>
          <w:color w:val="000000"/>
          <w:lang w:val="uk-UA"/>
        </w:rPr>
        <w:t>,</w:t>
      </w:r>
      <w:r w:rsidRPr="00C765E9">
        <w:rPr>
          <w:color w:val="000000"/>
          <w:lang w:val="uk-UA"/>
        </w:rPr>
        <w:t xml:space="preserve"> прийнято проектне рішення щодо відведення стоків у каналізаційний колектор, роботи з будівництва якого ще не завершені. Проект реаліз</w:t>
      </w:r>
      <w:r w:rsidR="00B3650E">
        <w:rPr>
          <w:color w:val="000000"/>
          <w:lang w:val="uk-UA"/>
        </w:rPr>
        <w:t xml:space="preserve">овуватиметься </w:t>
      </w:r>
      <w:r w:rsidRPr="00C765E9">
        <w:rPr>
          <w:color w:val="000000"/>
          <w:lang w:val="uk-UA"/>
        </w:rPr>
        <w:t xml:space="preserve">після завершення будівництва каналізаційного колектору від </w:t>
      </w:r>
      <w:r>
        <w:rPr>
          <w:color w:val="000000"/>
          <w:lang w:val="uk-UA"/>
        </w:rPr>
        <w:t xml:space="preserve"> </w:t>
      </w:r>
      <w:r w:rsidRPr="00C765E9">
        <w:rPr>
          <w:color w:val="000000"/>
          <w:lang w:val="uk-UA"/>
        </w:rPr>
        <w:t>РКНС №</w:t>
      </w:r>
      <w:r>
        <w:rPr>
          <w:color w:val="000000"/>
          <w:lang w:val="uk-UA"/>
        </w:rPr>
        <w:t xml:space="preserve"> </w:t>
      </w:r>
      <w:r w:rsidRPr="00C765E9">
        <w:rPr>
          <w:color w:val="000000"/>
          <w:lang w:val="uk-UA"/>
        </w:rPr>
        <w:t>8 до вул.Таджицької (вул.Ізмайлівська, Білоруська, Гречаного, Паркова, Таджицька).</w:t>
      </w:r>
    </w:p>
    <w:p w:rsidR="00F87986" w:rsidRPr="00C765E9" w:rsidRDefault="00F87986" w:rsidP="00F87986">
      <w:pPr>
        <w:ind w:firstLine="708"/>
        <w:jc w:val="both"/>
        <w:rPr>
          <w:color w:val="000000"/>
        </w:rPr>
      </w:pPr>
      <w:r w:rsidRPr="00C765E9">
        <w:rPr>
          <w:color w:val="000000"/>
          <w:lang w:val="uk-UA"/>
        </w:rPr>
        <w:t>Відповідно до нормативно-правових актів, що регулюють питання визначення і використання територій історичних ареалів, зокрема «Коригування історико-архітектурного опорного плану і проекту зон охорони пам’яток та визначення меж і режимів використання історичних ареалів м.Чернівців», затверджен</w:t>
      </w:r>
      <w:r w:rsidR="00B3650E">
        <w:rPr>
          <w:color w:val="000000"/>
          <w:lang w:val="uk-UA"/>
        </w:rPr>
        <w:t>их</w:t>
      </w:r>
      <w:r w:rsidRPr="00C765E9">
        <w:rPr>
          <w:color w:val="000000"/>
          <w:lang w:val="uk-UA"/>
        </w:rPr>
        <w:t xml:space="preserve"> рішенням Чернівецької міської ради від 28.02.2007р. №252 та наказом Міністерства культури і туризму України від 16.06.2007р. №661/0/1607 визначено три історичні ареали в межах міста Чернівців, а саме: Центральний істо</w:t>
      </w:r>
      <w:r w:rsidRPr="00C765E9">
        <w:rPr>
          <w:color w:val="000000"/>
          <w:lang w:val="uk-UA"/>
        </w:rPr>
        <w:lastRenderedPageBreak/>
        <w:t xml:space="preserve">ричний ареал  площею </w:t>
      </w:r>
      <w:smartTag w:uri="urn:schemas-microsoft-com:office:smarttags" w:element="metricconverter">
        <w:smartTagPr>
          <w:attr w:name="ProductID" w:val="550,05 га"/>
        </w:smartTagPr>
        <w:r w:rsidRPr="00C765E9">
          <w:rPr>
            <w:color w:val="000000"/>
          </w:rPr>
          <w:t>550,05 га</w:t>
        </w:r>
      </w:smartTag>
      <w:r w:rsidRPr="00C765E9">
        <w:rPr>
          <w:color w:val="000000"/>
        </w:rPr>
        <w:t xml:space="preserve">, історичний ареал «Гореча» площею </w:t>
      </w:r>
      <w:smartTag w:uri="urn:schemas-microsoft-com:office:smarttags" w:element="metricconverter">
        <w:smartTagPr>
          <w:attr w:name="ProductID" w:val="17,39 га"/>
        </w:smartTagPr>
        <w:r w:rsidRPr="00C765E9">
          <w:rPr>
            <w:color w:val="000000"/>
          </w:rPr>
          <w:t>17,39 га</w:t>
        </w:r>
      </w:smartTag>
      <w:r w:rsidRPr="00C765E9">
        <w:rPr>
          <w:color w:val="000000"/>
        </w:rPr>
        <w:t xml:space="preserve"> та історичний ареал «Садгора» площею </w:t>
      </w:r>
      <w:smartTag w:uri="urn:schemas-microsoft-com:office:smarttags" w:element="metricconverter">
        <w:smartTagPr>
          <w:attr w:name="ProductID" w:val="14,66 га"/>
        </w:smartTagPr>
        <w:r w:rsidRPr="00C765E9">
          <w:rPr>
            <w:color w:val="000000"/>
          </w:rPr>
          <w:t>14,66 га</w:t>
        </w:r>
      </w:smartTag>
      <w:r w:rsidRPr="00C765E9">
        <w:rPr>
          <w:color w:val="000000"/>
        </w:rPr>
        <w:t xml:space="preserve">. В межах центрального історичного ареалу визначена комплексна охоронна зона пам’яток архітектури та містобудування площею  </w:t>
      </w:r>
      <w:smartTag w:uri="urn:schemas-microsoft-com:office:smarttags" w:element="metricconverter">
        <w:smartTagPr>
          <w:attr w:name="ProductID" w:val="292,33 га"/>
        </w:smartTagPr>
        <w:r w:rsidRPr="00C765E9">
          <w:rPr>
            <w:color w:val="000000"/>
          </w:rPr>
          <w:t>292,33 га</w:t>
        </w:r>
      </w:smartTag>
      <w:r w:rsidRPr="00C765E9">
        <w:rPr>
          <w:color w:val="000000"/>
        </w:rPr>
        <w:t xml:space="preserve">. </w:t>
      </w:r>
      <w:r>
        <w:rPr>
          <w:color w:val="000000"/>
          <w:lang w:val="uk-UA"/>
        </w:rPr>
        <w:t>Ок</w:t>
      </w:r>
      <w:r w:rsidRPr="00C765E9">
        <w:rPr>
          <w:color w:val="000000"/>
        </w:rPr>
        <w:t>рім того, визначено 16 охоронних зон окремо розташованих пам’яток, 13 зон регулювання забудови, 6 зон охоронюваного ландшафту та 15 зон охорони археологічного культурного шару.</w:t>
      </w:r>
    </w:p>
    <w:p w:rsidR="00F87986" w:rsidRPr="00C765E9" w:rsidRDefault="00F87986" w:rsidP="00F87986">
      <w:pPr>
        <w:ind w:firstLine="708"/>
        <w:jc w:val="both"/>
        <w:rPr>
          <w:color w:val="000000"/>
        </w:rPr>
      </w:pPr>
      <w:r w:rsidRPr="00C765E9">
        <w:rPr>
          <w:color w:val="000000"/>
        </w:rPr>
        <w:t>На державному обліку в межах території міста знаходиться 755 пам’яток культурної спадщини, зокрема: 537 пам’яток архітектури, у  т.ч. 20 пам’яток архітектури національного значення, 179 пам’яток історії, у т.ч. 3 – національного значення; 8 пам’яток археології, у т.ч.  1 – національного значення, 22 пам’ятки монументального мистецтва, 9 пам’яток садово-паркового і ландшафтного мистецтва, 1 комплекс історико-культурного заповідника «Кладовища по вул.Зеленій».</w:t>
      </w:r>
    </w:p>
    <w:p w:rsidR="00F87986" w:rsidRPr="00C765E9" w:rsidRDefault="00F87986" w:rsidP="00F87986">
      <w:pPr>
        <w:pStyle w:val="af9"/>
        <w:snapToGrid w:val="0"/>
        <w:ind w:firstLine="708"/>
        <w:jc w:val="both"/>
        <w:rPr>
          <w:bCs/>
          <w:color w:val="000000"/>
        </w:rPr>
      </w:pPr>
      <w:r w:rsidRPr="00C765E9">
        <w:rPr>
          <w:color w:val="000000"/>
        </w:rPr>
        <w:t xml:space="preserve">У звітному періоді продовжувалась робота щодо проведення ремонту фасадів, брам та дверей за дольовою участю користувачів та власників будівель (приміщень) в межах історичних ареалів міста Чернівців. Проводиться ремонт і відновлення брам та дерев’яних  воріт на наступних об’єктах м.Чернівців: вул.Українська,38, </w:t>
      </w:r>
      <w:r w:rsidRPr="00C765E9">
        <w:rPr>
          <w:bCs/>
          <w:color w:val="000000"/>
        </w:rPr>
        <w:t>вул.Університетська,35, вул.</w:t>
      </w:r>
      <w:r>
        <w:rPr>
          <w:bCs/>
          <w:color w:val="000000"/>
        </w:rPr>
        <w:t xml:space="preserve">Лесі </w:t>
      </w:r>
      <w:r w:rsidRPr="00C765E9">
        <w:rPr>
          <w:bCs/>
          <w:color w:val="000000"/>
        </w:rPr>
        <w:t>Українки</w:t>
      </w:r>
      <w:r>
        <w:rPr>
          <w:bCs/>
          <w:color w:val="000000"/>
        </w:rPr>
        <w:t>, 13 та 19</w:t>
      </w:r>
      <w:r w:rsidRPr="00C765E9">
        <w:rPr>
          <w:bCs/>
          <w:color w:val="000000"/>
        </w:rPr>
        <w:t>, вул.Головна,101, вул.О.Кобилянської,26. По зазначених об’єктах проведені попередні обстеження, про що склад</w:t>
      </w:r>
      <w:r>
        <w:rPr>
          <w:bCs/>
          <w:color w:val="000000"/>
        </w:rPr>
        <w:t xml:space="preserve">ені </w:t>
      </w:r>
      <w:r w:rsidRPr="00C765E9">
        <w:rPr>
          <w:bCs/>
          <w:color w:val="000000"/>
        </w:rPr>
        <w:t>відповідні акти.</w:t>
      </w:r>
    </w:p>
    <w:p w:rsidR="00F87986" w:rsidRPr="00C765E9" w:rsidRDefault="00F87986" w:rsidP="00F87986">
      <w:pPr>
        <w:ind w:firstLine="708"/>
        <w:jc w:val="both"/>
        <w:rPr>
          <w:bCs/>
          <w:color w:val="000000"/>
          <w:lang w:val="uk-UA"/>
        </w:rPr>
      </w:pPr>
      <w:r w:rsidRPr="00C765E9">
        <w:rPr>
          <w:bCs/>
          <w:color w:val="000000"/>
          <w:lang w:val="uk-UA"/>
        </w:rPr>
        <w:t>Також, у звітному періоді проводились обстеження будинків, розташованих в межах центрального історичного ареалу м.Чернівців щодо здійснення ремонту фасадів на умовах співфінансування з мешканцями зазначених</w:t>
      </w:r>
      <w:r>
        <w:rPr>
          <w:bCs/>
          <w:color w:val="000000"/>
          <w:lang w:val="uk-UA"/>
        </w:rPr>
        <w:t xml:space="preserve"> </w:t>
      </w:r>
      <w:r w:rsidRPr="00C765E9">
        <w:rPr>
          <w:bCs/>
          <w:color w:val="000000"/>
          <w:lang w:val="uk-UA"/>
        </w:rPr>
        <w:t>будинків. За результатами обстежень у І півріччі 2018 року виготовлено 29 паспортів оздоблення фасадів будинків.</w:t>
      </w:r>
    </w:p>
    <w:p w:rsidR="00F87986" w:rsidRPr="00C765E9" w:rsidRDefault="00F87986" w:rsidP="00F87986">
      <w:pPr>
        <w:ind w:firstLine="708"/>
        <w:jc w:val="both"/>
        <w:rPr>
          <w:color w:val="000000"/>
        </w:rPr>
      </w:pPr>
      <w:r w:rsidRPr="00C765E9">
        <w:rPr>
          <w:bCs/>
          <w:color w:val="000000"/>
          <w:lang w:val="uk-UA"/>
        </w:rPr>
        <w:t xml:space="preserve">Проводиться системна робота щодо запобігання та усунення наслідків порушень правил проведення ремонтних робіт в межах історичних ареалів міста. За І півріччя 2018 року </w:t>
      </w:r>
      <w:r w:rsidRPr="00C765E9">
        <w:rPr>
          <w:bCs/>
          <w:color w:val="000000"/>
        </w:rPr>
        <w:t xml:space="preserve">за самовільно проведені роботи в межах історичних ареалів складено 26 </w:t>
      </w:r>
      <w:r w:rsidRPr="00C765E9">
        <w:rPr>
          <w:bCs/>
          <w:color w:val="000000"/>
          <w:lang w:val="uk-UA"/>
        </w:rPr>
        <w:t xml:space="preserve">адміністративних </w:t>
      </w:r>
      <w:r w:rsidRPr="00C765E9">
        <w:rPr>
          <w:bCs/>
          <w:color w:val="000000"/>
        </w:rPr>
        <w:t>протоколів</w:t>
      </w:r>
      <w:r w:rsidRPr="00C765E9">
        <w:rPr>
          <w:bCs/>
          <w:color w:val="000000"/>
          <w:lang w:val="uk-UA"/>
        </w:rPr>
        <w:t>.</w:t>
      </w:r>
      <w:r w:rsidRPr="00C765E9">
        <w:rPr>
          <w:bCs/>
          <w:color w:val="000000"/>
        </w:rPr>
        <w:t xml:space="preserve">  </w:t>
      </w:r>
    </w:p>
    <w:p w:rsidR="00F87986" w:rsidRPr="00C765E9" w:rsidRDefault="00F87986" w:rsidP="00F87986">
      <w:pPr>
        <w:pStyle w:val="af9"/>
        <w:snapToGrid w:val="0"/>
        <w:ind w:firstLine="708"/>
        <w:jc w:val="both"/>
        <w:rPr>
          <w:color w:val="000000"/>
        </w:rPr>
      </w:pPr>
      <w:r w:rsidRPr="00C765E9">
        <w:rPr>
          <w:color w:val="000000"/>
        </w:rPr>
        <w:t xml:space="preserve">Здійснюється постійний контроль та постійно надаються відповідні рекомендації (консультації та адміністративна послуга) </w:t>
      </w:r>
      <w:r>
        <w:rPr>
          <w:color w:val="000000"/>
        </w:rPr>
        <w:t xml:space="preserve">щодо дотримання </w:t>
      </w:r>
      <w:r w:rsidRPr="00C765E9">
        <w:rPr>
          <w:color w:val="000000"/>
        </w:rPr>
        <w:t xml:space="preserve">порядку встановлення нових інформаційних вивісок в межах історичних ареалів. Впродовж звітного періоду по виявлених фактах самовільного встановлення інформаційних фасадних вивісок на фізичних осіб та суб’єктів господарювання складено 8 протоколів про адміністративні правопорушення у сфері охорони </w:t>
      </w:r>
      <w:r w:rsidRPr="00C765E9">
        <w:rPr>
          <w:color w:val="000000"/>
        </w:rPr>
        <w:lastRenderedPageBreak/>
        <w:t>культурної спадщини, які направлені на розгляд адміністративної комісії при виконавчому комітеті Чернівецької міської ради. З метою усунення виявлених порушень МКП «Реклама» здійснено демонтаж 68 холдерів (реклама на стовпах) в межах центрального історичного ареалу.</w:t>
      </w:r>
    </w:p>
    <w:p w:rsidR="008213D6" w:rsidRDefault="00F87986" w:rsidP="008213D6">
      <w:pPr>
        <w:ind w:firstLine="708"/>
        <w:jc w:val="both"/>
        <w:rPr>
          <w:color w:val="000000"/>
          <w:lang w:val="uk-UA"/>
        </w:rPr>
      </w:pPr>
      <w:r w:rsidRPr="00C765E9">
        <w:rPr>
          <w:color w:val="000000"/>
          <w:lang w:val="uk-UA"/>
        </w:rPr>
        <w:t>Продовжувалась робота з розроблення нормативної документації  щодо врегулювання питання затвердження буферної зони пам’ятки всесвітньої спадщини ЮНЕСКО.</w:t>
      </w:r>
    </w:p>
    <w:p w:rsidR="00F87986" w:rsidRPr="004B5E39" w:rsidRDefault="00F87986" w:rsidP="008213D6">
      <w:pPr>
        <w:ind w:firstLine="708"/>
        <w:jc w:val="both"/>
        <w:rPr>
          <w:b/>
          <w:color w:val="000000"/>
          <w:lang w:val="uk-UA"/>
        </w:rPr>
      </w:pPr>
      <w:r w:rsidRPr="00C765E9">
        <w:rPr>
          <w:color w:val="000000"/>
          <w:shd w:val="clear" w:color="auto" w:fill="FFFFFF"/>
        </w:rPr>
        <w:t xml:space="preserve">В рамках проекту «Інтегрований розвиток міст в Україні» Чернівецькою міською радою та німецькою урядовою компанією «Deutsche Gesellschaft für Internationale Zusammenarbeit (GIZ) GmbH» проведено урбаністично-культурний фестиваль «Майстерня міста Чернівці 2018».  </w:t>
      </w:r>
    </w:p>
    <w:p w:rsidR="00F87986" w:rsidRPr="00C765E9" w:rsidRDefault="00F87986" w:rsidP="00F87986">
      <w:pPr>
        <w:ind w:firstLine="708"/>
        <w:jc w:val="both"/>
        <w:rPr>
          <w:color w:val="000000"/>
          <w:lang w:val="uk-UA"/>
        </w:rPr>
      </w:pPr>
      <w:r w:rsidRPr="00C765E9">
        <w:rPr>
          <w:color w:val="000000"/>
          <w:lang w:val="uk-UA"/>
        </w:rPr>
        <w:t xml:space="preserve">У 2018 році з метою підтримки гідного рівня життя населення міста виконавчими органами  міської ради проводиться системна робота  з виконання державних програм в частині надання усіх видів </w:t>
      </w:r>
      <w:r w:rsidRPr="0004699D">
        <w:rPr>
          <w:b/>
          <w:color w:val="000000"/>
          <w:lang w:val="uk-UA"/>
        </w:rPr>
        <w:t>соціальної допомоги</w:t>
      </w:r>
      <w:r w:rsidRPr="00C765E9">
        <w:rPr>
          <w:color w:val="000000"/>
          <w:lang w:val="uk-UA"/>
        </w:rPr>
        <w:t xml:space="preserve">, в тому числі і житлових субсидій. Для посилення адресності  соціальної підтримки найбільш вразливих верств населення міста, підвищення рівня їх соціальної захищеності, координації взаємодії виконавчих органів міської ради, об’єднань громадян та безпосередньо громадськості на розв’язання соціальних проблем міста впроваджуються заходи міських цільових програм соціального захисту окремих категорій громадян.  </w:t>
      </w:r>
    </w:p>
    <w:p w:rsidR="00F87986" w:rsidRPr="00C765E9" w:rsidRDefault="00F87986" w:rsidP="00F87986">
      <w:pPr>
        <w:ind w:firstLine="708"/>
        <w:jc w:val="both"/>
        <w:rPr>
          <w:color w:val="000000"/>
          <w:lang w:val="uk-UA"/>
        </w:rPr>
      </w:pPr>
      <w:r w:rsidRPr="00C765E9">
        <w:rPr>
          <w:color w:val="000000"/>
          <w:lang w:val="uk-UA"/>
        </w:rPr>
        <w:t xml:space="preserve">Впродовж І півріччя 2018 року забезпечувалась матеріальна підтримка соціально вразливих верств населення міста. За рахунок коштів міського бюджету </w:t>
      </w:r>
      <w:r w:rsidRPr="00FB5970">
        <w:rPr>
          <w:color w:val="000000"/>
          <w:lang w:val="uk-UA"/>
        </w:rPr>
        <w:t>23</w:t>
      </w:r>
      <w:r w:rsidR="001262F7" w:rsidRPr="00FB5970">
        <w:rPr>
          <w:color w:val="000000"/>
          <w:lang w:val="uk-UA"/>
        </w:rPr>
        <w:t>59</w:t>
      </w:r>
      <w:r w:rsidRPr="00C765E9">
        <w:rPr>
          <w:color w:val="000000"/>
          <w:lang w:val="uk-UA"/>
        </w:rPr>
        <w:t xml:space="preserve"> сім’ям, які опинил</w:t>
      </w:r>
      <w:r w:rsidR="00265497">
        <w:rPr>
          <w:color w:val="000000"/>
          <w:lang w:val="uk-UA"/>
        </w:rPr>
        <w:t>и</w:t>
      </w:r>
      <w:r w:rsidRPr="00C765E9">
        <w:rPr>
          <w:color w:val="000000"/>
          <w:lang w:val="uk-UA"/>
        </w:rPr>
        <w:t xml:space="preserve">сь в складних життєвих обставинах, надана </w:t>
      </w:r>
      <w:r w:rsidRPr="00C765E9">
        <w:rPr>
          <w:bCs/>
          <w:color w:val="000000"/>
          <w:lang w:val="uk-UA"/>
        </w:rPr>
        <w:t>додаткова адресна грошова допомога</w:t>
      </w:r>
      <w:r w:rsidRPr="00C765E9">
        <w:rPr>
          <w:color w:val="000000"/>
          <w:lang w:val="uk-UA"/>
        </w:rPr>
        <w:t xml:space="preserve"> на загальну суму </w:t>
      </w:r>
      <w:r w:rsidRPr="00FB5970">
        <w:rPr>
          <w:color w:val="000000"/>
          <w:lang w:val="uk-UA"/>
        </w:rPr>
        <w:t>2</w:t>
      </w:r>
      <w:r w:rsidR="001262F7" w:rsidRPr="00FB5970">
        <w:rPr>
          <w:color w:val="000000"/>
          <w:lang w:val="uk-UA"/>
        </w:rPr>
        <w:t>803,7</w:t>
      </w:r>
      <w:r w:rsidRPr="00C765E9">
        <w:rPr>
          <w:color w:val="000000"/>
          <w:lang w:val="uk-UA"/>
        </w:rPr>
        <w:t xml:space="preserve"> тис.грн., 12 сім’ям</w:t>
      </w:r>
      <w:r w:rsidRPr="00C765E9">
        <w:rPr>
          <w:bCs/>
          <w:color w:val="000000"/>
          <w:lang w:val="uk-UA"/>
        </w:rPr>
        <w:t xml:space="preserve">, в яких виховуються діти, що потребують дороговартісного лікування, була надана грошова допомога на загальну суму 1629,0 тис.грн., 15 </w:t>
      </w:r>
      <w:r w:rsidRPr="00C765E9">
        <w:rPr>
          <w:color w:val="000000"/>
          <w:lang w:val="uk-UA"/>
        </w:rPr>
        <w:t>громадським організаціям, в т.ч.: Чернівецькій міській організації «Українська спілка ветеранів Афганістану», Чернівецькій міській громадській організації «Спілка Чорнобиль», Чернівецькій міській громадській організації  «Товариство багатодітних сімей», Чернівецькій міській громадській організації «Комітет багатодітних матерів, дітей-інвалідів та дітей</w:t>
      </w:r>
      <w:r w:rsidR="00265497">
        <w:rPr>
          <w:color w:val="000000"/>
          <w:lang w:val="uk-UA"/>
        </w:rPr>
        <w:t>-</w:t>
      </w:r>
      <w:r w:rsidRPr="00C765E9">
        <w:rPr>
          <w:color w:val="000000"/>
          <w:lang w:val="uk-UA"/>
        </w:rPr>
        <w:t>сиріт», «Товариству по соціальному захисту дітей-інвалідів та хворих дітей», Чернівецькому обласному благодійному фонду «Діти-інваліди», Регіонал</w:t>
      </w:r>
      <w:r w:rsidR="00265497">
        <w:rPr>
          <w:color w:val="000000"/>
          <w:lang w:val="uk-UA"/>
        </w:rPr>
        <w:t>ь</w:t>
      </w:r>
      <w:r w:rsidRPr="00C765E9">
        <w:rPr>
          <w:color w:val="000000"/>
          <w:lang w:val="uk-UA"/>
        </w:rPr>
        <w:t>іній благодійній асоціації «Сім’я і здоров’я», Чернівецькій міській організації ветеранів України, Чернівецькій міській організації Товариства Червоного Хреста України, Чернівецькому міському товариству інвалідів «Мрія», Чернівецьк</w:t>
      </w:r>
      <w:r w:rsidR="00265497">
        <w:rPr>
          <w:color w:val="000000"/>
          <w:lang w:val="uk-UA"/>
        </w:rPr>
        <w:t>ій</w:t>
      </w:r>
      <w:r w:rsidRPr="00C765E9">
        <w:rPr>
          <w:color w:val="000000"/>
          <w:lang w:val="uk-UA"/>
        </w:rPr>
        <w:t xml:space="preserve"> обласн</w:t>
      </w:r>
      <w:r w:rsidR="00265497">
        <w:rPr>
          <w:color w:val="000000"/>
          <w:lang w:val="uk-UA"/>
        </w:rPr>
        <w:t>ій</w:t>
      </w:r>
      <w:r w:rsidRPr="00C765E9">
        <w:rPr>
          <w:color w:val="000000"/>
          <w:lang w:val="uk-UA"/>
        </w:rPr>
        <w:t xml:space="preserve"> організаці</w:t>
      </w:r>
      <w:r w:rsidR="00265497">
        <w:rPr>
          <w:color w:val="000000"/>
          <w:lang w:val="uk-UA"/>
        </w:rPr>
        <w:t>ї</w:t>
      </w:r>
      <w:r w:rsidRPr="00C765E9">
        <w:rPr>
          <w:color w:val="000000"/>
          <w:lang w:val="uk-UA"/>
        </w:rPr>
        <w:t xml:space="preserve"> </w:t>
      </w:r>
      <w:r w:rsidRPr="00C765E9">
        <w:rPr>
          <w:color w:val="000000"/>
          <w:lang w:val="uk-UA"/>
        </w:rPr>
        <w:lastRenderedPageBreak/>
        <w:t>УТОС, Чернівецькій обласній організації УТОГ, Екологічній громадській організації «Зелений світ Буковини», Громадській організації «Добротворець», Благодійній організації «Чернівецьке благодійне товариство Благодійної організації «</w:t>
      </w:r>
      <w:r w:rsidR="00265497">
        <w:rPr>
          <w:color w:val="000000"/>
          <w:lang w:val="uk-UA"/>
        </w:rPr>
        <w:t>В</w:t>
      </w:r>
      <w:r w:rsidRPr="00C765E9">
        <w:rPr>
          <w:color w:val="000000"/>
          <w:lang w:val="uk-UA"/>
        </w:rPr>
        <w:t xml:space="preserve">сеукраїнська мережа людей, які живуть з ВІЛ/СНІД» надано матеріальну підтримку на загальну суму 460,0 тис.грн. </w:t>
      </w:r>
    </w:p>
    <w:p w:rsidR="00F87986" w:rsidRPr="00C765E9" w:rsidRDefault="00F87986" w:rsidP="00F87986">
      <w:pPr>
        <w:ind w:firstLine="709"/>
        <w:jc w:val="both"/>
        <w:rPr>
          <w:color w:val="000000"/>
          <w:lang w:val="uk-UA"/>
        </w:rPr>
      </w:pPr>
      <w:r w:rsidRPr="00C765E9">
        <w:rPr>
          <w:color w:val="000000"/>
          <w:lang w:val="uk-UA"/>
        </w:rPr>
        <w:t xml:space="preserve">Впродовж звітного періоду продовжував роботу Чернівецький комунальний територіальний центр соціального обслуговування «Турбота», який на професійній основі надає соціальні послуги одиноким </w:t>
      </w:r>
      <w:r w:rsidR="00265497">
        <w:rPr>
          <w:color w:val="000000"/>
          <w:lang w:val="uk-UA"/>
        </w:rPr>
        <w:t>і</w:t>
      </w:r>
      <w:r w:rsidRPr="00C765E9">
        <w:rPr>
          <w:color w:val="000000"/>
          <w:lang w:val="uk-UA"/>
        </w:rPr>
        <w:t xml:space="preserve"> самотньо проживаючим пенсіонерам та особам з особливими потребами. </w:t>
      </w:r>
      <w:r w:rsidRPr="00C765E9">
        <w:rPr>
          <w:color w:val="000000"/>
        </w:rPr>
        <w:t xml:space="preserve">Станом на </w:t>
      </w:r>
      <w:r w:rsidRPr="00C765E9">
        <w:rPr>
          <w:color w:val="000000"/>
          <w:lang w:val="uk-UA"/>
        </w:rPr>
        <w:t xml:space="preserve">01.07.2018р. зазначеним відділенням </w:t>
      </w:r>
      <w:r>
        <w:rPr>
          <w:color w:val="000000"/>
          <w:lang w:val="uk-UA"/>
        </w:rPr>
        <w:t xml:space="preserve">надавались послуги </w:t>
      </w:r>
      <w:r w:rsidRPr="00C765E9">
        <w:rPr>
          <w:color w:val="000000"/>
          <w:lang w:val="uk-UA"/>
        </w:rPr>
        <w:t>734 підопічн</w:t>
      </w:r>
      <w:r>
        <w:rPr>
          <w:color w:val="000000"/>
          <w:lang w:val="uk-UA"/>
        </w:rPr>
        <w:t>им, з яких</w:t>
      </w:r>
      <w:r w:rsidRPr="00C765E9">
        <w:rPr>
          <w:color w:val="000000"/>
          <w:lang w:val="uk-UA"/>
        </w:rPr>
        <w:t>: 266 осіб - з інвалідністю І-ІІІ груп,  327 осіб  – зі значно зниженою руховою активністю,  324 особи -  старше 80 років та 45 осіб - з повністю втраченою руховою активністю, які потребують особливого догляду та допомоги.</w:t>
      </w:r>
    </w:p>
    <w:p w:rsidR="00F87986" w:rsidRPr="00C765E9" w:rsidRDefault="00F87986" w:rsidP="00F87986">
      <w:pPr>
        <w:ind w:firstLine="720"/>
        <w:jc w:val="both"/>
        <w:rPr>
          <w:color w:val="000000"/>
        </w:rPr>
      </w:pPr>
      <w:r w:rsidRPr="00C765E9">
        <w:rPr>
          <w:color w:val="000000"/>
          <w:lang w:val="uk-UA"/>
        </w:rPr>
        <w:t>Забезпечувалось медичне обслуговування підопічни</w:t>
      </w:r>
      <w:r>
        <w:rPr>
          <w:color w:val="000000"/>
          <w:lang w:val="uk-UA"/>
        </w:rPr>
        <w:t>х</w:t>
      </w:r>
      <w:r w:rsidRPr="00C765E9">
        <w:rPr>
          <w:color w:val="000000"/>
          <w:lang w:val="uk-UA"/>
        </w:rPr>
        <w:t xml:space="preserve"> у в</w:t>
      </w:r>
      <w:r w:rsidRPr="00C765E9">
        <w:rPr>
          <w:color w:val="000000"/>
        </w:rPr>
        <w:t>ідділенн</w:t>
      </w:r>
      <w:r w:rsidRPr="00C765E9">
        <w:rPr>
          <w:color w:val="000000"/>
          <w:lang w:val="uk-UA"/>
        </w:rPr>
        <w:t>і</w:t>
      </w:r>
      <w:r w:rsidRPr="00C765E9">
        <w:rPr>
          <w:color w:val="000000"/>
        </w:rPr>
        <w:t xml:space="preserve"> надання медичних послуг </w:t>
      </w:r>
      <w:r w:rsidRPr="00C765E9">
        <w:rPr>
          <w:color w:val="000000"/>
          <w:lang w:val="uk-UA"/>
        </w:rPr>
        <w:t>в центрі та на дому.</w:t>
      </w:r>
      <w:r w:rsidRPr="00C765E9">
        <w:rPr>
          <w:color w:val="000000"/>
        </w:rPr>
        <w:t xml:space="preserve"> </w:t>
      </w:r>
      <w:r>
        <w:rPr>
          <w:color w:val="000000"/>
          <w:lang w:val="uk-UA"/>
        </w:rPr>
        <w:t xml:space="preserve">Пацієнти </w:t>
      </w:r>
      <w:r w:rsidRPr="00C765E9">
        <w:rPr>
          <w:color w:val="000000"/>
        </w:rPr>
        <w:t xml:space="preserve">відділення мають змогу отримувати </w:t>
      </w:r>
      <w:r w:rsidRPr="00C765E9">
        <w:rPr>
          <w:color w:val="000000"/>
          <w:lang w:val="uk-UA"/>
        </w:rPr>
        <w:t xml:space="preserve">послуги масажу, виміру цукру крові, </w:t>
      </w:r>
      <w:r w:rsidRPr="00C765E9">
        <w:rPr>
          <w:color w:val="000000"/>
        </w:rPr>
        <w:t xml:space="preserve">фізіотерапевтичні процедури, </w:t>
      </w:r>
      <w:r w:rsidRPr="00C765E9">
        <w:rPr>
          <w:color w:val="000000"/>
          <w:lang w:val="uk-UA"/>
        </w:rPr>
        <w:t xml:space="preserve">забезпечуються фіточаями, отримують </w:t>
      </w:r>
      <w:r w:rsidRPr="00C765E9">
        <w:rPr>
          <w:color w:val="000000"/>
        </w:rPr>
        <w:t xml:space="preserve">консультації терапевтів, психотерапевта. </w:t>
      </w:r>
      <w:r w:rsidRPr="00C765E9">
        <w:rPr>
          <w:color w:val="000000"/>
          <w:lang w:val="uk-UA"/>
        </w:rPr>
        <w:t xml:space="preserve">Впродовж І </w:t>
      </w:r>
      <w:r w:rsidRPr="00C765E9">
        <w:rPr>
          <w:color w:val="000000"/>
        </w:rPr>
        <w:t xml:space="preserve">півріччя 2018 року 327 </w:t>
      </w:r>
      <w:r w:rsidRPr="00C765E9">
        <w:rPr>
          <w:color w:val="000000"/>
          <w:lang w:val="uk-UA"/>
        </w:rPr>
        <w:t xml:space="preserve">осіб </w:t>
      </w:r>
      <w:r w:rsidRPr="00C765E9">
        <w:rPr>
          <w:color w:val="000000"/>
        </w:rPr>
        <w:t xml:space="preserve">отримали послугу виміру цукру в крові, 502 </w:t>
      </w:r>
      <w:r w:rsidRPr="00C765E9">
        <w:rPr>
          <w:color w:val="000000"/>
          <w:lang w:val="uk-UA"/>
        </w:rPr>
        <w:t xml:space="preserve">особи - </w:t>
      </w:r>
      <w:r w:rsidRPr="00C765E9">
        <w:rPr>
          <w:color w:val="000000"/>
        </w:rPr>
        <w:t xml:space="preserve">послуги психотерапевта, 305 підопічних відділення скористалися послугами масажиста як вдома, так і в центрі. </w:t>
      </w:r>
      <w:r w:rsidRPr="00C765E9">
        <w:rPr>
          <w:color w:val="000000"/>
          <w:lang w:val="uk-UA"/>
        </w:rPr>
        <w:t xml:space="preserve">Впродовж звітного періоду </w:t>
      </w:r>
      <w:r w:rsidRPr="00C765E9">
        <w:rPr>
          <w:color w:val="000000"/>
        </w:rPr>
        <w:t xml:space="preserve">65 </w:t>
      </w:r>
      <w:r w:rsidRPr="00C765E9">
        <w:rPr>
          <w:color w:val="000000"/>
          <w:lang w:val="uk-UA"/>
        </w:rPr>
        <w:t>осіб</w:t>
      </w:r>
      <w:r w:rsidRPr="00C765E9">
        <w:rPr>
          <w:color w:val="000000"/>
        </w:rPr>
        <w:t xml:space="preserve"> під наглядом медичного персоналу пройшли курс лікувальної фізкультури.</w:t>
      </w:r>
    </w:p>
    <w:p w:rsidR="00F87986" w:rsidRPr="00C765E9" w:rsidRDefault="00F87986" w:rsidP="00F87986">
      <w:pPr>
        <w:ind w:firstLine="720"/>
        <w:jc w:val="both"/>
        <w:rPr>
          <w:color w:val="000000"/>
        </w:rPr>
      </w:pPr>
      <w:r w:rsidRPr="00C765E9">
        <w:rPr>
          <w:color w:val="000000"/>
          <w:lang w:val="uk-UA"/>
        </w:rPr>
        <w:t xml:space="preserve">У 2018 році продовжує роботу </w:t>
      </w:r>
      <w:r w:rsidRPr="00C765E9">
        <w:rPr>
          <w:color w:val="000000"/>
        </w:rPr>
        <w:t>відділення організації надання адресної натуральної та грошової допомоги. За І півріччя 2018 року 337 малозабезпечених осіб отримали грошову допомогу за рахунок коштів міського бюджету на загальну суму 274</w:t>
      </w:r>
      <w:r w:rsidRPr="00C765E9">
        <w:rPr>
          <w:color w:val="000000"/>
          <w:lang w:val="uk-UA"/>
        </w:rPr>
        <w:t>,</w:t>
      </w:r>
      <w:r w:rsidRPr="00C765E9">
        <w:rPr>
          <w:color w:val="000000"/>
        </w:rPr>
        <w:t>8</w:t>
      </w:r>
      <w:r w:rsidRPr="00C765E9">
        <w:rPr>
          <w:color w:val="000000"/>
          <w:lang w:val="uk-UA"/>
        </w:rPr>
        <w:t xml:space="preserve"> тис.</w:t>
      </w:r>
      <w:r w:rsidRPr="00C765E9">
        <w:rPr>
          <w:color w:val="000000"/>
        </w:rPr>
        <w:t xml:space="preserve">грн., 25 </w:t>
      </w:r>
      <w:r w:rsidRPr="00C765E9">
        <w:rPr>
          <w:color w:val="000000"/>
          <w:lang w:val="uk-UA"/>
        </w:rPr>
        <w:t>осіб були з</w:t>
      </w:r>
      <w:r w:rsidRPr="00C765E9">
        <w:rPr>
          <w:color w:val="000000"/>
        </w:rPr>
        <w:t>абезпечен</w:t>
      </w:r>
      <w:r w:rsidRPr="00C765E9">
        <w:rPr>
          <w:color w:val="000000"/>
          <w:lang w:val="uk-UA"/>
        </w:rPr>
        <w:t>і</w:t>
      </w:r>
      <w:r w:rsidRPr="00C765E9">
        <w:rPr>
          <w:color w:val="000000"/>
        </w:rPr>
        <w:t xml:space="preserve"> гарячим харчуванням, 572</w:t>
      </w:r>
      <w:r w:rsidRPr="00C765E9">
        <w:rPr>
          <w:color w:val="000000"/>
          <w:lang w:val="uk-UA"/>
        </w:rPr>
        <w:t xml:space="preserve"> особам були надані перукарські послуги</w:t>
      </w:r>
      <w:r w:rsidRPr="00C765E9">
        <w:rPr>
          <w:color w:val="000000"/>
        </w:rPr>
        <w:t xml:space="preserve"> вдома та в центрі, 182 особи </w:t>
      </w:r>
      <w:r w:rsidRPr="00C765E9">
        <w:rPr>
          <w:color w:val="000000"/>
          <w:lang w:val="uk-UA"/>
        </w:rPr>
        <w:t xml:space="preserve">скористались послугами </w:t>
      </w:r>
      <w:r w:rsidRPr="00C765E9">
        <w:rPr>
          <w:color w:val="000000"/>
        </w:rPr>
        <w:t>швачки.</w:t>
      </w:r>
    </w:p>
    <w:p w:rsidR="00F87986" w:rsidRPr="00C765E9" w:rsidRDefault="00F87986" w:rsidP="00F87986">
      <w:pPr>
        <w:ind w:firstLine="720"/>
        <w:jc w:val="both"/>
        <w:rPr>
          <w:color w:val="000000"/>
          <w:lang w:val="uk-UA"/>
        </w:rPr>
      </w:pPr>
      <w:r w:rsidRPr="00C765E9">
        <w:rPr>
          <w:color w:val="000000"/>
          <w:lang w:val="uk-UA"/>
        </w:rPr>
        <w:t xml:space="preserve">Впродовж І півріччя 2018 року продовжував роботу </w:t>
      </w:r>
      <w:r w:rsidRPr="00C765E9">
        <w:rPr>
          <w:color w:val="000000"/>
        </w:rPr>
        <w:t xml:space="preserve">Університет третього віку, слухачі якого мали можливість відвідувати </w:t>
      </w:r>
      <w:r w:rsidRPr="00C765E9">
        <w:rPr>
          <w:color w:val="000000"/>
          <w:lang w:val="uk-UA"/>
        </w:rPr>
        <w:t>тематичні</w:t>
      </w:r>
      <w:r>
        <w:rPr>
          <w:color w:val="000000"/>
          <w:lang w:val="uk-UA"/>
        </w:rPr>
        <w:t xml:space="preserve"> навчання</w:t>
      </w:r>
      <w:r w:rsidRPr="00C765E9">
        <w:rPr>
          <w:color w:val="000000"/>
          <w:lang w:val="uk-UA"/>
        </w:rPr>
        <w:t>, зокрема</w:t>
      </w:r>
      <w:r w:rsidRPr="00C765E9">
        <w:rPr>
          <w:color w:val="000000"/>
        </w:rPr>
        <w:t xml:space="preserve">:  </w:t>
      </w:r>
      <w:r w:rsidRPr="00C765E9">
        <w:rPr>
          <w:color w:val="000000"/>
          <w:lang w:val="uk-UA"/>
        </w:rPr>
        <w:t xml:space="preserve">факультет здорового способу життя </w:t>
      </w:r>
      <w:r w:rsidRPr="00C765E9">
        <w:rPr>
          <w:color w:val="000000"/>
        </w:rPr>
        <w:t xml:space="preserve">«Основи активного довголіття», факультет по вивченню іноземних мов (англійська, румунська, болгарська, польська), факультети з культурології, історії Буковини, української мови, комп’ютерної грамотності, психології та літератури. В червні </w:t>
      </w:r>
      <w:r w:rsidRPr="00C765E9">
        <w:rPr>
          <w:color w:val="000000"/>
          <w:lang w:val="uk-UA"/>
        </w:rPr>
        <w:t xml:space="preserve">2018 року </w:t>
      </w:r>
      <w:r w:rsidRPr="00C765E9">
        <w:rPr>
          <w:color w:val="000000"/>
        </w:rPr>
        <w:t>відбулос</w:t>
      </w:r>
      <w:r w:rsidRPr="00C765E9">
        <w:rPr>
          <w:color w:val="000000"/>
          <w:lang w:val="uk-UA"/>
        </w:rPr>
        <w:t>ь</w:t>
      </w:r>
      <w:r w:rsidRPr="00C765E9">
        <w:rPr>
          <w:color w:val="000000"/>
        </w:rPr>
        <w:t xml:space="preserve"> урочисте закриття навчального року із врученням сертифікатів 90 слухачам. </w:t>
      </w:r>
      <w:r w:rsidRPr="00C765E9">
        <w:rPr>
          <w:color w:val="000000"/>
          <w:lang w:val="uk-UA"/>
        </w:rPr>
        <w:t>Також, забезпечується функціонування клубу «Дозвілля», в якому про</w:t>
      </w:r>
      <w:r w:rsidRPr="00C765E9">
        <w:rPr>
          <w:color w:val="000000"/>
        </w:rPr>
        <w:t xml:space="preserve">водяться цікаві зустрічі, різноманітні лекції, </w:t>
      </w:r>
      <w:r w:rsidRPr="00C765E9">
        <w:rPr>
          <w:color w:val="000000"/>
        </w:rPr>
        <w:lastRenderedPageBreak/>
        <w:t xml:space="preserve">екскурсії, вечори. </w:t>
      </w:r>
      <w:r w:rsidRPr="00C765E9">
        <w:rPr>
          <w:color w:val="000000"/>
          <w:lang w:val="uk-UA"/>
        </w:rPr>
        <w:t xml:space="preserve">З метою сприяння </w:t>
      </w:r>
      <w:r w:rsidRPr="00C765E9">
        <w:rPr>
          <w:bCs/>
          <w:color w:val="000000"/>
        </w:rPr>
        <w:t>розвитку різнобічних інтересів і потреб</w:t>
      </w:r>
      <w:r w:rsidRPr="00C765E9">
        <w:rPr>
          <w:bCs/>
          <w:color w:val="000000"/>
          <w:lang w:val="uk-UA"/>
        </w:rPr>
        <w:t>,</w:t>
      </w:r>
      <w:r w:rsidRPr="00C765E9">
        <w:rPr>
          <w:bCs/>
          <w:color w:val="000000"/>
        </w:rPr>
        <w:t xml:space="preserve"> організації дозвілля </w:t>
      </w:r>
      <w:r w:rsidRPr="00C765E9">
        <w:rPr>
          <w:bCs/>
          <w:color w:val="000000"/>
          <w:lang w:val="uk-UA"/>
        </w:rPr>
        <w:t xml:space="preserve">та </w:t>
      </w:r>
      <w:r w:rsidRPr="00C765E9">
        <w:rPr>
          <w:bCs/>
          <w:color w:val="000000"/>
        </w:rPr>
        <w:t>позитивно</w:t>
      </w:r>
      <w:r w:rsidR="00265497">
        <w:rPr>
          <w:bCs/>
          <w:color w:val="000000"/>
          <w:lang w:val="uk-UA"/>
        </w:rPr>
        <w:t>го</w:t>
      </w:r>
      <w:r w:rsidRPr="00C765E9">
        <w:rPr>
          <w:bCs/>
          <w:color w:val="000000"/>
        </w:rPr>
        <w:t xml:space="preserve"> вплив</w:t>
      </w:r>
      <w:r w:rsidRPr="00C765E9">
        <w:rPr>
          <w:bCs/>
          <w:color w:val="000000"/>
          <w:lang w:val="uk-UA"/>
        </w:rPr>
        <w:t xml:space="preserve">у на </w:t>
      </w:r>
      <w:r w:rsidRPr="00C765E9">
        <w:rPr>
          <w:bCs/>
          <w:color w:val="000000"/>
        </w:rPr>
        <w:t>емоційний стан підопічних</w:t>
      </w:r>
      <w:r w:rsidRPr="00C765E9">
        <w:rPr>
          <w:bCs/>
          <w:color w:val="000000"/>
          <w:lang w:val="uk-UA"/>
        </w:rPr>
        <w:t xml:space="preserve"> організовано та проведено низку культурно-мистецьких заходів, зокрема: </w:t>
      </w:r>
      <w:r w:rsidRPr="00C765E9">
        <w:rPr>
          <w:color w:val="000000"/>
        </w:rPr>
        <w:t xml:space="preserve">115 підопічних переглянули фільми, 330 осіб відвідали театр, 267 осіб </w:t>
      </w:r>
      <w:r w:rsidRPr="00C765E9">
        <w:rPr>
          <w:color w:val="000000"/>
          <w:lang w:val="uk-UA"/>
        </w:rPr>
        <w:t xml:space="preserve">– концертні програми,  213 осіб – виставки </w:t>
      </w:r>
      <w:r w:rsidRPr="00C765E9">
        <w:rPr>
          <w:color w:val="000000"/>
        </w:rPr>
        <w:t xml:space="preserve">та художні музеї. </w:t>
      </w:r>
    </w:p>
    <w:p w:rsidR="00F87986" w:rsidRPr="00C765E9" w:rsidRDefault="00F87986" w:rsidP="00F87986">
      <w:pPr>
        <w:ind w:firstLine="720"/>
        <w:jc w:val="both"/>
        <w:rPr>
          <w:color w:val="000000"/>
          <w:lang w:val="uk-UA"/>
        </w:rPr>
      </w:pPr>
      <w:r w:rsidRPr="00C765E9">
        <w:rPr>
          <w:color w:val="000000"/>
          <w:lang w:val="uk-UA"/>
        </w:rPr>
        <w:t xml:space="preserve">На умовах співпраці та за фінансової підтримки Чернівецької міської ради в м.Чернівцях при Громадській організації «Народна допомога України» продовжував роботу Заклад комплексного обслуговування бездомних громадян. Для забезпечення стабільної роботи Закладу в міському бюджеті на 2018 рік передбачено 715,1 тис.грн. Впродовж І півріччя 2018 року на потреби Закладу було спрямовано 300,2 тис.грн. Ці кошти були використані на оплату соціальних, медичних та комунальних послуг тощо. У звітному періоді в  Закладі за переважним місцезнаходженням були зареєстровані 46 бездомних громадян (частина громадян дозвіл на реєстрацію отримали повторно), 3 особам було відновлено паспорти. </w:t>
      </w:r>
    </w:p>
    <w:p w:rsidR="00F87986" w:rsidRPr="00C765E9" w:rsidRDefault="00F87986" w:rsidP="00F87986">
      <w:pPr>
        <w:pStyle w:val="a8"/>
        <w:spacing w:after="0"/>
        <w:ind w:firstLine="720"/>
        <w:jc w:val="both"/>
        <w:rPr>
          <w:color w:val="000000"/>
          <w:lang w:val="uk-UA"/>
        </w:rPr>
      </w:pPr>
      <w:r w:rsidRPr="00C765E9">
        <w:rPr>
          <w:color w:val="000000"/>
          <w:lang w:val="uk-UA"/>
        </w:rPr>
        <w:t>З метою забезпечення соціального захисту пенсіонерів п</w:t>
      </w:r>
      <w:r w:rsidRPr="00C765E9">
        <w:rPr>
          <w:color w:val="000000"/>
        </w:rPr>
        <w:t>родовжу</w:t>
      </w:r>
      <w:r w:rsidRPr="00C765E9">
        <w:rPr>
          <w:color w:val="000000"/>
          <w:lang w:val="uk-UA"/>
        </w:rPr>
        <w:t xml:space="preserve">валась </w:t>
      </w:r>
      <w:r w:rsidRPr="00C765E9">
        <w:rPr>
          <w:color w:val="000000"/>
        </w:rPr>
        <w:t>робота з нагляду за правильністю призначення (перерахунків) пенсій. Особлива увага була приділена перевірці первинно призначених та перерахунків пенсій, обчисленню більш оптимального варіанту заробітку</w:t>
      </w:r>
      <w:r w:rsidRPr="00C765E9">
        <w:rPr>
          <w:color w:val="000000"/>
          <w:lang w:val="uk-UA"/>
        </w:rPr>
        <w:t>, який враховується до пенсії.</w:t>
      </w:r>
      <w:r w:rsidRPr="00C765E9">
        <w:rPr>
          <w:color w:val="000000"/>
        </w:rPr>
        <w:t xml:space="preserve"> За  звітний  період  перевірено 528 первинно призначених пенсій (54,83% </w:t>
      </w:r>
      <w:r w:rsidRPr="00C765E9">
        <w:rPr>
          <w:color w:val="000000"/>
          <w:lang w:val="uk-UA"/>
        </w:rPr>
        <w:t xml:space="preserve">від загальної кількості опрацьованих справ) та 388 поточних перерахунків пенсій (13,58 % від загальної кількості опрацьованих пенсійних справ). </w:t>
      </w:r>
    </w:p>
    <w:p w:rsidR="00F87986" w:rsidRPr="00C765E9" w:rsidRDefault="00F87986" w:rsidP="00F87986">
      <w:pPr>
        <w:ind w:firstLine="720"/>
        <w:jc w:val="both"/>
        <w:rPr>
          <w:color w:val="000000"/>
          <w:lang w:val="uk-UA"/>
        </w:rPr>
      </w:pPr>
      <w:r w:rsidRPr="00C765E9">
        <w:rPr>
          <w:color w:val="000000"/>
          <w:lang w:val="uk-UA"/>
        </w:rPr>
        <w:t xml:space="preserve">За </w:t>
      </w:r>
      <w:r>
        <w:rPr>
          <w:color w:val="000000"/>
          <w:lang w:val="uk-UA"/>
        </w:rPr>
        <w:t>статистичними</w:t>
      </w:r>
      <w:r w:rsidRPr="00C765E9">
        <w:rPr>
          <w:color w:val="000000"/>
          <w:lang w:val="uk-UA"/>
        </w:rPr>
        <w:t xml:space="preserve"> даними станом на 01.07.2018р. загальна сума </w:t>
      </w:r>
      <w:r w:rsidRPr="00BD2B20">
        <w:rPr>
          <w:b/>
          <w:color w:val="000000"/>
          <w:lang w:val="uk-UA"/>
        </w:rPr>
        <w:t>заборгованості із виплати заробітної плати</w:t>
      </w:r>
      <w:r w:rsidRPr="00C765E9">
        <w:rPr>
          <w:color w:val="000000"/>
          <w:lang w:val="uk-UA"/>
        </w:rPr>
        <w:t xml:space="preserve"> на  підприємствах, установах та організаціях міста склала  34</w:t>
      </w:r>
      <w:r>
        <w:rPr>
          <w:color w:val="000000"/>
          <w:lang w:val="uk-UA"/>
        </w:rPr>
        <w:t>2,9</w:t>
      </w:r>
      <w:r w:rsidRPr="00C765E9">
        <w:rPr>
          <w:color w:val="000000"/>
          <w:lang w:val="uk-UA"/>
        </w:rPr>
        <w:t xml:space="preserve"> тис.грн., в т.ч.: на економічно-активних підприємствах – 27</w:t>
      </w:r>
      <w:r>
        <w:rPr>
          <w:color w:val="000000"/>
          <w:lang w:val="uk-UA"/>
        </w:rPr>
        <w:t>2,6</w:t>
      </w:r>
      <w:r w:rsidRPr="00C765E9">
        <w:rPr>
          <w:color w:val="000000"/>
          <w:lang w:val="uk-UA"/>
        </w:rPr>
        <w:t xml:space="preserve"> тис.грн., на підприємствах-банкрутах – 70,3 тис.грн. У порівнянні з початком 2018 року сума заборгованості на підприємствах у м.Чернівцях зменшилась на 6</w:t>
      </w:r>
      <w:r>
        <w:rPr>
          <w:color w:val="000000"/>
          <w:lang w:val="uk-UA"/>
        </w:rPr>
        <w:t>91,2</w:t>
      </w:r>
      <w:r w:rsidRPr="00C765E9">
        <w:rPr>
          <w:color w:val="000000"/>
          <w:lang w:val="uk-UA"/>
        </w:rPr>
        <w:t xml:space="preserve"> тис.грн. На комунальних підприємствах міста простроченої заборгованості із виплати заробітної плати не зафіксовано.  </w:t>
      </w:r>
    </w:p>
    <w:p w:rsidR="00F87986" w:rsidRPr="00C765E9" w:rsidRDefault="00F87986" w:rsidP="00F87986">
      <w:pPr>
        <w:ind w:firstLine="720"/>
        <w:jc w:val="both"/>
        <w:rPr>
          <w:color w:val="000000"/>
          <w:lang w:val="uk-UA"/>
        </w:rPr>
      </w:pPr>
      <w:r w:rsidRPr="00C765E9">
        <w:rPr>
          <w:color w:val="000000"/>
          <w:lang w:val="uk-UA"/>
        </w:rPr>
        <w:t xml:space="preserve">Впродовж І півріччя 2018 року  проведено 6 засідань міської комісії з питань забезпечення своєчасності і повноти сплати податків та погашення заборгованості із заробітної плати, своєчасної виплати пенсій та інших соціальних виплат. Підготовлено інформацію по 30 підприємствах, що мають борги до бюджетів всіх рівнів, заслухано керівників 2 підприємств-боржників, на яких утворена заборгованість до Пенсійного фонду України та зі сплати податків. </w:t>
      </w:r>
    </w:p>
    <w:p w:rsidR="00F87986" w:rsidRPr="00FA72DA" w:rsidRDefault="00F87986" w:rsidP="00F87986">
      <w:pPr>
        <w:spacing w:line="228" w:lineRule="auto"/>
        <w:ind w:firstLine="709"/>
        <w:jc w:val="both"/>
        <w:rPr>
          <w:color w:val="000000"/>
          <w:lang w:val="uk-UA"/>
        </w:rPr>
      </w:pPr>
      <w:r w:rsidRPr="00FA72DA">
        <w:rPr>
          <w:color w:val="000000"/>
          <w:lang w:val="uk-UA"/>
        </w:rPr>
        <w:lastRenderedPageBreak/>
        <w:t xml:space="preserve">Розмір середньої </w:t>
      </w:r>
      <w:r w:rsidRPr="00BD2B20">
        <w:rPr>
          <w:color w:val="000000"/>
          <w:lang w:val="uk-UA"/>
        </w:rPr>
        <w:t xml:space="preserve">заробітної плати </w:t>
      </w:r>
      <w:r w:rsidRPr="00FA72DA">
        <w:rPr>
          <w:color w:val="000000"/>
          <w:lang w:val="uk-UA"/>
        </w:rPr>
        <w:t>штатних працівників в м.Чернівцях за ІІ квартал 2018 року склав 7204 грн., що у 1,93 рази перевищило законодавчо встановлений розмір  мінімальної заробітної плати (3723 грн.) та  на 25,1% більше порівняно з аналогічним показником за ІІ квартал 2017 року.</w:t>
      </w:r>
    </w:p>
    <w:p w:rsidR="00F87986" w:rsidRPr="00C765E9" w:rsidRDefault="00F87986" w:rsidP="00F87986">
      <w:pPr>
        <w:ind w:firstLine="720"/>
        <w:jc w:val="both"/>
        <w:rPr>
          <w:color w:val="000000"/>
          <w:lang w:val="uk-UA"/>
        </w:rPr>
      </w:pPr>
      <w:r w:rsidRPr="00C765E9">
        <w:rPr>
          <w:color w:val="000000"/>
          <w:lang w:val="uk-UA"/>
        </w:rPr>
        <w:t>У січні-червні 2018 ро</w:t>
      </w:r>
      <w:r>
        <w:rPr>
          <w:color w:val="000000"/>
          <w:lang w:val="uk-UA"/>
        </w:rPr>
        <w:t>ку</w:t>
      </w:r>
      <w:r w:rsidRPr="00C765E9">
        <w:rPr>
          <w:color w:val="000000"/>
          <w:lang w:val="uk-UA"/>
        </w:rPr>
        <w:t xml:space="preserve"> проведено 6 засідань міської робочої групи з питань легалізації виплати заробітної плати та зайнятості населення м.Чернівців, </w:t>
      </w:r>
      <w:r>
        <w:rPr>
          <w:color w:val="000000"/>
          <w:lang w:val="uk-UA"/>
        </w:rPr>
        <w:t xml:space="preserve">на яких </w:t>
      </w:r>
      <w:r w:rsidRPr="00C765E9">
        <w:rPr>
          <w:color w:val="000000"/>
          <w:lang w:val="uk-UA"/>
        </w:rPr>
        <w:t xml:space="preserve">заслухано представників 9 підприємств різних видів економічної діяльності. В І півріччі поточного року проведено 5 семінарів для представників комунальних підприємств міста, закладів охорони здоров’я та дошкільних навчальних закладів щодо дотримання трудового законодавства, проведення інспекційних відвідувань та розмірів штрафних санкцій в разі недотримання </w:t>
      </w:r>
      <w:r>
        <w:rPr>
          <w:color w:val="000000"/>
          <w:lang w:val="uk-UA"/>
        </w:rPr>
        <w:t xml:space="preserve">вимог </w:t>
      </w:r>
      <w:r w:rsidRPr="00C765E9">
        <w:rPr>
          <w:color w:val="000000"/>
          <w:lang w:val="uk-UA"/>
        </w:rPr>
        <w:t>законодавства про працю.</w:t>
      </w:r>
    </w:p>
    <w:p w:rsidR="00F87986" w:rsidRPr="00C765E9" w:rsidRDefault="00F87986" w:rsidP="00F87986">
      <w:pPr>
        <w:ind w:firstLine="720"/>
        <w:jc w:val="both"/>
        <w:rPr>
          <w:color w:val="000000"/>
          <w:lang w:val="uk-UA"/>
        </w:rPr>
      </w:pPr>
      <w:r w:rsidRPr="00C765E9">
        <w:rPr>
          <w:color w:val="000000"/>
          <w:lang w:val="uk-UA"/>
        </w:rPr>
        <w:t xml:space="preserve">Підготовлено та проведено 2 засідання міської ради з питань безпечної життєдіяльності населення, 35 перевірок стану дотримання Закону України «Про охорону праці» на підприємствах,  в установах та організаціях щодо </w:t>
      </w:r>
      <w:r w:rsidRPr="00C765E9">
        <w:rPr>
          <w:rStyle w:val="FontStyle20"/>
          <w:color w:val="000000"/>
          <w:lang w:val="uk-UA"/>
        </w:rPr>
        <w:t>забезпечення соціального захисту та створення належних умов праці,</w:t>
      </w:r>
      <w:r w:rsidRPr="00C765E9">
        <w:rPr>
          <w:color w:val="000000"/>
          <w:lang w:val="uk-UA"/>
        </w:rPr>
        <w:t xml:space="preserve"> організації та виконання заходів з охорони праці, профілактики виробничого травматизму тощо. З метою здійснення контролю </w:t>
      </w:r>
      <w:r>
        <w:rPr>
          <w:color w:val="000000"/>
          <w:lang w:val="uk-UA"/>
        </w:rPr>
        <w:t xml:space="preserve">за </w:t>
      </w:r>
      <w:r w:rsidRPr="00C765E9">
        <w:rPr>
          <w:color w:val="000000"/>
          <w:lang w:val="uk-UA"/>
        </w:rPr>
        <w:t xml:space="preserve"> забезпечення</w:t>
      </w:r>
      <w:r>
        <w:rPr>
          <w:color w:val="000000"/>
          <w:lang w:val="uk-UA"/>
        </w:rPr>
        <w:t>м</w:t>
      </w:r>
      <w:r w:rsidRPr="00C765E9">
        <w:rPr>
          <w:color w:val="000000"/>
          <w:lang w:val="uk-UA"/>
        </w:rPr>
        <w:t xml:space="preserve"> належних умов праці та соціального захисту працівників, зайнятих на роботах із шкідливими і важкими умовами праці проведено 23 перевірки щодо виявлення робочих місць з шкідливими умовами праці та правильності застосування списків виробництв, робіт, професій, посад і показників, що дають право на пільгове пенсійне забезпечення. </w:t>
      </w:r>
    </w:p>
    <w:p w:rsidR="00F87986" w:rsidRPr="00C765E9" w:rsidRDefault="00F87986" w:rsidP="00F87986">
      <w:pPr>
        <w:tabs>
          <w:tab w:val="left" w:pos="900"/>
        </w:tabs>
        <w:ind w:firstLine="720"/>
        <w:jc w:val="both"/>
        <w:rPr>
          <w:color w:val="000000"/>
          <w:lang w:val="uk-UA"/>
        </w:rPr>
      </w:pPr>
      <w:r w:rsidRPr="00C765E9">
        <w:rPr>
          <w:color w:val="000000"/>
          <w:lang w:val="uk-UA"/>
        </w:rPr>
        <w:t>Керівникам підприємств</w:t>
      </w:r>
      <w:r>
        <w:rPr>
          <w:color w:val="000000"/>
          <w:lang w:val="uk-UA"/>
        </w:rPr>
        <w:t xml:space="preserve"> та </w:t>
      </w:r>
      <w:r w:rsidRPr="00C765E9">
        <w:rPr>
          <w:color w:val="000000"/>
          <w:lang w:val="uk-UA"/>
        </w:rPr>
        <w:t>організацій</w:t>
      </w:r>
      <w:r>
        <w:rPr>
          <w:color w:val="000000"/>
          <w:lang w:val="uk-UA"/>
        </w:rPr>
        <w:t xml:space="preserve"> міста</w:t>
      </w:r>
      <w:r w:rsidRPr="00C765E9">
        <w:rPr>
          <w:color w:val="000000"/>
          <w:lang w:val="uk-UA" w:eastAsia="uk-UA"/>
        </w:rPr>
        <w:t xml:space="preserve"> на постійній основі </w:t>
      </w:r>
      <w:r w:rsidRPr="00C765E9">
        <w:rPr>
          <w:color w:val="000000"/>
          <w:spacing w:val="-1"/>
          <w:lang w:val="uk-UA" w:eastAsia="uk-UA"/>
        </w:rPr>
        <w:t xml:space="preserve">надається консультативно-методична допомога </w:t>
      </w:r>
      <w:r w:rsidRPr="00C765E9">
        <w:rPr>
          <w:color w:val="000000"/>
          <w:lang w:val="uk-UA"/>
        </w:rPr>
        <w:t>з питань колективно-договірного регулювання трудових,</w:t>
      </w:r>
      <w:r w:rsidRPr="00C765E9">
        <w:rPr>
          <w:color w:val="000000"/>
          <w:lang w:val="uk-UA" w:eastAsia="uk-UA"/>
        </w:rPr>
        <w:t xml:space="preserve"> виробничих і соціально-економічних відносин з урахуванням інтересів працівників</w:t>
      </w:r>
      <w:r w:rsidRPr="00C765E9">
        <w:rPr>
          <w:color w:val="000000"/>
          <w:lang w:val="uk-UA"/>
        </w:rPr>
        <w:t xml:space="preserve"> та включення зобов’язань із вирішення питань запобігання травматизму виробничого та невиробничого характеру.</w:t>
      </w:r>
      <w:r w:rsidRPr="00C765E9">
        <w:rPr>
          <w:color w:val="000000"/>
          <w:lang w:val="uk-UA" w:eastAsia="uk-UA"/>
        </w:rPr>
        <w:t xml:space="preserve"> При </w:t>
      </w:r>
      <w:r w:rsidRPr="00C765E9">
        <w:rPr>
          <w:color w:val="000000"/>
          <w:lang w:val="uk-UA"/>
        </w:rPr>
        <w:t>повідомній реєстрації колективних договорів</w:t>
      </w:r>
      <w:r w:rsidRPr="00C765E9">
        <w:rPr>
          <w:color w:val="000000"/>
          <w:spacing w:val="-1"/>
          <w:lang w:val="uk-UA" w:eastAsia="uk-UA"/>
        </w:rPr>
        <w:t xml:space="preserve"> перевіряється їх зміст на</w:t>
      </w:r>
      <w:r w:rsidRPr="00C765E9">
        <w:rPr>
          <w:color w:val="000000"/>
          <w:lang w:val="uk-UA"/>
        </w:rPr>
        <w:t xml:space="preserve"> відповідність нормам чинного трудового законодавства. Станом на 01.07.201</w:t>
      </w:r>
      <w:r w:rsidRPr="00C765E9">
        <w:rPr>
          <w:color w:val="000000"/>
        </w:rPr>
        <w:t>8</w:t>
      </w:r>
      <w:r w:rsidRPr="00C765E9">
        <w:rPr>
          <w:color w:val="000000"/>
          <w:lang w:val="uk-UA"/>
        </w:rPr>
        <w:t>р. на підприємствах м.Чернівців  було укладено або пролонговано 1229 колективних договорів та угод.</w:t>
      </w:r>
    </w:p>
    <w:p w:rsidR="00F87986" w:rsidRPr="00C765E9" w:rsidRDefault="00F87986" w:rsidP="00F87986">
      <w:pPr>
        <w:ind w:firstLine="708"/>
        <w:jc w:val="both"/>
        <w:rPr>
          <w:color w:val="000000"/>
          <w:lang w:val="uk-UA"/>
        </w:rPr>
      </w:pPr>
      <w:r w:rsidRPr="00C765E9">
        <w:rPr>
          <w:color w:val="000000"/>
          <w:lang w:val="uk-UA"/>
        </w:rPr>
        <w:t xml:space="preserve">Продовжується соціальний діалог з роботодавцями міста і профспілками щодо виконання Територіальної угоди на  2016-2018 роки. У І півріччі 2018 року проведено чергове засідання тристоронньої ради, розглянуті </w:t>
      </w:r>
      <w:r w:rsidRPr="00C765E9">
        <w:rPr>
          <w:color w:val="000000"/>
          <w:lang w:val="uk-UA"/>
        </w:rPr>
        <w:lastRenderedPageBreak/>
        <w:t>питання щодо організації оздоровлення, культурного дозвілля, розвитку фізкультури і спорту та соціального партнерства в місті.</w:t>
      </w:r>
    </w:p>
    <w:p w:rsidR="00F87986" w:rsidRPr="00C765E9" w:rsidRDefault="00F87986" w:rsidP="00F87986">
      <w:pPr>
        <w:ind w:firstLine="720"/>
        <w:jc w:val="both"/>
        <w:rPr>
          <w:color w:val="000000"/>
          <w:szCs w:val="28"/>
          <w:lang w:val="uk-UA"/>
        </w:rPr>
      </w:pPr>
      <w:r w:rsidRPr="00C765E9">
        <w:rPr>
          <w:color w:val="000000"/>
          <w:lang w:val="uk-UA"/>
        </w:rPr>
        <w:t xml:space="preserve">Відповідно до моніторингу створення нових </w:t>
      </w:r>
      <w:r w:rsidRPr="00BD2B20">
        <w:rPr>
          <w:b/>
          <w:color w:val="000000"/>
          <w:lang w:val="uk-UA"/>
        </w:rPr>
        <w:t>робочих місць</w:t>
      </w:r>
      <w:r w:rsidRPr="00C765E9">
        <w:rPr>
          <w:color w:val="000000"/>
          <w:lang w:val="uk-UA"/>
        </w:rPr>
        <w:t xml:space="preserve"> у І півріччі 2018 року  </w:t>
      </w:r>
      <w:r w:rsidRPr="00C765E9">
        <w:rPr>
          <w:color w:val="000000"/>
          <w:szCs w:val="28"/>
          <w:lang w:val="uk-UA"/>
        </w:rPr>
        <w:t xml:space="preserve">зареєстровано 1069 фізичних осіб-підприємців, знято з реєстрації – 1240. </w:t>
      </w:r>
      <w:r w:rsidRPr="00C765E9">
        <w:rPr>
          <w:color w:val="000000"/>
          <w:szCs w:val="28"/>
        </w:rPr>
        <w:t>За даними Головного управління ДФС у Чернівецькій області фізичними особами-підприємцями за цей період подано до Чернівецької ОДПІ 3553 повідомлення про прийняття працівників на роботу</w:t>
      </w:r>
      <w:r w:rsidRPr="00C765E9">
        <w:rPr>
          <w:color w:val="000000"/>
          <w:szCs w:val="28"/>
          <w:lang w:val="uk-UA"/>
        </w:rPr>
        <w:t xml:space="preserve">. </w:t>
      </w:r>
    </w:p>
    <w:p w:rsidR="00F87986" w:rsidRPr="00C765E9" w:rsidRDefault="00F87986" w:rsidP="00F87986">
      <w:pPr>
        <w:ind w:firstLine="720"/>
        <w:jc w:val="both"/>
        <w:rPr>
          <w:color w:val="000000"/>
          <w:lang w:val="uk-UA"/>
        </w:rPr>
      </w:pPr>
      <w:r w:rsidRPr="00C765E9">
        <w:rPr>
          <w:color w:val="000000"/>
          <w:lang w:val="uk-UA"/>
        </w:rPr>
        <w:t xml:space="preserve">Впродовж І півріччя 2018 року в Чернівецькій міській філії обласного центру зайнятості на обліку перебували 1720 осіб, які мали статус безробітного, що на 24,0% менше у порівнянні до аналогічного періоду 2017 року. </w:t>
      </w:r>
      <w:r w:rsidRPr="00BD2B20">
        <w:rPr>
          <w:b/>
          <w:color w:val="000000"/>
          <w:lang w:val="uk-UA"/>
        </w:rPr>
        <w:t>Рівень зареєстрованого безробіття</w:t>
      </w:r>
      <w:r w:rsidRPr="00C765E9">
        <w:rPr>
          <w:color w:val="000000"/>
          <w:lang w:val="uk-UA"/>
        </w:rPr>
        <w:t xml:space="preserve"> станом на 01.07.2018р. склав 0,6%, що на 0,1 в.п. менше у порівнянні з аналогічним показником за 2017 рік.</w:t>
      </w:r>
    </w:p>
    <w:p w:rsidR="00F87986" w:rsidRPr="00C765E9" w:rsidRDefault="00F87986" w:rsidP="00F87986">
      <w:pPr>
        <w:ind w:firstLine="720"/>
        <w:jc w:val="both"/>
        <w:rPr>
          <w:color w:val="000000"/>
          <w:lang w:val="uk-UA"/>
        </w:rPr>
      </w:pPr>
      <w:r w:rsidRPr="00C765E9">
        <w:rPr>
          <w:color w:val="000000"/>
          <w:lang w:val="uk-UA"/>
        </w:rPr>
        <w:t xml:space="preserve">У І півріччі 2018 року підприємства, установи та організації міста подали інформацію про наявність 3284 вакантних посади. За направленням служби зайнятості було укомплектовано 1031 вакансію. Працевлаштовані 1265 шукачів роботи (з них 327 осіб мали статус безробітного), з них 61% - жінки, 42% - молодь віком до 35 років. </w:t>
      </w:r>
    </w:p>
    <w:p w:rsidR="00F87986" w:rsidRPr="00C765E9" w:rsidRDefault="00F87986" w:rsidP="00F87986">
      <w:pPr>
        <w:ind w:firstLine="720"/>
        <w:jc w:val="both"/>
        <w:rPr>
          <w:color w:val="000000"/>
          <w:lang w:val="uk-UA"/>
        </w:rPr>
      </w:pPr>
      <w:r w:rsidRPr="00C765E9">
        <w:rPr>
          <w:color w:val="000000"/>
          <w:lang w:val="uk-UA"/>
        </w:rPr>
        <w:t xml:space="preserve">У громадських та інших роботах тимчасового характеру, що виконуються на створених для цього тимчасових робочих місцях у І півріччі 2018 року прийняли участь 128 осіб. На організацію і проведення зазначених робіт з фонду загальнообов’язкового державного страхування на випадок безробіття спрямовано 50,87 тис.грн.,  з місцевого бюджету  - </w:t>
      </w:r>
      <w:r w:rsidR="003340F2" w:rsidRPr="003340F2">
        <w:rPr>
          <w:color w:val="FF0000"/>
          <w:lang w:val="uk-UA"/>
        </w:rPr>
        <w:t>36,32</w:t>
      </w:r>
      <w:r w:rsidRPr="00C765E9">
        <w:rPr>
          <w:color w:val="000000"/>
          <w:lang w:val="uk-UA"/>
        </w:rPr>
        <w:t xml:space="preserve"> тис.грн., коштів роботодавців – 133,72 тис.грн.  </w:t>
      </w:r>
    </w:p>
    <w:p w:rsidR="00F87986" w:rsidRPr="00C765E9" w:rsidRDefault="00F87986" w:rsidP="00F87986">
      <w:pPr>
        <w:tabs>
          <w:tab w:val="left" w:pos="900"/>
        </w:tabs>
        <w:ind w:firstLine="709"/>
        <w:jc w:val="both"/>
        <w:rPr>
          <w:color w:val="000000"/>
          <w:lang w:val="uk-UA"/>
        </w:rPr>
      </w:pPr>
      <w:r w:rsidRPr="00C765E9">
        <w:rPr>
          <w:color w:val="000000"/>
          <w:lang w:val="uk-UA"/>
        </w:rPr>
        <w:t xml:space="preserve">Впродовж І півріччя 2018 року проводилась системна робота  щодо реалізації заходів </w:t>
      </w:r>
      <w:r w:rsidRPr="00C765E9">
        <w:rPr>
          <w:b/>
          <w:color w:val="000000"/>
          <w:lang w:val="uk-UA"/>
        </w:rPr>
        <w:t>Програми розвитку культури міста Чернівців на 2018-2020 роки «Чернівці–місто культури</w:t>
      </w:r>
      <w:r w:rsidRPr="00C765E9">
        <w:rPr>
          <w:color w:val="000000"/>
          <w:lang w:val="uk-UA"/>
        </w:rPr>
        <w:t>», затвердженої рішенням міської ради від 08.12.2017р. №990.</w:t>
      </w:r>
    </w:p>
    <w:p w:rsidR="00F87986" w:rsidRPr="00C765E9" w:rsidRDefault="00F87986" w:rsidP="00F87986">
      <w:pPr>
        <w:ind w:firstLine="720"/>
        <w:jc w:val="both"/>
        <w:rPr>
          <w:color w:val="000000"/>
          <w:lang w:val="uk-UA"/>
        </w:rPr>
      </w:pPr>
      <w:r w:rsidRPr="00C765E9">
        <w:rPr>
          <w:color w:val="000000"/>
          <w:lang w:val="uk-UA"/>
        </w:rPr>
        <w:t>Мережа закладів, підпорядкованих управлінню культури міської ради станом на 01.07.2018р. становила 42 заклади культури, в т.ч.: 13 клубних установ, 21 бібліотека, 5 шкіл естетичного виховання, Центральний парк культури і відпочинку ім.Т.Г.Шевченка, КП «Парк Жовтневий» та Головний широкоформатний кінотеатр вищого розряду «Чернівці».  З  січня 2018 року розпочав роботу новозбудований об’єкт «Клуб мікрорайону «Рогізна».</w:t>
      </w:r>
    </w:p>
    <w:p w:rsidR="00F87986" w:rsidRPr="00C765E9" w:rsidRDefault="00F87986" w:rsidP="00F87986">
      <w:pPr>
        <w:ind w:left="21" w:firstLine="688"/>
        <w:jc w:val="both"/>
        <w:rPr>
          <w:bCs/>
          <w:color w:val="000000"/>
          <w:lang w:val="uk-UA"/>
        </w:rPr>
      </w:pPr>
      <w:r w:rsidRPr="00C765E9">
        <w:rPr>
          <w:color w:val="000000"/>
          <w:lang w:val="uk-UA"/>
        </w:rPr>
        <w:t>Змістовне дозвілля чернівчан забезпечу</w:t>
      </w:r>
      <w:r>
        <w:rPr>
          <w:color w:val="000000"/>
          <w:lang w:val="uk-UA"/>
        </w:rPr>
        <w:t>є</w:t>
      </w:r>
      <w:r w:rsidRPr="00C765E9">
        <w:rPr>
          <w:color w:val="000000"/>
          <w:lang w:val="uk-UA"/>
        </w:rPr>
        <w:t xml:space="preserve"> 191</w:t>
      </w:r>
      <w:r w:rsidRPr="00C765E9">
        <w:rPr>
          <w:i/>
          <w:color w:val="000000"/>
          <w:lang w:val="uk-UA"/>
        </w:rPr>
        <w:t xml:space="preserve"> </w:t>
      </w:r>
      <w:r w:rsidRPr="00C765E9">
        <w:rPr>
          <w:color w:val="000000"/>
          <w:lang w:val="uk-UA"/>
        </w:rPr>
        <w:t>клубне формування, в яких займа</w:t>
      </w:r>
      <w:r>
        <w:rPr>
          <w:color w:val="000000"/>
          <w:lang w:val="uk-UA"/>
        </w:rPr>
        <w:t>ю</w:t>
      </w:r>
      <w:r w:rsidRPr="00C765E9">
        <w:rPr>
          <w:color w:val="000000"/>
          <w:lang w:val="uk-UA"/>
        </w:rPr>
        <w:t xml:space="preserve">ться 2447 учасників, з них 24 аматорських колективи із званням «народний», «зразковий», які функціонують на базі закладів культури </w:t>
      </w:r>
      <w:r w:rsidRPr="00C765E9">
        <w:rPr>
          <w:color w:val="000000"/>
          <w:lang w:val="uk-UA"/>
        </w:rPr>
        <w:lastRenderedPageBreak/>
        <w:t xml:space="preserve">клубного типу та  зразкова аматорська студія «Фенікс», яка функціонує у музичній школі №4. Впродовж І півріччя 2018 року </w:t>
      </w:r>
      <w:r w:rsidRPr="00C765E9">
        <w:rPr>
          <w:bCs/>
          <w:color w:val="000000"/>
          <w:lang w:val="uk-UA"/>
        </w:rPr>
        <w:t>проведено цикл творчих звітів клубних установ, народних аматорських колективів та музичних шкіл перед територіальною громадою міста.</w:t>
      </w:r>
    </w:p>
    <w:p w:rsidR="00F87986" w:rsidRPr="00C765E9" w:rsidRDefault="00F87986" w:rsidP="00F87986">
      <w:pPr>
        <w:ind w:firstLine="720"/>
        <w:jc w:val="both"/>
        <w:rPr>
          <w:color w:val="000000"/>
          <w:lang w:val="uk-UA"/>
        </w:rPr>
      </w:pPr>
      <w:r w:rsidRPr="00265497">
        <w:rPr>
          <w:color w:val="FF0000"/>
          <w:lang w:val="uk-UA"/>
        </w:rPr>
        <w:t>У звітному періоді</w:t>
      </w:r>
      <w:r w:rsidRPr="00C765E9">
        <w:rPr>
          <w:color w:val="000000"/>
          <w:lang w:val="uk-UA"/>
        </w:rPr>
        <w:t xml:space="preserve"> </w:t>
      </w:r>
      <w:r w:rsidRPr="00C765E9">
        <w:rPr>
          <w:color w:val="000000"/>
        </w:rPr>
        <w:t xml:space="preserve">клубними установами </w:t>
      </w:r>
      <w:r w:rsidRPr="00C765E9">
        <w:rPr>
          <w:color w:val="000000"/>
          <w:lang w:val="uk-UA"/>
        </w:rPr>
        <w:t xml:space="preserve">надано послуги </w:t>
      </w:r>
      <w:r w:rsidRPr="00C765E9">
        <w:rPr>
          <w:color w:val="000000"/>
        </w:rPr>
        <w:t>1</w:t>
      </w:r>
      <w:r>
        <w:rPr>
          <w:color w:val="000000"/>
          <w:lang w:val="uk-UA"/>
        </w:rPr>
        <w:t>34006</w:t>
      </w:r>
      <w:r w:rsidRPr="00C765E9">
        <w:rPr>
          <w:color w:val="000000"/>
        </w:rPr>
        <w:t xml:space="preserve"> </w:t>
      </w:r>
      <w:r>
        <w:rPr>
          <w:color w:val="000000"/>
          <w:lang w:val="uk-UA"/>
        </w:rPr>
        <w:t>відвідувачам</w:t>
      </w:r>
      <w:r w:rsidRPr="00C765E9">
        <w:rPr>
          <w:color w:val="000000"/>
          <w:lang w:val="uk-UA"/>
        </w:rPr>
        <w:t>,</w:t>
      </w:r>
      <w:r w:rsidRPr="00C765E9">
        <w:rPr>
          <w:color w:val="000000"/>
        </w:rPr>
        <w:t xml:space="preserve">  проведено</w:t>
      </w:r>
      <w:r w:rsidRPr="00C765E9">
        <w:rPr>
          <w:i/>
          <w:color w:val="000000"/>
        </w:rPr>
        <w:t xml:space="preserve"> </w:t>
      </w:r>
      <w:r w:rsidRPr="00C765E9">
        <w:rPr>
          <w:color w:val="000000"/>
        </w:rPr>
        <w:t>1</w:t>
      </w:r>
      <w:r>
        <w:rPr>
          <w:color w:val="000000"/>
          <w:lang w:val="uk-UA"/>
        </w:rPr>
        <w:t>880</w:t>
      </w:r>
      <w:r w:rsidRPr="00C765E9">
        <w:rPr>
          <w:color w:val="000000"/>
        </w:rPr>
        <w:t xml:space="preserve"> культурно-масових заход</w:t>
      </w:r>
      <w:r w:rsidRPr="00C765E9">
        <w:rPr>
          <w:color w:val="000000"/>
          <w:lang w:val="uk-UA"/>
        </w:rPr>
        <w:t>ів</w:t>
      </w:r>
      <w:r w:rsidRPr="00C765E9">
        <w:rPr>
          <w:color w:val="000000"/>
        </w:rPr>
        <w:t>,</w:t>
      </w:r>
      <w:r>
        <w:rPr>
          <w:color w:val="000000"/>
          <w:lang w:val="uk-UA"/>
        </w:rPr>
        <w:t xml:space="preserve"> </w:t>
      </w:r>
      <w:r w:rsidRPr="00C765E9">
        <w:rPr>
          <w:color w:val="000000"/>
          <w:lang w:val="uk-UA"/>
        </w:rPr>
        <w:t>в т.ч. 498 заходів для дітей. Проведено низку конкурсів, фестивалів, концертів, свят  та загальноміських заходів, зокрема: н</w:t>
      </w:r>
      <w:r w:rsidRPr="00C765E9">
        <w:rPr>
          <w:bCs/>
          <w:color w:val="000000"/>
          <w:lang w:val="uk-UA"/>
        </w:rPr>
        <w:t>оворічно-різдвяні програми, традиційна програма «На крилах кохання», весняний фестиваль народної творчості «Мерцішор», урочиста презентація Великодньої атрибутики «Великодній дивосвіт», Садигурське фольклорно-етнографічне свято «Рогізнянська галушка»,</w:t>
      </w:r>
      <w:r w:rsidRPr="00C765E9">
        <w:rPr>
          <w:color w:val="000000"/>
          <w:lang w:val="uk-UA"/>
        </w:rPr>
        <w:t xml:space="preserve"> Міжнародний турнір з бально-спортивних танців «Ратуша-2018», свято вуличної музики з нагоди Дня Європи, щорічний фестиваль юних талантів  «Місто моє казкове», </w:t>
      </w:r>
      <w:r w:rsidRPr="00C765E9">
        <w:rPr>
          <w:bCs/>
          <w:color w:val="000000"/>
          <w:lang w:val="uk-UA"/>
        </w:rPr>
        <w:t>фольклорне свято «Купальські забави», Міжнародний фольклорний фестиваль «Буковинські зустрічі» та інші</w:t>
      </w:r>
      <w:r w:rsidRPr="00C765E9">
        <w:rPr>
          <w:color w:val="000000"/>
          <w:lang w:val="uk-UA"/>
        </w:rPr>
        <w:t>.  Великої популярності серед дітей та молоді набули недільні розважальні програми «В гостях у казки», які проводятьс</w:t>
      </w:r>
      <w:r>
        <w:rPr>
          <w:color w:val="000000"/>
          <w:lang w:val="uk-UA"/>
        </w:rPr>
        <w:t>я</w:t>
      </w:r>
      <w:r w:rsidRPr="00C765E9">
        <w:rPr>
          <w:color w:val="000000"/>
          <w:lang w:val="uk-UA"/>
        </w:rPr>
        <w:t xml:space="preserve"> щонеділі під час літнього відпочинку дітей в Центрально</w:t>
      </w:r>
      <w:r w:rsidR="00362429">
        <w:rPr>
          <w:color w:val="000000"/>
          <w:lang w:val="uk-UA"/>
        </w:rPr>
        <w:t xml:space="preserve">му парку культури і відпочинку </w:t>
      </w:r>
      <w:r w:rsidRPr="00C765E9">
        <w:rPr>
          <w:color w:val="000000"/>
          <w:lang w:val="uk-UA"/>
        </w:rPr>
        <w:t xml:space="preserve">ім.Т.Г.Шевченка. </w:t>
      </w:r>
    </w:p>
    <w:p w:rsidR="00F87986" w:rsidRPr="00C765E9" w:rsidRDefault="00F87986" w:rsidP="00F87986">
      <w:pPr>
        <w:ind w:firstLine="709"/>
        <w:jc w:val="both"/>
        <w:rPr>
          <w:color w:val="000000"/>
          <w:lang w:val="uk-UA"/>
        </w:rPr>
      </w:pPr>
      <w:r w:rsidRPr="00C765E9">
        <w:rPr>
          <w:color w:val="000000"/>
          <w:lang w:val="uk-UA"/>
        </w:rPr>
        <w:t>Учні шкіл естетичного виховання активно брали участь у міжнародних, всеукраїнських, обласних та міських фестивалях і конкурсах</w:t>
      </w:r>
      <w:r>
        <w:rPr>
          <w:color w:val="000000"/>
          <w:lang w:val="uk-UA"/>
        </w:rPr>
        <w:t>,</w:t>
      </w:r>
      <w:r w:rsidRPr="00C765E9">
        <w:rPr>
          <w:color w:val="000000"/>
          <w:lang w:val="uk-UA"/>
        </w:rPr>
        <w:t xml:space="preserve"> де отримали 264 призових місця, в т.ч.: 20 - Гран-Прі, 111- І місць, 62- ІІ місця, 71 – ІІІ місце. Учні художньої школи ім.М.Івасюка прийняли участь у 14 виставках і конкурсах дитячої образотворчості різних рівнів, на яки</w:t>
      </w:r>
      <w:r w:rsidR="00362429">
        <w:rPr>
          <w:color w:val="000000"/>
          <w:lang w:val="uk-UA"/>
        </w:rPr>
        <w:t>х</w:t>
      </w:r>
      <w:r w:rsidRPr="00C765E9">
        <w:rPr>
          <w:color w:val="000000"/>
          <w:lang w:val="uk-UA"/>
        </w:rPr>
        <w:t xml:space="preserve"> представили 674 експонати.</w:t>
      </w:r>
    </w:p>
    <w:p w:rsidR="00F87986" w:rsidRPr="00C765E9" w:rsidRDefault="00F87986" w:rsidP="00F87986">
      <w:pPr>
        <w:pStyle w:val="ListParagraph"/>
        <w:spacing w:after="200"/>
        <w:ind w:left="0" w:firstLine="708"/>
        <w:jc w:val="both"/>
        <w:rPr>
          <w:color w:val="000000"/>
          <w:lang w:val="uk-UA"/>
        </w:rPr>
      </w:pPr>
      <w:r w:rsidRPr="00C765E9">
        <w:rPr>
          <w:color w:val="000000"/>
          <w:lang w:val="uk-UA"/>
        </w:rPr>
        <w:t>Бібліотеками комунальної бюджетної установи «Централізована бібліотечна система м. Чернівців» у І півріччі  201</w:t>
      </w:r>
      <w:r w:rsidRPr="00C765E9">
        <w:rPr>
          <w:color w:val="000000"/>
        </w:rPr>
        <w:t>8</w:t>
      </w:r>
      <w:r w:rsidRPr="00C765E9">
        <w:rPr>
          <w:color w:val="000000"/>
          <w:lang w:val="uk-UA"/>
        </w:rPr>
        <w:t xml:space="preserve"> року надано послуги </w:t>
      </w:r>
      <w:r>
        <w:rPr>
          <w:color w:val="000000"/>
          <w:lang w:val="uk-UA"/>
        </w:rPr>
        <w:t>35954 читачам</w:t>
      </w:r>
      <w:r w:rsidRPr="00C765E9">
        <w:rPr>
          <w:color w:val="000000"/>
          <w:lang w:val="uk-UA"/>
        </w:rPr>
        <w:t xml:space="preserve">, яким видано 550146 примірників видань. </w:t>
      </w:r>
      <w:r>
        <w:rPr>
          <w:color w:val="000000"/>
          <w:lang w:val="uk-UA"/>
        </w:rPr>
        <w:t xml:space="preserve">Відвідування бібліотек міста у І півріччі 2018 року склало </w:t>
      </w:r>
      <w:r w:rsidRPr="00C765E9">
        <w:rPr>
          <w:color w:val="000000"/>
          <w:lang w:val="uk-UA"/>
        </w:rPr>
        <w:t xml:space="preserve">184640 </w:t>
      </w:r>
      <w:r>
        <w:rPr>
          <w:color w:val="000000"/>
          <w:lang w:val="uk-UA"/>
        </w:rPr>
        <w:t>од.</w:t>
      </w:r>
      <w:r w:rsidRPr="00C765E9">
        <w:rPr>
          <w:color w:val="000000"/>
          <w:lang w:val="uk-UA"/>
        </w:rPr>
        <w:t xml:space="preserve"> Муніципальною бібліотекою ім.А.Добрянського надано послуги 2298 читачам, яким видано 34509 примірників видань. Відвідування бібліотеки за І півріччя 2018 року склало 11831</w:t>
      </w:r>
      <w:r>
        <w:rPr>
          <w:color w:val="000000"/>
          <w:lang w:val="uk-UA"/>
        </w:rPr>
        <w:t>од.</w:t>
      </w:r>
      <w:r w:rsidRPr="00C765E9">
        <w:rPr>
          <w:color w:val="000000"/>
          <w:lang w:val="uk-UA"/>
        </w:rPr>
        <w:t xml:space="preserve"> </w:t>
      </w:r>
    </w:p>
    <w:p w:rsidR="00F87986" w:rsidRPr="00C765E9" w:rsidRDefault="00F87986" w:rsidP="00F87986">
      <w:pPr>
        <w:tabs>
          <w:tab w:val="left" w:pos="720"/>
        </w:tabs>
        <w:jc w:val="both"/>
        <w:rPr>
          <w:color w:val="000000"/>
          <w:lang w:val="uk-UA"/>
        </w:rPr>
      </w:pPr>
      <w:r w:rsidRPr="00C765E9">
        <w:rPr>
          <w:color w:val="000000"/>
          <w:lang w:val="uk-UA"/>
        </w:rPr>
        <w:tab/>
        <w:t xml:space="preserve">За січень-червень 2018 року закладами культури надані платні послуги на суму 12546,1 тис.грн., що на 1330,1 тис.грн. або на 11,9% </w:t>
      </w:r>
      <w:r>
        <w:rPr>
          <w:color w:val="000000"/>
          <w:lang w:val="uk-UA"/>
        </w:rPr>
        <w:t xml:space="preserve">більше </w:t>
      </w:r>
      <w:r w:rsidRPr="00C765E9">
        <w:rPr>
          <w:color w:val="000000"/>
          <w:lang w:val="uk-UA"/>
        </w:rPr>
        <w:t>у порівнянні з аналогічним періодом 2017 року, в т.ч.:</w:t>
      </w:r>
    </w:p>
    <w:p w:rsidR="00F87986" w:rsidRPr="00C765E9" w:rsidRDefault="00F87986" w:rsidP="00F87986">
      <w:pPr>
        <w:tabs>
          <w:tab w:val="left" w:pos="720"/>
        </w:tabs>
        <w:jc w:val="both"/>
        <w:rPr>
          <w:color w:val="000000"/>
          <w:lang w:val="uk-UA"/>
        </w:rPr>
      </w:pPr>
      <w:r w:rsidRPr="00C765E9">
        <w:rPr>
          <w:color w:val="000000"/>
          <w:lang w:val="uk-UA"/>
        </w:rPr>
        <w:tab/>
        <w:t>-кінотеатром «Чернівці» - 4556,4 тис.</w:t>
      </w:r>
      <w:r w:rsidR="00362429">
        <w:rPr>
          <w:color w:val="000000"/>
          <w:lang w:val="uk-UA"/>
        </w:rPr>
        <w:t>г</w:t>
      </w:r>
      <w:r w:rsidRPr="00C765E9">
        <w:rPr>
          <w:color w:val="000000"/>
          <w:lang w:val="uk-UA"/>
        </w:rPr>
        <w:t>рн.;</w:t>
      </w:r>
    </w:p>
    <w:p w:rsidR="00F87986" w:rsidRPr="00C765E9" w:rsidRDefault="00F87986" w:rsidP="00F87986">
      <w:pPr>
        <w:tabs>
          <w:tab w:val="left" w:pos="720"/>
        </w:tabs>
        <w:jc w:val="both"/>
        <w:rPr>
          <w:color w:val="000000"/>
          <w:lang w:val="uk-UA"/>
        </w:rPr>
      </w:pPr>
      <w:r w:rsidRPr="00C765E9">
        <w:rPr>
          <w:color w:val="000000"/>
          <w:lang w:val="uk-UA"/>
        </w:rPr>
        <w:tab/>
        <w:t>-клубними установами – 1458,5 тис.грн.;</w:t>
      </w:r>
    </w:p>
    <w:p w:rsidR="00F87986" w:rsidRPr="00C765E9" w:rsidRDefault="00F87986" w:rsidP="00F87986">
      <w:pPr>
        <w:tabs>
          <w:tab w:val="left" w:pos="720"/>
        </w:tabs>
        <w:jc w:val="both"/>
        <w:rPr>
          <w:color w:val="000000"/>
          <w:lang w:val="uk-UA"/>
        </w:rPr>
      </w:pPr>
      <w:r w:rsidRPr="00C765E9">
        <w:rPr>
          <w:color w:val="000000"/>
          <w:lang w:val="uk-UA"/>
        </w:rPr>
        <w:tab/>
        <w:t>-школами естетичного виховання – 591,9 тис.грн.;</w:t>
      </w:r>
    </w:p>
    <w:p w:rsidR="00F87986" w:rsidRPr="00C765E9" w:rsidRDefault="00F87986" w:rsidP="00F87986">
      <w:pPr>
        <w:tabs>
          <w:tab w:val="left" w:pos="720"/>
        </w:tabs>
        <w:jc w:val="both"/>
        <w:rPr>
          <w:color w:val="000000"/>
          <w:lang w:val="uk-UA"/>
        </w:rPr>
      </w:pPr>
      <w:r w:rsidRPr="00C765E9">
        <w:rPr>
          <w:color w:val="000000"/>
          <w:lang w:val="uk-UA"/>
        </w:rPr>
        <w:tab/>
        <w:t>-парками – 5 935,1 тис.грн.;</w:t>
      </w:r>
    </w:p>
    <w:p w:rsidR="00F87986" w:rsidRPr="00C765E9" w:rsidRDefault="00F87986" w:rsidP="00F87986">
      <w:pPr>
        <w:tabs>
          <w:tab w:val="left" w:pos="720"/>
        </w:tabs>
        <w:jc w:val="both"/>
        <w:rPr>
          <w:color w:val="000000"/>
          <w:lang w:val="uk-UA"/>
        </w:rPr>
      </w:pPr>
      <w:r w:rsidRPr="00C765E9">
        <w:rPr>
          <w:color w:val="000000"/>
          <w:lang w:val="uk-UA"/>
        </w:rPr>
        <w:tab/>
        <w:t>-бібліотеками – 4,2 тис.грн.</w:t>
      </w:r>
    </w:p>
    <w:p w:rsidR="00F87986" w:rsidRPr="00C765E9" w:rsidRDefault="00F87986" w:rsidP="008413B3">
      <w:pPr>
        <w:tabs>
          <w:tab w:val="left" w:pos="720"/>
          <w:tab w:val="num" w:pos="900"/>
        </w:tabs>
        <w:jc w:val="both"/>
        <w:rPr>
          <w:color w:val="000000"/>
          <w:lang w:val="uk-UA"/>
        </w:rPr>
      </w:pPr>
      <w:r>
        <w:rPr>
          <w:lang w:val="uk-UA"/>
        </w:rPr>
        <w:lastRenderedPageBreak/>
        <w:tab/>
      </w:r>
      <w:r w:rsidRPr="00C765E9">
        <w:rPr>
          <w:color w:val="000000"/>
          <w:lang w:val="uk-UA"/>
        </w:rPr>
        <w:t xml:space="preserve">Впродовж І півріччя 2018 року управлінням освіти міської ради, закладами дошкільної, загальної середньої та позашкільної освіти проводилась робота, спрямована на виконання завдань із розвитку освітньої галузі, визначених нормативними документами </w:t>
      </w:r>
      <w:r w:rsidRPr="00C765E9">
        <w:rPr>
          <w:bCs/>
          <w:color w:val="000000"/>
          <w:lang w:val="uk-UA"/>
        </w:rPr>
        <w:t xml:space="preserve">щодо </w:t>
      </w:r>
      <w:r w:rsidRPr="00C765E9">
        <w:rPr>
          <w:color w:val="000000"/>
          <w:lang w:val="uk-UA"/>
        </w:rPr>
        <w:t xml:space="preserve">створення умов для забезпечення рівного доступу до якісної освіти. </w:t>
      </w:r>
    </w:p>
    <w:p w:rsidR="00F87986" w:rsidRPr="00C765E9" w:rsidRDefault="00F87986" w:rsidP="00F87986">
      <w:pPr>
        <w:widowControl w:val="0"/>
        <w:autoSpaceDE w:val="0"/>
        <w:autoSpaceDN w:val="0"/>
        <w:adjustRightInd w:val="0"/>
        <w:ind w:firstLine="709"/>
        <w:jc w:val="both"/>
        <w:rPr>
          <w:color w:val="000000"/>
          <w:lang w:val="uk-UA"/>
        </w:rPr>
      </w:pPr>
      <w:r w:rsidRPr="00C765E9">
        <w:rPr>
          <w:color w:val="000000"/>
          <w:lang w:val="uk-UA"/>
        </w:rPr>
        <w:t xml:space="preserve">Мережа </w:t>
      </w:r>
      <w:r w:rsidRPr="008413B3">
        <w:rPr>
          <w:b/>
          <w:color w:val="000000"/>
          <w:lang w:val="uk-UA"/>
        </w:rPr>
        <w:t>дошкільних навчальних закладів</w:t>
      </w:r>
      <w:r w:rsidRPr="00C765E9">
        <w:rPr>
          <w:color w:val="000000"/>
          <w:lang w:val="uk-UA"/>
        </w:rPr>
        <w:t xml:space="preserve"> міста Чернівців складається з </w:t>
      </w:r>
      <w:r w:rsidRPr="00C765E9">
        <w:rPr>
          <w:b/>
          <w:color w:val="000000"/>
          <w:lang w:val="uk-UA"/>
        </w:rPr>
        <w:t>59 дошкільних закладів</w:t>
      </w:r>
      <w:r w:rsidRPr="00C765E9">
        <w:rPr>
          <w:color w:val="000000"/>
          <w:lang w:val="uk-UA"/>
        </w:rPr>
        <w:t xml:space="preserve"> для дітей дошкільного віку, в т.ч.: </w:t>
      </w:r>
      <w:r w:rsidRPr="00C765E9">
        <w:rPr>
          <w:b/>
          <w:color w:val="000000"/>
          <w:lang w:val="uk-UA"/>
        </w:rPr>
        <w:t>56 – комунальних</w:t>
      </w:r>
      <w:r w:rsidRPr="00C765E9">
        <w:rPr>
          <w:color w:val="000000"/>
          <w:lang w:val="uk-UA"/>
        </w:rPr>
        <w:t xml:space="preserve"> (4</w:t>
      </w:r>
      <w:r>
        <w:rPr>
          <w:color w:val="000000"/>
          <w:lang w:val="uk-UA"/>
        </w:rPr>
        <w:t xml:space="preserve"> -</w:t>
      </w:r>
      <w:r w:rsidRPr="00C765E9">
        <w:rPr>
          <w:color w:val="000000"/>
          <w:lang w:val="uk-UA"/>
        </w:rPr>
        <w:t xml:space="preserve"> компенсуючого типу, </w:t>
      </w:r>
      <w:r>
        <w:rPr>
          <w:color w:val="000000"/>
          <w:lang w:val="uk-UA"/>
        </w:rPr>
        <w:t xml:space="preserve"> </w:t>
      </w:r>
      <w:r w:rsidRPr="00C765E9">
        <w:rPr>
          <w:color w:val="000000"/>
          <w:lang w:val="uk-UA"/>
        </w:rPr>
        <w:t xml:space="preserve">2 - санаторного типу, 26 </w:t>
      </w:r>
      <w:r>
        <w:rPr>
          <w:color w:val="000000"/>
          <w:lang w:val="uk-UA"/>
        </w:rPr>
        <w:t>–</w:t>
      </w:r>
      <w:r w:rsidRPr="00C765E9">
        <w:rPr>
          <w:color w:val="000000"/>
          <w:lang w:val="uk-UA"/>
        </w:rPr>
        <w:t xml:space="preserve"> комбінованого</w:t>
      </w:r>
      <w:r>
        <w:rPr>
          <w:color w:val="000000"/>
          <w:lang w:val="uk-UA"/>
        </w:rPr>
        <w:t xml:space="preserve"> типу</w:t>
      </w:r>
      <w:r w:rsidRPr="00C765E9">
        <w:rPr>
          <w:color w:val="000000"/>
          <w:lang w:val="uk-UA"/>
        </w:rPr>
        <w:t>, 14 - загального розвитку, 7 - Центрів розвитку дитини, 3</w:t>
      </w:r>
      <w:r>
        <w:rPr>
          <w:color w:val="000000"/>
          <w:lang w:val="uk-UA"/>
        </w:rPr>
        <w:t xml:space="preserve"> -</w:t>
      </w:r>
      <w:r w:rsidRPr="00C765E9">
        <w:rPr>
          <w:color w:val="000000"/>
          <w:lang w:val="uk-UA"/>
        </w:rPr>
        <w:t xml:space="preserve"> дошкільні підрозділи у складі </w:t>
      </w:r>
      <w:r>
        <w:rPr>
          <w:color w:val="000000"/>
          <w:lang w:val="uk-UA"/>
        </w:rPr>
        <w:t>навчально-виховних комплексів</w:t>
      </w:r>
      <w:r w:rsidRPr="00C765E9">
        <w:rPr>
          <w:color w:val="000000"/>
          <w:lang w:val="uk-UA"/>
        </w:rPr>
        <w:t xml:space="preserve">), </w:t>
      </w:r>
      <w:r>
        <w:rPr>
          <w:color w:val="000000"/>
          <w:lang w:val="uk-UA"/>
        </w:rPr>
        <w:t xml:space="preserve">  </w:t>
      </w:r>
      <w:r w:rsidRPr="00C765E9">
        <w:rPr>
          <w:b/>
          <w:color w:val="000000"/>
          <w:lang w:val="uk-UA"/>
        </w:rPr>
        <w:t>1</w:t>
      </w:r>
      <w:r>
        <w:rPr>
          <w:b/>
          <w:color w:val="000000"/>
          <w:lang w:val="uk-UA"/>
        </w:rPr>
        <w:t xml:space="preserve"> - </w:t>
      </w:r>
      <w:r w:rsidRPr="00C765E9">
        <w:rPr>
          <w:b/>
          <w:color w:val="000000"/>
          <w:lang w:val="uk-UA"/>
        </w:rPr>
        <w:t>відомчий</w:t>
      </w:r>
      <w:r w:rsidRPr="00C765E9">
        <w:rPr>
          <w:color w:val="000000"/>
          <w:lang w:val="uk-UA"/>
        </w:rPr>
        <w:t xml:space="preserve"> і  </w:t>
      </w:r>
      <w:r w:rsidRPr="00C765E9">
        <w:rPr>
          <w:b/>
          <w:color w:val="000000"/>
          <w:lang w:val="uk-UA"/>
        </w:rPr>
        <w:t>2 – приватних</w:t>
      </w:r>
      <w:r w:rsidRPr="00C765E9">
        <w:rPr>
          <w:color w:val="000000"/>
          <w:lang w:val="uk-UA"/>
        </w:rPr>
        <w:t xml:space="preserve">.  </w:t>
      </w:r>
    </w:p>
    <w:p w:rsidR="00F87986" w:rsidRDefault="00F87986" w:rsidP="00362429">
      <w:pPr>
        <w:widowControl w:val="0"/>
        <w:autoSpaceDE w:val="0"/>
        <w:autoSpaceDN w:val="0"/>
        <w:adjustRightInd w:val="0"/>
        <w:ind w:firstLine="709"/>
        <w:jc w:val="both"/>
        <w:rPr>
          <w:color w:val="000000"/>
          <w:lang w:val="uk-UA"/>
        </w:rPr>
      </w:pPr>
      <w:r w:rsidRPr="00C765E9">
        <w:rPr>
          <w:color w:val="000000"/>
          <w:lang w:val="uk-UA"/>
        </w:rPr>
        <w:t xml:space="preserve">У І півріччі 2018 року показник охоплення дошкільною освітою дітей дошкільного віку в м.Чернівцях склав 100 %. </w:t>
      </w:r>
      <w:r>
        <w:rPr>
          <w:color w:val="000000"/>
          <w:lang w:val="uk-UA"/>
        </w:rPr>
        <w:t xml:space="preserve">Станом на 01.07.2018р. у дошкільних навчальних закладах міста функціонувало </w:t>
      </w:r>
      <w:r w:rsidRPr="00C765E9">
        <w:rPr>
          <w:color w:val="000000"/>
          <w:lang w:val="uk-UA"/>
        </w:rPr>
        <w:t>435 груп, в яких вихову</w:t>
      </w:r>
      <w:r>
        <w:rPr>
          <w:color w:val="000000"/>
          <w:lang w:val="uk-UA"/>
        </w:rPr>
        <w:t xml:space="preserve">вались </w:t>
      </w:r>
      <w:r w:rsidRPr="00C765E9">
        <w:rPr>
          <w:b/>
          <w:color w:val="000000"/>
          <w:lang w:val="uk-UA"/>
        </w:rPr>
        <w:t>11038 дітей</w:t>
      </w:r>
      <w:r w:rsidRPr="00C765E9">
        <w:rPr>
          <w:color w:val="000000"/>
          <w:lang w:val="uk-UA"/>
        </w:rPr>
        <w:t xml:space="preserve"> віком від 2 до 6 років, що майже на 4000 дітей більше від нормативів наповнюваності та проектної потужності закладів. Чисельність дітей з розрахунку на 100 місць станови</w:t>
      </w:r>
      <w:r>
        <w:rPr>
          <w:color w:val="000000"/>
          <w:lang w:val="uk-UA"/>
        </w:rPr>
        <w:t>ла</w:t>
      </w:r>
      <w:r w:rsidRPr="00C765E9">
        <w:rPr>
          <w:color w:val="000000"/>
          <w:lang w:val="uk-UA"/>
        </w:rPr>
        <w:t xml:space="preserve"> 158 дітей</w:t>
      </w:r>
      <w:r w:rsidRPr="00C765E9">
        <w:rPr>
          <w:color w:val="000000"/>
          <w:sz w:val="28"/>
          <w:szCs w:val="28"/>
          <w:lang w:val="uk-UA"/>
        </w:rPr>
        <w:t>.</w:t>
      </w:r>
      <w:r>
        <w:rPr>
          <w:color w:val="000000"/>
          <w:sz w:val="28"/>
          <w:szCs w:val="28"/>
          <w:lang w:val="uk-UA"/>
        </w:rPr>
        <w:t xml:space="preserve"> </w:t>
      </w:r>
      <w:r w:rsidRPr="00C765E9">
        <w:rPr>
          <w:color w:val="000000"/>
          <w:lang w:val="uk-UA"/>
        </w:rPr>
        <w:t xml:space="preserve">Найвищі показники перевантаження груп в останні роки мають </w:t>
      </w:r>
      <w:r>
        <w:rPr>
          <w:color w:val="000000"/>
          <w:lang w:val="uk-UA"/>
        </w:rPr>
        <w:t>дошкільні заклади</w:t>
      </w:r>
      <w:r w:rsidRPr="00C765E9">
        <w:rPr>
          <w:color w:val="000000"/>
          <w:lang w:val="uk-UA"/>
        </w:rPr>
        <w:t xml:space="preserve">, розташовані в центральній частині міста, мікрорайоні «Гравітон» та </w:t>
      </w:r>
      <w:r>
        <w:rPr>
          <w:color w:val="000000"/>
          <w:lang w:val="uk-UA"/>
        </w:rPr>
        <w:t xml:space="preserve">на </w:t>
      </w:r>
      <w:r w:rsidRPr="00C765E9">
        <w:rPr>
          <w:color w:val="000000"/>
          <w:lang w:val="uk-UA"/>
        </w:rPr>
        <w:t>вул.Руськ</w:t>
      </w:r>
      <w:r>
        <w:rPr>
          <w:color w:val="000000"/>
          <w:lang w:val="uk-UA"/>
        </w:rPr>
        <w:t>ій</w:t>
      </w:r>
      <w:r w:rsidRPr="00C765E9">
        <w:rPr>
          <w:color w:val="000000"/>
          <w:lang w:val="uk-UA"/>
        </w:rPr>
        <w:t xml:space="preserve">. </w:t>
      </w:r>
    </w:p>
    <w:p w:rsidR="00F87986" w:rsidRPr="00C765E9" w:rsidRDefault="00F87986" w:rsidP="00F87986">
      <w:pPr>
        <w:widowControl w:val="0"/>
        <w:autoSpaceDE w:val="0"/>
        <w:autoSpaceDN w:val="0"/>
        <w:adjustRightInd w:val="0"/>
        <w:ind w:firstLine="709"/>
        <w:jc w:val="both"/>
        <w:rPr>
          <w:color w:val="000000"/>
          <w:lang w:val="uk-UA"/>
        </w:rPr>
      </w:pPr>
      <w:r w:rsidRPr="00C765E9">
        <w:rPr>
          <w:color w:val="000000"/>
          <w:lang w:val="uk-UA"/>
        </w:rPr>
        <w:t xml:space="preserve">Для розв’язання проблеми забезпечення </w:t>
      </w:r>
      <w:r>
        <w:rPr>
          <w:color w:val="000000"/>
          <w:lang w:val="uk-UA"/>
        </w:rPr>
        <w:t xml:space="preserve">дітей </w:t>
      </w:r>
      <w:r w:rsidRPr="00C765E9">
        <w:rPr>
          <w:color w:val="000000"/>
          <w:lang w:val="uk-UA"/>
        </w:rPr>
        <w:t xml:space="preserve">місцями в </w:t>
      </w:r>
      <w:r>
        <w:rPr>
          <w:color w:val="000000"/>
          <w:lang w:val="uk-UA"/>
        </w:rPr>
        <w:t>садочках</w:t>
      </w:r>
      <w:r w:rsidRPr="00C765E9">
        <w:rPr>
          <w:color w:val="000000"/>
          <w:lang w:val="uk-UA"/>
        </w:rPr>
        <w:t xml:space="preserve"> проводиться системна робота щодо розширення мережі ДНЗ із врахуванням демографічних показників, </w:t>
      </w:r>
      <w:r>
        <w:rPr>
          <w:color w:val="000000"/>
          <w:lang w:val="uk-UA"/>
        </w:rPr>
        <w:t xml:space="preserve"> зокрема: </w:t>
      </w:r>
      <w:r w:rsidRPr="00C765E9">
        <w:rPr>
          <w:color w:val="000000"/>
          <w:lang w:val="uk-UA"/>
        </w:rPr>
        <w:t>відновлення недіючих груп, виведення початкових класів з приміщень садочків, відкриття короткотривалих, спеціальних (інклюзивних) груп</w:t>
      </w:r>
      <w:r>
        <w:rPr>
          <w:color w:val="000000"/>
          <w:lang w:val="uk-UA"/>
        </w:rPr>
        <w:t xml:space="preserve"> та закладів </w:t>
      </w:r>
      <w:r w:rsidRPr="00C765E9">
        <w:rPr>
          <w:color w:val="000000"/>
          <w:lang w:val="uk-UA"/>
        </w:rPr>
        <w:t>різних типів та форм власності</w:t>
      </w:r>
      <w:r>
        <w:rPr>
          <w:color w:val="000000"/>
          <w:lang w:val="uk-UA"/>
        </w:rPr>
        <w:t>, в т.ч приватних</w:t>
      </w:r>
      <w:r w:rsidRPr="00C765E9">
        <w:rPr>
          <w:color w:val="000000"/>
          <w:lang w:val="uk-UA"/>
        </w:rPr>
        <w:t xml:space="preserve">. </w:t>
      </w:r>
    </w:p>
    <w:p w:rsidR="00F87986" w:rsidRPr="00C765E9" w:rsidRDefault="00F87986" w:rsidP="00F87986">
      <w:pPr>
        <w:ind w:firstLine="708"/>
        <w:jc w:val="both"/>
        <w:rPr>
          <w:color w:val="000000"/>
          <w:lang w:val="uk-UA"/>
        </w:rPr>
      </w:pPr>
      <w:r w:rsidRPr="002A5533">
        <w:rPr>
          <w:color w:val="000000"/>
          <w:lang w:val="uk-UA"/>
        </w:rPr>
        <w:t xml:space="preserve">Впродовж </w:t>
      </w:r>
      <w:r w:rsidRPr="00C765E9">
        <w:rPr>
          <w:color w:val="000000"/>
          <w:lang w:val="uk-UA"/>
        </w:rPr>
        <w:t>І півріччя 2018 року відкрито</w:t>
      </w:r>
      <w:r>
        <w:rPr>
          <w:color w:val="000000"/>
          <w:lang w:val="uk-UA"/>
        </w:rPr>
        <w:t xml:space="preserve"> ДНЗ </w:t>
      </w:r>
      <w:r w:rsidRPr="00C765E9">
        <w:rPr>
          <w:color w:val="000000"/>
          <w:lang w:val="uk-UA"/>
        </w:rPr>
        <w:t>№42 «Перлинка» на вул.Авангардній, 17 (140 місць - 6 груп), додатков</w:t>
      </w:r>
      <w:r>
        <w:rPr>
          <w:color w:val="000000"/>
          <w:lang w:val="uk-UA"/>
        </w:rPr>
        <w:t xml:space="preserve">і групи </w:t>
      </w:r>
      <w:r w:rsidRPr="00C765E9">
        <w:rPr>
          <w:color w:val="000000"/>
          <w:lang w:val="uk-UA"/>
        </w:rPr>
        <w:t xml:space="preserve">після реконструкції приміщень в ДНЗ №30 на Бульварі Героїв Крут, 7 (2 групи) та в НВК «Берегиня» (4 групи). Продовжувались роботи з реконструкції приміщення в </w:t>
      </w:r>
      <w:r>
        <w:rPr>
          <w:color w:val="000000"/>
          <w:lang w:val="uk-UA"/>
        </w:rPr>
        <w:t>ДНЗ</w:t>
      </w:r>
      <w:r w:rsidRPr="00C765E9">
        <w:rPr>
          <w:color w:val="000000"/>
          <w:lang w:val="uk-UA"/>
        </w:rPr>
        <w:t xml:space="preserve"> №21  на вул.Небесної Сотні, 9-А (1 група), з капітального ремонту приміщень на вул.Вірменській,17-А (100 місць </w:t>
      </w:r>
      <w:r>
        <w:rPr>
          <w:color w:val="000000"/>
          <w:lang w:val="uk-UA"/>
        </w:rPr>
        <w:t>–</w:t>
      </w:r>
      <w:r w:rsidRPr="00C765E9">
        <w:rPr>
          <w:color w:val="000000"/>
          <w:lang w:val="uk-UA"/>
        </w:rPr>
        <w:t xml:space="preserve"> 4</w:t>
      </w:r>
      <w:r>
        <w:rPr>
          <w:color w:val="000000"/>
          <w:lang w:val="uk-UA"/>
        </w:rPr>
        <w:t xml:space="preserve"> </w:t>
      </w:r>
      <w:r w:rsidRPr="00C765E9">
        <w:rPr>
          <w:color w:val="000000"/>
          <w:lang w:val="uk-UA"/>
        </w:rPr>
        <w:t xml:space="preserve">групи) та будівництва </w:t>
      </w:r>
      <w:r>
        <w:rPr>
          <w:color w:val="000000"/>
          <w:lang w:val="uk-UA"/>
        </w:rPr>
        <w:t>дитячого садочка</w:t>
      </w:r>
      <w:r w:rsidRPr="00C765E9">
        <w:rPr>
          <w:color w:val="000000"/>
          <w:lang w:val="uk-UA"/>
        </w:rPr>
        <w:t xml:space="preserve"> в мікрорайоні Ленківці на ІV пров</w:t>
      </w:r>
      <w:r>
        <w:rPr>
          <w:color w:val="000000"/>
          <w:lang w:val="uk-UA"/>
        </w:rPr>
        <w:t>.</w:t>
      </w:r>
      <w:r w:rsidRPr="00C765E9">
        <w:rPr>
          <w:color w:val="000000"/>
          <w:lang w:val="uk-UA"/>
        </w:rPr>
        <w:t>Вільшини</w:t>
      </w:r>
      <w:r>
        <w:rPr>
          <w:color w:val="000000"/>
          <w:lang w:val="uk-UA"/>
        </w:rPr>
        <w:t xml:space="preserve"> </w:t>
      </w:r>
      <w:r w:rsidRPr="00C765E9">
        <w:rPr>
          <w:color w:val="000000"/>
          <w:lang w:val="uk-UA"/>
        </w:rPr>
        <w:t xml:space="preserve">(160 місць - 8 груп). </w:t>
      </w:r>
    </w:p>
    <w:p w:rsidR="00F87986" w:rsidRPr="00C765E9" w:rsidRDefault="00F87986" w:rsidP="00F87986">
      <w:pPr>
        <w:ind w:firstLine="709"/>
        <w:jc w:val="both"/>
        <w:rPr>
          <w:color w:val="000000"/>
          <w:lang w:val="uk-UA"/>
        </w:rPr>
      </w:pPr>
      <w:r w:rsidRPr="00C765E9">
        <w:rPr>
          <w:color w:val="000000"/>
          <w:lang w:val="uk-UA"/>
        </w:rPr>
        <w:t xml:space="preserve">Проводиться постійна робота щодо підвищення якості надання освітніх послуг. У дошкільних навчальних закладах міста функціонують 16 санаторних та 31 логопедична групи, в яких </w:t>
      </w:r>
      <w:r>
        <w:rPr>
          <w:color w:val="000000"/>
          <w:lang w:val="uk-UA"/>
        </w:rPr>
        <w:t xml:space="preserve">911 дітей </w:t>
      </w:r>
      <w:r w:rsidRPr="00C765E9">
        <w:rPr>
          <w:color w:val="000000"/>
          <w:lang w:val="uk-UA"/>
        </w:rPr>
        <w:t>мають змогу отримати кваліфіковану допомогу по виправленню вад мови</w:t>
      </w:r>
      <w:r>
        <w:rPr>
          <w:color w:val="000000"/>
          <w:lang w:val="uk-UA"/>
        </w:rPr>
        <w:t>.</w:t>
      </w:r>
      <w:r w:rsidRPr="00C765E9">
        <w:rPr>
          <w:color w:val="000000"/>
          <w:lang w:val="uk-UA"/>
        </w:rPr>
        <w:t xml:space="preserve"> У зв’язку зі значним збільшенням дітей з психофізич</w:t>
      </w:r>
      <w:r w:rsidRPr="00C765E9">
        <w:rPr>
          <w:color w:val="000000"/>
          <w:lang w:val="uk-UA"/>
        </w:rPr>
        <w:lastRenderedPageBreak/>
        <w:t xml:space="preserve">ними розладами  управлінням освіти міської ради проводиться організаційна робота по створенню в </w:t>
      </w:r>
      <w:r w:rsidR="00362429">
        <w:rPr>
          <w:color w:val="000000"/>
          <w:lang w:val="uk-UA"/>
        </w:rPr>
        <w:t>С</w:t>
      </w:r>
      <w:r w:rsidRPr="00C765E9">
        <w:rPr>
          <w:color w:val="000000"/>
          <w:lang w:val="uk-UA"/>
        </w:rPr>
        <w:t>ДНЗ №34</w:t>
      </w:r>
      <w:r>
        <w:rPr>
          <w:color w:val="000000"/>
          <w:lang w:val="uk-UA"/>
        </w:rPr>
        <w:t xml:space="preserve"> </w:t>
      </w:r>
      <w:r w:rsidRPr="00C765E9">
        <w:rPr>
          <w:color w:val="000000"/>
          <w:lang w:val="uk-UA"/>
        </w:rPr>
        <w:t>корекційно-розвивальної бази</w:t>
      </w:r>
      <w:r>
        <w:rPr>
          <w:color w:val="000000"/>
          <w:lang w:val="uk-UA"/>
        </w:rPr>
        <w:t xml:space="preserve"> </w:t>
      </w:r>
      <w:r w:rsidRPr="00C765E9">
        <w:rPr>
          <w:color w:val="000000"/>
          <w:lang w:val="uk-UA"/>
        </w:rPr>
        <w:t>для роботи з дітьми з особливими освітніми потребами</w:t>
      </w:r>
      <w:r>
        <w:rPr>
          <w:color w:val="000000"/>
          <w:lang w:val="uk-UA"/>
        </w:rPr>
        <w:t>.</w:t>
      </w:r>
      <w:r w:rsidRPr="00C765E9">
        <w:rPr>
          <w:color w:val="000000"/>
          <w:lang w:val="uk-UA"/>
        </w:rPr>
        <w:t xml:space="preserve"> В поточному році відкрито 2 інклюзивні групи у ДНЗ №19 та ДНЗ №44. Також, функціонують 14 інклюзивних груп у ДНЗ № 5, 6, 19, 20, 21, 23, 24, 27, 41, 44, 46, 47, 48, 49, в яких виховуються 19 дітей.</w:t>
      </w:r>
    </w:p>
    <w:p w:rsidR="00F87986" w:rsidRPr="00C765E9" w:rsidRDefault="00F87986" w:rsidP="00F87986">
      <w:pPr>
        <w:ind w:firstLine="709"/>
        <w:jc w:val="both"/>
        <w:rPr>
          <w:color w:val="000000"/>
          <w:lang w:val="uk-UA"/>
        </w:rPr>
      </w:pPr>
      <w:r w:rsidRPr="00C765E9">
        <w:rPr>
          <w:color w:val="000000"/>
          <w:lang w:val="uk-UA"/>
        </w:rPr>
        <w:t xml:space="preserve">Мережа </w:t>
      </w:r>
      <w:r w:rsidRPr="008413B3">
        <w:rPr>
          <w:b/>
          <w:color w:val="000000"/>
          <w:lang w:val="uk-UA"/>
        </w:rPr>
        <w:t>загальноосвітніх навчальних закладів</w:t>
      </w:r>
      <w:r w:rsidRPr="00C765E9">
        <w:rPr>
          <w:color w:val="000000"/>
          <w:lang w:val="uk-UA"/>
        </w:rPr>
        <w:t xml:space="preserve"> міста повністю задовольняє потреби територіальної громади. У місті функціонують </w:t>
      </w:r>
      <w:r w:rsidRPr="00C765E9">
        <w:rPr>
          <w:b/>
          <w:color w:val="000000"/>
          <w:lang w:val="uk-UA"/>
        </w:rPr>
        <w:t>50 загальноосвітніх навчальних закладів комунальної форми власності,</w:t>
      </w:r>
      <w:r w:rsidRPr="00C765E9">
        <w:rPr>
          <w:color w:val="000000"/>
          <w:lang w:val="uk-UA"/>
        </w:rPr>
        <w:t xml:space="preserve"> в т.ч.: спеціалізованих загальноосвітніх навчальних закладів І ступеня – 7, загальноосвітніх навчальних закладів І-ІІ ступенів – 3, загальноосвітніх навчальних закладів І-ІІІ ступенів – 22, спеціалізованих загальноосвітніх шкіл І-ІІІ ступенів – 3, ліцеїв – 5, гімназій – 7, навчально-виховних комплексів – 3 та</w:t>
      </w:r>
      <w:r>
        <w:rPr>
          <w:color w:val="000000"/>
          <w:lang w:val="uk-UA"/>
        </w:rPr>
        <w:t xml:space="preserve"> </w:t>
      </w:r>
      <w:r w:rsidRPr="00C765E9">
        <w:rPr>
          <w:b/>
          <w:color w:val="000000"/>
          <w:lang w:val="uk-UA"/>
        </w:rPr>
        <w:t>3 приватні школи</w:t>
      </w:r>
      <w:r w:rsidRPr="00C765E9">
        <w:rPr>
          <w:color w:val="000000"/>
          <w:lang w:val="uk-UA"/>
        </w:rPr>
        <w:t xml:space="preserve">. Загалом по місту у 2017/2018 навчальному році у загальноосвітніх навчальних закладах здобували освіту </w:t>
      </w:r>
      <w:r w:rsidRPr="00C765E9">
        <w:rPr>
          <w:b/>
          <w:color w:val="000000"/>
          <w:lang w:val="uk-UA"/>
        </w:rPr>
        <w:t>25559  дітей</w:t>
      </w:r>
      <w:r w:rsidRPr="00C765E9">
        <w:rPr>
          <w:color w:val="000000"/>
          <w:lang w:val="uk-UA"/>
        </w:rPr>
        <w:t xml:space="preserve">. </w:t>
      </w:r>
    </w:p>
    <w:p w:rsidR="00F87986" w:rsidRPr="00C765E9" w:rsidRDefault="00F87986" w:rsidP="00F87986">
      <w:pPr>
        <w:ind w:firstLine="709"/>
        <w:jc w:val="both"/>
        <w:rPr>
          <w:color w:val="000000"/>
          <w:sz w:val="28"/>
          <w:szCs w:val="28"/>
          <w:lang w:val="uk-UA"/>
        </w:rPr>
      </w:pPr>
      <w:r w:rsidRPr="00C765E9">
        <w:rPr>
          <w:color w:val="000000"/>
          <w:lang w:val="uk-UA"/>
        </w:rPr>
        <w:t xml:space="preserve">Збільшення  учнівських контингентів та перевищення проектної потужності </w:t>
      </w:r>
      <w:r>
        <w:rPr>
          <w:color w:val="000000"/>
          <w:lang w:val="uk-UA"/>
        </w:rPr>
        <w:t xml:space="preserve">діючих </w:t>
      </w:r>
      <w:r w:rsidRPr="00C765E9">
        <w:rPr>
          <w:color w:val="000000"/>
          <w:lang w:val="uk-UA"/>
        </w:rPr>
        <w:t>загальноосвітніх навчальних закладів міста унеможливлює здійснення освітнього процесу лише у першу зміну. Другий рік поспіль у ЗОШ І-ІІІ ступенів №24 </w:t>
      </w:r>
      <w:r>
        <w:rPr>
          <w:color w:val="000000"/>
          <w:lang w:val="uk-UA"/>
        </w:rPr>
        <w:t xml:space="preserve"> </w:t>
      </w:r>
      <w:r w:rsidRPr="00C765E9">
        <w:rPr>
          <w:color w:val="000000"/>
          <w:lang w:val="uk-UA"/>
        </w:rPr>
        <w:t>116 учнів чотирьох 4-х класів навчаються у другу зміну. З вересня 2017/2018 навчального року організовано навчально-виховний процес в другу зміну для  60 учнів двох 4-х класів НВК «Любисток».</w:t>
      </w:r>
      <w:r w:rsidRPr="00C765E9">
        <w:rPr>
          <w:color w:val="000000"/>
          <w:sz w:val="28"/>
          <w:szCs w:val="28"/>
          <w:lang w:val="uk-UA"/>
        </w:rPr>
        <w:t xml:space="preserve"> </w:t>
      </w:r>
    </w:p>
    <w:p w:rsidR="00F87986" w:rsidRPr="00C765E9" w:rsidRDefault="00F87986" w:rsidP="00F87986">
      <w:pPr>
        <w:ind w:firstLine="709"/>
        <w:jc w:val="both"/>
        <w:rPr>
          <w:color w:val="000000"/>
          <w:lang w:val="uk-UA"/>
        </w:rPr>
      </w:pPr>
      <w:r w:rsidRPr="00C765E9">
        <w:rPr>
          <w:color w:val="000000"/>
          <w:lang w:val="uk-UA"/>
        </w:rPr>
        <w:t xml:space="preserve">У 2017/2018 навчальному році </w:t>
      </w:r>
      <w:r>
        <w:rPr>
          <w:color w:val="000000"/>
          <w:lang w:val="uk-UA"/>
        </w:rPr>
        <w:t>і</w:t>
      </w:r>
      <w:r w:rsidRPr="00C765E9">
        <w:rPr>
          <w:color w:val="000000"/>
          <w:lang w:val="uk-UA"/>
        </w:rPr>
        <w:t xml:space="preserve">снуюча мережа загальноосвітніх навчальних закладів за </w:t>
      </w:r>
      <w:r w:rsidRPr="00C765E9">
        <w:rPr>
          <w:b/>
          <w:color w:val="000000"/>
          <w:lang w:val="uk-UA"/>
        </w:rPr>
        <w:t>мовами навчання</w:t>
      </w:r>
      <w:r w:rsidRPr="00C765E9">
        <w:rPr>
          <w:color w:val="000000"/>
          <w:lang w:val="uk-UA"/>
        </w:rPr>
        <w:t xml:space="preserve"> повністю відповіда</w:t>
      </w:r>
      <w:r>
        <w:rPr>
          <w:color w:val="000000"/>
          <w:lang w:val="uk-UA"/>
        </w:rPr>
        <w:t>ла</w:t>
      </w:r>
      <w:r w:rsidRPr="00C765E9">
        <w:rPr>
          <w:color w:val="000000"/>
          <w:lang w:val="uk-UA"/>
        </w:rPr>
        <w:t xml:space="preserve"> потребам територіальної громади міста, зокрема: </w:t>
      </w:r>
      <w:r>
        <w:rPr>
          <w:color w:val="000000"/>
          <w:lang w:val="uk-UA"/>
        </w:rPr>
        <w:t xml:space="preserve">24470 школярів або </w:t>
      </w:r>
      <w:r w:rsidRPr="00C765E9">
        <w:rPr>
          <w:color w:val="000000"/>
          <w:lang w:val="uk-UA"/>
        </w:rPr>
        <w:t>97,2%</w:t>
      </w:r>
      <w:r>
        <w:rPr>
          <w:color w:val="000000"/>
          <w:lang w:val="uk-UA"/>
        </w:rPr>
        <w:t xml:space="preserve"> від загальної кількості учнів </w:t>
      </w:r>
      <w:r w:rsidRPr="00C765E9">
        <w:rPr>
          <w:color w:val="000000"/>
          <w:lang w:val="uk-UA"/>
        </w:rPr>
        <w:t xml:space="preserve">навчалися українською мовою, 604 учні </w:t>
      </w:r>
      <w:r>
        <w:rPr>
          <w:color w:val="000000"/>
          <w:lang w:val="uk-UA"/>
        </w:rPr>
        <w:t>(</w:t>
      </w:r>
      <w:r w:rsidRPr="00C765E9">
        <w:rPr>
          <w:color w:val="000000"/>
          <w:lang w:val="uk-UA"/>
        </w:rPr>
        <w:t>ЗОШ №10,13,17,29, гімназія № 6)</w:t>
      </w:r>
      <w:r>
        <w:rPr>
          <w:color w:val="000000"/>
          <w:lang w:val="uk-UA"/>
        </w:rPr>
        <w:t xml:space="preserve"> або 2,4%</w:t>
      </w:r>
      <w:r w:rsidRPr="00C765E9">
        <w:rPr>
          <w:color w:val="000000"/>
          <w:lang w:val="uk-UA"/>
        </w:rPr>
        <w:t xml:space="preserve"> </w:t>
      </w:r>
      <w:r>
        <w:rPr>
          <w:color w:val="000000"/>
          <w:lang w:val="uk-UA"/>
        </w:rPr>
        <w:t>–</w:t>
      </w:r>
      <w:r w:rsidRPr="00C765E9">
        <w:rPr>
          <w:color w:val="000000"/>
          <w:lang w:val="uk-UA"/>
        </w:rPr>
        <w:t xml:space="preserve"> румунською</w:t>
      </w:r>
      <w:r>
        <w:rPr>
          <w:color w:val="000000"/>
          <w:lang w:val="uk-UA"/>
        </w:rPr>
        <w:t xml:space="preserve"> мовою, 115 учнів (</w:t>
      </w:r>
      <w:r w:rsidRPr="00C765E9">
        <w:rPr>
          <w:color w:val="000000"/>
          <w:lang w:val="uk-UA"/>
        </w:rPr>
        <w:t>ЗОШ №4)</w:t>
      </w:r>
      <w:r>
        <w:rPr>
          <w:color w:val="000000"/>
          <w:lang w:val="uk-UA"/>
        </w:rPr>
        <w:t xml:space="preserve"> або 0,5%</w:t>
      </w:r>
      <w:r w:rsidRPr="00C765E9">
        <w:rPr>
          <w:color w:val="000000"/>
          <w:lang w:val="uk-UA"/>
        </w:rPr>
        <w:t xml:space="preserve"> – російською мов</w:t>
      </w:r>
      <w:r>
        <w:rPr>
          <w:color w:val="000000"/>
          <w:lang w:val="uk-UA"/>
        </w:rPr>
        <w:t>ою</w:t>
      </w:r>
      <w:r w:rsidRPr="00C765E9">
        <w:rPr>
          <w:color w:val="000000"/>
          <w:lang w:val="uk-UA"/>
        </w:rPr>
        <w:t xml:space="preserve">. Для задоволення освітніх потреб інших національних меншин при Чернівецькій гімназії №3 у польському культурно-освітньому центрі 83 дитини та 12 дорослих вивчали польську мову. Окрім того, </w:t>
      </w:r>
      <w:r>
        <w:rPr>
          <w:color w:val="000000"/>
          <w:lang w:val="uk-UA"/>
        </w:rPr>
        <w:t xml:space="preserve">факультативне навчання польської мови забезпечується </w:t>
      </w:r>
      <w:r w:rsidRPr="00C765E9">
        <w:rPr>
          <w:color w:val="000000"/>
          <w:lang w:val="uk-UA"/>
        </w:rPr>
        <w:t>у ліцеї №3 (93 учні 10-х класів), гімназії №3 (38 учнів 10-11 класів) та СЗОШ № 22</w:t>
      </w:r>
      <w:r w:rsidR="00362429">
        <w:rPr>
          <w:color w:val="000000"/>
          <w:lang w:val="uk-UA"/>
        </w:rPr>
        <w:t xml:space="preserve"> </w:t>
      </w:r>
      <w:r w:rsidRPr="00C765E9">
        <w:rPr>
          <w:color w:val="000000"/>
          <w:lang w:val="uk-UA"/>
        </w:rPr>
        <w:t>(34</w:t>
      </w:r>
      <w:r>
        <w:rPr>
          <w:color w:val="000000"/>
          <w:lang w:val="uk-UA"/>
        </w:rPr>
        <w:t xml:space="preserve"> </w:t>
      </w:r>
      <w:r w:rsidRPr="00C765E9">
        <w:rPr>
          <w:color w:val="000000"/>
          <w:lang w:val="uk-UA"/>
        </w:rPr>
        <w:t xml:space="preserve">учні 5-6 класів).  Також, у СШ ОРТ № 41  353 учні 1-11 класів вивчали іврит. </w:t>
      </w:r>
    </w:p>
    <w:p w:rsidR="00F87986" w:rsidRPr="00C765E9" w:rsidRDefault="00F87986" w:rsidP="00F87986">
      <w:pPr>
        <w:suppressAutoHyphens/>
        <w:ind w:firstLine="709"/>
        <w:jc w:val="both"/>
        <w:rPr>
          <w:color w:val="000000"/>
        </w:rPr>
      </w:pPr>
      <w:r w:rsidRPr="00C765E9">
        <w:rPr>
          <w:color w:val="000000"/>
          <w:lang w:eastAsia="uk-UA"/>
        </w:rPr>
        <w:t xml:space="preserve">Управлінням освіти міської ради, міським методичним центром та навчальними закладами проводиться робота по виконанню </w:t>
      </w:r>
      <w:r w:rsidRPr="00C765E9">
        <w:rPr>
          <w:color w:val="000000"/>
        </w:rPr>
        <w:t xml:space="preserve">плану заходів щодо впровадження </w:t>
      </w:r>
      <w:r w:rsidRPr="00C765E9">
        <w:rPr>
          <w:b/>
          <w:color w:val="000000"/>
        </w:rPr>
        <w:t>Концепції Нової української школи</w:t>
      </w:r>
      <w:r w:rsidRPr="00C765E9">
        <w:rPr>
          <w:color w:val="000000"/>
        </w:rPr>
        <w:t xml:space="preserve"> в умовах реформування початкової освіти в м.Чернівцях на 2018-2022 роки.</w:t>
      </w:r>
      <w:r w:rsidRPr="00C765E9">
        <w:rPr>
          <w:color w:val="000000"/>
          <w:lang w:eastAsia="uk-UA"/>
        </w:rPr>
        <w:t xml:space="preserve"> З початку 2017/2018 навчального </w:t>
      </w:r>
      <w:r w:rsidRPr="00C765E9">
        <w:rPr>
          <w:color w:val="000000"/>
          <w:lang w:eastAsia="uk-UA"/>
        </w:rPr>
        <w:lastRenderedPageBreak/>
        <w:t xml:space="preserve">року в рамках реалізації пілотного проекту </w:t>
      </w:r>
      <w:r w:rsidRPr="00C765E9">
        <w:rPr>
          <w:bCs/>
          <w:color w:val="000000"/>
          <w:bdr w:val="none" w:sz="0" w:space="0" w:color="auto" w:frame="1"/>
          <w:lang w:eastAsia="uk-UA"/>
        </w:rPr>
        <w:t>Нової Української Школи</w:t>
      </w:r>
      <w:r w:rsidRPr="00C765E9">
        <w:rPr>
          <w:color w:val="000000"/>
          <w:lang w:eastAsia="uk-UA"/>
        </w:rPr>
        <w:t xml:space="preserve"> (НУШ) за новим Державним стандартом початкової освіти у </w:t>
      </w:r>
      <w:r w:rsidRPr="00C765E9">
        <w:rPr>
          <w:color w:val="000000"/>
        </w:rPr>
        <w:t xml:space="preserve">2-х загальноосвітніх навчальних закладах міста Чернівців (ЗОШ № 27 та ЗОШ №28) 132 </w:t>
      </w:r>
      <w:r w:rsidRPr="00C765E9">
        <w:rPr>
          <w:color w:val="000000"/>
          <w:lang w:eastAsia="uk-UA"/>
        </w:rPr>
        <w:t xml:space="preserve"> </w:t>
      </w:r>
      <w:r w:rsidRPr="00C765E9">
        <w:rPr>
          <w:color w:val="000000"/>
        </w:rPr>
        <w:t>першокласники 4-х перших класів  навчалися по</w:t>
      </w:r>
      <w:r>
        <w:rPr>
          <w:color w:val="000000"/>
          <w:lang w:val="uk-UA"/>
        </w:rPr>
        <w:t xml:space="preserve"> </w:t>
      </w:r>
      <w:r w:rsidRPr="00C765E9">
        <w:rPr>
          <w:color w:val="000000"/>
        </w:rPr>
        <w:t>новій програмі.</w:t>
      </w:r>
    </w:p>
    <w:p w:rsidR="00F87986" w:rsidRPr="00C765E9" w:rsidRDefault="00F87986" w:rsidP="00F87986">
      <w:pPr>
        <w:suppressAutoHyphens/>
        <w:ind w:firstLine="709"/>
        <w:jc w:val="both"/>
        <w:rPr>
          <w:b/>
          <w:color w:val="000000"/>
        </w:rPr>
      </w:pPr>
      <w:r w:rsidRPr="00C765E9">
        <w:rPr>
          <w:color w:val="000000"/>
          <w:lang w:eastAsia="uk-UA"/>
        </w:rPr>
        <w:t>З метою оволодіння новими методиками і новими підходами до  навчання майбутніх першокласників за новим Держ</w:t>
      </w:r>
      <w:r>
        <w:rPr>
          <w:color w:val="000000"/>
          <w:lang w:val="uk-UA" w:eastAsia="uk-UA"/>
        </w:rPr>
        <w:t xml:space="preserve">авним </w:t>
      </w:r>
      <w:r w:rsidRPr="00C765E9">
        <w:rPr>
          <w:color w:val="000000"/>
          <w:lang w:eastAsia="uk-UA"/>
        </w:rPr>
        <w:t xml:space="preserve">стандартом </w:t>
      </w:r>
      <w:r w:rsidRPr="00C765E9">
        <w:rPr>
          <w:color w:val="000000"/>
          <w:shd w:val="clear" w:color="auto" w:fill="FFFFFF"/>
          <w:lang w:eastAsia="uk-UA"/>
        </w:rPr>
        <w:t xml:space="preserve">початкової загальної освіти  100 вчителів початкових класів навчальних закладів міста, які в 2018/2019 навчальному році будуть навчати учнів перших класів,  зареєструвалися на сайті студії онлайн-освіти </w:t>
      </w:r>
      <w:r w:rsidRPr="00C765E9">
        <w:rPr>
          <w:color w:val="000000"/>
          <w:shd w:val="clear" w:color="auto" w:fill="FFFFFF"/>
          <w:lang w:val="en-US" w:eastAsia="uk-UA"/>
        </w:rPr>
        <w:t>EdEra</w:t>
      </w:r>
      <w:r w:rsidRPr="00C765E9">
        <w:rPr>
          <w:color w:val="000000"/>
          <w:shd w:val="clear" w:color="auto" w:fill="FFFFFF"/>
          <w:lang w:eastAsia="uk-UA"/>
        </w:rPr>
        <w:t xml:space="preserve"> на безкоштовний онлайн-курс  для підвищення кваліфікації.  </w:t>
      </w:r>
      <w:r w:rsidRPr="00C765E9">
        <w:rPr>
          <w:color w:val="000000"/>
        </w:rPr>
        <w:t xml:space="preserve">З метою підвищення методичного та практичного рівнів професійної компетентності вчителів майбутніх  перших класів щодо реалізації завдань нового Державного стандарту початкової освіти відповідно до основних напрямів державної політики у галузі освіти вчителі початкових класів проходять очні курси підготовки для роботи в умовах Нової української школи. </w:t>
      </w:r>
      <w:r w:rsidRPr="00C765E9">
        <w:rPr>
          <w:b/>
          <w:color w:val="000000"/>
        </w:rPr>
        <w:t xml:space="preserve"> </w:t>
      </w:r>
    </w:p>
    <w:p w:rsidR="00F87986" w:rsidRPr="00C765E9" w:rsidRDefault="00F87986" w:rsidP="00F87986">
      <w:pPr>
        <w:ind w:firstLine="708"/>
        <w:jc w:val="both"/>
        <w:rPr>
          <w:color w:val="000000"/>
          <w:lang w:val="uk-UA"/>
        </w:rPr>
      </w:pPr>
      <w:r w:rsidRPr="00C765E9">
        <w:rPr>
          <w:color w:val="000000"/>
          <w:lang w:val="uk-UA"/>
        </w:rPr>
        <w:t xml:space="preserve">Одним із пріоритетних напрямів розвитку освітньої галузі міста є робота з обдарованими дітьми. Впродовж 2017/2018 навчального року у </w:t>
      </w:r>
      <w:r w:rsidRPr="00C765E9">
        <w:rPr>
          <w:color w:val="000000"/>
          <w:shd w:val="clear" w:color="auto" w:fill="FFFFFF"/>
          <w:lang w:val="uk-UA"/>
        </w:rPr>
        <w:t>ІІ етапі Всеукраїнських учнівських олімпіад взяли участь 2396 учнів загальноосвітніх навчальних закладів, серед яких 145 учнів - представники професійно-технічних навчальних закладів і обласного ліцею для обдарованих учнів. П</w:t>
      </w:r>
      <w:r w:rsidRPr="00C765E9">
        <w:rPr>
          <w:color w:val="000000"/>
          <w:lang w:val="uk-UA"/>
        </w:rPr>
        <w:t xml:space="preserve">ереможцями визнано 1053 учні. </w:t>
      </w:r>
      <w:r w:rsidRPr="00C765E9">
        <w:rPr>
          <w:color w:val="000000"/>
          <w:shd w:val="clear" w:color="auto" w:fill="FFFFFF"/>
          <w:lang w:val="uk-UA"/>
        </w:rPr>
        <w:t xml:space="preserve">У ІІІ етапі Всеукраїнських учнівських олімпіад взяли участь 556 учнів, які здобули </w:t>
      </w:r>
      <w:r w:rsidRPr="00C765E9">
        <w:rPr>
          <w:color w:val="000000"/>
          <w:lang w:val="uk-UA"/>
        </w:rPr>
        <w:t xml:space="preserve">347 призових місць. </w:t>
      </w:r>
      <w:r w:rsidRPr="00C765E9">
        <w:rPr>
          <w:color w:val="000000"/>
          <w:shd w:val="clear" w:color="auto" w:fill="FFFFFF"/>
          <w:lang w:val="uk-UA"/>
        </w:rPr>
        <w:t>У І</w:t>
      </w:r>
      <w:r w:rsidRPr="00C765E9">
        <w:rPr>
          <w:color w:val="000000"/>
          <w:shd w:val="clear" w:color="auto" w:fill="FFFFFF"/>
          <w:lang w:val="en-US"/>
        </w:rPr>
        <w:t>V</w:t>
      </w:r>
      <w:r w:rsidRPr="00C765E9">
        <w:rPr>
          <w:color w:val="000000"/>
          <w:shd w:val="clear" w:color="auto" w:fill="FFFFFF"/>
          <w:lang w:val="uk-UA"/>
        </w:rPr>
        <w:t xml:space="preserve"> етапі Всеукраїнських учнівських олімпіад взяли участь 66 учнів, з яких 24 учні здобули 25 перемог. Також, </w:t>
      </w:r>
      <w:r>
        <w:rPr>
          <w:color w:val="000000"/>
          <w:shd w:val="clear" w:color="auto" w:fill="FFFFFF"/>
          <w:lang w:val="uk-UA"/>
        </w:rPr>
        <w:t xml:space="preserve">2 учні здобули </w:t>
      </w:r>
      <w:r w:rsidRPr="00C765E9">
        <w:rPr>
          <w:color w:val="000000"/>
          <w:shd w:val="clear" w:color="auto" w:fill="FFFFFF"/>
          <w:lang w:val="uk-UA"/>
        </w:rPr>
        <w:t xml:space="preserve">1 </w:t>
      </w:r>
      <w:r w:rsidRPr="00C765E9">
        <w:rPr>
          <w:color w:val="000000"/>
          <w:lang w:val="uk-UA"/>
        </w:rPr>
        <w:t xml:space="preserve">золоту та 2 бронзові медалі </w:t>
      </w:r>
      <w:r>
        <w:rPr>
          <w:color w:val="000000"/>
          <w:lang w:val="uk-UA"/>
        </w:rPr>
        <w:t xml:space="preserve">на </w:t>
      </w:r>
      <w:r w:rsidRPr="00C765E9">
        <w:rPr>
          <w:color w:val="000000"/>
          <w:lang w:val="uk-UA"/>
        </w:rPr>
        <w:t>міжнародн</w:t>
      </w:r>
      <w:r>
        <w:rPr>
          <w:color w:val="000000"/>
          <w:lang w:val="uk-UA"/>
        </w:rPr>
        <w:t>ій</w:t>
      </w:r>
      <w:r w:rsidRPr="00C765E9">
        <w:rPr>
          <w:color w:val="000000"/>
          <w:lang w:val="uk-UA"/>
        </w:rPr>
        <w:t xml:space="preserve"> конференції молодих вчених.</w:t>
      </w:r>
    </w:p>
    <w:p w:rsidR="00F87986" w:rsidRPr="00C765E9" w:rsidRDefault="00F87986" w:rsidP="00F87986">
      <w:pPr>
        <w:shd w:val="clear" w:color="auto" w:fill="FFFFFF"/>
        <w:ind w:firstLine="708"/>
        <w:jc w:val="both"/>
        <w:rPr>
          <w:color w:val="000000"/>
          <w:lang w:val="uk-UA"/>
        </w:rPr>
      </w:pPr>
      <w:r w:rsidRPr="00C765E9">
        <w:rPr>
          <w:color w:val="000000"/>
          <w:lang w:val="uk-UA"/>
        </w:rPr>
        <w:t>За підсумками навчального року із 1162 випускни</w:t>
      </w:r>
      <w:r>
        <w:rPr>
          <w:color w:val="000000"/>
          <w:lang w:val="uk-UA"/>
        </w:rPr>
        <w:t>ків 11-х</w:t>
      </w:r>
      <w:r w:rsidRPr="00C765E9">
        <w:rPr>
          <w:color w:val="000000"/>
          <w:lang w:val="uk-UA"/>
        </w:rPr>
        <w:t xml:space="preserve"> класів 133 випускники нагороджені медалями за високі досягнення у навчанні, в т.ч.</w:t>
      </w:r>
      <w:r>
        <w:rPr>
          <w:color w:val="000000"/>
          <w:lang w:val="uk-UA"/>
        </w:rPr>
        <w:t>:</w:t>
      </w:r>
      <w:r w:rsidRPr="00C765E9">
        <w:rPr>
          <w:color w:val="000000"/>
          <w:lang w:val="uk-UA"/>
        </w:rPr>
        <w:t xml:space="preserve"> 81 випускник отримав золоту медаль, 52 випускники отримали срібні медалі.</w:t>
      </w:r>
    </w:p>
    <w:p w:rsidR="00F87986" w:rsidRPr="00C765E9" w:rsidRDefault="00F87986" w:rsidP="00F87986">
      <w:pPr>
        <w:ind w:firstLine="708"/>
        <w:jc w:val="both"/>
        <w:rPr>
          <w:color w:val="000000"/>
          <w:lang w:val="uk-UA"/>
        </w:rPr>
      </w:pPr>
      <w:r>
        <w:rPr>
          <w:color w:val="000000"/>
          <w:lang w:val="uk-UA"/>
        </w:rPr>
        <w:t>У звітному періоді продовжувалась робота  з</w:t>
      </w:r>
      <w:r w:rsidRPr="00C765E9">
        <w:rPr>
          <w:color w:val="000000"/>
          <w:lang w:val="uk-UA"/>
        </w:rPr>
        <w:t xml:space="preserve"> реалізації у закладах освіти міста заходів </w:t>
      </w:r>
      <w:r w:rsidRPr="00C765E9">
        <w:rPr>
          <w:b/>
          <w:color w:val="000000"/>
          <w:lang w:val="uk-UA"/>
        </w:rPr>
        <w:t>Програми вивчення та популяризації англійської мови в закладах освіти м. Чернівців на 2016-2020 роки</w:t>
      </w:r>
      <w:r w:rsidRPr="00C765E9">
        <w:rPr>
          <w:color w:val="000000"/>
          <w:lang w:val="uk-UA"/>
        </w:rPr>
        <w:t>, затвердженої рішенням міської ради VІІ скликання від 24.12.2015р. №48. Викладачі англійської мови міста є активними учасниками міжнародної асоціації вчителів англійської мови як іноземної (IATEFL). У квітні поточного року 10 викладачів англійської мови взяли участь у 21</w:t>
      </w:r>
      <w:r w:rsidR="00362429">
        <w:rPr>
          <w:color w:val="000000"/>
          <w:lang w:val="uk-UA"/>
        </w:rPr>
        <w:t>-й</w:t>
      </w:r>
      <w:r w:rsidRPr="00C765E9">
        <w:rPr>
          <w:color w:val="000000"/>
          <w:lang w:val="uk-UA"/>
        </w:rPr>
        <w:t xml:space="preserve"> щорічній національній конференції  IATEFL Ukraine / 21st </w:t>
      </w:r>
      <w:r w:rsidRPr="00C765E9">
        <w:rPr>
          <w:color w:val="000000"/>
          <w:lang w:val="uk-UA"/>
        </w:rPr>
        <w:lastRenderedPageBreak/>
        <w:t xml:space="preserve">AnnualNational IATEFL Ukraine Conference, співорганізатори якої були Київський університет </w:t>
      </w:r>
      <w:r>
        <w:rPr>
          <w:color w:val="000000"/>
          <w:lang w:val="uk-UA"/>
        </w:rPr>
        <w:t>ім.</w:t>
      </w:r>
      <w:r w:rsidRPr="00C765E9">
        <w:rPr>
          <w:color w:val="000000"/>
          <w:lang w:val="uk-UA"/>
        </w:rPr>
        <w:t xml:space="preserve">Бориса Грінченка, Британська Рада в Україні та IATEFL Ukraine. Проводиться системна робота щодо забезпечення  рівного доступу до якісного вивчення англійської мови більшої кількості школярів міста та вдосконалення фахової майстерності вчителів англійської мови, що </w:t>
      </w:r>
      <w:r>
        <w:rPr>
          <w:color w:val="000000"/>
          <w:lang w:val="uk-UA"/>
        </w:rPr>
        <w:t>забезпечить висококваліфікований рівень її викладання.</w:t>
      </w:r>
    </w:p>
    <w:p w:rsidR="00F87986" w:rsidRPr="00C765E9" w:rsidRDefault="00F87986" w:rsidP="00362429">
      <w:pPr>
        <w:ind w:firstLine="708"/>
        <w:jc w:val="both"/>
        <w:rPr>
          <w:color w:val="000000"/>
          <w:sz w:val="28"/>
          <w:szCs w:val="28"/>
          <w:lang w:val="uk-UA"/>
        </w:rPr>
      </w:pPr>
      <w:r w:rsidRPr="00C765E9">
        <w:rPr>
          <w:color w:val="000000"/>
          <w:lang w:val="uk-UA"/>
        </w:rPr>
        <w:t xml:space="preserve">Велика увага приділяється питанням організації для дітей занять фізичною культурою та спортом. Для </w:t>
      </w:r>
      <w:r>
        <w:rPr>
          <w:color w:val="000000"/>
          <w:lang w:val="uk-UA"/>
        </w:rPr>
        <w:t xml:space="preserve">занять фізичною культурою </w:t>
      </w:r>
      <w:r w:rsidRPr="00C765E9">
        <w:rPr>
          <w:color w:val="000000"/>
          <w:lang w:val="uk-UA"/>
        </w:rPr>
        <w:t>та проведення спортивно-масових заходів функціонують 35 спортивних залів, 10 футбольних полів, 75 спортивних майданчиків, встановлені нові вуличні тренажери у гімназії №1 та ЗОШ №28</w:t>
      </w:r>
      <w:r w:rsidR="00362429">
        <w:rPr>
          <w:color w:val="000000"/>
          <w:lang w:val="uk-UA"/>
        </w:rPr>
        <w:t>.</w:t>
      </w:r>
      <w:r w:rsidRPr="00C765E9">
        <w:rPr>
          <w:color w:val="000000"/>
          <w:lang w:val="uk-UA"/>
        </w:rPr>
        <w:t xml:space="preserve">  В рамках реалізації проектів міської програми «Бюджет ініціатив чернівчан» в поточному році відкрито нове футбольне поле зі штучним покриттям на території ЗОШ №25 та баскетбольний майданчик у ЗОШ №2. В рамках реалізації заходів </w:t>
      </w:r>
      <w:r w:rsidRPr="00C765E9">
        <w:rPr>
          <w:b/>
          <w:color w:val="000000"/>
          <w:lang w:val="uk-UA"/>
        </w:rPr>
        <w:t xml:space="preserve">Програми </w:t>
      </w:r>
      <w:r w:rsidRPr="00C765E9">
        <w:rPr>
          <w:b/>
          <w:color w:val="000000"/>
          <w:shd w:val="clear" w:color="auto" w:fill="FFFFFF"/>
          <w:lang w:val="uk-UA"/>
        </w:rPr>
        <w:t>навчання плавання в загальноосвітніх навчальних закладах м.Чернівці на 2016-2020 роки</w:t>
      </w:r>
      <w:r w:rsidRPr="00C765E9">
        <w:rPr>
          <w:color w:val="000000"/>
          <w:shd w:val="clear" w:color="auto" w:fill="FFFFFF"/>
          <w:lang w:val="uk-UA"/>
        </w:rPr>
        <w:t xml:space="preserve">, затвердженої рішенням міської ради </w:t>
      </w:r>
      <w:r w:rsidRPr="00C765E9">
        <w:rPr>
          <w:color w:val="000000"/>
          <w:lang w:val="uk-UA"/>
        </w:rPr>
        <w:t xml:space="preserve"> </w:t>
      </w:r>
      <w:r w:rsidRPr="00C765E9">
        <w:rPr>
          <w:color w:val="000000"/>
          <w:lang w:val="uk-UA" w:eastAsia="en-US"/>
        </w:rPr>
        <w:t>від 24.12.2015р. № 49</w:t>
      </w:r>
      <w:r w:rsidR="00362429">
        <w:rPr>
          <w:color w:val="000000"/>
          <w:lang w:val="uk-UA" w:eastAsia="en-US"/>
        </w:rPr>
        <w:t>,</w:t>
      </w:r>
      <w:r w:rsidRPr="00C765E9">
        <w:rPr>
          <w:color w:val="000000"/>
          <w:lang w:val="uk-UA" w:eastAsia="en-US"/>
        </w:rPr>
        <w:t xml:space="preserve"> </w:t>
      </w:r>
      <w:r w:rsidRPr="00C765E9">
        <w:rPr>
          <w:color w:val="000000"/>
          <w:lang w:val="uk-UA"/>
        </w:rPr>
        <w:t xml:space="preserve">близько 250 дітей мають можливість відвідувати уроки плавання та набути необхідних умінь та навичок з техніки плавання, які допомагають їм почуватися у воді впевнено. На реалізацію заходів зазначеної </w:t>
      </w:r>
      <w:r w:rsidRPr="006118BA">
        <w:rPr>
          <w:b/>
          <w:color w:val="000000"/>
          <w:lang w:val="uk-UA"/>
        </w:rPr>
        <w:t>Програми</w:t>
      </w:r>
      <w:r w:rsidRPr="00C765E9">
        <w:rPr>
          <w:color w:val="000000"/>
          <w:lang w:val="uk-UA"/>
        </w:rPr>
        <w:t xml:space="preserve"> на 2018 рік з міського бюджету  виділено 420 тис.грн.</w:t>
      </w:r>
      <w:r w:rsidRPr="00C765E9">
        <w:rPr>
          <w:color w:val="000000"/>
          <w:shd w:val="clear" w:color="auto" w:fill="FFFFFF"/>
          <w:lang w:val="uk-UA"/>
        </w:rPr>
        <w:t xml:space="preserve"> </w:t>
      </w:r>
      <w:r w:rsidRPr="00C765E9">
        <w:rPr>
          <w:color w:val="000000"/>
          <w:lang w:val="uk-UA"/>
        </w:rPr>
        <w:t xml:space="preserve">З січня по травень 2018 року проводились навчальні заняття, </w:t>
      </w:r>
      <w:r>
        <w:rPr>
          <w:color w:val="000000"/>
          <w:lang w:val="uk-UA"/>
        </w:rPr>
        <w:t>в яких приймали участь та навчились плаванню 164 дитини.</w:t>
      </w:r>
      <w:r w:rsidRPr="00C765E9">
        <w:rPr>
          <w:color w:val="000000"/>
          <w:lang w:val="uk-UA"/>
        </w:rPr>
        <w:t xml:space="preserve"> Впродовж червня</w:t>
      </w:r>
      <w:r w:rsidRPr="00C765E9">
        <w:rPr>
          <w:color w:val="000000"/>
          <w:sz w:val="28"/>
          <w:szCs w:val="28"/>
          <w:lang w:val="uk-UA"/>
        </w:rPr>
        <w:t>-</w:t>
      </w:r>
      <w:r w:rsidRPr="00727571">
        <w:rPr>
          <w:color w:val="000000"/>
          <w:lang w:val="uk-UA"/>
        </w:rPr>
        <w:t>липня</w:t>
      </w:r>
      <w:r w:rsidRPr="00C765E9">
        <w:rPr>
          <w:color w:val="000000"/>
          <w:sz w:val="28"/>
          <w:szCs w:val="28"/>
          <w:lang w:val="uk-UA"/>
        </w:rPr>
        <w:t xml:space="preserve"> 2018 </w:t>
      </w:r>
      <w:r w:rsidRPr="00C765E9">
        <w:rPr>
          <w:color w:val="000000"/>
          <w:lang w:val="uk-UA"/>
        </w:rPr>
        <w:t>року проводились літні навчальні заняття з плавання.</w:t>
      </w:r>
      <w:r w:rsidRPr="00C765E9">
        <w:rPr>
          <w:color w:val="000000"/>
          <w:sz w:val="28"/>
          <w:szCs w:val="28"/>
          <w:lang w:val="uk-UA"/>
        </w:rPr>
        <w:t xml:space="preserve"> </w:t>
      </w:r>
    </w:p>
    <w:p w:rsidR="00F87986" w:rsidRPr="00C765E9" w:rsidRDefault="00F87986" w:rsidP="00F87986">
      <w:pPr>
        <w:ind w:firstLine="708"/>
        <w:jc w:val="both"/>
        <w:rPr>
          <w:color w:val="000000"/>
          <w:lang w:val="uk-UA"/>
        </w:rPr>
      </w:pPr>
      <w:r w:rsidRPr="00C765E9">
        <w:rPr>
          <w:color w:val="000000"/>
          <w:lang w:val="uk-UA"/>
        </w:rPr>
        <w:t>Проводиться системна робота щодо створення умов для навчання та забезпечення системного кваліфікованого супроводу дітей з особливими освітніми потребами. Рішенням міської ради від 04.04.2018р.</w:t>
      </w:r>
      <w:r>
        <w:rPr>
          <w:color w:val="000000"/>
          <w:lang w:val="uk-UA"/>
        </w:rPr>
        <w:t xml:space="preserve"> </w:t>
      </w:r>
      <w:r w:rsidRPr="00C765E9">
        <w:rPr>
          <w:color w:val="000000"/>
          <w:lang w:val="uk-UA"/>
        </w:rPr>
        <w:t xml:space="preserve">№ 1195 утворено комунальну установу </w:t>
      </w:r>
      <w:r w:rsidRPr="00C765E9">
        <w:rPr>
          <w:bCs/>
          <w:color w:val="000000"/>
          <w:lang w:val="uk-UA"/>
        </w:rPr>
        <w:t>«Чернівецький міський інклюзивно-ресурсний центр №1»,</w:t>
      </w:r>
      <w:r w:rsidRPr="00C765E9">
        <w:rPr>
          <w:b/>
          <w:bCs/>
          <w:color w:val="000000"/>
          <w:lang w:val="uk-UA"/>
        </w:rPr>
        <w:t xml:space="preserve"> </w:t>
      </w:r>
      <w:r w:rsidRPr="00C765E9">
        <w:rPr>
          <w:bCs/>
          <w:color w:val="000000"/>
          <w:lang w:val="uk-UA"/>
        </w:rPr>
        <w:t xml:space="preserve">діяльність якого координує управління освіти міської ради. </w:t>
      </w:r>
    </w:p>
    <w:p w:rsidR="00F87986" w:rsidRPr="00C765E9" w:rsidRDefault="00F87986" w:rsidP="00F87986">
      <w:pPr>
        <w:ind w:right="-1" w:firstLine="708"/>
        <w:jc w:val="both"/>
        <w:rPr>
          <w:color w:val="000000"/>
          <w:lang w:val="uk-UA"/>
        </w:rPr>
      </w:pPr>
      <w:r w:rsidRPr="00C765E9">
        <w:rPr>
          <w:color w:val="000000"/>
          <w:lang w:val="uk-UA"/>
        </w:rPr>
        <w:t xml:space="preserve">Впродовж 2017/2018 навчального року  проводилась робота щодо забезпечення права на  рівний доступ до якісної освіти дітям з особливими освітніми потребами. У 28 навчальних закладах міста для зазначеної категорії дітей організовано індивідуальне та інклюзивне навчання. Індивідуальною формою навчання, в т.ч. і на дому, охоплено 100 учнів за різними типами навчальних програм. Організовано роботу педагогічних колективів у 58 класах 18 навчальних закладів з інклюзивною формою навчання для 64 учнів з особливими освітніми проблемами різної нозології. Введено 58 посад асистентів вчителя та 15 асистентів вихователя. Корекційну складову </w:t>
      </w:r>
      <w:r w:rsidRPr="00C765E9">
        <w:rPr>
          <w:color w:val="000000"/>
          <w:lang w:val="uk-UA"/>
        </w:rPr>
        <w:lastRenderedPageBreak/>
        <w:t>навчання дітей з особливими освітніми потребами у навчальних закладах міста забезпечують 17 логопедів, 37 психологів та соціальних педагогів. Для забезпечення дидактичного наповнення та оснащення закладів з інклюзивною формою навчання із врахуванням  потреби придбано спеціальних засобів корекції психофізичного розвитку на суму 542</w:t>
      </w:r>
      <w:r>
        <w:rPr>
          <w:color w:val="000000"/>
          <w:lang w:val="uk-UA"/>
        </w:rPr>
        <w:t>,3 тис.</w:t>
      </w:r>
      <w:r w:rsidRPr="00C765E9">
        <w:rPr>
          <w:color w:val="000000"/>
          <w:lang w:val="uk-UA"/>
        </w:rPr>
        <w:t>грн. Більшість навчальних закладів забезпечені знаками візуального попередження, кнопками викликів, похилими з’їздами, пандусами, іншими формами архітектурної доступності для безперешкодного доступу до будівель осіб з особливими освітніми потребами.</w:t>
      </w:r>
    </w:p>
    <w:p w:rsidR="00F87986" w:rsidRPr="00C765E9" w:rsidRDefault="00F87986" w:rsidP="00F87986">
      <w:pPr>
        <w:ind w:right="-1" w:firstLine="708"/>
        <w:jc w:val="both"/>
        <w:rPr>
          <w:color w:val="000000"/>
          <w:lang w:val="uk-UA"/>
        </w:rPr>
      </w:pPr>
      <w:r w:rsidRPr="00C765E9">
        <w:rPr>
          <w:color w:val="000000"/>
          <w:lang w:val="uk-UA"/>
        </w:rPr>
        <w:t xml:space="preserve">На постійному контролі перебувають питання забезпечення  соціального  захисту  дітей-сиріт, дітей, позбавлених батьківського піклування, дітей-інвалідів, </w:t>
      </w:r>
      <w:r>
        <w:rPr>
          <w:color w:val="000000"/>
          <w:lang w:val="uk-UA"/>
        </w:rPr>
        <w:t xml:space="preserve">дітей </w:t>
      </w:r>
      <w:r w:rsidRPr="00C765E9">
        <w:rPr>
          <w:color w:val="000000"/>
          <w:lang w:val="uk-UA"/>
        </w:rPr>
        <w:t xml:space="preserve">з малозабезпечених сімей, дітей переселенців та дітей учасників АТО. </w:t>
      </w:r>
    </w:p>
    <w:p w:rsidR="00F87986" w:rsidRPr="00C765E9" w:rsidRDefault="00F87986" w:rsidP="00F87986">
      <w:pPr>
        <w:ind w:right="-1" w:firstLine="708"/>
        <w:jc w:val="both"/>
        <w:rPr>
          <w:color w:val="000000"/>
          <w:lang w:val="uk-UA"/>
        </w:rPr>
      </w:pPr>
      <w:r w:rsidRPr="00C765E9">
        <w:rPr>
          <w:color w:val="000000"/>
          <w:lang w:val="uk-UA"/>
        </w:rPr>
        <w:t>У звітному періоді відповідно до соціального паспорту в загальноосвітніх навчальних закладах міста навчалися 126</w:t>
      </w:r>
      <w:r w:rsidRPr="00C765E9">
        <w:rPr>
          <w:b/>
          <w:bCs/>
          <w:color w:val="000000"/>
          <w:lang w:val="uk-UA"/>
        </w:rPr>
        <w:t xml:space="preserve"> </w:t>
      </w:r>
      <w:r w:rsidRPr="00C765E9">
        <w:rPr>
          <w:color w:val="000000"/>
          <w:lang w:val="uk-UA"/>
        </w:rPr>
        <w:t>дітей-сиріт та дітей, позбавлених батьківського піклування, 507 напівсиріт, 373 дитини з особливими потребами, 578 дітей із малозабезпечених сімей, 2664 дитини із багатодітних сімей, 327 дітей із статусом чорнобильця, 166 дітей із числа тимчасово переселених зі східних регіонів України та АРК Крим, 989 дітей, батьки яких є учасниками військових дій в східних регіонах України</w:t>
      </w:r>
      <w:r>
        <w:rPr>
          <w:color w:val="000000"/>
          <w:lang w:val="uk-UA"/>
        </w:rPr>
        <w:t>,</w:t>
      </w:r>
      <w:r w:rsidRPr="00C765E9">
        <w:rPr>
          <w:color w:val="000000"/>
          <w:lang w:val="uk-UA"/>
        </w:rPr>
        <w:t xml:space="preserve"> 32 дитини з особливими освітніми  потребами, які навчаються в інклюзивних класах, 12 дітей, батьки яких загинули під час проведення АТО та ЄвроМайдану.</w:t>
      </w:r>
    </w:p>
    <w:p w:rsidR="00F87986" w:rsidRPr="00C765E9" w:rsidRDefault="00F87986" w:rsidP="00F87986">
      <w:pPr>
        <w:ind w:firstLine="708"/>
        <w:jc w:val="both"/>
        <w:rPr>
          <w:color w:val="000000"/>
          <w:lang w:val="uk-UA"/>
        </w:rPr>
      </w:pPr>
      <w:r w:rsidRPr="00C765E9">
        <w:rPr>
          <w:color w:val="000000"/>
          <w:lang w:val="uk-UA"/>
        </w:rPr>
        <w:t xml:space="preserve">Відповідно до міської </w:t>
      </w:r>
      <w:r w:rsidRPr="00EC330B">
        <w:rPr>
          <w:b/>
          <w:color w:val="000000"/>
          <w:lang w:val="uk-UA"/>
        </w:rPr>
        <w:t xml:space="preserve">Програми </w:t>
      </w:r>
      <w:r w:rsidRPr="00C765E9">
        <w:rPr>
          <w:b/>
          <w:color w:val="000000"/>
          <w:lang w:val="uk-UA"/>
        </w:rPr>
        <w:t>«Захист»</w:t>
      </w:r>
      <w:r>
        <w:rPr>
          <w:b/>
          <w:color w:val="000000"/>
          <w:lang w:val="uk-UA"/>
        </w:rPr>
        <w:t xml:space="preserve"> </w:t>
      </w:r>
      <w:r w:rsidRPr="00EC330B">
        <w:rPr>
          <w:b/>
          <w:color w:val="000000"/>
          <w:lang w:val="uk-UA"/>
        </w:rPr>
        <w:t>на 2016-2018 роки</w:t>
      </w:r>
      <w:r w:rsidRPr="00C765E9">
        <w:rPr>
          <w:color w:val="000000"/>
          <w:lang w:val="uk-UA"/>
        </w:rPr>
        <w:t>, затвердженої рішенням міської ради від 12.01.2016</w:t>
      </w:r>
      <w:r>
        <w:rPr>
          <w:color w:val="000000"/>
          <w:lang w:val="uk-UA"/>
        </w:rPr>
        <w:t>р.</w:t>
      </w:r>
      <w:r w:rsidRPr="00C765E9">
        <w:rPr>
          <w:color w:val="000000"/>
          <w:lang w:val="uk-UA"/>
        </w:rPr>
        <w:t xml:space="preserve"> №74</w:t>
      </w:r>
      <w:r w:rsidR="00362429">
        <w:rPr>
          <w:color w:val="000000"/>
          <w:lang w:val="uk-UA"/>
        </w:rPr>
        <w:t>,</w:t>
      </w:r>
      <w:r w:rsidRPr="00C765E9">
        <w:rPr>
          <w:color w:val="000000"/>
          <w:lang w:val="uk-UA"/>
        </w:rPr>
        <w:t xml:space="preserve"> діти, батьки яких є учасниками військових дій в східних регіонах України, загиблими (померлими) під час участі у військових діях в східних регіонах України, діти, переміщені з тимчасово окупованої території України отримують безкоштовне харчування (обід) та забезпечені єдиними квитками на проїзд у міському електр</w:t>
      </w:r>
      <w:r>
        <w:rPr>
          <w:color w:val="000000"/>
          <w:lang w:val="uk-UA"/>
        </w:rPr>
        <w:t>от</w:t>
      </w:r>
      <w:r w:rsidRPr="00C765E9">
        <w:rPr>
          <w:color w:val="000000"/>
          <w:lang w:val="uk-UA"/>
        </w:rPr>
        <w:t xml:space="preserve">ранспорті. Діти-сироти та діти, позбавлені батьківського піклування забезпечені безкоштовним харчуванням (обід), застраховані від нещадного випадку, забезпечені підручниками, користуються  пільговим  проїздом у міському транспорті, </w:t>
      </w:r>
      <w:r>
        <w:rPr>
          <w:color w:val="000000"/>
          <w:lang w:val="uk-UA"/>
        </w:rPr>
        <w:t xml:space="preserve">безкоштовно </w:t>
      </w:r>
      <w:r w:rsidRPr="00C765E9">
        <w:rPr>
          <w:color w:val="000000"/>
          <w:lang w:val="uk-UA"/>
        </w:rPr>
        <w:t xml:space="preserve">займаються в  шкільних гуртках, студіях, спортивних секціях  та позашкільних закладах міста. У ДНЗ міста виховується 846 дітей із багатодітних сімей, за утримання яких батьки  сплачують 50% від встановленого розміру оплати. Також, безкоштовним харчуванням забезпечені 404 дитини учасників АТО, 50 дітей з числа тимчасово </w:t>
      </w:r>
      <w:r w:rsidRPr="00C765E9">
        <w:rPr>
          <w:color w:val="000000"/>
          <w:lang w:val="uk-UA"/>
        </w:rPr>
        <w:lastRenderedPageBreak/>
        <w:t>переміщених та дітей волонтерів,  359 дітей з малозабезпечених сімей, 11 дітей, які знаходяться під опікою та 95 дітей зі статусом особи з інвалідністю.</w:t>
      </w:r>
    </w:p>
    <w:p w:rsidR="00F87986" w:rsidRPr="00C765E9" w:rsidRDefault="00F87986" w:rsidP="00F87986">
      <w:pPr>
        <w:ind w:firstLine="567"/>
        <w:jc w:val="both"/>
        <w:rPr>
          <w:color w:val="000000"/>
          <w:lang w:val="uk-UA"/>
        </w:rPr>
      </w:pPr>
      <w:r w:rsidRPr="00C765E9">
        <w:rPr>
          <w:color w:val="000000"/>
          <w:lang w:val="uk-UA"/>
        </w:rPr>
        <w:t xml:space="preserve">З метою </w:t>
      </w:r>
      <w:r w:rsidRPr="00C765E9">
        <w:rPr>
          <w:color w:val="000000"/>
          <w:bdr w:val="none" w:sz="0" w:space="0" w:color="auto" w:frame="1"/>
          <w:lang w:val="uk-UA"/>
        </w:rPr>
        <w:t>забезпечення умов для успішності кожної дитини незалежно</w:t>
      </w:r>
      <w:r w:rsidRPr="00C765E9">
        <w:rPr>
          <w:color w:val="000000"/>
          <w:bdr w:val="none" w:sz="0" w:space="0" w:color="auto" w:frame="1"/>
        </w:rPr>
        <w:t> </w:t>
      </w:r>
      <w:r w:rsidRPr="00C765E9">
        <w:rPr>
          <w:color w:val="000000"/>
          <w:bdr w:val="none" w:sz="0" w:space="0" w:color="auto" w:frame="1"/>
          <w:lang w:val="uk-UA"/>
        </w:rPr>
        <w:t xml:space="preserve"> від місця проживання і соціально-економічного статусу родини у</w:t>
      </w:r>
      <w:r w:rsidRPr="00C765E9">
        <w:rPr>
          <w:color w:val="000000"/>
          <w:lang w:val="uk-UA"/>
        </w:rPr>
        <w:t xml:space="preserve"> 2017/2018 навчальному році </w:t>
      </w:r>
      <w:r w:rsidRPr="00C765E9">
        <w:rPr>
          <w:color w:val="000000"/>
          <w:bdr w:val="none" w:sz="0" w:space="0" w:color="auto" w:frame="1"/>
          <w:lang w:val="uk-UA"/>
        </w:rPr>
        <w:t xml:space="preserve">у 9 </w:t>
      </w:r>
      <w:r w:rsidRPr="008413B3">
        <w:rPr>
          <w:b/>
          <w:color w:val="000000"/>
          <w:bdr w:val="none" w:sz="0" w:space="0" w:color="auto" w:frame="1"/>
          <w:lang w:val="uk-UA"/>
        </w:rPr>
        <w:t>закладах позашкільної освіти</w:t>
      </w:r>
      <w:r w:rsidRPr="00C765E9">
        <w:rPr>
          <w:color w:val="000000"/>
          <w:bdr w:val="none" w:sz="0" w:space="0" w:color="auto" w:frame="1"/>
          <w:lang w:val="uk-UA"/>
        </w:rPr>
        <w:t xml:space="preserve"> міста навчалась 5561 дитина. Впродовж звітного періоду більше </w:t>
      </w:r>
      <w:r w:rsidRPr="00C765E9">
        <w:rPr>
          <w:color w:val="000000"/>
          <w:lang w:val="uk-UA"/>
        </w:rPr>
        <w:t>20 тис. школярів міста були залучені до міських масових заходів, організованих</w:t>
      </w:r>
      <w:r>
        <w:rPr>
          <w:color w:val="000000"/>
          <w:lang w:val="uk-UA"/>
        </w:rPr>
        <w:t xml:space="preserve"> та проведених</w:t>
      </w:r>
      <w:r w:rsidRPr="00C765E9">
        <w:rPr>
          <w:color w:val="000000"/>
          <w:lang w:val="uk-UA"/>
        </w:rPr>
        <w:t xml:space="preserve"> закладами позашкільної освіти.  Вихованці закладів позашкільної освіти здобули більше 600 перемог на різноманітних конкурсах, змаганнях, фестивалях, олімпіадах міського, обласного, всеукраїнського та міжнародного  рівнів. Майже 130 вихованців та педагогів стали організаторами та учасниками міської виставки образотворчого та декоративно-вжиткового мистецтва, присвяченої 100-річчю позашкільної освіти в Україні «100 шедеврів». Також, с</w:t>
      </w:r>
      <w:r w:rsidRPr="00C765E9">
        <w:rPr>
          <w:bCs/>
          <w:color w:val="000000"/>
          <w:lang w:val="uk-UA"/>
        </w:rPr>
        <w:t>уча</w:t>
      </w:r>
      <w:r w:rsidRPr="00C765E9">
        <w:rPr>
          <w:bCs/>
          <w:color w:val="000000"/>
          <w:lang w:val="en-US"/>
        </w:rPr>
        <w:t>c</w:t>
      </w:r>
      <w:r w:rsidRPr="00C765E9">
        <w:rPr>
          <w:bCs/>
          <w:color w:val="000000"/>
          <w:lang w:val="uk-UA"/>
        </w:rPr>
        <w:t>ні тенденції</w:t>
      </w:r>
      <w:r w:rsidRPr="00C765E9">
        <w:rPr>
          <w:b/>
          <w:bCs/>
          <w:color w:val="000000"/>
          <w:lang w:val="uk-UA"/>
        </w:rPr>
        <w:t xml:space="preserve"> </w:t>
      </w:r>
      <w:r w:rsidRPr="00C765E9">
        <w:rPr>
          <w:bCs/>
          <w:color w:val="000000"/>
          <w:lang w:val="uk-UA"/>
        </w:rPr>
        <w:t>формування змісту позашкільної</w:t>
      </w:r>
      <w:r w:rsidRPr="00C765E9">
        <w:rPr>
          <w:b/>
          <w:bCs/>
          <w:color w:val="000000"/>
          <w:lang w:val="uk-UA"/>
        </w:rPr>
        <w:t xml:space="preserve"> </w:t>
      </w:r>
      <w:r w:rsidRPr="00C765E9">
        <w:rPr>
          <w:bCs/>
          <w:color w:val="000000"/>
          <w:lang w:val="uk-UA"/>
        </w:rPr>
        <w:t xml:space="preserve">освіти міста були представлені </w:t>
      </w:r>
      <w:r w:rsidRPr="00C765E9">
        <w:rPr>
          <w:color w:val="000000"/>
          <w:lang w:val="uk-UA"/>
        </w:rPr>
        <w:t>педагогічними та учнівськими колективами 7 закладів на  обласному фестивалі позашкільної освіти.</w:t>
      </w:r>
    </w:p>
    <w:p w:rsidR="00F87986" w:rsidRPr="00C765E9" w:rsidRDefault="00F87986" w:rsidP="00F87986">
      <w:pPr>
        <w:ind w:firstLine="567"/>
        <w:jc w:val="both"/>
        <w:rPr>
          <w:color w:val="000000"/>
          <w:lang w:val="uk-UA"/>
        </w:rPr>
      </w:pPr>
      <w:r w:rsidRPr="00C765E9">
        <w:rPr>
          <w:color w:val="000000"/>
          <w:lang w:val="uk-UA"/>
        </w:rPr>
        <w:t>За І півріччя 2018 року для зміцнення матеріально-технічної бази закладів дошкільної освіти придбано матеріалів (бойлери, меблі, канцтовари, будівельні матеріали, килимові вироби) на суму 1584,7 тис.грн. та обладнання для харчоблоків на суму 578,7 тис.грн.  Для закладів загальної середньої освіти придбано матеріали (м’ячі, канцтовари, меблі, світильники, будівельні матеріали) на суму 1272,9 тис.грн., закуплено комп’ютерну техніку на суму 1584,8 тис.грн., спортивне обладнання на суму 182,7 тис.грн. Для позашкільних закладів освіти закуплено матеріалів (меблі, будівельні матеріали, канцтовари) на суму 96,9 тис.грн. Також придбано мультимедійне обладнання</w:t>
      </w:r>
      <w:r>
        <w:rPr>
          <w:color w:val="000000"/>
          <w:lang w:val="uk-UA"/>
        </w:rPr>
        <w:t xml:space="preserve"> (</w:t>
      </w:r>
      <w:r w:rsidRPr="00C765E9">
        <w:rPr>
          <w:color w:val="000000"/>
          <w:lang w:val="uk-UA"/>
        </w:rPr>
        <w:t>інтерактивні дошки, апаратура для запису та відтворення</w:t>
      </w:r>
      <w:r>
        <w:rPr>
          <w:color w:val="000000"/>
          <w:lang w:val="uk-UA"/>
        </w:rPr>
        <w:t>)</w:t>
      </w:r>
      <w:r w:rsidRPr="00C765E9">
        <w:rPr>
          <w:color w:val="000000"/>
          <w:lang w:val="uk-UA"/>
        </w:rPr>
        <w:t xml:space="preserve"> на суму 162,8 тис.грн.</w:t>
      </w:r>
    </w:p>
    <w:p w:rsidR="00F87986" w:rsidRPr="00C765E9" w:rsidRDefault="00F87986" w:rsidP="00F87986">
      <w:pPr>
        <w:ind w:firstLine="567"/>
        <w:jc w:val="both"/>
        <w:rPr>
          <w:color w:val="000000"/>
          <w:sz w:val="28"/>
          <w:szCs w:val="28"/>
          <w:lang w:val="uk-UA"/>
        </w:rPr>
      </w:pPr>
      <w:r w:rsidRPr="00C765E9">
        <w:rPr>
          <w:color w:val="000000"/>
          <w:shd w:val="clear" w:color="auto" w:fill="FFFFFF"/>
          <w:lang w:val="uk-UA"/>
        </w:rPr>
        <w:t xml:space="preserve">В рамках реалізації </w:t>
      </w:r>
      <w:r w:rsidRPr="00C765E9">
        <w:rPr>
          <w:color w:val="000000"/>
          <w:lang w:val="uk-UA" w:eastAsia="uk-UA"/>
        </w:rPr>
        <w:t xml:space="preserve">пілотного </w:t>
      </w:r>
      <w:r w:rsidRPr="008413B3">
        <w:rPr>
          <w:b/>
          <w:color w:val="000000"/>
          <w:lang w:val="uk-UA" w:eastAsia="uk-UA"/>
        </w:rPr>
        <w:t xml:space="preserve">проекту </w:t>
      </w:r>
      <w:r w:rsidRPr="008413B3">
        <w:rPr>
          <w:b/>
          <w:bCs/>
          <w:color w:val="000000"/>
          <w:bdr w:val="none" w:sz="0" w:space="0" w:color="auto" w:frame="1"/>
          <w:lang w:val="uk-UA" w:eastAsia="uk-UA"/>
        </w:rPr>
        <w:t>Нової Української Шко</w:t>
      </w:r>
      <w:r w:rsidRPr="00C765E9">
        <w:rPr>
          <w:bCs/>
          <w:color w:val="000000"/>
          <w:bdr w:val="none" w:sz="0" w:space="0" w:color="auto" w:frame="1"/>
          <w:lang w:val="uk-UA" w:eastAsia="uk-UA"/>
        </w:rPr>
        <w:t>ли</w:t>
      </w:r>
      <w:r w:rsidRPr="00C765E9">
        <w:rPr>
          <w:color w:val="000000"/>
          <w:lang w:eastAsia="uk-UA"/>
        </w:rPr>
        <w:t> </w:t>
      </w:r>
      <w:r w:rsidRPr="00C765E9">
        <w:rPr>
          <w:color w:val="000000"/>
          <w:shd w:val="clear" w:color="auto" w:fill="FFFFFF"/>
          <w:lang w:val="uk-UA"/>
        </w:rPr>
        <w:t xml:space="preserve"> </w:t>
      </w:r>
      <w:r w:rsidRPr="00C765E9">
        <w:rPr>
          <w:color w:val="000000"/>
          <w:lang w:val="uk-UA"/>
        </w:rPr>
        <w:t xml:space="preserve">у навчальні заклади міста придбано 600 комплектів сучасних парт для перших класів на загальну суму 544,7 тис.грн. На виконання наказу Міністерства освіти і науки України від 17.05.2018р. № 497 «Про безкоштовне забезпечення перших класів комунальних закладів загальної середньої освіти ігровими наборами </w:t>
      </w:r>
      <w:r w:rsidRPr="00C765E9">
        <w:rPr>
          <w:b/>
          <w:color w:val="000000"/>
          <w:lang w:val="uk-UA"/>
        </w:rPr>
        <w:t>Six Bricks</w:t>
      </w:r>
      <w:r w:rsidRPr="00C765E9">
        <w:rPr>
          <w:color w:val="000000"/>
          <w:lang w:val="uk-UA"/>
        </w:rPr>
        <w:t>» для першокласників міста Чернівців отримано та розподілено 3015 наборів.</w:t>
      </w:r>
    </w:p>
    <w:p w:rsidR="00F87986" w:rsidRPr="00C765E9" w:rsidRDefault="00F87986" w:rsidP="00F87986">
      <w:pPr>
        <w:tabs>
          <w:tab w:val="num" w:pos="0"/>
          <w:tab w:val="left" w:pos="720"/>
        </w:tabs>
        <w:ind w:firstLine="567"/>
        <w:jc w:val="both"/>
        <w:rPr>
          <w:color w:val="000000"/>
          <w:shd w:val="clear" w:color="auto" w:fill="FFFFFF"/>
          <w:lang w:val="uk-UA"/>
        </w:rPr>
      </w:pPr>
      <w:r w:rsidRPr="00C765E9">
        <w:rPr>
          <w:color w:val="000000"/>
          <w:lang w:val="uk-UA"/>
        </w:rPr>
        <w:t xml:space="preserve">У 2018 році в м.Чернівцях розвивається 41 вид </w:t>
      </w:r>
      <w:r w:rsidRPr="008413B3">
        <w:rPr>
          <w:b/>
          <w:color w:val="000000"/>
          <w:lang w:val="uk-UA"/>
        </w:rPr>
        <w:t>спорту</w:t>
      </w:r>
      <w:r w:rsidRPr="00C765E9">
        <w:rPr>
          <w:color w:val="000000"/>
          <w:lang w:val="uk-UA"/>
        </w:rPr>
        <w:t>, в т.ч. : 20 – олімпійських та 21 – неолімпійськи</w:t>
      </w:r>
      <w:r>
        <w:rPr>
          <w:color w:val="000000"/>
          <w:lang w:val="uk-UA"/>
        </w:rPr>
        <w:t>й</w:t>
      </w:r>
      <w:r w:rsidRPr="00C765E9">
        <w:rPr>
          <w:color w:val="000000"/>
          <w:lang w:val="uk-UA"/>
        </w:rPr>
        <w:t>.</w:t>
      </w:r>
    </w:p>
    <w:p w:rsidR="00F87986" w:rsidRPr="00C765E9" w:rsidRDefault="00F87986" w:rsidP="00F87986">
      <w:pPr>
        <w:tabs>
          <w:tab w:val="num" w:pos="0"/>
          <w:tab w:val="left" w:pos="720"/>
        </w:tabs>
        <w:ind w:firstLine="567"/>
        <w:jc w:val="both"/>
        <w:rPr>
          <w:color w:val="000000"/>
          <w:shd w:val="clear" w:color="auto" w:fill="FFFFFF"/>
          <w:lang w:val="uk-UA"/>
        </w:rPr>
      </w:pPr>
      <w:r w:rsidRPr="00C765E9">
        <w:rPr>
          <w:color w:val="000000"/>
          <w:lang w:val="uk-UA"/>
        </w:rPr>
        <w:t xml:space="preserve">Для занять населення фізичною культурою та спортом в м.Чернівцях функціонують 7 стадіонів, 68 спортивних залів, 17 тенісних кортів, 7 плавальних басейнів, </w:t>
      </w:r>
      <w:r w:rsidRPr="00C765E9">
        <w:rPr>
          <w:color w:val="000000"/>
          <w:lang w:val="uk-UA"/>
        </w:rPr>
        <w:lastRenderedPageBreak/>
        <w:t>18 футбольних полів, легкоатлетичний манеж, легкоатлетична доріжка в критому приміщенні, міжнародна мотоциклетна траса «Суперкрос», велосипедна траса для ВМХ, лукодром, 153 відкритті спортивні майданчики, 102 приміщення, які пристосовані для занять фізичною культурою та спортом, 1 футбольне поле із синтетичним покриттям, 13 футбольних майданчиків із синтетичним покриттям, 2 льодових майданчики, майданчик для занять екстремальними видами спорту, майданчик для картингу, стрільбище з  траншейним і круглим стендом. У складі зазначених об’єктів спортивної інфраструктури 6 спортивних споруд використовуються для проведення фізкультурно – реабілітаційних занять та змагань серед людей з</w:t>
      </w:r>
      <w:r w:rsidR="007D5658">
        <w:rPr>
          <w:color w:val="000000"/>
          <w:lang w:val="uk-UA"/>
        </w:rPr>
        <w:t xml:space="preserve"> </w:t>
      </w:r>
      <w:r w:rsidRPr="00C765E9">
        <w:rPr>
          <w:color w:val="000000"/>
          <w:lang w:val="uk-UA"/>
        </w:rPr>
        <w:t>особливими потребами. Усі спортивні об’єкти, незалежно від відомчої підпорядкованості, надаються у безкоштовне використання занять фізичною культурою та спортом дітей та дорослих осіб з особливими потребами.</w:t>
      </w:r>
    </w:p>
    <w:p w:rsidR="00F87986" w:rsidRPr="00C765E9" w:rsidRDefault="00F87986" w:rsidP="00F87986">
      <w:pPr>
        <w:tabs>
          <w:tab w:val="num" w:pos="0"/>
          <w:tab w:val="left" w:pos="720"/>
        </w:tabs>
        <w:ind w:firstLine="567"/>
        <w:jc w:val="both"/>
        <w:rPr>
          <w:color w:val="000000"/>
          <w:shd w:val="clear" w:color="auto" w:fill="FFFFFF"/>
          <w:lang w:val="uk-UA"/>
        </w:rPr>
      </w:pPr>
      <w:r w:rsidRPr="00C765E9">
        <w:rPr>
          <w:color w:val="000000"/>
          <w:lang w:val="uk-UA"/>
        </w:rPr>
        <w:t>На даний час в м.Чернівцях функціонують 12 дитячо-юнацьких спортивних шкіл, в т.ч.: спеціалізована дитячо-юнацька школа олімпійського резерву зі стрільби з лука та дитячо</w:t>
      </w:r>
      <w:r>
        <w:rPr>
          <w:color w:val="000000"/>
          <w:lang w:val="uk-UA"/>
        </w:rPr>
        <w:t>-</w:t>
      </w:r>
      <w:r w:rsidRPr="00C765E9">
        <w:rPr>
          <w:color w:val="000000"/>
          <w:lang w:val="uk-UA"/>
        </w:rPr>
        <w:t>юнацька спортивна школа для дітей з обмеженими фізичними можливостям</w:t>
      </w:r>
      <w:r>
        <w:rPr>
          <w:color w:val="000000"/>
          <w:lang w:val="uk-UA"/>
        </w:rPr>
        <w:t>и</w:t>
      </w:r>
      <w:r w:rsidRPr="00C765E9">
        <w:rPr>
          <w:color w:val="000000"/>
          <w:lang w:val="uk-UA"/>
        </w:rPr>
        <w:t xml:space="preserve"> «Інваспорт», школа вищої спортивної майстерності. Створені умови для занять фізичною культурою та спортом для дітей–сиріт, дітей з обмеженими фізичними можливостями, дітей з малозабезпечених та багатодітних сімей. В дитячо-юнацьких спортивних школах займаються близько 5700 дітей, з якими працюють 201 тренер-викладач, з них - 112 штатних тренерів. Найбільш масовими видами спорту в ДЮСШ міста є наступні: футбол - 1060 дітей, панкратіон – 527 дітей, вільна боротьба – 401 дитина, легка атлетика – 377 дітей, стрільба з лука - 340 дітей.</w:t>
      </w:r>
    </w:p>
    <w:p w:rsidR="00F87986" w:rsidRPr="00C765E9" w:rsidRDefault="00F87986" w:rsidP="00F87986">
      <w:pPr>
        <w:tabs>
          <w:tab w:val="num" w:pos="0"/>
          <w:tab w:val="left" w:pos="720"/>
        </w:tabs>
        <w:ind w:firstLine="567"/>
        <w:jc w:val="both"/>
        <w:rPr>
          <w:color w:val="000000"/>
          <w:lang w:val="uk-UA"/>
        </w:rPr>
      </w:pPr>
      <w:r w:rsidRPr="00C765E9">
        <w:rPr>
          <w:color w:val="000000"/>
          <w:lang w:val="uk-UA"/>
        </w:rPr>
        <w:t xml:space="preserve">У вищих лігах чемпіонатів України виступають команди «Буковинка» (волейбол, жінки), «ШВСМ – ДЮСШ» (хокей на траві) та «Соколи» (бейсбол, дивізіон А). В І лізі виступають баскетбольна команда «Старлайф - Чернівці», в ІІ лізі чемпіонату України -футбольна команда «Буковина». В дитячо-юнацьких лігах України виступають 4 баскетбольні команди, в т.ч.: «ЧОДЮСШ – Старлайф» (юнаки 2001 р.н.), БК «Старлайф» (юнаки 2005 р.н.), ДЮСШ № 1 (дівчата 2006 р.н.), ДЮСШ № 1 (дівчата 2005 р.н.); 5 футбольних юнацьких команд КБУ «ДЮСШ з футболу м.Чернівців» (U-14, U-15, U-16, </w:t>
      </w:r>
      <w:r>
        <w:rPr>
          <w:color w:val="000000"/>
          <w:lang w:val="uk-UA"/>
        </w:rPr>
        <w:t xml:space="preserve">  </w:t>
      </w:r>
      <w:r w:rsidRPr="00C765E9">
        <w:rPr>
          <w:color w:val="000000"/>
          <w:lang w:val="uk-UA"/>
        </w:rPr>
        <w:t>U-17, U-19), 2 футбольні юнацькі команди «Спарта» (U-14, U-16)</w:t>
      </w:r>
      <w:r>
        <w:rPr>
          <w:color w:val="000000"/>
          <w:lang w:val="uk-UA"/>
        </w:rPr>
        <w:t>,</w:t>
      </w:r>
      <w:r w:rsidRPr="00C765E9">
        <w:rPr>
          <w:color w:val="000000"/>
          <w:lang w:val="uk-UA"/>
        </w:rPr>
        <w:t xml:space="preserve"> волейбольна команда «ДЮСШ № 4» (юнаки 2001 р.н.).</w:t>
      </w:r>
    </w:p>
    <w:p w:rsidR="00F87986" w:rsidRDefault="00F87986" w:rsidP="00F87986">
      <w:pPr>
        <w:tabs>
          <w:tab w:val="num" w:pos="0"/>
          <w:tab w:val="left" w:pos="720"/>
        </w:tabs>
        <w:ind w:firstLine="567"/>
        <w:jc w:val="both"/>
        <w:rPr>
          <w:color w:val="000000"/>
          <w:lang w:val="uk-UA"/>
        </w:rPr>
      </w:pPr>
      <w:r w:rsidRPr="00C765E9">
        <w:rPr>
          <w:color w:val="000000"/>
          <w:lang w:val="uk-UA"/>
        </w:rPr>
        <w:t xml:space="preserve">З метою підтримки кращих спортсменів та тренерів міста в поточному році  провідним та перспективним спортсменам міста з олімпійських і неолімпійських видів </w:t>
      </w:r>
      <w:r w:rsidRPr="00C765E9">
        <w:rPr>
          <w:color w:val="000000"/>
          <w:lang w:val="uk-UA"/>
        </w:rPr>
        <w:lastRenderedPageBreak/>
        <w:t>спорту виплачені стипендії громади міста Чернівців та грошові винагороди спортсменам і тренерам міста з олімпійських і неолімпійських видів спорту, видів спорту інвалідів на загальну суму 449, 31 тис.грн.</w:t>
      </w:r>
    </w:p>
    <w:p w:rsidR="00F87986" w:rsidRPr="00C765E9" w:rsidRDefault="00F87986" w:rsidP="00F87986">
      <w:pPr>
        <w:tabs>
          <w:tab w:val="num" w:pos="0"/>
          <w:tab w:val="left" w:pos="720"/>
        </w:tabs>
        <w:ind w:firstLine="567"/>
        <w:jc w:val="both"/>
        <w:rPr>
          <w:color w:val="000000"/>
          <w:shd w:val="clear" w:color="auto" w:fill="FFFFFF"/>
          <w:lang w:val="uk-UA"/>
        </w:rPr>
      </w:pPr>
      <w:r>
        <w:rPr>
          <w:color w:val="000000"/>
          <w:lang w:val="uk-UA"/>
        </w:rPr>
        <w:t xml:space="preserve">У звітному періоді </w:t>
      </w:r>
      <w:r w:rsidRPr="00C765E9">
        <w:rPr>
          <w:color w:val="000000"/>
          <w:lang w:val="uk-UA"/>
        </w:rPr>
        <w:t xml:space="preserve">в місті  проведено близько 100 спортивно-масових та комплексних заходів з різних видів спорту, в т.ч.: </w:t>
      </w:r>
      <w:r w:rsidRPr="00C765E9">
        <w:rPr>
          <w:color w:val="000000"/>
          <w:shd w:val="clear" w:color="auto" w:fill="FFFFFF"/>
          <w:lang w:val="uk-UA"/>
        </w:rPr>
        <w:t xml:space="preserve">чемпіонатів, першостей, турнірів та матчевих зустрічей з олімпійських та неолімпійських видів спорту, </w:t>
      </w:r>
      <w:r w:rsidRPr="00C765E9">
        <w:rPr>
          <w:color w:val="000000"/>
          <w:lang w:val="uk-UA"/>
        </w:rPr>
        <w:t xml:space="preserve">спартакіади серед школярів, працівників підприємств та організацій, людей з обмеженими фізичними можливостями. Також, на території міста проведені </w:t>
      </w:r>
      <w:r w:rsidRPr="00C765E9">
        <w:rPr>
          <w:color w:val="000000"/>
          <w:shd w:val="clear" w:color="auto" w:fill="FFFFFF"/>
          <w:lang w:val="uk-UA"/>
        </w:rPr>
        <w:t>всеукраїнські та міжнародні змагання, зокрема: етап чемпіонату світу з мотокросу серед екіпажів, чемпіонат Європи з мотокросу на квадроциклах, І етап кубку України зі стрільби з лука, чемпіонати та кубки України з мотокросу, автокросу, велосипедного спорту (</w:t>
      </w:r>
      <w:r w:rsidRPr="00C765E9">
        <w:rPr>
          <w:color w:val="000000"/>
          <w:lang w:val="uk-UA"/>
        </w:rPr>
        <w:t>маутенбайк)</w:t>
      </w:r>
      <w:r w:rsidRPr="00C765E9">
        <w:rPr>
          <w:color w:val="000000"/>
          <w:shd w:val="clear" w:color="auto" w:fill="FFFFFF"/>
          <w:lang w:val="uk-UA"/>
        </w:rPr>
        <w:t xml:space="preserve">, футболу, баскетболу, боксу, тенісу, бейсболу, панкратіону, універсального бою, міжнародний турнір з карате </w:t>
      </w:r>
      <w:r w:rsidRPr="00C765E9">
        <w:rPr>
          <w:color w:val="000000"/>
          <w:lang w:val="uk-UA"/>
        </w:rPr>
        <w:t>«Chernivtsi Cup»</w:t>
      </w:r>
      <w:r w:rsidRPr="00C765E9">
        <w:rPr>
          <w:color w:val="000000"/>
          <w:shd w:val="clear" w:color="auto" w:fill="FFFFFF"/>
          <w:lang w:val="uk-UA"/>
        </w:rPr>
        <w:t>. Традиційно в травні місяці в</w:t>
      </w:r>
      <w:r w:rsidRPr="00C765E9">
        <w:rPr>
          <w:color w:val="000000"/>
          <w:lang w:val="uk-UA"/>
        </w:rPr>
        <w:t>ідбувся легкоатлетичний забіг «Біг Миру».</w:t>
      </w:r>
    </w:p>
    <w:p w:rsidR="00F87986" w:rsidRPr="00C765E9" w:rsidRDefault="00F87986" w:rsidP="00F87986">
      <w:pPr>
        <w:ind w:firstLine="708"/>
        <w:jc w:val="both"/>
        <w:rPr>
          <w:color w:val="000000"/>
        </w:rPr>
      </w:pPr>
      <w:r w:rsidRPr="00C765E9">
        <w:rPr>
          <w:color w:val="000000"/>
          <w:lang w:val="uk-UA"/>
        </w:rPr>
        <w:t xml:space="preserve">У 2018 році </w:t>
      </w:r>
      <w:r w:rsidRPr="008413B3">
        <w:rPr>
          <w:b/>
          <w:color w:val="000000"/>
          <w:lang w:val="uk-UA"/>
        </w:rPr>
        <w:t>медичну допомогу</w:t>
      </w:r>
      <w:r w:rsidRPr="00C765E9">
        <w:rPr>
          <w:color w:val="000000"/>
          <w:lang w:val="uk-UA"/>
        </w:rPr>
        <w:t xml:space="preserve"> територіальній громаді міста Чернівців надають 16 бюджетних акредитованих закладів охорони здоров’я. Станом на 01.07.2018р. за рахунок державної медичної субвенції та міського бюджету в 5 лікарнях та 2 пологових будинках утримувались 1000 стаціонарних ліжок, з </w:t>
      </w:r>
      <w:r>
        <w:rPr>
          <w:color w:val="000000"/>
          <w:lang w:val="uk-UA"/>
        </w:rPr>
        <w:t>яких</w:t>
      </w:r>
      <w:r w:rsidRPr="00C765E9">
        <w:rPr>
          <w:color w:val="000000"/>
          <w:lang w:val="uk-UA"/>
        </w:rPr>
        <w:t xml:space="preserve"> 265 - дитячих, загальні та стоматологічні поліклініки, жіночі консультації та 2 центри первинної медико-санітарної допомоги потужністю 3185 відвідувань у зміну. По загальних поліклініках та жіночих консультаціях впроваджені малозатратні технології лікування, при поліклініках функціонує 231 ліжко денних стаціонарів. Відповідно до чинного законодавства за рахунок надходжень від реалізації платних медичних послуг в бюджетних закладах охорони здоров’я функціонують 2 гінекологічних відділення, потужність яких відповідно до навантаження складає 15 ліжок, зубопротезне відділення та інші підрозділи в поліклініках міста. Окрім того, </w:t>
      </w:r>
      <w:r>
        <w:rPr>
          <w:color w:val="000000"/>
          <w:lang w:val="uk-UA"/>
        </w:rPr>
        <w:t>п</w:t>
      </w:r>
      <w:r w:rsidRPr="00C765E9">
        <w:rPr>
          <w:color w:val="000000"/>
        </w:rPr>
        <w:t xml:space="preserve">латні медичні послуги населенню міста надаються </w:t>
      </w:r>
      <w:r w:rsidRPr="00C765E9">
        <w:rPr>
          <w:color w:val="000000"/>
          <w:lang w:val="uk-UA"/>
        </w:rPr>
        <w:t xml:space="preserve">КМУ </w:t>
      </w:r>
      <w:r w:rsidRPr="00C765E9">
        <w:rPr>
          <w:color w:val="000000"/>
        </w:rPr>
        <w:t>«Госпрозрахункова поліклініка профілактичних оглядів».</w:t>
      </w:r>
      <w:r w:rsidRPr="00C765E9">
        <w:rPr>
          <w:color w:val="000000"/>
          <w:lang w:val="uk-UA"/>
        </w:rPr>
        <w:t xml:space="preserve"> </w:t>
      </w:r>
      <w:r w:rsidRPr="00C765E9">
        <w:rPr>
          <w:color w:val="000000"/>
        </w:rPr>
        <w:t>Всього у галузі утримується 3817 робочих місць, за рахунок доходів реалізації платних послуг – 130 робочих місць.</w:t>
      </w:r>
    </w:p>
    <w:p w:rsidR="00F87986" w:rsidRPr="00C765E9" w:rsidRDefault="00F87986" w:rsidP="00F87986">
      <w:pPr>
        <w:jc w:val="both"/>
        <w:rPr>
          <w:color w:val="000000"/>
        </w:rPr>
      </w:pPr>
      <w:r w:rsidRPr="00C765E9">
        <w:rPr>
          <w:color w:val="000000"/>
          <w:sz w:val="28"/>
          <w:szCs w:val="28"/>
        </w:rPr>
        <w:tab/>
      </w:r>
      <w:r w:rsidRPr="00C765E9">
        <w:rPr>
          <w:color w:val="000000"/>
        </w:rPr>
        <w:t>За І півріччя 2018 року кількість відвідувань в поліклінік</w:t>
      </w:r>
      <w:r>
        <w:rPr>
          <w:color w:val="000000"/>
          <w:lang w:val="uk-UA"/>
        </w:rPr>
        <w:t>ах</w:t>
      </w:r>
      <w:r w:rsidRPr="00C765E9">
        <w:rPr>
          <w:color w:val="000000"/>
        </w:rPr>
        <w:t xml:space="preserve"> міста склала 1020,7 тис.</w:t>
      </w:r>
      <w:r w:rsidRPr="00C765E9">
        <w:rPr>
          <w:color w:val="000000"/>
          <w:lang w:val="uk-UA"/>
        </w:rPr>
        <w:t xml:space="preserve"> відвідувань.</w:t>
      </w:r>
      <w:r w:rsidRPr="00C765E9">
        <w:rPr>
          <w:color w:val="000000"/>
        </w:rPr>
        <w:t xml:space="preserve"> За медичною допомогою до стоматологів звернулось 65,7 тис. хворих. В умовах денних стаціонарів поліклінік та жіночих консультацій пологових будинків отримали лікування 7,9 тис. пацієнтів. В стаціонарах міста отримали лікування 18,5 тис. хворих.</w:t>
      </w:r>
    </w:p>
    <w:p w:rsidR="00F87986" w:rsidRPr="00C765E9" w:rsidRDefault="00F87986" w:rsidP="00F87986">
      <w:pPr>
        <w:jc w:val="both"/>
        <w:rPr>
          <w:color w:val="000000"/>
          <w:lang w:val="uk-UA"/>
        </w:rPr>
      </w:pPr>
      <w:r w:rsidRPr="00C765E9">
        <w:rPr>
          <w:color w:val="000000"/>
          <w:sz w:val="28"/>
          <w:szCs w:val="28"/>
        </w:rPr>
        <w:lastRenderedPageBreak/>
        <w:tab/>
      </w:r>
      <w:r w:rsidRPr="00C765E9">
        <w:rPr>
          <w:color w:val="000000"/>
        </w:rPr>
        <w:t>Обсяг видатків загального фонду галузі у  І півріччі 2018 року склав 1523</w:t>
      </w:r>
      <w:r w:rsidRPr="00C765E9">
        <w:rPr>
          <w:color w:val="000000"/>
          <w:lang w:val="uk-UA"/>
        </w:rPr>
        <w:t>1 млн.грн. У звітному періоді л</w:t>
      </w:r>
      <w:r w:rsidRPr="00C765E9">
        <w:rPr>
          <w:color w:val="000000"/>
        </w:rPr>
        <w:t>ікувальними закладами залучено надходжень по спеціальному фонду на суму 11,5 млн.грн., з них 3,3 млн.грн. – за рахунок надання послуг поліклінікою профоглядів.</w:t>
      </w:r>
      <w:r w:rsidRPr="00C765E9">
        <w:rPr>
          <w:color w:val="000000"/>
          <w:lang w:val="uk-UA"/>
        </w:rPr>
        <w:t xml:space="preserve"> За січень-червень 2018 року відпущено ліків по пільговим рецептам на суму 8986,1 тис.грн. Проведено протезування зубів пільговим категоріям населення на загальну суму 440,0 тис.грн., в тому числі 13 учасникам та інвалідам ВВВ та учасникам бойових дій на суму 28,4 тис. грн.</w:t>
      </w:r>
    </w:p>
    <w:p w:rsidR="00F87986" w:rsidRPr="00C765E9" w:rsidRDefault="00F87986" w:rsidP="00F87986">
      <w:pPr>
        <w:tabs>
          <w:tab w:val="left" w:pos="7088"/>
          <w:tab w:val="left" w:pos="7513"/>
        </w:tabs>
        <w:ind w:firstLine="709"/>
        <w:jc w:val="both"/>
        <w:rPr>
          <w:color w:val="000000"/>
          <w:lang w:val="uk-UA"/>
        </w:rPr>
      </w:pPr>
      <w:r w:rsidRPr="00C765E9">
        <w:rPr>
          <w:color w:val="000000"/>
        </w:rPr>
        <w:t>Впродовж звітного періоду проводилась робота щодо покращення матеріально-технічної бази лікувальних закладів міста</w:t>
      </w:r>
      <w:r>
        <w:rPr>
          <w:color w:val="000000"/>
          <w:lang w:val="uk-UA"/>
        </w:rPr>
        <w:t>,</w:t>
      </w:r>
      <w:r w:rsidRPr="00C765E9">
        <w:rPr>
          <w:color w:val="000000"/>
          <w:lang w:val="uk-UA"/>
        </w:rPr>
        <w:t xml:space="preserve"> зокрема: в</w:t>
      </w:r>
      <w:r w:rsidRPr="00C765E9">
        <w:rPr>
          <w:color w:val="000000"/>
        </w:rPr>
        <w:t xml:space="preserve"> 4 установах проведений поточний ремонт приміщень на загальну суму 418,9 тис.грн., </w:t>
      </w:r>
      <w:r w:rsidRPr="00C765E9">
        <w:rPr>
          <w:color w:val="000000"/>
          <w:lang w:val="uk-UA"/>
        </w:rPr>
        <w:t xml:space="preserve"> продовжувався </w:t>
      </w:r>
      <w:r w:rsidRPr="00C765E9">
        <w:rPr>
          <w:color w:val="000000"/>
        </w:rPr>
        <w:t xml:space="preserve">капітальний ремонт в КМУ «Міська лікарня №1» </w:t>
      </w:r>
      <w:r w:rsidRPr="00C765E9">
        <w:rPr>
          <w:color w:val="000000"/>
          <w:lang w:val="uk-UA"/>
        </w:rPr>
        <w:t>на</w:t>
      </w:r>
      <w:r w:rsidRPr="00C765E9">
        <w:rPr>
          <w:color w:val="000000"/>
        </w:rPr>
        <w:t xml:space="preserve"> вул. Героїв Майдану,226, розпочат</w:t>
      </w:r>
      <w:r w:rsidRPr="00C765E9">
        <w:rPr>
          <w:color w:val="000000"/>
          <w:lang w:val="uk-UA"/>
        </w:rPr>
        <w:t>о</w:t>
      </w:r>
      <w:r w:rsidRPr="00C765E9">
        <w:rPr>
          <w:color w:val="000000"/>
        </w:rPr>
        <w:t xml:space="preserve"> проектні роботи щодо заміни вікон в КМУ «Міська дитяча поліклініка» </w:t>
      </w:r>
      <w:r w:rsidRPr="00C765E9">
        <w:rPr>
          <w:color w:val="000000"/>
          <w:lang w:val="uk-UA"/>
        </w:rPr>
        <w:t>на пр.</w:t>
      </w:r>
      <w:r w:rsidRPr="00C765E9">
        <w:rPr>
          <w:color w:val="000000"/>
        </w:rPr>
        <w:t>Незалежності,109</w:t>
      </w:r>
      <w:r w:rsidRPr="00C765E9">
        <w:rPr>
          <w:color w:val="000000"/>
          <w:lang w:val="uk-UA"/>
        </w:rPr>
        <w:t xml:space="preserve">, продовжувались </w:t>
      </w:r>
      <w:r w:rsidRPr="00C765E9">
        <w:rPr>
          <w:color w:val="000000"/>
        </w:rPr>
        <w:t xml:space="preserve">роботи </w:t>
      </w:r>
      <w:r w:rsidRPr="00C765E9">
        <w:rPr>
          <w:color w:val="000000"/>
          <w:lang w:val="uk-UA"/>
        </w:rPr>
        <w:t xml:space="preserve">з утеплення </w:t>
      </w:r>
      <w:r w:rsidRPr="00C765E9">
        <w:rPr>
          <w:color w:val="000000"/>
        </w:rPr>
        <w:t>фасаду та модернізації вентиляційної системи</w:t>
      </w:r>
      <w:r w:rsidRPr="00C765E9">
        <w:rPr>
          <w:color w:val="000000"/>
          <w:lang w:val="uk-UA"/>
        </w:rPr>
        <w:t xml:space="preserve"> в</w:t>
      </w:r>
      <w:r w:rsidRPr="00C765E9">
        <w:rPr>
          <w:color w:val="000000"/>
        </w:rPr>
        <w:t xml:space="preserve"> КМУ «Міська клінічна лікарня №3»</w:t>
      </w:r>
      <w:r w:rsidRPr="00C765E9">
        <w:rPr>
          <w:color w:val="000000"/>
          <w:lang w:val="uk-UA"/>
        </w:rPr>
        <w:t>,</w:t>
      </w:r>
      <w:r w:rsidRPr="00C765E9">
        <w:rPr>
          <w:color w:val="000000"/>
        </w:rPr>
        <w:t xml:space="preserve"> </w:t>
      </w:r>
      <w:r w:rsidRPr="00C765E9">
        <w:rPr>
          <w:color w:val="000000"/>
          <w:lang w:val="uk-UA"/>
        </w:rPr>
        <w:t xml:space="preserve">з капітального ремонту </w:t>
      </w:r>
      <w:r w:rsidRPr="00C765E9">
        <w:rPr>
          <w:color w:val="000000"/>
        </w:rPr>
        <w:t>коридорів неврологічного та терапевтичного відділень</w:t>
      </w:r>
      <w:r w:rsidRPr="00C765E9">
        <w:rPr>
          <w:color w:val="000000"/>
          <w:lang w:val="uk-UA"/>
        </w:rPr>
        <w:t xml:space="preserve"> в</w:t>
      </w:r>
      <w:r w:rsidRPr="00C765E9">
        <w:rPr>
          <w:color w:val="000000"/>
        </w:rPr>
        <w:t xml:space="preserve"> КМУ «Міська лікарня №4»</w:t>
      </w:r>
      <w:r w:rsidRPr="00C765E9">
        <w:rPr>
          <w:color w:val="000000"/>
          <w:lang w:val="uk-UA"/>
        </w:rPr>
        <w:t xml:space="preserve"> та систем опалення в </w:t>
      </w:r>
      <w:r w:rsidRPr="00C765E9">
        <w:rPr>
          <w:color w:val="000000"/>
        </w:rPr>
        <w:t>КМУ «ЦПМСД «Садгора»</w:t>
      </w:r>
      <w:r w:rsidRPr="00C765E9">
        <w:rPr>
          <w:color w:val="000000"/>
          <w:lang w:val="uk-UA"/>
        </w:rPr>
        <w:t xml:space="preserve">. </w:t>
      </w:r>
      <w:r w:rsidRPr="00C765E9">
        <w:rPr>
          <w:color w:val="000000"/>
        </w:rPr>
        <w:t xml:space="preserve">В рамках реалізації програми «Бюджет </w:t>
      </w:r>
      <w:r w:rsidRPr="00C765E9">
        <w:rPr>
          <w:color w:val="000000"/>
          <w:lang w:val="uk-UA"/>
        </w:rPr>
        <w:t>ініціатив чернівчан</w:t>
      </w:r>
      <w:r w:rsidRPr="00C765E9">
        <w:rPr>
          <w:color w:val="000000"/>
        </w:rPr>
        <w:t>» в 7 лікувальних закладах закуплено 31 од</w:t>
      </w:r>
      <w:r w:rsidRPr="00C765E9">
        <w:rPr>
          <w:color w:val="000000"/>
          <w:lang w:val="uk-UA"/>
        </w:rPr>
        <w:t>.</w:t>
      </w:r>
      <w:r w:rsidRPr="00C765E9">
        <w:rPr>
          <w:color w:val="000000"/>
        </w:rPr>
        <w:t xml:space="preserve"> медичного фізіотерапевтичного, діагностичного та лікувального обладнання на загальну суму 1,6 млн. грн.</w:t>
      </w:r>
    </w:p>
    <w:p w:rsidR="00F87986" w:rsidRPr="008413B3" w:rsidRDefault="008413B3" w:rsidP="00F87986">
      <w:pPr>
        <w:tabs>
          <w:tab w:val="left" w:pos="7088"/>
          <w:tab w:val="left" w:pos="7513"/>
        </w:tabs>
        <w:ind w:firstLine="709"/>
        <w:jc w:val="both"/>
        <w:rPr>
          <w:b/>
          <w:color w:val="000000"/>
        </w:rPr>
      </w:pPr>
      <w:r>
        <w:rPr>
          <w:color w:val="000000"/>
          <w:lang w:val="uk-UA"/>
        </w:rPr>
        <w:t>П</w:t>
      </w:r>
      <w:r w:rsidR="00F87986" w:rsidRPr="00C765E9">
        <w:rPr>
          <w:color w:val="000000"/>
          <w:lang w:val="uk-UA"/>
        </w:rPr>
        <w:t xml:space="preserve">родовжувалась робота </w:t>
      </w:r>
      <w:r w:rsidR="00F87986" w:rsidRPr="00C765E9">
        <w:rPr>
          <w:color w:val="000000"/>
        </w:rPr>
        <w:t xml:space="preserve">з впровадження заходів </w:t>
      </w:r>
      <w:r w:rsidR="00F87986" w:rsidRPr="008413B3">
        <w:rPr>
          <w:b/>
          <w:color w:val="000000"/>
        </w:rPr>
        <w:t>медичної реформи.</w:t>
      </w:r>
    </w:p>
    <w:p w:rsidR="00F87986" w:rsidRPr="00C765E9" w:rsidRDefault="00F87986" w:rsidP="00F87986">
      <w:pPr>
        <w:ind w:firstLine="708"/>
        <w:jc w:val="both"/>
        <w:rPr>
          <w:color w:val="000000"/>
        </w:rPr>
      </w:pPr>
      <w:r>
        <w:rPr>
          <w:color w:val="000000"/>
          <w:lang w:val="uk-UA"/>
        </w:rPr>
        <w:t>М</w:t>
      </w:r>
      <w:r w:rsidRPr="00C765E9">
        <w:rPr>
          <w:color w:val="000000"/>
        </w:rPr>
        <w:t>ережа надання первинної медичної допомоги</w:t>
      </w:r>
      <w:r w:rsidRPr="00C765E9">
        <w:rPr>
          <w:color w:val="000000"/>
          <w:lang w:val="uk-UA"/>
        </w:rPr>
        <w:t xml:space="preserve">  </w:t>
      </w:r>
      <w:r w:rsidRPr="007D5658">
        <w:rPr>
          <w:b/>
          <w:color w:val="000000"/>
          <w:lang w:val="uk-UA"/>
        </w:rPr>
        <w:t>(</w:t>
      </w:r>
      <w:r w:rsidRPr="00C765E9">
        <w:rPr>
          <w:b/>
          <w:color w:val="000000"/>
        </w:rPr>
        <w:t>ПМД</w:t>
      </w:r>
      <w:r w:rsidRPr="00C765E9">
        <w:rPr>
          <w:b/>
          <w:color w:val="000000"/>
          <w:lang w:val="uk-UA"/>
        </w:rPr>
        <w:t>)</w:t>
      </w:r>
      <w:r w:rsidRPr="00C765E9">
        <w:rPr>
          <w:color w:val="000000"/>
        </w:rPr>
        <w:t xml:space="preserve"> м.Чернівців складається з закладів міської комунальної власності, які мають відповідну ліцензію, перебувають в динамічному стані спроможності, забезпечують надання всебічної, комплексної, безперервної і орієнтованої на пацієнта </w:t>
      </w:r>
      <w:r w:rsidRPr="00C765E9">
        <w:rPr>
          <w:b/>
          <w:color w:val="000000"/>
        </w:rPr>
        <w:t>ПМД</w:t>
      </w:r>
      <w:r w:rsidRPr="00C765E9">
        <w:rPr>
          <w:color w:val="000000"/>
        </w:rPr>
        <w:t xml:space="preserve">. Заклади  спроможної мережі </w:t>
      </w:r>
      <w:r w:rsidRPr="00C765E9">
        <w:rPr>
          <w:b/>
          <w:color w:val="000000"/>
        </w:rPr>
        <w:t xml:space="preserve">ПМД </w:t>
      </w:r>
      <w:r w:rsidRPr="00C765E9">
        <w:rPr>
          <w:color w:val="000000"/>
        </w:rPr>
        <w:t xml:space="preserve">мають транспортну та фінансову доступність, зручний графік роботи, лікарі </w:t>
      </w:r>
      <w:r w:rsidRPr="00C765E9">
        <w:rPr>
          <w:b/>
          <w:color w:val="000000"/>
        </w:rPr>
        <w:t>ПМД</w:t>
      </w:r>
      <w:r w:rsidRPr="00C765E9">
        <w:rPr>
          <w:color w:val="000000"/>
        </w:rPr>
        <w:t xml:space="preserve"> взаємодіють з іншими надавачами медичних послуг, зокрема</w:t>
      </w:r>
      <w:r>
        <w:rPr>
          <w:color w:val="000000"/>
          <w:lang w:val="uk-UA"/>
        </w:rPr>
        <w:t>:</w:t>
      </w:r>
      <w:r w:rsidRPr="00C765E9">
        <w:rPr>
          <w:color w:val="000000"/>
        </w:rPr>
        <w:t xml:space="preserve"> вторинної (</w:t>
      </w:r>
      <w:r w:rsidR="007D5658">
        <w:rPr>
          <w:color w:val="000000"/>
          <w:lang w:val="uk-UA"/>
        </w:rPr>
        <w:t>с</w:t>
      </w:r>
      <w:r w:rsidRPr="00C765E9">
        <w:rPr>
          <w:color w:val="000000"/>
        </w:rPr>
        <w:t>пеціалізованої), третинної (високо спеціалізованої) медичної допомоги, послуг з діагностики</w:t>
      </w:r>
      <w:r>
        <w:rPr>
          <w:color w:val="000000"/>
          <w:lang w:val="uk-UA"/>
        </w:rPr>
        <w:t xml:space="preserve"> та</w:t>
      </w:r>
      <w:r w:rsidRPr="00C765E9">
        <w:rPr>
          <w:color w:val="000000"/>
        </w:rPr>
        <w:t xml:space="preserve"> фармацевтичних послуг. </w:t>
      </w:r>
    </w:p>
    <w:p w:rsidR="00F87986" w:rsidRDefault="00F87986" w:rsidP="00F87986">
      <w:pPr>
        <w:ind w:firstLine="708"/>
        <w:jc w:val="both"/>
        <w:rPr>
          <w:color w:val="000000"/>
          <w:lang w:val="uk-UA"/>
        </w:rPr>
      </w:pPr>
      <w:r w:rsidRPr="00C765E9">
        <w:rPr>
          <w:color w:val="000000"/>
        </w:rPr>
        <w:t xml:space="preserve">На даний час первинна мережа надання </w:t>
      </w:r>
      <w:r w:rsidRPr="00C765E9">
        <w:rPr>
          <w:b/>
          <w:color w:val="000000"/>
        </w:rPr>
        <w:t>ПМД</w:t>
      </w:r>
      <w:r w:rsidRPr="00C765E9">
        <w:rPr>
          <w:color w:val="000000"/>
        </w:rPr>
        <w:t xml:space="preserve"> м.Чернівців складається з КМУ «Міська поліклініка № 1», «Міська поліклініка № 2», «Міська поліклініка № 3», «Міська поліклініка № 5», «Міська дитяча поліклініка»,  «ЦПМСД «Роша», «ЦПМСД «Садгора», де надавачами </w:t>
      </w:r>
      <w:r w:rsidRPr="00C765E9">
        <w:rPr>
          <w:b/>
          <w:color w:val="000000"/>
        </w:rPr>
        <w:t>ПМД</w:t>
      </w:r>
      <w:r w:rsidRPr="00C765E9">
        <w:rPr>
          <w:color w:val="000000"/>
        </w:rPr>
        <w:t xml:space="preserve"> є наступні спеціалісти: лікарі</w:t>
      </w:r>
      <w:r>
        <w:rPr>
          <w:color w:val="000000"/>
          <w:lang w:val="uk-UA"/>
        </w:rPr>
        <w:t xml:space="preserve"> </w:t>
      </w:r>
      <w:r w:rsidRPr="00C765E9">
        <w:rPr>
          <w:color w:val="000000"/>
        </w:rPr>
        <w:t>терапевти</w:t>
      </w:r>
      <w:r>
        <w:rPr>
          <w:color w:val="000000"/>
          <w:lang w:val="uk-UA"/>
        </w:rPr>
        <w:t>-</w:t>
      </w:r>
      <w:r w:rsidRPr="00C765E9">
        <w:rPr>
          <w:color w:val="000000"/>
        </w:rPr>
        <w:t xml:space="preserve">дільничні, сімейні лікарі та лікарі педіатри-дільничні. Всі вищезазначені комунальні медичні установи зареєстровані в системі </w:t>
      </w:r>
      <w:r w:rsidRPr="00C765E9">
        <w:rPr>
          <w:b/>
          <w:color w:val="000000"/>
        </w:rPr>
        <w:t>e-Health</w:t>
      </w:r>
      <w:r w:rsidR="006A314F">
        <w:rPr>
          <w:b/>
          <w:color w:val="000000"/>
          <w:lang w:val="uk-UA"/>
        </w:rPr>
        <w:t>.</w:t>
      </w:r>
      <w:r w:rsidRPr="00C765E9">
        <w:rPr>
          <w:color w:val="000000"/>
        </w:rPr>
        <w:t xml:space="preserve"> 204 лікаря закладів  </w:t>
      </w:r>
      <w:r w:rsidRPr="00C765E9">
        <w:rPr>
          <w:b/>
          <w:color w:val="000000"/>
        </w:rPr>
        <w:t xml:space="preserve">ПМД </w:t>
      </w:r>
      <w:r w:rsidRPr="00C765E9">
        <w:rPr>
          <w:color w:val="000000"/>
        </w:rPr>
        <w:t xml:space="preserve">пройшли </w:t>
      </w:r>
      <w:r w:rsidRPr="00C765E9">
        <w:rPr>
          <w:color w:val="000000"/>
        </w:rPr>
        <w:lastRenderedPageBreak/>
        <w:t>реєстрацію на зазначеному ресурсі</w:t>
      </w:r>
      <w:r>
        <w:rPr>
          <w:color w:val="000000"/>
          <w:lang w:val="uk-UA"/>
        </w:rPr>
        <w:t>, р</w:t>
      </w:r>
      <w:r w:rsidRPr="00C765E9">
        <w:rPr>
          <w:color w:val="000000"/>
        </w:rPr>
        <w:t>обочі місця лікарів обладнані комп’ютерною технікою</w:t>
      </w:r>
      <w:r>
        <w:rPr>
          <w:color w:val="000000"/>
          <w:lang w:val="uk-UA"/>
        </w:rPr>
        <w:t>.</w:t>
      </w:r>
      <w:r w:rsidRPr="00C765E9">
        <w:rPr>
          <w:color w:val="000000"/>
        </w:rPr>
        <w:t xml:space="preserve"> З метою приведення до відповідності оснащення кабінетів </w:t>
      </w:r>
      <w:r w:rsidRPr="00C765E9">
        <w:rPr>
          <w:b/>
          <w:color w:val="000000"/>
        </w:rPr>
        <w:t>ПМД</w:t>
      </w:r>
      <w:r w:rsidRPr="00C765E9">
        <w:rPr>
          <w:color w:val="000000"/>
        </w:rPr>
        <w:t xml:space="preserve"> в медичних установах проведена інвентаризація, визначена потреба у медичному обладнанні та інвентарі</w:t>
      </w:r>
      <w:r w:rsidR="006A314F">
        <w:rPr>
          <w:color w:val="000000"/>
          <w:lang w:val="uk-UA"/>
        </w:rPr>
        <w:t>,</w:t>
      </w:r>
      <w:r w:rsidRPr="00C765E9">
        <w:rPr>
          <w:color w:val="000000"/>
        </w:rPr>
        <w:t xml:space="preserve"> заплановане поповнення табелю оснащення в </w:t>
      </w:r>
      <w:r>
        <w:rPr>
          <w:color w:val="000000"/>
          <w:lang w:val="uk-UA"/>
        </w:rPr>
        <w:t xml:space="preserve">ІІІ </w:t>
      </w:r>
      <w:r w:rsidRPr="00C765E9">
        <w:rPr>
          <w:color w:val="000000"/>
        </w:rPr>
        <w:t xml:space="preserve">кварталі поточного року за рахунок міського та державного бюджету. </w:t>
      </w:r>
    </w:p>
    <w:p w:rsidR="00F87986" w:rsidRDefault="00F87986" w:rsidP="00F87986">
      <w:pPr>
        <w:ind w:firstLine="708"/>
        <w:jc w:val="both"/>
        <w:rPr>
          <w:b/>
          <w:color w:val="000000"/>
          <w:lang w:val="uk-UA"/>
        </w:rPr>
      </w:pPr>
      <w:r>
        <w:rPr>
          <w:color w:val="000000"/>
          <w:lang w:val="uk-UA"/>
        </w:rPr>
        <w:t>В рамках впровадження заходів медичної реформи р</w:t>
      </w:r>
      <w:r w:rsidRPr="00811AC6">
        <w:rPr>
          <w:color w:val="000000"/>
          <w:lang w:val="uk-UA"/>
        </w:rPr>
        <w:t xml:space="preserve">ішенням міської ради від 26.04.2018р. №1242 затверджено порядок реорганізації комунальних медичних установ міста, які надають первинну медичну допомогу шляхом перетворення на </w:t>
      </w:r>
      <w:r w:rsidRPr="00811AC6">
        <w:rPr>
          <w:b/>
          <w:color w:val="000000"/>
          <w:lang w:val="uk-UA"/>
        </w:rPr>
        <w:t>некомерційні комунальні підприємства.</w:t>
      </w:r>
    </w:p>
    <w:p w:rsidR="00F87986" w:rsidRPr="00C765E9" w:rsidRDefault="00F87986" w:rsidP="00F87986">
      <w:pPr>
        <w:ind w:firstLine="708"/>
        <w:jc w:val="both"/>
        <w:rPr>
          <w:color w:val="000000"/>
        </w:rPr>
      </w:pPr>
      <w:r w:rsidRPr="00C765E9">
        <w:rPr>
          <w:color w:val="000000"/>
          <w:lang w:val="uk-UA"/>
        </w:rPr>
        <w:t>П</w:t>
      </w:r>
      <w:r w:rsidRPr="00811AC6">
        <w:rPr>
          <w:color w:val="000000"/>
          <w:lang w:val="uk-UA"/>
        </w:rPr>
        <w:t xml:space="preserve">роведені навчальні семінари для лікарів </w:t>
      </w:r>
      <w:r w:rsidRPr="00811AC6">
        <w:rPr>
          <w:b/>
          <w:color w:val="000000"/>
          <w:lang w:val="uk-UA"/>
        </w:rPr>
        <w:t>ПМД</w:t>
      </w:r>
      <w:r w:rsidRPr="00811AC6">
        <w:rPr>
          <w:color w:val="000000"/>
          <w:lang w:val="uk-UA"/>
        </w:rPr>
        <w:t xml:space="preserve"> щодо роботи в системі </w:t>
      </w:r>
      <w:r w:rsidRPr="00C765E9">
        <w:rPr>
          <w:b/>
          <w:color w:val="000000"/>
        </w:rPr>
        <w:t>e</w:t>
      </w:r>
      <w:r w:rsidRPr="00811AC6">
        <w:rPr>
          <w:b/>
          <w:color w:val="000000"/>
          <w:lang w:val="uk-UA"/>
        </w:rPr>
        <w:t>-</w:t>
      </w:r>
      <w:r w:rsidRPr="00C765E9">
        <w:rPr>
          <w:b/>
          <w:color w:val="000000"/>
        </w:rPr>
        <w:t>Health</w:t>
      </w:r>
      <w:r w:rsidRPr="00811AC6">
        <w:rPr>
          <w:color w:val="000000"/>
          <w:lang w:val="uk-UA"/>
        </w:rPr>
        <w:t xml:space="preserve"> </w:t>
      </w:r>
      <w:r>
        <w:rPr>
          <w:color w:val="000000"/>
          <w:lang w:val="uk-UA"/>
        </w:rPr>
        <w:t xml:space="preserve">та  </w:t>
      </w:r>
      <w:r w:rsidRPr="00811AC6">
        <w:rPr>
          <w:color w:val="000000"/>
          <w:lang w:val="uk-UA"/>
        </w:rPr>
        <w:t>зустріч</w:t>
      </w:r>
      <w:r>
        <w:rPr>
          <w:color w:val="000000"/>
          <w:lang w:val="uk-UA"/>
        </w:rPr>
        <w:t>і</w:t>
      </w:r>
      <w:r w:rsidRPr="00811AC6">
        <w:rPr>
          <w:color w:val="000000"/>
          <w:lang w:val="uk-UA"/>
        </w:rPr>
        <w:t xml:space="preserve"> з громадськістю для інформування населення про порядок заключення декларацій з лікарями та інших питань реформування галузі. </w:t>
      </w:r>
      <w:r w:rsidRPr="00C765E9">
        <w:rPr>
          <w:color w:val="000000"/>
        </w:rPr>
        <w:t>Станом на 01.07.2018р.</w:t>
      </w:r>
      <w:r w:rsidRPr="00C765E9">
        <w:rPr>
          <w:color w:val="000000"/>
          <w:lang w:val="uk-UA"/>
        </w:rPr>
        <w:t xml:space="preserve"> </w:t>
      </w:r>
      <w:r>
        <w:rPr>
          <w:color w:val="000000"/>
          <w:lang w:val="uk-UA"/>
        </w:rPr>
        <w:t xml:space="preserve">мешканці міста Чернівців підписали </w:t>
      </w:r>
      <w:r w:rsidRPr="00C765E9">
        <w:rPr>
          <w:color w:val="000000"/>
        </w:rPr>
        <w:t>102254</w:t>
      </w:r>
      <w:r w:rsidRPr="00C765E9">
        <w:rPr>
          <w:b/>
          <w:color w:val="000000"/>
        </w:rPr>
        <w:t xml:space="preserve"> </w:t>
      </w:r>
      <w:r w:rsidRPr="00C765E9">
        <w:rPr>
          <w:color w:val="000000"/>
        </w:rPr>
        <w:t>деклараці</w:t>
      </w:r>
      <w:r w:rsidRPr="00C765E9">
        <w:rPr>
          <w:color w:val="000000"/>
          <w:lang w:val="uk-UA"/>
        </w:rPr>
        <w:t>ї</w:t>
      </w:r>
      <w:r w:rsidRPr="00C765E9">
        <w:rPr>
          <w:color w:val="000000"/>
        </w:rPr>
        <w:t xml:space="preserve"> з лікарями первинної мережі міста.</w:t>
      </w:r>
    </w:p>
    <w:p w:rsidR="00F87986" w:rsidRPr="00C765E9" w:rsidRDefault="00F87986" w:rsidP="00F87986">
      <w:pPr>
        <w:tabs>
          <w:tab w:val="left" w:pos="0"/>
        </w:tabs>
        <w:jc w:val="both"/>
        <w:rPr>
          <w:color w:val="000000"/>
          <w:lang w:val="uk-UA"/>
        </w:rPr>
      </w:pPr>
      <w:r>
        <w:rPr>
          <w:rFonts w:cs="Arial"/>
          <w:lang w:val="uk-UA"/>
        </w:rPr>
        <w:tab/>
      </w:r>
      <w:r w:rsidRPr="00C765E9">
        <w:rPr>
          <w:rFonts w:cs="Arial"/>
          <w:color w:val="000000"/>
          <w:lang w:val="uk-UA"/>
        </w:rPr>
        <w:t>Впродовж І півріччя 2018 року здійснено комплекс заходів щодо</w:t>
      </w:r>
      <w:r w:rsidRPr="00C765E9">
        <w:rPr>
          <w:bCs/>
          <w:color w:val="000000"/>
          <w:lang w:val="uk-UA"/>
        </w:rPr>
        <w:t xml:space="preserve"> з</w:t>
      </w:r>
      <w:r w:rsidRPr="00C765E9">
        <w:rPr>
          <w:color w:val="000000"/>
          <w:lang w:val="uk-UA"/>
        </w:rPr>
        <w:t>абезпечення надання соціальних послуг</w:t>
      </w:r>
      <w:r w:rsidR="00CB625A">
        <w:rPr>
          <w:color w:val="000000"/>
          <w:lang w:val="uk-UA"/>
        </w:rPr>
        <w:t>,</w:t>
      </w:r>
      <w:r w:rsidRPr="00C765E9">
        <w:rPr>
          <w:color w:val="000000"/>
          <w:lang w:val="uk-UA"/>
        </w:rPr>
        <w:t xml:space="preserve"> популяризації здорового способу життя, профілактики негативних явищ</w:t>
      </w:r>
      <w:r>
        <w:rPr>
          <w:color w:val="000000"/>
          <w:lang w:val="uk-UA"/>
        </w:rPr>
        <w:t>,</w:t>
      </w:r>
      <w:r w:rsidRPr="00C765E9">
        <w:rPr>
          <w:color w:val="000000"/>
          <w:lang w:val="uk-UA"/>
        </w:rPr>
        <w:t xml:space="preserve"> організації змістовного дозвілля, розвитку молодіжних ініціатив</w:t>
      </w:r>
      <w:r>
        <w:rPr>
          <w:color w:val="000000"/>
          <w:lang w:val="uk-UA"/>
        </w:rPr>
        <w:t>,</w:t>
      </w:r>
      <w:r w:rsidRPr="00C765E9">
        <w:rPr>
          <w:color w:val="000000"/>
          <w:lang w:val="uk-UA"/>
        </w:rPr>
        <w:t xml:space="preserve"> відпочинку та оздоровлення молоді.</w:t>
      </w:r>
    </w:p>
    <w:p w:rsidR="00F87986" w:rsidRPr="00C765E9" w:rsidRDefault="00F87986" w:rsidP="00F87986">
      <w:pPr>
        <w:tabs>
          <w:tab w:val="left" w:pos="0"/>
        </w:tabs>
        <w:jc w:val="both"/>
        <w:rPr>
          <w:color w:val="000000"/>
        </w:rPr>
      </w:pPr>
      <w:r w:rsidRPr="00C765E9">
        <w:rPr>
          <w:color w:val="000000"/>
          <w:lang w:val="uk-UA"/>
        </w:rPr>
        <w:tab/>
      </w:r>
      <w:r w:rsidRPr="00C765E9">
        <w:rPr>
          <w:color w:val="000000"/>
        </w:rPr>
        <w:t>Велика увага приділялась розвитку сімейних форм виховання. Систематично здійснюється соціальний супровід дитячих будинків сімейного типу родини Олійників та Венгренюків</w:t>
      </w:r>
      <w:r>
        <w:rPr>
          <w:color w:val="000000"/>
          <w:lang w:val="uk-UA"/>
        </w:rPr>
        <w:t>,</w:t>
      </w:r>
      <w:r w:rsidRPr="00C765E9">
        <w:rPr>
          <w:color w:val="000000"/>
        </w:rPr>
        <w:t xml:space="preserve"> прийомних сімей Кушнірів, С.Ткачука та Н.Турчинської</w:t>
      </w:r>
      <w:r>
        <w:rPr>
          <w:color w:val="000000"/>
          <w:lang w:val="uk-UA"/>
        </w:rPr>
        <w:t xml:space="preserve">, в яких виховуються </w:t>
      </w:r>
      <w:r w:rsidRPr="00C765E9">
        <w:rPr>
          <w:color w:val="000000"/>
        </w:rPr>
        <w:t>14 дітей з числа дітей-сиріт та дітей, позбавлених батьківського піклування. В ході соціального супроводу проводяться заходи</w:t>
      </w:r>
      <w:r w:rsidRPr="00C765E9">
        <w:rPr>
          <w:color w:val="000000"/>
          <w:lang w:val="uk-UA"/>
        </w:rPr>
        <w:t>,</w:t>
      </w:r>
      <w:r w:rsidRPr="00C765E9">
        <w:rPr>
          <w:color w:val="000000"/>
        </w:rPr>
        <w:t xml:space="preserve"> орієнтовані на потреби та запити прийомних батьків</w:t>
      </w:r>
      <w:r>
        <w:rPr>
          <w:color w:val="000000"/>
          <w:lang w:val="uk-UA"/>
        </w:rPr>
        <w:t xml:space="preserve"> та </w:t>
      </w:r>
      <w:r w:rsidRPr="00C765E9">
        <w:rPr>
          <w:color w:val="000000"/>
        </w:rPr>
        <w:t xml:space="preserve">батьків-вихователів. Постійно здійснюється </w:t>
      </w:r>
      <w:r w:rsidRPr="000E3D8D">
        <w:rPr>
          <w:rStyle w:val="rvts0"/>
          <w:color w:val="000000"/>
        </w:rPr>
        <w:t xml:space="preserve">комплексний </w:t>
      </w:r>
      <w:r w:rsidRPr="006A314F">
        <w:rPr>
          <w:rStyle w:val="rvts0"/>
          <w:color w:val="000000"/>
        </w:rPr>
        <w:t>контроль за умовами проживання</w:t>
      </w:r>
      <w:r w:rsidRPr="00C765E9">
        <w:rPr>
          <w:rStyle w:val="rvts0"/>
          <w:color w:val="000000"/>
        </w:rPr>
        <w:t xml:space="preserve"> і виховання дітей</w:t>
      </w:r>
      <w:r w:rsidRPr="00C765E9">
        <w:rPr>
          <w:color w:val="000000"/>
        </w:rPr>
        <w:t>, їх оздоровлення</w:t>
      </w:r>
      <w:r w:rsidRPr="00C765E9">
        <w:rPr>
          <w:color w:val="000000"/>
          <w:lang w:val="uk-UA"/>
        </w:rPr>
        <w:t>,</w:t>
      </w:r>
      <w:r>
        <w:rPr>
          <w:color w:val="000000"/>
          <w:lang w:val="uk-UA"/>
        </w:rPr>
        <w:t xml:space="preserve"> систематичного </w:t>
      </w:r>
      <w:r w:rsidRPr="00C765E9">
        <w:rPr>
          <w:color w:val="000000"/>
        </w:rPr>
        <w:t>проходження медичного огляду</w:t>
      </w:r>
      <w:r>
        <w:rPr>
          <w:color w:val="000000"/>
          <w:lang w:val="uk-UA"/>
        </w:rPr>
        <w:t>.</w:t>
      </w:r>
      <w:r w:rsidRPr="00C765E9">
        <w:rPr>
          <w:color w:val="000000"/>
        </w:rPr>
        <w:t xml:space="preserve"> </w:t>
      </w:r>
    </w:p>
    <w:p w:rsidR="00F87986" w:rsidRPr="00C765E9" w:rsidRDefault="00F87986" w:rsidP="00F87986">
      <w:pPr>
        <w:ind w:firstLine="708"/>
        <w:jc w:val="both"/>
        <w:rPr>
          <w:color w:val="000000"/>
          <w:lang w:val="uk-UA"/>
        </w:rPr>
      </w:pPr>
      <w:r>
        <w:rPr>
          <w:color w:val="000000"/>
          <w:lang w:val="uk-UA"/>
        </w:rPr>
        <w:t>У звітному періоді пр</w:t>
      </w:r>
      <w:r w:rsidRPr="00C765E9">
        <w:rPr>
          <w:color w:val="000000"/>
          <w:lang w:val="uk-UA"/>
        </w:rPr>
        <w:t>одовжувалась співпраця Чернівецького міського центру соціальних служб для сім’ї, дітей та молоді з пологовими стаціонарами м.Чернівців, яка  спрямована на здійснення заходів щодо профілактики раннього соціального сирітства, а саме: запобігання відмовам матерів від новонароджених дітей</w:t>
      </w:r>
      <w:r>
        <w:rPr>
          <w:color w:val="000000"/>
          <w:lang w:val="uk-UA"/>
        </w:rPr>
        <w:t>,</w:t>
      </w:r>
      <w:r w:rsidRPr="00C765E9">
        <w:rPr>
          <w:color w:val="000000"/>
          <w:lang w:val="uk-UA"/>
        </w:rPr>
        <w:t xml:space="preserve"> забезпечення психологічної та соціальної підтримки вагітних жінок та жінок, які народили дитину, зокрема неповнолітніх матерів, матерів, які опинилися в складних життєвих обставинах</w:t>
      </w:r>
      <w:r>
        <w:rPr>
          <w:color w:val="000000"/>
          <w:lang w:val="uk-UA"/>
        </w:rPr>
        <w:t>,</w:t>
      </w:r>
      <w:r w:rsidRPr="00C765E9">
        <w:rPr>
          <w:color w:val="000000"/>
          <w:lang w:val="uk-UA"/>
        </w:rPr>
        <w:t xml:space="preserve"> поширення засад відповідального батьківства.</w:t>
      </w:r>
    </w:p>
    <w:p w:rsidR="00F87986" w:rsidRPr="00C765E9" w:rsidRDefault="00F87986" w:rsidP="00F87986">
      <w:pPr>
        <w:pStyle w:val="aff0"/>
        <w:widowControl w:val="0"/>
        <w:tabs>
          <w:tab w:val="left" w:pos="0"/>
        </w:tabs>
        <w:jc w:val="both"/>
        <w:rPr>
          <w:color w:val="000000"/>
          <w:sz w:val="24"/>
          <w:szCs w:val="24"/>
        </w:rPr>
      </w:pPr>
      <w:r w:rsidRPr="00C765E9">
        <w:rPr>
          <w:color w:val="000000"/>
          <w:sz w:val="24"/>
          <w:szCs w:val="24"/>
        </w:rPr>
        <w:tab/>
        <w:t xml:space="preserve">З метою захисту житлових та майнових прав осіб з </w:t>
      </w:r>
      <w:r w:rsidRPr="00C765E9">
        <w:rPr>
          <w:color w:val="000000"/>
          <w:sz w:val="24"/>
          <w:szCs w:val="24"/>
        </w:rPr>
        <w:lastRenderedPageBreak/>
        <w:t>числа дітей-сиріт та дітей, позбавлених батьківського піклування здійснюється перевірка стану збереження та інвентаризації житлових приміщень, які належать на праві користування або власності зазначеній категорії осіб. На обліку в Чернівецькому міському центрі соціальних служб для сім’ї, дітей та молоді відповідно до обліково-статистичних карток перебуває</w:t>
      </w:r>
      <w:r w:rsidRPr="00C765E9">
        <w:rPr>
          <w:b/>
          <w:color w:val="000000"/>
          <w:sz w:val="24"/>
          <w:szCs w:val="24"/>
        </w:rPr>
        <w:t xml:space="preserve"> </w:t>
      </w:r>
      <w:r w:rsidRPr="00C765E9">
        <w:rPr>
          <w:color w:val="000000"/>
          <w:sz w:val="24"/>
          <w:szCs w:val="24"/>
        </w:rPr>
        <w:t>11 осіб з числа дітей-сиріт</w:t>
      </w:r>
      <w:r>
        <w:rPr>
          <w:color w:val="000000"/>
          <w:sz w:val="24"/>
          <w:szCs w:val="24"/>
        </w:rPr>
        <w:t xml:space="preserve"> та</w:t>
      </w:r>
      <w:r w:rsidRPr="00C765E9">
        <w:rPr>
          <w:color w:val="000000"/>
          <w:sz w:val="24"/>
          <w:szCs w:val="24"/>
        </w:rPr>
        <w:t xml:space="preserve"> дітей, позбавлених батьківського піклування.</w:t>
      </w:r>
    </w:p>
    <w:p w:rsidR="00F87986" w:rsidRDefault="00F87986" w:rsidP="00F87986">
      <w:pPr>
        <w:ind w:firstLine="709"/>
        <w:jc w:val="both"/>
        <w:rPr>
          <w:color w:val="000000"/>
          <w:lang w:val="uk-UA"/>
        </w:rPr>
      </w:pPr>
      <w:r w:rsidRPr="00C765E9">
        <w:rPr>
          <w:color w:val="000000"/>
        </w:rPr>
        <w:t xml:space="preserve">Продовжувалася робота з </w:t>
      </w:r>
      <w:r>
        <w:rPr>
          <w:color w:val="000000"/>
          <w:lang w:val="uk-UA"/>
        </w:rPr>
        <w:t>підтримки багатодітних сімей.</w:t>
      </w:r>
      <w:r w:rsidRPr="00C765E9">
        <w:rPr>
          <w:color w:val="000000"/>
        </w:rPr>
        <w:t xml:space="preserve"> </w:t>
      </w:r>
      <w:r w:rsidRPr="00C765E9">
        <w:rPr>
          <w:color w:val="000000"/>
          <w:lang w:val="uk-UA"/>
        </w:rPr>
        <w:t xml:space="preserve">Зазначеним родинам </w:t>
      </w:r>
      <w:r w:rsidRPr="00C765E9">
        <w:rPr>
          <w:color w:val="000000"/>
        </w:rPr>
        <w:t xml:space="preserve">видаються посвідчення батьків та дитини з багатодітної сім’ї, які </w:t>
      </w:r>
      <w:r w:rsidRPr="00C765E9">
        <w:rPr>
          <w:color w:val="000000"/>
          <w:lang w:val="uk-UA"/>
        </w:rPr>
        <w:t xml:space="preserve">надають </w:t>
      </w:r>
      <w:r w:rsidRPr="00C765E9">
        <w:rPr>
          <w:color w:val="000000"/>
        </w:rPr>
        <w:t xml:space="preserve">право на отримання  </w:t>
      </w:r>
      <w:r w:rsidRPr="00C765E9">
        <w:rPr>
          <w:color w:val="000000"/>
          <w:lang w:val="uk-UA"/>
        </w:rPr>
        <w:t xml:space="preserve">визначених </w:t>
      </w:r>
      <w:r w:rsidRPr="00C765E9">
        <w:rPr>
          <w:color w:val="000000"/>
        </w:rPr>
        <w:t xml:space="preserve">пільг. </w:t>
      </w:r>
    </w:p>
    <w:p w:rsidR="00F87986" w:rsidRPr="00C765E9" w:rsidRDefault="00F87986" w:rsidP="00F87986">
      <w:pPr>
        <w:ind w:firstLine="709"/>
        <w:jc w:val="both"/>
        <w:rPr>
          <w:bCs/>
          <w:color w:val="000000"/>
        </w:rPr>
      </w:pPr>
      <w:r w:rsidRPr="00C765E9">
        <w:rPr>
          <w:color w:val="000000"/>
        </w:rPr>
        <w:t>Систематично проводилос</w:t>
      </w:r>
      <w:r w:rsidRPr="00C765E9">
        <w:rPr>
          <w:color w:val="000000"/>
          <w:lang w:val="uk-UA"/>
        </w:rPr>
        <w:t>ь</w:t>
      </w:r>
      <w:r w:rsidRPr="00C765E9">
        <w:rPr>
          <w:color w:val="000000"/>
        </w:rPr>
        <w:t xml:space="preserve"> соціальне інспектування сімей, які перебувають в складних життєвих обставинах. </w:t>
      </w:r>
      <w:r>
        <w:rPr>
          <w:color w:val="000000"/>
          <w:lang w:val="uk-UA"/>
        </w:rPr>
        <w:t xml:space="preserve">Впродовж І півріччя 2018 року </w:t>
      </w:r>
      <w:r w:rsidRPr="00C765E9">
        <w:rPr>
          <w:color w:val="000000"/>
        </w:rPr>
        <w:t xml:space="preserve"> </w:t>
      </w:r>
      <w:r w:rsidRPr="00C765E9">
        <w:rPr>
          <w:bCs/>
          <w:color w:val="000000"/>
        </w:rPr>
        <w:t>міським центром соціальних служб для сім’ї, дітей та молоді здійснено 665 виїздів в сім'ї та складено 135 оцінок потреб. У банку даних сімей, що опинились в складних життєвих обставинах перебува</w:t>
      </w:r>
      <w:r w:rsidRPr="00C765E9">
        <w:rPr>
          <w:bCs/>
          <w:color w:val="000000"/>
          <w:lang w:val="uk-UA"/>
        </w:rPr>
        <w:t>ють 2 особи</w:t>
      </w:r>
      <w:r w:rsidRPr="00C765E9">
        <w:rPr>
          <w:bCs/>
          <w:color w:val="000000"/>
        </w:rPr>
        <w:t xml:space="preserve"> та 73 родини, в яких виховується 152 дитини. </w:t>
      </w:r>
    </w:p>
    <w:p w:rsidR="00F87986" w:rsidRPr="00C765E9" w:rsidRDefault="00F87986" w:rsidP="00F87986">
      <w:pPr>
        <w:ind w:firstLine="708"/>
        <w:jc w:val="both"/>
        <w:rPr>
          <w:color w:val="000000"/>
        </w:rPr>
      </w:pPr>
      <w:r w:rsidRPr="00C765E9">
        <w:rPr>
          <w:color w:val="000000"/>
        </w:rPr>
        <w:t>З метою забезпечення належних умов для утримання та виховання дитини відвід</w:t>
      </w:r>
      <w:r>
        <w:rPr>
          <w:color w:val="000000"/>
          <w:lang w:val="uk-UA"/>
        </w:rPr>
        <w:t xml:space="preserve">увались </w:t>
      </w:r>
      <w:r w:rsidRPr="00C765E9">
        <w:rPr>
          <w:color w:val="000000"/>
        </w:rPr>
        <w:t>родини, в яких є новонароджені діти</w:t>
      </w:r>
      <w:r w:rsidRPr="00C765E9">
        <w:rPr>
          <w:color w:val="000000"/>
          <w:lang w:val="uk-UA"/>
        </w:rPr>
        <w:t xml:space="preserve">. За підсумками проведеної роботи </w:t>
      </w:r>
      <w:r w:rsidRPr="00C765E9">
        <w:rPr>
          <w:color w:val="000000"/>
        </w:rPr>
        <w:t>складено</w:t>
      </w:r>
      <w:r w:rsidRPr="00C765E9">
        <w:rPr>
          <w:b/>
          <w:i/>
          <w:color w:val="000000"/>
        </w:rPr>
        <w:t xml:space="preserve"> </w:t>
      </w:r>
      <w:r w:rsidRPr="00C765E9">
        <w:rPr>
          <w:color w:val="000000"/>
        </w:rPr>
        <w:t>132</w:t>
      </w:r>
      <w:r w:rsidRPr="00C765E9">
        <w:rPr>
          <w:b/>
          <w:i/>
          <w:color w:val="000000"/>
        </w:rPr>
        <w:t xml:space="preserve"> </w:t>
      </w:r>
      <w:r w:rsidRPr="00C765E9">
        <w:rPr>
          <w:color w:val="000000"/>
        </w:rPr>
        <w:t>акти перевірки цільового використання державної</w:t>
      </w:r>
      <w:r>
        <w:rPr>
          <w:color w:val="000000"/>
        </w:rPr>
        <w:t xml:space="preserve"> допомоги при народженні дитини</w:t>
      </w:r>
      <w:r w:rsidRPr="00C765E9">
        <w:rPr>
          <w:color w:val="000000"/>
        </w:rPr>
        <w:t xml:space="preserve"> </w:t>
      </w:r>
      <w:r w:rsidRPr="00C765E9">
        <w:rPr>
          <w:color w:val="000000"/>
          <w:lang w:val="uk-UA"/>
        </w:rPr>
        <w:t xml:space="preserve">щодо </w:t>
      </w:r>
      <w:r w:rsidRPr="00C765E9">
        <w:rPr>
          <w:color w:val="000000"/>
        </w:rPr>
        <w:t>використан</w:t>
      </w:r>
      <w:r w:rsidRPr="00C765E9">
        <w:rPr>
          <w:color w:val="000000"/>
          <w:lang w:val="uk-UA"/>
        </w:rPr>
        <w:t xml:space="preserve">ня коштів </w:t>
      </w:r>
      <w:r w:rsidRPr="00C765E9">
        <w:rPr>
          <w:color w:val="000000"/>
        </w:rPr>
        <w:t xml:space="preserve">за призначенням. </w:t>
      </w:r>
    </w:p>
    <w:p w:rsidR="00F87986" w:rsidRPr="00C765E9" w:rsidRDefault="00F87986" w:rsidP="00F87986">
      <w:pPr>
        <w:ind w:firstLine="709"/>
        <w:jc w:val="both"/>
        <w:rPr>
          <w:color w:val="000000"/>
        </w:rPr>
      </w:pPr>
      <w:r w:rsidRPr="00C765E9">
        <w:rPr>
          <w:color w:val="000000"/>
          <w:lang w:val="uk-UA"/>
        </w:rPr>
        <w:t xml:space="preserve">Велика увага приділяється роботі </w:t>
      </w:r>
      <w:r w:rsidRPr="00C765E9">
        <w:rPr>
          <w:color w:val="000000"/>
        </w:rPr>
        <w:t>щодо соціалізації юнаків та дівчат з числа сиріт після здобуття ними освіти</w:t>
      </w:r>
      <w:r w:rsidRPr="00C765E9">
        <w:rPr>
          <w:color w:val="000000"/>
          <w:lang w:val="uk-UA"/>
        </w:rPr>
        <w:t>, зокрема забезпеченню зазначеної категорії дітей житлом.</w:t>
      </w:r>
      <w:r w:rsidRPr="00C765E9">
        <w:rPr>
          <w:color w:val="000000"/>
        </w:rPr>
        <w:t xml:space="preserve"> </w:t>
      </w:r>
      <w:r w:rsidRPr="00C765E9">
        <w:rPr>
          <w:color w:val="000000"/>
          <w:lang w:val="uk-UA"/>
        </w:rPr>
        <w:t xml:space="preserve">На даний час у 4 </w:t>
      </w:r>
      <w:r w:rsidRPr="00C765E9">
        <w:rPr>
          <w:color w:val="000000"/>
        </w:rPr>
        <w:t>соціальних квартирах мешка</w:t>
      </w:r>
      <w:r w:rsidRPr="00C765E9">
        <w:rPr>
          <w:color w:val="000000"/>
          <w:lang w:val="uk-UA"/>
        </w:rPr>
        <w:t xml:space="preserve">ють </w:t>
      </w:r>
      <w:r w:rsidRPr="00C765E9">
        <w:rPr>
          <w:color w:val="000000"/>
        </w:rPr>
        <w:t xml:space="preserve">24 молоді особи з числа дітей-сиріт. </w:t>
      </w:r>
    </w:p>
    <w:p w:rsidR="00F87986" w:rsidRPr="00C765E9" w:rsidRDefault="00F87986" w:rsidP="00F87986">
      <w:pPr>
        <w:ind w:firstLine="720"/>
        <w:jc w:val="both"/>
        <w:rPr>
          <w:color w:val="000000"/>
        </w:rPr>
      </w:pPr>
      <w:r w:rsidRPr="00C765E9">
        <w:rPr>
          <w:color w:val="000000"/>
          <w:lang w:val="uk-UA"/>
        </w:rPr>
        <w:t xml:space="preserve">В поточному році продовжував роботу </w:t>
      </w:r>
      <w:r w:rsidRPr="00C765E9">
        <w:rPr>
          <w:color w:val="000000"/>
        </w:rPr>
        <w:t>клуб</w:t>
      </w:r>
      <w:r w:rsidRPr="00C765E9">
        <w:rPr>
          <w:color w:val="000000"/>
          <w:lang w:val="uk-UA"/>
        </w:rPr>
        <w:t xml:space="preserve"> «Паросток»</w:t>
      </w:r>
      <w:r w:rsidRPr="00C765E9">
        <w:rPr>
          <w:color w:val="000000"/>
        </w:rPr>
        <w:t xml:space="preserve"> для батьків, які виховують дітей та молодь з особливими потребами</w:t>
      </w:r>
      <w:r w:rsidRPr="00C765E9">
        <w:rPr>
          <w:color w:val="000000"/>
          <w:lang w:val="uk-UA"/>
        </w:rPr>
        <w:t xml:space="preserve">. На даний час на обліку перебувають понад 100 родин. У зазначеному клубі функціонує гурток «Арт–терапії», метою якого є проведення лікувальних заходів за допомогою творчої діяльності (малювання, ліпка, аплікація, квілінг, бісероплетіння). </w:t>
      </w:r>
      <w:r w:rsidRPr="00C765E9">
        <w:rPr>
          <w:color w:val="000000"/>
        </w:rPr>
        <w:t>Гурток відвіду</w:t>
      </w:r>
      <w:r w:rsidRPr="00C765E9">
        <w:rPr>
          <w:color w:val="000000"/>
          <w:lang w:val="uk-UA"/>
        </w:rPr>
        <w:t>ють</w:t>
      </w:r>
      <w:r w:rsidRPr="00C765E9">
        <w:rPr>
          <w:color w:val="000000"/>
        </w:rPr>
        <w:t xml:space="preserve"> 25 </w:t>
      </w:r>
      <w:r w:rsidRPr="00C765E9">
        <w:rPr>
          <w:color w:val="000000"/>
          <w:lang w:val="uk-UA"/>
        </w:rPr>
        <w:t xml:space="preserve">дітей </w:t>
      </w:r>
      <w:r w:rsidRPr="00C765E9">
        <w:rPr>
          <w:color w:val="000000"/>
        </w:rPr>
        <w:t xml:space="preserve">з особливими потребами. </w:t>
      </w:r>
      <w:r w:rsidRPr="00C765E9">
        <w:rPr>
          <w:color w:val="000000"/>
          <w:lang w:val="uk-UA"/>
        </w:rPr>
        <w:t xml:space="preserve">Впродовж </w:t>
      </w:r>
      <w:r w:rsidRPr="00C765E9">
        <w:rPr>
          <w:color w:val="000000"/>
        </w:rPr>
        <w:t>звітного періоду для учасників клубу організовано та проведено низку святкових та розважальних заходів.</w:t>
      </w:r>
    </w:p>
    <w:p w:rsidR="00F87986" w:rsidRPr="00C765E9" w:rsidRDefault="00F87986" w:rsidP="00F87986">
      <w:pPr>
        <w:ind w:firstLine="705"/>
        <w:jc w:val="both"/>
        <w:rPr>
          <w:color w:val="000000"/>
        </w:rPr>
      </w:pPr>
      <w:r w:rsidRPr="00C765E9">
        <w:rPr>
          <w:color w:val="000000"/>
          <w:sz w:val="28"/>
          <w:szCs w:val="28"/>
        </w:rPr>
        <w:tab/>
      </w:r>
      <w:r w:rsidRPr="00C765E9">
        <w:rPr>
          <w:color w:val="000000"/>
          <w:lang w:val="uk-UA"/>
        </w:rPr>
        <w:t>З метою оздоровлення та організації змістовного дозвілля, в</w:t>
      </w:r>
      <w:r w:rsidRPr="00C765E9">
        <w:rPr>
          <w:color w:val="000000"/>
        </w:rPr>
        <w:t xml:space="preserve"> рамках </w:t>
      </w:r>
      <w:r w:rsidRPr="00C765E9">
        <w:rPr>
          <w:color w:val="000000"/>
          <w:lang w:val="uk-UA"/>
        </w:rPr>
        <w:t xml:space="preserve">реалізації заходів </w:t>
      </w:r>
      <w:r w:rsidRPr="00C765E9">
        <w:rPr>
          <w:color w:val="000000"/>
        </w:rPr>
        <w:t xml:space="preserve">Програми «Міський літній наметовий табір для дітей та молоді м.Чернівців «Ойкос» з 21.06.2018р. по 15.08.2018р.  </w:t>
      </w:r>
      <w:r w:rsidRPr="00C765E9">
        <w:rPr>
          <w:color w:val="000000"/>
          <w:lang w:val="uk-UA"/>
        </w:rPr>
        <w:t xml:space="preserve">організовано роботу літнього наметового табору </w:t>
      </w:r>
      <w:r w:rsidRPr="00C765E9">
        <w:rPr>
          <w:color w:val="000000"/>
        </w:rPr>
        <w:t xml:space="preserve">для дітей та молоді «Ойкос».  </w:t>
      </w:r>
      <w:r w:rsidRPr="00C765E9">
        <w:rPr>
          <w:color w:val="000000"/>
          <w:lang w:val="uk-UA"/>
        </w:rPr>
        <w:t xml:space="preserve">Також, впродовж І півріччя 2018 року  за путівками </w:t>
      </w:r>
      <w:r w:rsidRPr="00C765E9">
        <w:rPr>
          <w:color w:val="000000"/>
        </w:rPr>
        <w:t xml:space="preserve">управління  молоді та спорту </w:t>
      </w:r>
      <w:r w:rsidRPr="00C765E9">
        <w:rPr>
          <w:color w:val="000000"/>
          <w:lang w:val="uk-UA"/>
        </w:rPr>
        <w:t xml:space="preserve">Чернівецької обласної державної адміністрації на </w:t>
      </w:r>
      <w:r w:rsidRPr="00C765E9">
        <w:rPr>
          <w:color w:val="000000"/>
        </w:rPr>
        <w:t>оздоровлен</w:t>
      </w:r>
      <w:r w:rsidRPr="00C765E9">
        <w:rPr>
          <w:color w:val="000000"/>
          <w:lang w:val="uk-UA"/>
        </w:rPr>
        <w:t xml:space="preserve">ня у таборах </w:t>
      </w:r>
      <w:r w:rsidRPr="00C765E9">
        <w:rPr>
          <w:color w:val="000000"/>
          <w:lang w:val="uk-UA"/>
        </w:rPr>
        <w:lastRenderedPageBreak/>
        <w:t xml:space="preserve">Чернівецької області  направлено </w:t>
      </w:r>
      <w:r w:rsidRPr="00C765E9">
        <w:rPr>
          <w:color w:val="000000"/>
        </w:rPr>
        <w:t>60</w:t>
      </w:r>
      <w:r w:rsidRPr="00C765E9">
        <w:rPr>
          <w:bCs/>
          <w:color w:val="000000"/>
        </w:rPr>
        <w:t xml:space="preserve"> дітей пільгових категорії. З початку поточного року  в</w:t>
      </w:r>
      <w:r w:rsidRPr="00C765E9">
        <w:rPr>
          <w:color w:val="000000"/>
        </w:rPr>
        <w:t xml:space="preserve"> УДЦ «Молода гвардія»  та МДЦ «Артек» оздоровлен</w:t>
      </w:r>
      <w:r w:rsidRPr="00C765E9">
        <w:rPr>
          <w:color w:val="000000"/>
          <w:lang w:val="uk-UA"/>
        </w:rPr>
        <w:t>о</w:t>
      </w:r>
      <w:r w:rsidRPr="00C765E9">
        <w:rPr>
          <w:color w:val="000000"/>
        </w:rPr>
        <w:t xml:space="preserve">  33 дитини пільгових категорій. </w:t>
      </w:r>
    </w:p>
    <w:p w:rsidR="00F87986" w:rsidRPr="00C765E9" w:rsidRDefault="00F87986" w:rsidP="00F87986">
      <w:pPr>
        <w:pStyle w:val="a8"/>
        <w:ind w:firstLine="709"/>
        <w:jc w:val="both"/>
        <w:rPr>
          <w:color w:val="000000"/>
        </w:rPr>
      </w:pPr>
      <w:r w:rsidRPr="00C765E9">
        <w:rPr>
          <w:color w:val="000000"/>
          <w:lang w:val="uk-UA"/>
        </w:rPr>
        <w:t xml:space="preserve">Впродовж І півріччя 2018 року проведено низку традиційних загальноміських благодійних заходів, зокрема: новорічно-різдвяні заходи, «Свято сім’ї» до Дня захисту дітей, Дитячий велопробіг, міський турнір з міні-футболу серед неповнолітніх, які перебувають на обліку в ЧМВ КВІ відділу Державної пенітенціарної служби України в Чернівецькій області. Проведені заходи до Дня молоді, зокрема, профілактично-мистецька акція </w:t>
      </w:r>
      <w:r w:rsidRPr="00C765E9">
        <w:rPr>
          <w:color w:val="000000"/>
        </w:rPr>
        <w:t>«Розфарбуй»</w:t>
      </w:r>
      <w:r w:rsidR="006A314F">
        <w:rPr>
          <w:color w:val="000000"/>
          <w:lang w:val="uk-UA"/>
        </w:rPr>
        <w:t xml:space="preserve"> </w:t>
      </w:r>
      <w:r w:rsidRPr="00C765E9">
        <w:rPr>
          <w:color w:val="000000"/>
          <w:lang w:val="uk-UA"/>
        </w:rPr>
        <w:t>та заходи в рамках етно-</w:t>
      </w:r>
      <w:r>
        <w:rPr>
          <w:color w:val="000000"/>
          <w:lang w:val="uk-UA"/>
        </w:rPr>
        <w:t>фестивалю</w:t>
      </w:r>
      <w:r w:rsidRPr="00C765E9">
        <w:rPr>
          <w:color w:val="000000"/>
        </w:rPr>
        <w:t xml:space="preserve"> «Обнова Фест».</w:t>
      </w:r>
    </w:p>
    <w:p w:rsidR="00F87986" w:rsidRDefault="00F87986" w:rsidP="00F87986">
      <w:pPr>
        <w:spacing w:line="240" w:lineRule="atLeast"/>
        <w:ind w:firstLine="708"/>
        <w:jc w:val="both"/>
        <w:rPr>
          <w:lang w:val="uk-UA"/>
        </w:rPr>
      </w:pPr>
      <w:r w:rsidRPr="00C43279">
        <w:rPr>
          <w:lang w:val="uk-UA"/>
        </w:rPr>
        <w:t xml:space="preserve">Впровадження інструментів </w:t>
      </w:r>
      <w:r w:rsidRPr="00CB625A">
        <w:rPr>
          <w:b/>
          <w:lang w:val="uk-UA"/>
        </w:rPr>
        <w:t>електронного урядування</w:t>
      </w:r>
      <w:r w:rsidRPr="00C43279">
        <w:rPr>
          <w:lang w:val="uk-UA"/>
        </w:rPr>
        <w:t xml:space="preserve"> та електронної демократії є одним з пріоритетних напря</w:t>
      </w:r>
      <w:r>
        <w:rPr>
          <w:lang w:val="uk-UA"/>
        </w:rPr>
        <w:t>мів</w:t>
      </w:r>
      <w:r w:rsidRPr="00C43279">
        <w:rPr>
          <w:lang w:val="uk-UA"/>
        </w:rPr>
        <w:t xml:space="preserve"> роботи Чернівецької міської ради. </w:t>
      </w:r>
    </w:p>
    <w:p w:rsidR="00F87986" w:rsidRPr="00C43279" w:rsidRDefault="00F87986" w:rsidP="00F87986">
      <w:pPr>
        <w:spacing w:line="240" w:lineRule="atLeast"/>
        <w:ind w:firstLine="708"/>
        <w:jc w:val="both"/>
        <w:rPr>
          <w:lang w:val="uk-UA"/>
        </w:rPr>
      </w:pPr>
      <w:r>
        <w:rPr>
          <w:lang w:val="uk-UA"/>
        </w:rPr>
        <w:t xml:space="preserve">Впродовж І півріччя 2018 року проводилась робота </w:t>
      </w:r>
      <w:r w:rsidRPr="00C43279">
        <w:rPr>
          <w:lang w:val="uk-UA"/>
        </w:rPr>
        <w:t>щодо забезпечення інформаційної прозорості діяльності міської ради, її виконавчих органів, підпорядкованих комунальних підприємств та бюджетних установ, формування ефективної системи муніципального управління на основі запровадження інноваційних інформаційно-комунікаційних технологій електронного урядування. Інформація про роботу виконавчих органів міської ради, комунальних підприємств та установ, проекти та рішення міської ради, виконавчого комітету, інші нормативні документи, звіти тощо оприлюднюються  на офіційному веб-порталі міської ради в мережі Інтернет. Забезпечується  он</w:t>
      </w:r>
      <w:r>
        <w:rPr>
          <w:lang w:val="uk-UA"/>
        </w:rPr>
        <w:t>л</w:t>
      </w:r>
      <w:r w:rsidRPr="00C43279">
        <w:rPr>
          <w:lang w:val="uk-UA"/>
        </w:rPr>
        <w:t xml:space="preserve">айн трансляція пленарних засідань сесій міської ради, засідань виконавчого комітету, </w:t>
      </w:r>
      <w:r>
        <w:rPr>
          <w:lang w:val="uk-UA"/>
        </w:rPr>
        <w:t xml:space="preserve">постійних комісій міської ради, </w:t>
      </w:r>
      <w:r w:rsidRPr="00C43279">
        <w:rPr>
          <w:lang w:val="uk-UA"/>
        </w:rPr>
        <w:t>прес-конференцій, брифінгів та інших заходів. Для забезпечення онлайн</w:t>
      </w:r>
      <w:r>
        <w:rPr>
          <w:lang w:val="uk-UA"/>
        </w:rPr>
        <w:t xml:space="preserve"> </w:t>
      </w:r>
      <w:r w:rsidRPr="00C43279">
        <w:rPr>
          <w:lang w:val="uk-UA"/>
        </w:rPr>
        <w:t>трансляцій обладнано 3 приміщення в міській раді (Центральна площа,1) та підготовлено приміщення в Центрі надання адміністративних послуг</w:t>
      </w:r>
      <w:r>
        <w:rPr>
          <w:lang w:val="uk-UA"/>
        </w:rPr>
        <w:t xml:space="preserve"> міської ради</w:t>
      </w:r>
      <w:r w:rsidRPr="00C43279">
        <w:rPr>
          <w:lang w:val="uk-UA"/>
        </w:rPr>
        <w:t>. Зазначені трансляції доступні для перегляду на каналі Чернівецької міської ради на У</w:t>
      </w:r>
      <w:r w:rsidRPr="00C43279">
        <w:t>ou</w:t>
      </w:r>
      <w:r w:rsidR="006A314F">
        <w:rPr>
          <w:lang w:val="en-US"/>
        </w:rPr>
        <w:t>T</w:t>
      </w:r>
      <w:r w:rsidRPr="00C43279">
        <w:t>ube</w:t>
      </w:r>
      <w:r w:rsidRPr="00C43279">
        <w:rPr>
          <w:lang w:val="uk-UA"/>
        </w:rPr>
        <w:t xml:space="preserve">. </w:t>
      </w:r>
    </w:p>
    <w:p w:rsidR="00F87986" w:rsidRPr="00C43279" w:rsidRDefault="00F87986" w:rsidP="00F87986">
      <w:pPr>
        <w:spacing w:line="240" w:lineRule="atLeast"/>
        <w:ind w:firstLine="708"/>
        <w:jc w:val="both"/>
        <w:rPr>
          <w:lang w:val="uk-UA"/>
        </w:rPr>
      </w:pPr>
      <w:r>
        <w:rPr>
          <w:lang w:val="uk-UA"/>
        </w:rPr>
        <w:t xml:space="preserve">З метою покращення та оптимізації діяльності виконавчих органів міської ради впроваджуються інноваційні інструменти електронного урядування. </w:t>
      </w:r>
      <w:r w:rsidRPr="00C43279">
        <w:rPr>
          <w:lang w:val="uk-UA"/>
        </w:rPr>
        <w:t>Управління охорони здоров’я міської ради використовує загальнодержавні системи МедСтат та «Кадри», управління освіти міської ради використовує загальнодержавну Інформаційну систему управління освіти (</w:t>
      </w:r>
      <w:hyperlink r:id="rId7">
        <w:r w:rsidRPr="00C43279">
          <w:rPr>
            <w:rStyle w:val="aff1"/>
          </w:rPr>
          <w:t>https</w:t>
        </w:r>
        <w:r w:rsidRPr="00C43279">
          <w:rPr>
            <w:rStyle w:val="aff1"/>
            <w:lang w:val="uk-UA"/>
          </w:rPr>
          <w:t>://</w:t>
        </w:r>
        <w:r w:rsidRPr="00C43279">
          <w:rPr>
            <w:rStyle w:val="aff1"/>
          </w:rPr>
          <w:t>isuo</w:t>
        </w:r>
        <w:r w:rsidRPr="00C43279">
          <w:rPr>
            <w:rStyle w:val="aff1"/>
            <w:lang w:val="uk-UA"/>
          </w:rPr>
          <w:t>.</w:t>
        </w:r>
        <w:r w:rsidRPr="00C43279">
          <w:rPr>
            <w:rStyle w:val="aff1"/>
          </w:rPr>
          <w:t>org</w:t>
        </w:r>
        <w:r w:rsidRPr="00C43279">
          <w:rPr>
            <w:rStyle w:val="aff1"/>
            <w:lang w:val="uk-UA"/>
          </w:rPr>
          <w:t>/</w:t>
        </w:r>
      </w:hyperlink>
      <w:r w:rsidRPr="00C43279">
        <w:rPr>
          <w:lang w:val="uk-UA"/>
        </w:rPr>
        <w:t>), через яку формує статистичну звітність. Робота фінансового управління міської ради</w:t>
      </w:r>
      <w:r>
        <w:rPr>
          <w:lang w:val="uk-UA"/>
        </w:rPr>
        <w:t xml:space="preserve"> </w:t>
      </w:r>
      <w:r w:rsidRPr="00C43279">
        <w:rPr>
          <w:lang w:val="uk-UA"/>
        </w:rPr>
        <w:t xml:space="preserve">здійснюється з використанням АІС «Місцеві бюджети», відділ бухгалтерського обліку </w:t>
      </w:r>
      <w:r w:rsidRPr="00C43279">
        <w:rPr>
          <w:lang w:val="uk-UA"/>
        </w:rPr>
        <w:lastRenderedPageBreak/>
        <w:t xml:space="preserve">та звітності міської ради використовує систему бухгалтерського обліку «АФІНА-бухгалтерія», АІС, «Мережа-М». </w:t>
      </w:r>
      <w:r w:rsidRPr="00C43279">
        <w:t>Для роботи з загальнонаціональною законодавчою базою використовується система «Ліга. Закон».</w:t>
      </w:r>
    </w:p>
    <w:p w:rsidR="00F87986" w:rsidRPr="00C43279" w:rsidRDefault="00F87986" w:rsidP="00F87986">
      <w:pPr>
        <w:spacing w:line="240" w:lineRule="atLeast"/>
        <w:ind w:firstLine="708"/>
        <w:jc w:val="both"/>
        <w:rPr>
          <w:lang w:val="uk-UA"/>
        </w:rPr>
      </w:pPr>
      <w:r w:rsidRPr="00C43279">
        <w:rPr>
          <w:lang w:val="uk-UA"/>
        </w:rPr>
        <w:t xml:space="preserve">Муніципальний </w:t>
      </w:r>
      <w:r>
        <w:rPr>
          <w:lang w:val="en-US"/>
        </w:rPr>
        <w:t>call</w:t>
      </w:r>
      <w:r w:rsidRPr="00C43279">
        <w:rPr>
          <w:lang w:val="uk-UA"/>
        </w:rPr>
        <w:t>-центр (15-80) використовує єдину базу даних реєстрації, обліку та контролю виконання звернень громадян. Звернення приймаються через багатоканальну систему телефонного зв’язку (стаціонарного та мобільного), яка працює за принципом call-center, та через соціальні мережі.</w:t>
      </w:r>
    </w:p>
    <w:p w:rsidR="00F87986" w:rsidRPr="00C43279" w:rsidRDefault="00F87986" w:rsidP="00F87986">
      <w:pPr>
        <w:spacing w:line="240" w:lineRule="atLeast"/>
        <w:ind w:firstLine="708"/>
        <w:jc w:val="both"/>
        <w:rPr>
          <w:lang w:val="uk-UA"/>
        </w:rPr>
      </w:pPr>
      <w:r w:rsidRPr="00C43279">
        <w:rPr>
          <w:lang w:val="uk-UA"/>
        </w:rPr>
        <w:t xml:space="preserve">Через офіційний веб-портал </w:t>
      </w:r>
      <w:r>
        <w:rPr>
          <w:lang w:val="uk-UA"/>
        </w:rPr>
        <w:t xml:space="preserve">міської ради </w:t>
      </w:r>
      <w:r w:rsidRPr="00C43279">
        <w:rPr>
          <w:lang w:val="uk-UA"/>
        </w:rPr>
        <w:t>працює сервіс електронних звернень до керівництва міської ради та керівників виконавч</w:t>
      </w:r>
      <w:r>
        <w:rPr>
          <w:lang w:val="uk-UA"/>
        </w:rPr>
        <w:t>их</w:t>
      </w:r>
      <w:r w:rsidRPr="00C43279">
        <w:rPr>
          <w:lang w:val="uk-UA"/>
        </w:rPr>
        <w:t xml:space="preserve"> органів. На платформі </w:t>
      </w:r>
      <w:r w:rsidR="006A314F">
        <w:rPr>
          <w:lang w:val="uk-UA"/>
        </w:rPr>
        <w:t xml:space="preserve">                         </w:t>
      </w:r>
      <w:hyperlink r:id="rId8">
        <w:r w:rsidRPr="00C43279">
          <w:rPr>
            <w:rStyle w:val="aff1"/>
            <w:lang w:val="uk-UA"/>
          </w:rPr>
          <w:t>http://e-dem.in.ua/chernivtsi</w:t>
        </w:r>
      </w:hyperlink>
      <w:r w:rsidRPr="00C43279">
        <w:rPr>
          <w:lang w:val="uk-UA"/>
        </w:rPr>
        <w:t xml:space="preserve"> функціонує система звернень громадян у форматі електронних петицій. На платформі «Громадський бюджет» (</w:t>
      </w:r>
      <w:hyperlink r:id="rId9">
        <w:r w:rsidRPr="00C43279">
          <w:rPr>
            <w:rStyle w:val="aff1"/>
            <w:lang w:val="uk-UA"/>
          </w:rPr>
          <w:t>https://gb.city.cv.ua</w:t>
        </w:r>
      </w:hyperlink>
      <w:r w:rsidRPr="00C43279">
        <w:rPr>
          <w:lang w:val="uk-UA"/>
        </w:rPr>
        <w:t xml:space="preserve">) забезпечується прийом проектів на участь у програмі «Бюджет ініціатив </w:t>
      </w:r>
      <w:r>
        <w:rPr>
          <w:lang w:val="uk-UA"/>
        </w:rPr>
        <w:t>ч</w:t>
      </w:r>
      <w:r w:rsidRPr="00C43279">
        <w:rPr>
          <w:lang w:val="uk-UA"/>
        </w:rPr>
        <w:t>ернівчан (бюджет участі)</w:t>
      </w:r>
      <w:r>
        <w:rPr>
          <w:lang w:val="uk-UA"/>
        </w:rPr>
        <w:t>»</w:t>
      </w:r>
      <w:r w:rsidRPr="00C43279">
        <w:rPr>
          <w:lang w:val="uk-UA"/>
        </w:rPr>
        <w:t xml:space="preserve">. З інформацією про стан виконання міського бюджету мешканці міста можуть ознайомитись за допомогою електронного сервісу «Інфографіка бюджету </w:t>
      </w:r>
      <w:r w:rsidRPr="00C43279">
        <w:rPr>
          <w:color w:val="00000A"/>
          <w:shd w:val="clear" w:color="auto" w:fill="FFFFFF"/>
          <w:lang w:val="uk-UA"/>
        </w:rPr>
        <w:t>міста» (goo.gl/7ev2ZC</w:t>
      </w:r>
      <w:r w:rsidRPr="00C43279">
        <w:rPr>
          <w:lang w:val="uk-UA"/>
        </w:rPr>
        <w:t xml:space="preserve">). </w:t>
      </w:r>
    </w:p>
    <w:p w:rsidR="00F87986" w:rsidRPr="00C43279" w:rsidRDefault="00F87986" w:rsidP="00F87986">
      <w:pPr>
        <w:spacing w:line="240" w:lineRule="atLeast"/>
        <w:ind w:firstLine="708"/>
        <w:jc w:val="both"/>
        <w:rPr>
          <w:lang w:val="uk-UA"/>
        </w:rPr>
      </w:pPr>
      <w:r>
        <w:rPr>
          <w:lang w:val="uk-UA"/>
        </w:rPr>
        <w:t xml:space="preserve">У І півріччі 2018 року </w:t>
      </w:r>
      <w:r w:rsidRPr="00C43279">
        <w:rPr>
          <w:lang w:val="uk-UA"/>
        </w:rPr>
        <w:t xml:space="preserve">проводилась робота </w:t>
      </w:r>
      <w:r>
        <w:rPr>
          <w:lang w:val="uk-UA"/>
        </w:rPr>
        <w:t xml:space="preserve">щодо впровадження </w:t>
      </w:r>
      <w:r w:rsidRPr="00C43279">
        <w:rPr>
          <w:lang w:val="uk-UA"/>
        </w:rPr>
        <w:t>муніципальної геоінформаційної системи. На її основі розвивається містобудівний кадастр, а також ведеться облік різної геопросторової інформації. У червні 2018</w:t>
      </w:r>
      <w:r>
        <w:rPr>
          <w:lang w:val="uk-UA"/>
        </w:rPr>
        <w:t xml:space="preserve"> року</w:t>
      </w:r>
      <w:r w:rsidRPr="00C43279">
        <w:rPr>
          <w:lang w:val="uk-UA"/>
        </w:rPr>
        <w:t xml:space="preserve"> відбулась презентація публічної складової муніципальної </w:t>
      </w:r>
      <w:r>
        <w:rPr>
          <w:lang w:val="uk-UA"/>
        </w:rPr>
        <w:t xml:space="preserve">геоінформаційної системи - </w:t>
      </w:r>
      <w:r w:rsidRPr="00C43279">
        <w:rPr>
          <w:lang w:val="uk-UA"/>
        </w:rPr>
        <w:t>міського геопорталу (</w:t>
      </w:r>
      <w:r w:rsidRPr="00C43279">
        <w:rPr>
          <w:lang w:val="en-US"/>
        </w:rPr>
        <w:t>map</w:t>
      </w:r>
      <w:r w:rsidRPr="00C43279">
        <w:rPr>
          <w:lang w:val="uk-UA"/>
        </w:rPr>
        <w:t>.</w:t>
      </w:r>
      <w:r w:rsidRPr="00C43279">
        <w:rPr>
          <w:lang w:val="en-US"/>
        </w:rPr>
        <w:t>city</w:t>
      </w:r>
      <w:r w:rsidRPr="00C43279">
        <w:rPr>
          <w:lang w:val="uk-UA"/>
        </w:rPr>
        <w:t>.</w:t>
      </w:r>
      <w:r w:rsidRPr="00C43279">
        <w:rPr>
          <w:lang w:val="en-US"/>
        </w:rPr>
        <w:t>cv</w:t>
      </w:r>
      <w:r w:rsidRPr="00C43279">
        <w:rPr>
          <w:lang w:val="uk-UA"/>
        </w:rPr>
        <w:t>.</w:t>
      </w:r>
      <w:r w:rsidRPr="00C43279">
        <w:rPr>
          <w:lang w:val="en-US"/>
        </w:rPr>
        <w:t>ua</w:t>
      </w:r>
      <w:r w:rsidRPr="00C43279">
        <w:rPr>
          <w:lang w:val="uk-UA"/>
        </w:rPr>
        <w:t xml:space="preserve">). На геопорталі зібрана інформація про плани капітальних видатків на 2018 рік, перелік парків,  скверів, дитячих майданчиків, тимчасових споруд тощо. </w:t>
      </w:r>
      <w:r>
        <w:rPr>
          <w:lang w:val="uk-UA"/>
        </w:rPr>
        <w:t xml:space="preserve">Продовжується </w:t>
      </w:r>
      <w:r w:rsidRPr="00C43279">
        <w:rPr>
          <w:lang w:val="uk-UA"/>
        </w:rPr>
        <w:t>робота по розширенню кількості наборів, які розміщені на геопорталі, та їх оновленню.</w:t>
      </w:r>
    </w:p>
    <w:p w:rsidR="00F87986" w:rsidRPr="00C43279" w:rsidRDefault="00F87986" w:rsidP="00F87986">
      <w:pPr>
        <w:spacing w:line="240" w:lineRule="atLeast"/>
        <w:ind w:firstLine="708"/>
        <w:jc w:val="both"/>
        <w:rPr>
          <w:lang w:val="uk-UA"/>
        </w:rPr>
      </w:pPr>
      <w:r>
        <w:rPr>
          <w:lang w:val="uk-UA"/>
        </w:rPr>
        <w:t xml:space="preserve">В рамках приєднання Чернівецької міської ради </w:t>
      </w:r>
      <w:r w:rsidRPr="00C43279">
        <w:rPr>
          <w:lang w:val="uk-UA"/>
        </w:rPr>
        <w:t>до міжнародної хартії відкритих даних,</w:t>
      </w:r>
      <w:r>
        <w:rPr>
          <w:lang w:val="uk-UA"/>
        </w:rPr>
        <w:t xml:space="preserve"> до якої міська рада долучилась у 2017 році, в</w:t>
      </w:r>
      <w:r w:rsidRPr="00C43279">
        <w:rPr>
          <w:lang w:val="uk-UA"/>
        </w:rPr>
        <w:t xml:space="preserve"> лютому 2018 року відбулась презентація порталу відкритих даних міста (</w:t>
      </w:r>
      <w:r w:rsidRPr="00C43279">
        <w:rPr>
          <w:lang w:val="en-US"/>
        </w:rPr>
        <w:t>data</w:t>
      </w:r>
      <w:r w:rsidRPr="00C43279">
        <w:rPr>
          <w:lang w:val="uk-UA"/>
        </w:rPr>
        <w:t>.</w:t>
      </w:r>
      <w:r w:rsidRPr="00C43279">
        <w:rPr>
          <w:lang w:val="en-US"/>
        </w:rPr>
        <w:t>city</w:t>
      </w:r>
      <w:r w:rsidRPr="00C43279">
        <w:rPr>
          <w:lang w:val="uk-UA"/>
        </w:rPr>
        <w:t>.</w:t>
      </w:r>
      <w:r w:rsidRPr="00C43279">
        <w:rPr>
          <w:lang w:val="en-US"/>
        </w:rPr>
        <w:t>cv</w:t>
      </w:r>
      <w:r w:rsidRPr="00C43279">
        <w:rPr>
          <w:lang w:val="uk-UA"/>
        </w:rPr>
        <w:t>.</w:t>
      </w:r>
      <w:r w:rsidRPr="00C43279">
        <w:rPr>
          <w:lang w:val="en-US"/>
        </w:rPr>
        <w:t>ua</w:t>
      </w:r>
      <w:r w:rsidRPr="00C43279">
        <w:rPr>
          <w:lang w:val="uk-UA"/>
        </w:rPr>
        <w:t xml:space="preserve">). </w:t>
      </w:r>
      <w:r>
        <w:rPr>
          <w:lang w:val="uk-UA"/>
        </w:rPr>
        <w:t xml:space="preserve">Також, розроблено  </w:t>
      </w:r>
      <w:r w:rsidRPr="00C43279">
        <w:rPr>
          <w:lang w:val="uk-UA"/>
        </w:rPr>
        <w:t>нормативну базу для забезпечення стало</w:t>
      </w:r>
      <w:r>
        <w:rPr>
          <w:lang w:val="uk-UA"/>
        </w:rPr>
        <w:t xml:space="preserve">го </w:t>
      </w:r>
      <w:r w:rsidRPr="00C43279">
        <w:rPr>
          <w:lang w:val="uk-UA"/>
        </w:rPr>
        <w:t xml:space="preserve"> функціонування </w:t>
      </w:r>
      <w:r>
        <w:rPr>
          <w:lang w:val="uk-UA"/>
        </w:rPr>
        <w:t xml:space="preserve">зазначеного </w:t>
      </w:r>
      <w:r w:rsidRPr="00C43279">
        <w:rPr>
          <w:lang w:val="uk-UA"/>
        </w:rPr>
        <w:t>порталу.</w:t>
      </w:r>
    </w:p>
    <w:p w:rsidR="00F87986" w:rsidRPr="00C43279" w:rsidRDefault="00F87986" w:rsidP="00F87986">
      <w:pPr>
        <w:spacing w:line="240" w:lineRule="atLeast"/>
        <w:ind w:firstLine="708"/>
        <w:jc w:val="both"/>
        <w:rPr>
          <w:lang w:val="uk-UA"/>
        </w:rPr>
      </w:pPr>
      <w:r w:rsidRPr="00C43279">
        <w:rPr>
          <w:lang w:val="uk-UA"/>
        </w:rPr>
        <w:t>На основі технічного завдання, підготовленого у 2017 ро</w:t>
      </w:r>
      <w:r>
        <w:rPr>
          <w:lang w:val="uk-UA"/>
        </w:rPr>
        <w:t xml:space="preserve">ці, продовжувалась робота </w:t>
      </w:r>
      <w:r w:rsidRPr="00C43279">
        <w:rPr>
          <w:lang w:val="uk-UA"/>
        </w:rPr>
        <w:t>над розробкою нового офіційного веб-порталу міської ради.</w:t>
      </w:r>
    </w:p>
    <w:p w:rsidR="00F87986" w:rsidRPr="00C43279" w:rsidRDefault="00F87986" w:rsidP="00F87986">
      <w:pPr>
        <w:spacing w:line="240" w:lineRule="atLeast"/>
        <w:ind w:firstLine="708"/>
        <w:jc w:val="both"/>
      </w:pPr>
      <w:r w:rsidRPr="00C43279">
        <w:rPr>
          <w:lang w:val="uk-UA"/>
        </w:rPr>
        <w:t>Для забезпечення роботи виконавчих органів</w:t>
      </w:r>
      <w:r>
        <w:rPr>
          <w:lang w:val="uk-UA"/>
        </w:rPr>
        <w:t xml:space="preserve"> міської ради </w:t>
      </w:r>
      <w:r w:rsidRPr="00C43279">
        <w:rPr>
          <w:lang w:val="uk-UA"/>
        </w:rPr>
        <w:t>проведено оновлення комп’ютерної мережі в приміщенні за адресою пл.Центральна,1</w:t>
      </w:r>
      <w:r>
        <w:rPr>
          <w:lang w:val="uk-UA"/>
        </w:rPr>
        <w:t>, зокрема</w:t>
      </w:r>
      <w:r w:rsidRPr="00C43279">
        <w:rPr>
          <w:lang w:val="uk-UA"/>
        </w:rPr>
        <w:t xml:space="preserve">: оновлено кабельну мережу та апаратне забезпечення. </w:t>
      </w:r>
      <w:r>
        <w:rPr>
          <w:lang w:val="uk-UA"/>
        </w:rPr>
        <w:t>Також, р</w:t>
      </w:r>
      <w:r w:rsidRPr="00C43279">
        <w:rPr>
          <w:lang w:val="uk-UA"/>
        </w:rPr>
        <w:t>озширено можливості доступу користувачів до бездротової мережі.</w:t>
      </w:r>
    </w:p>
    <w:p w:rsidR="00BD61F5" w:rsidRDefault="00F87986" w:rsidP="00BD61F5">
      <w:pPr>
        <w:tabs>
          <w:tab w:val="left" w:pos="1080"/>
        </w:tabs>
        <w:ind w:firstLine="720"/>
        <w:jc w:val="both"/>
        <w:rPr>
          <w:color w:val="000000"/>
          <w:lang w:val="uk-UA"/>
        </w:rPr>
      </w:pPr>
      <w:r w:rsidRPr="00CB625A">
        <w:rPr>
          <w:b/>
          <w:color w:val="000000"/>
          <w:lang w:val="uk-UA"/>
        </w:rPr>
        <w:lastRenderedPageBreak/>
        <w:t>Техногенна безпека</w:t>
      </w:r>
      <w:r w:rsidRPr="00004DD8">
        <w:rPr>
          <w:color w:val="000000"/>
          <w:lang w:val="uk-UA"/>
        </w:rPr>
        <w:t xml:space="preserve"> в м.Чернівц</w:t>
      </w:r>
      <w:r>
        <w:rPr>
          <w:color w:val="000000"/>
          <w:lang w:val="uk-UA"/>
        </w:rPr>
        <w:t>ях</w:t>
      </w:r>
      <w:r w:rsidRPr="00004DD8">
        <w:rPr>
          <w:color w:val="000000"/>
          <w:lang w:val="uk-UA"/>
        </w:rPr>
        <w:t xml:space="preserve"> реалізується відповідно до державної політики у сфері цивільного захисту з метою забезпечення надійних гарантій безпечної життєдіял</w:t>
      </w:r>
      <w:r w:rsidRPr="00004DD8">
        <w:rPr>
          <w:color w:val="000000"/>
          <w:lang w:val="uk-UA"/>
        </w:rPr>
        <w:t>ь</w:t>
      </w:r>
      <w:r w:rsidRPr="00004DD8">
        <w:rPr>
          <w:color w:val="000000"/>
          <w:lang w:val="uk-UA"/>
        </w:rPr>
        <w:t xml:space="preserve">ності людей, досягнення достатнього рівня захисту населення і територій від будь-яких надзвичайних ситуацій. </w:t>
      </w:r>
    </w:p>
    <w:p w:rsidR="00BD61F5" w:rsidRDefault="00F87986" w:rsidP="00BD61F5">
      <w:pPr>
        <w:tabs>
          <w:tab w:val="left" w:pos="1080"/>
        </w:tabs>
        <w:ind w:firstLine="720"/>
        <w:jc w:val="both"/>
        <w:rPr>
          <w:color w:val="000000"/>
          <w:lang w:val="uk-UA"/>
        </w:rPr>
      </w:pPr>
      <w:r w:rsidRPr="00004DD8">
        <w:rPr>
          <w:color w:val="000000"/>
          <w:lang w:val="uk-UA"/>
        </w:rPr>
        <w:t xml:space="preserve">Впродовж І півріччя 2018 року проводилась системна робота щодо виконання заходів міської </w:t>
      </w:r>
      <w:r w:rsidRPr="006005C6">
        <w:rPr>
          <w:b/>
          <w:color w:val="000000"/>
          <w:lang w:val="uk-UA"/>
        </w:rPr>
        <w:t>Комплексної програми запобігання надзвичайним сит</w:t>
      </w:r>
      <w:r w:rsidRPr="006005C6">
        <w:rPr>
          <w:b/>
          <w:color w:val="000000"/>
          <w:lang w:val="uk-UA"/>
        </w:rPr>
        <w:t>у</w:t>
      </w:r>
      <w:r w:rsidRPr="006005C6">
        <w:rPr>
          <w:b/>
          <w:color w:val="000000"/>
          <w:lang w:val="uk-UA"/>
        </w:rPr>
        <w:t>аціям та їх наслідків в місті Чернівцях на 2016-2020 роки</w:t>
      </w:r>
      <w:r>
        <w:rPr>
          <w:b/>
          <w:color w:val="000000"/>
          <w:lang w:val="uk-UA"/>
        </w:rPr>
        <w:t xml:space="preserve">, </w:t>
      </w:r>
      <w:r w:rsidRPr="006005C6">
        <w:rPr>
          <w:color w:val="000000"/>
          <w:lang w:val="uk-UA"/>
        </w:rPr>
        <w:t>затвердженої рішенням</w:t>
      </w:r>
      <w:r>
        <w:rPr>
          <w:b/>
          <w:color w:val="000000"/>
          <w:lang w:val="uk-UA"/>
        </w:rPr>
        <w:t xml:space="preserve"> </w:t>
      </w:r>
      <w:r w:rsidRPr="0073462E">
        <w:rPr>
          <w:color w:val="000000"/>
          <w:lang w:val="uk-UA"/>
        </w:rPr>
        <w:t xml:space="preserve">міської ради від 17.05.2016р. </w:t>
      </w:r>
      <w:r w:rsidR="00BD61F5">
        <w:rPr>
          <w:color w:val="000000"/>
          <w:lang w:val="uk-UA"/>
        </w:rPr>
        <w:t xml:space="preserve">    </w:t>
      </w:r>
      <w:r w:rsidRPr="0073462E">
        <w:rPr>
          <w:color w:val="000000"/>
          <w:lang w:val="uk-UA"/>
        </w:rPr>
        <w:t>№ 196</w:t>
      </w:r>
      <w:r>
        <w:rPr>
          <w:color w:val="000000"/>
          <w:lang w:val="uk-UA"/>
        </w:rPr>
        <w:t xml:space="preserve">. </w:t>
      </w:r>
      <w:r w:rsidRPr="00004DD8">
        <w:rPr>
          <w:color w:val="000000"/>
          <w:lang w:val="uk-UA"/>
        </w:rPr>
        <w:t xml:space="preserve">На реалізацію заходів зазначеної </w:t>
      </w:r>
      <w:r w:rsidRPr="006005C6">
        <w:rPr>
          <w:b/>
          <w:color w:val="000000"/>
          <w:lang w:val="uk-UA"/>
        </w:rPr>
        <w:t>Програми</w:t>
      </w:r>
      <w:r w:rsidRPr="00004DD8">
        <w:rPr>
          <w:color w:val="000000"/>
          <w:lang w:val="uk-UA"/>
        </w:rPr>
        <w:t xml:space="preserve"> та підпрограм, які входять до її складу</w:t>
      </w:r>
      <w:r w:rsidR="00BD61F5">
        <w:rPr>
          <w:color w:val="000000"/>
          <w:lang w:val="uk-UA"/>
        </w:rPr>
        <w:t>,</w:t>
      </w:r>
      <w:r w:rsidRPr="00004DD8">
        <w:rPr>
          <w:color w:val="000000"/>
          <w:lang w:val="uk-UA"/>
        </w:rPr>
        <w:t xml:space="preserve"> з міського бюджету було спрямовано 665,8 тис.грн., в т.ч.: заходів </w:t>
      </w:r>
      <w:r w:rsidRPr="006005C6">
        <w:rPr>
          <w:b/>
          <w:color w:val="000000"/>
          <w:lang w:val="uk-UA"/>
        </w:rPr>
        <w:t>«Програми забезпечення укриття населення в захисних спорудах цивільного захисту м. Чернівців на 2016-2020 роки»</w:t>
      </w:r>
      <w:r w:rsidRPr="00004DD8">
        <w:rPr>
          <w:color w:val="000000"/>
          <w:lang w:val="uk-UA"/>
        </w:rPr>
        <w:t xml:space="preserve"> - 356,9 тис.грн., </w:t>
      </w:r>
      <w:r w:rsidRPr="006005C6">
        <w:rPr>
          <w:b/>
          <w:color w:val="000000"/>
          <w:lang w:val="uk-UA"/>
        </w:rPr>
        <w:t>«Програми створення, накопичення та використання матеріальних резервів для запобігання, ліквідації надзвичайних ситуацій техногенного і природного характеру та їхніх наслідків у  м.Чернівцях  на 2016-2020 роки»</w:t>
      </w:r>
      <w:r w:rsidRPr="00004DD8">
        <w:rPr>
          <w:color w:val="000000"/>
          <w:lang w:val="uk-UA"/>
        </w:rPr>
        <w:t xml:space="preserve"> - 228,9 тис.грн., </w:t>
      </w:r>
      <w:r w:rsidRPr="006005C6">
        <w:rPr>
          <w:b/>
          <w:color w:val="000000"/>
          <w:lang w:val="uk-UA"/>
        </w:rPr>
        <w:t>«Програми організації рятування людей на водних об’єктах і реагування на надзвичайні ситуації</w:t>
      </w:r>
      <w:r>
        <w:rPr>
          <w:b/>
          <w:color w:val="000000"/>
          <w:lang w:val="uk-UA"/>
        </w:rPr>
        <w:t xml:space="preserve"> в м.Чернівцях</w:t>
      </w:r>
      <w:r w:rsidRPr="006005C6">
        <w:rPr>
          <w:b/>
          <w:color w:val="000000"/>
          <w:lang w:val="uk-UA"/>
        </w:rPr>
        <w:t xml:space="preserve">  на період 2016-2020 р</w:t>
      </w:r>
      <w:r w:rsidRPr="006005C6">
        <w:rPr>
          <w:b/>
          <w:color w:val="000000"/>
          <w:lang w:val="uk-UA"/>
        </w:rPr>
        <w:t>о</w:t>
      </w:r>
      <w:r w:rsidRPr="006005C6">
        <w:rPr>
          <w:b/>
          <w:color w:val="000000"/>
          <w:lang w:val="uk-UA"/>
        </w:rPr>
        <w:t>ки»</w:t>
      </w:r>
      <w:r w:rsidRPr="00004DD8">
        <w:rPr>
          <w:color w:val="000000"/>
          <w:lang w:val="uk-UA"/>
        </w:rPr>
        <w:t xml:space="preserve"> - 80</w:t>
      </w:r>
      <w:r>
        <w:rPr>
          <w:color w:val="000000"/>
          <w:lang w:val="uk-UA"/>
        </w:rPr>
        <w:t>,0</w:t>
      </w:r>
      <w:r w:rsidRPr="00004DD8">
        <w:rPr>
          <w:color w:val="000000"/>
          <w:lang w:val="uk-UA"/>
        </w:rPr>
        <w:t xml:space="preserve"> тис.грн.</w:t>
      </w:r>
    </w:p>
    <w:p w:rsidR="00BD61F5" w:rsidRDefault="00F87986" w:rsidP="00BD61F5">
      <w:pPr>
        <w:tabs>
          <w:tab w:val="left" w:pos="1080"/>
        </w:tabs>
        <w:ind w:firstLine="720"/>
        <w:jc w:val="both"/>
        <w:rPr>
          <w:color w:val="000000"/>
          <w:lang w:val="uk-UA"/>
        </w:rPr>
      </w:pPr>
      <w:r>
        <w:rPr>
          <w:color w:val="000000"/>
          <w:lang w:val="uk-UA"/>
        </w:rPr>
        <w:t xml:space="preserve">У І півріччі </w:t>
      </w:r>
      <w:r w:rsidRPr="00004DD8">
        <w:rPr>
          <w:color w:val="000000"/>
          <w:lang w:val="uk-UA"/>
        </w:rPr>
        <w:t>2018 року випадків надзвичайних ситуацій в м.Чернівцях не зареєстровано. Разом з тим, впродовж звітного періоду в м.Чернівцях зареєстровано 1247 надзвичайних подій, в т.ч.:</w:t>
      </w:r>
      <w:r>
        <w:rPr>
          <w:color w:val="000000"/>
          <w:lang w:val="uk-UA"/>
        </w:rPr>
        <w:t xml:space="preserve"> </w:t>
      </w:r>
      <w:r w:rsidRPr="00004DD8">
        <w:rPr>
          <w:color w:val="000000"/>
          <w:lang w:val="uk-UA"/>
        </w:rPr>
        <w:t>177 пожеж, 7 випадк</w:t>
      </w:r>
      <w:r>
        <w:rPr>
          <w:color w:val="000000"/>
          <w:lang w:val="uk-UA"/>
        </w:rPr>
        <w:t>ів</w:t>
      </w:r>
      <w:r w:rsidRPr="00004DD8">
        <w:rPr>
          <w:color w:val="000000"/>
          <w:lang w:val="uk-UA"/>
        </w:rPr>
        <w:t xml:space="preserve"> загибелі людей на водних об’єктах, 13 випадків загибелі та 59 випадків травмування людей внаслідок дорожньо-транспортних пригод, 13 нещасних випадків на виробництві (без смертельних наслідків), 211 звернень до лікарів з приводу травмування під час ожеледі у зимовий період, 3 випадки виявлення застарілих боєприпасів, 29 випадків надходження інформації про встановлення вибухового пристрою, 88 випадків провалу грунту в результаті несправності водопровідн</w:t>
      </w:r>
      <w:r>
        <w:rPr>
          <w:color w:val="000000"/>
          <w:lang w:val="uk-UA"/>
        </w:rPr>
        <w:t>о</w:t>
      </w:r>
      <w:r w:rsidRPr="00004DD8">
        <w:rPr>
          <w:color w:val="000000"/>
          <w:lang w:val="uk-UA"/>
        </w:rPr>
        <w:t>-каналізаційних мереж, 2 випадки падіння балконних плит та інших будівельних конструкцій, 57 випадків падіння дерев під час погодної негоди, 2 випадки виявлення осередків зсувонеб</w:t>
      </w:r>
      <w:r>
        <w:rPr>
          <w:color w:val="000000"/>
          <w:lang w:val="uk-UA"/>
        </w:rPr>
        <w:t>езпечних проявів на місцевості.</w:t>
      </w:r>
      <w:r w:rsidRPr="00004DD8">
        <w:rPr>
          <w:color w:val="000000"/>
          <w:lang w:val="uk-UA"/>
        </w:rPr>
        <w:t xml:space="preserve"> За наслідками надзвичайних подій проводились відповідні заходи щодо ії термінового усунення та недопущення в подальшому їх</w:t>
      </w:r>
      <w:r>
        <w:rPr>
          <w:color w:val="000000"/>
          <w:lang w:val="uk-UA"/>
        </w:rPr>
        <w:t xml:space="preserve"> повторного</w:t>
      </w:r>
      <w:r w:rsidRPr="00004DD8">
        <w:rPr>
          <w:color w:val="000000"/>
          <w:lang w:val="uk-UA"/>
        </w:rPr>
        <w:t xml:space="preserve"> виникнення.  У порівнянні з аналогічним показником за І півріччя 2017 року (2085 надзвичайних подій) у звітному періоді кількість надзвичайних подій зменшилас</w:t>
      </w:r>
      <w:r>
        <w:rPr>
          <w:color w:val="000000"/>
          <w:lang w:val="uk-UA"/>
        </w:rPr>
        <w:t>ь на 838 випадків або на 40,2%.</w:t>
      </w:r>
    </w:p>
    <w:p w:rsidR="00BD61F5" w:rsidRDefault="00F87986" w:rsidP="00BD61F5">
      <w:pPr>
        <w:tabs>
          <w:tab w:val="left" w:pos="1080"/>
        </w:tabs>
        <w:ind w:firstLine="720"/>
        <w:jc w:val="both"/>
        <w:rPr>
          <w:color w:val="000000"/>
          <w:lang w:val="uk-UA"/>
        </w:rPr>
      </w:pPr>
      <w:r w:rsidRPr="00004DD8">
        <w:rPr>
          <w:color w:val="000000"/>
          <w:lang w:val="uk-UA"/>
        </w:rPr>
        <w:t xml:space="preserve">Впродовж звітного періоду проведена технічна інвентаризація 92 од. захисних споруд цивільного захисту, що складає 81% від загальної кількості зазначених </w:t>
      </w:r>
      <w:r w:rsidRPr="00004DD8">
        <w:rPr>
          <w:color w:val="000000"/>
          <w:lang w:val="uk-UA"/>
        </w:rPr>
        <w:lastRenderedPageBreak/>
        <w:t>споруд (113 од.) та експлуатаційно-технічне обслуговування 100% (18 од</w:t>
      </w:r>
      <w:r w:rsidR="00BD61F5">
        <w:rPr>
          <w:color w:val="000000"/>
          <w:lang w:val="uk-UA"/>
        </w:rPr>
        <w:t>.</w:t>
      </w:r>
      <w:r w:rsidRPr="00004DD8">
        <w:rPr>
          <w:color w:val="000000"/>
          <w:lang w:val="uk-UA"/>
        </w:rPr>
        <w:t>)</w:t>
      </w:r>
      <w:r w:rsidR="00BD61F5">
        <w:rPr>
          <w:color w:val="000000"/>
          <w:lang w:val="uk-UA"/>
        </w:rPr>
        <w:t xml:space="preserve"> </w:t>
      </w:r>
      <w:r w:rsidRPr="00004DD8">
        <w:rPr>
          <w:color w:val="000000"/>
          <w:lang w:val="uk-UA"/>
        </w:rPr>
        <w:t>сирен системи опов</w:t>
      </w:r>
      <w:r w:rsidRPr="00004DD8">
        <w:rPr>
          <w:color w:val="000000"/>
          <w:lang w:val="uk-UA"/>
        </w:rPr>
        <w:t>і</w:t>
      </w:r>
      <w:r w:rsidRPr="00004DD8">
        <w:rPr>
          <w:color w:val="000000"/>
          <w:lang w:val="uk-UA"/>
        </w:rPr>
        <w:t>щення та зв'язку цивільного захисту.</w:t>
      </w:r>
    </w:p>
    <w:p w:rsidR="00BD61F5" w:rsidRDefault="00F87986" w:rsidP="00BD61F5">
      <w:pPr>
        <w:tabs>
          <w:tab w:val="left" w:pos="1080"/>
        </w:tabs>
        <w:ind w:firstLine="720"/>
        <w:jc w:val="both"/>
        <w:rPr>
          <w:color w:val="000000"/>
          <w:lang w:val="uk-UA"/>
        </w:rPr>
      </w:pPr>
      <w:r w:rsidRPr="00004DD8">
        <w:rPr>
          <w:color w:val="000000"/>
          <w:lang w:val="uk-UA"/>
        </w:rPr>
        <w:t xml:space="preserve">З метою підвищення кваліфікаційного рівня профільних спеціалістів управлінням з питань надзвичайних ситуацій та цивільного захисту населення міської ради спільно з навчально-методичним </w:t>
      </w:r>
      <w:r>
        <w:rPr>
          <w:color w:val="000000"/>
          <w:lang w:val="uk-UA"/>
        </w:rPr>
        <w:t>Ц</w:t>
      </w:r>
      <w:r w:rsidRPr="00004DD8">
        <w:rPr>
          <w:color w:val="000000"/>
          <w:lang w:val="uk-UA"/>
        </w:rPr>
        <w:t>ентром цивільного захисту</w:t>
      </w:r>
      <w:r>
        <w:rPr>
          <w:color w:val="000000"/>
          <w:lang w:val="uk-UA"/>
        </w:rPr>
        <w:t xml:space="preserve"> та безпеки життєдіяльності</w:t>
      </w:r>
      <w:r w:rsidRPr="00004DD8">
        <w:rPr>
          <w:color w:val="000000"/>
          <w:lang w:val="uk-UA"/>
        </w:rPr>
        <w:t xml:space="preserve">  Ч</w:t>
      </w:r>
      <w:r w:rsidRPr="00004DD8">
        <w:rPr>
          <w:color w:val="000000"/>
          <w:lang w:val="uk-UA"/>
        </w:rPr>
        <w:t>е</w:t>
      </w:r>
      <w:r w:rsidRPr="00004DD8">
        <w:rPr>
          <w:color w:val="000000"/>
          <w:lang w:val="uk-UA"/>
        </w:rPr>
        <w:t xml:space="preserve">рнівецької області підготовлено та проведено 186 штабних об’єктових навчань. Також, проведено навчання керівного, командно-начальницького складу та фахівців у мережі підрозділів навчально-методичного </w:t>
      </w:r>
      <w:r>
        <w:rPr>
          <w:color w:val="000000"/>
          <w:lang w:val="uk-UA"/>
        </w:rPr>
        <w:t>Ц</w:t>
      </w:r>
      <w:r w:rsidRPr="00004DD8">
        <w:rPr>
          <w:color w:val="000000"/>
          <w:lang w:val="uk-UA"/>
        </w:rPr>
        <w:t>ентру цивільного захисту та безпеки життєдіяльності Чернівецької області. В рамках зазначених навчань впродовж І півріччя 2018 року підготовлено 236 осіб керівного складу та фахівців з цивільного захисту, в 51 закладі проведено «Тиждень безпеки дитини». Також, підготовлено та оприлюднено в місцевих друкованих засобах масової інформації 18 тематичних статей, проведено 12 виступів на радіо та телебаченні.</w:t>
      </w:r>
    </w:p>
    <w:p w:rsidR="00F87986" w:rsidRPr="00004DD8" w:rsidRDefault="00F87986" w:rsidP="00BD61F5">
      <w:pPr>
        <w:tabs>
          <w:tab w:val="left" w:pos="1080"/>
        </w:tabs>
        <w:ind w:firstLine="720"/>
        <w:jc w:val="both"/>
        <w:rPr>
          <w:color w:val="000000"/>
          <w:lang w:val="uk-UA"/>
        </w:rPr>
      </w:pPr>
      <w:r w:rsidRPr="00004DD8">
        <w:rPr>
          <w:color w:val="000000"/>
          <w:lang w:val="uk-UA"/>
        </w:rPr>
        <w:t>Впродовж зимового періоду 2017/2018 років спільно з УДСНС України в Чернівецькій області, департаментом праці та соціального захисту населення міської ради, департаментом економіки міської ради та управлінням охорони здоров’я міської ради організовано та забезпечено роботу 22 стаціонарних пунктів обігріву  для бездомних громадян.</w:t>
      </w:r>
    </w:p>
    <w:p w:rsidR="00F87986" w:rsidRPr="00004DD8" w:rsidRDefault="00F87986" w:rsidP="00F87986">
      <w:pPr>
        <w:ind w:left="-266" w:firstLine="975"/>
        <w:jc w:val="both"/>
        <w:rPr>
          <w:b/>
          <w:color w:val="000000"/>
          <w:lang w:val="uk-UA"/>
        </w:rPr>
      </w:pPr>
    </w:p>
    <w:p w:rsidR="002C4BB8" w:rsidRPr="002C4BB8" w:rsidRDefault="002C4BB8" w:rsidP="002C4BB8">
      <w:pPr>
        <w:pStyle w:val="20"/>
        <w:ind w:firstLine="709"/>
        <w:rPr>
          <w:color w:val="000000"/>
          <w:sz w:val="24"/>
          <w:szCs w:val="24"/>
        </w:rPr>
      </w:pPr>
      <w:r w:rsidRPr="002C4BB8">
        <w:rPr>
          <w:sz w:val="24"/>
          <w:szCs w:val="24"/>
        </w:rPr>
        <w:t>На основі комплексного аналізу економічного і соціального розвитку міста Чернівців за підсумками І півріччя 2018 року та існуючих тенденцій на кінець звітного періоду</w:t>
      </w:r>
      <w:r>
        <w:rPr>
          <w:sz w:val="24"/>
          <w:szCs w:val="24"/>
        </w:rPr>
        <w:t xml:space="preserve"> розроблений проект </w:t>
      </w:r>
      <w:r w:rsidRPr="008422B9">
        <w:rPr>
          <w:b/>
          <w:sz w:val="24"/>
          <w:szCs w:val="24"/>
        </w:rPr>
        <w:t>Програми економічного і соціального розвитку міста Чернівців на 2019 рік.</w:t>
      </w:r>
      <w:r w:rsidRPr="002C4BB8">
        <w:rPr>
          <w:sz w:val="24"/>
          <w:szCs w:val="24"/>
        </w:rPr>
        <w:t xml:space="preserve"> </w:t>
      </w:r>
      <w:r w:rsidRPr="002C4BB8">
        <w:rPr>
          <w:color w:val="000000"/>
          <w:sz w:val="24"/>
          <w:szCs w:val="24"/>
        </w:rPr>
        <w:t xml:space="preserve">У проекті </w:t>
      </w:r>
      <w:r w:rsidRPr="008422B9">
        <w:rPr>
          <w:b/>
          <w:color w:val="000000"/>
          <w:sz w:val="24"/>
          <w:szCs w:val="24"/>
        </w:rPr>
        <w:t xml:space="preserve">Програми </w:t>
      </w:r>
      <w:r w:rsidRPr="002C4BB8">
        <w:rPr>
          <w:color w:val="000000"/>
          <w:sz w:val="24"/>
          <w:szCs w:val="24"/>
        </w:rPr>
        <w:t xml:space="preserve">визначено цілі та пріоритети розвитку міста Чернівців у 2019 році по окремих напрямах діяльності. За кожним напрямом діяльності сформульовані ключові проблемні питання, визначена головна мета, пріоритетні напрями розвитку та найважливіші  завдання на 2019 рік. Завдання координуються із заходами чинних міських цільових галузевих програм та спрямовані на вирішення нагальних проблем міста. Завдання мають адресне спрямування з визначенням відповідальних виконавців та джерел фінансування. Також, у проекті </w:t>
      </w:r>
      <w:r w:rsidRPr="008422B9">
        <w:rPr>
          <w:b/>
          <w:color w:val="000000"/>
          <w:sz w:val="24"/>
          <w:szCs w:val="24"/>
        </w:rPr>
        <w:t>Програми</w:t>
      </w:r>
      <w:r w:rsidRPr="002C4BB8">
        <w:rPr>
          <w:color w:val="000000"/>
          <w:sz w:val="24"/>
          <w:szCs w:val="24"/>
        </w:rPr>
        <w:t xml:space="preserve"> визначені очікувані результати від реалізації завдань та прогнозні показники економічного і соціального розвитку міста Чернівців на 2019 рік.</w:t>
      </w:r>
    </w:p>
    <w:p w:rsidR="002C4BB8" w:rsidRDefault="002C4BB8" w:rsidP="003C6B76">
      <w:pPr>
        <w:ind w:firstLine="708"/>
        <w:jc w:val="both"/>
        <w:rPr>
          <w:color w:val="000000"/>
          <w:lang w:val="uk-UA"/>
        </w:rPr>
      </w:pPr>
    </w:p>
    <w:p w:rsidR="002C4BB8" w:rsidRDefault="002C4BB8" w:rsidP="003C6B76">
      <w:pPr>
        <w:ind w:firstLine="708"/>
        <w:jc w:val="both"/>
        <w:rPr>
          <w:color w:val="000000"/>
          <w:lang w:val="uk-UA"/>
        </w:rPr>
      </w:pPr>
    </w:p>
    <w:p w:rsidR="00CB625A" w:rsidRPr="003E6C6C" w:rsidRDefault="00CB625A" w:rsidP="00CB625A">
      <w:pPr>
        <w:tabs>
          <w:tab w:val="left" w:pos="7088"/>
          <w:tab w:val="left" w:pos="7513"/>
        </w:tabs>
        <w:rPr>
          <w:b/>
          <w:szCs w:val="28"/>
          <w:lang w:val="uk-UA"/>
        </w:rPr>
      </w:pPr>
      <w:r w:rsidRPr="003E6C6C">
        <w:rPr>
          <w:b/>
          <w:szCs w:val="28"/>
          <w:lang w:val="uk-UA"/>
        </w:rPr>
        <w:t>Заступник директора,  начальник</w:t>
      </w:r>
    </w:p>
    <w:p w:rsidR="00727571" w:rsidRDefault="00CB625A" w:rsidP="00CB625A">
      <w:pPr>
        <w:tabs>
          <w:tab w:val="left" w:pos="7088"/>
          <w:tab w:val="left" w:pos="7513"/>
        </w:tabs>
        <w:rPr>
          <w:b/>
          <w:szCs w:val="28"/>
          <w:lang w:val="uk-UA"/>
        </w:rPr>
      </w:pPr>
      <w:r w:rsidRPr="003E6C6C">
        <w:rPr>
          <w:b/>
          <w:szCs w:val="28"/>
          <w:lang w:val="uk-UA"/>
        </w:rPr>
        <w:t xml:space="preserve">управління </w:t>
      </w:r>
      <w:r w:rsidR="00727571">
        <w:rPr>
          <w:b/>
          <w:szCs w:val="28"/>
          <w:lang w:val="uk-UA"/>
        </w:rPr>
        <w:t>соціально-економічного</w:t>
      </w:r>
    </w:p>
    <w:p w:rsidR="00CB625A" w:rsidRPr="003E6C6C" w:rsidRDefault="00727571" w:rsidP="00CB625A">
      <w:pPr>
        <w:tabs>
          <w:tab w:val="left" w:pos="7088"/>
          <w:tab w:val="left" w:pos="7513"/>
        </w:tabs>
        <w:rPr>
          <w:b/>
          <w:szCs w:val="28"/>
          <w:lang w:val="uk-UA"/>
        </w:rPr>
      </w:pPr>
      <w:r>
        <w:rPr>
          <w:b/>
          <w:szCs w:val="28"/>
          <w:lang w:val="uk-UA"/>
        </w:rPr>
        <w:lastRenderedPageBreak/>
        <w:t xml:space="preserve">розвитку </w:t>
      </w:r>
      <w:r w:rsidR="00CB625A" w:rsidRPr="003E6C6C">
        <w:rPr>
          <w:b/>
          <w:szCs w:val="28"/>
          <w:lang w:val="uk-UA"/>
        </w:rPr>
        <w:t xml:space="preserve">департаменту    економіки </w:t>
      </w:r>
    </w:p>
    <w:p w:rsidR="00CB625A" w:rsidRPr="003E6C6C" w:rsidRDefault="00CB625A" w:rsidP="00CB625A">
      <w:pPr>
        <w:tabs>
          <w:tab w:val="left" w:pos="7088"/>
          <w:tab w:val="left" w:pos="7513"/>
        </w:tabs>
        <w:rPr>
          <w:b/>
          <w:szCs w:val="28"/>
          <w:lang w:val="uk-UA"/>
        </w:rPr>
      </w:pPr>
      <w:r w:rsidRPr="003E6C6C">
        <w:rPr>
          <w:b/>
          <w:szCs w:val="28"/>
          <w:lang w:val="uk-UA"/>
        </w:rPr>
        <w:t xml:space="preserve">міської ради </w:t>
      </w:r>
      <w:r w:rsidRPr="003E6C6C">
        <w:rPr>
          <w:szCs w:val="28"/>
          <w:lang w:val="uk-UA"/>
        </w:rPr>
        <w:t xml:space="preserve">                                                                                       </w:t>
      </w:r>
      <w:r w:rsidR="00FB5970">
        <w:rPr>
          <w:szCs w:val="28"/>
          <w:lang w:val="uk-UA"/>
        </w:rPr>
        <w:t xml:space="preserve">      </w:t>
      </w:r>
      <w:r w:rsidRPr="003E6C6C">
        <w:rPr>
          <w:szCs w:val="28"/>
          <w:lang w:val="uk-UA"/>
        </w:rPr>
        <w:t xml:space="preserve">   </w:t>
      </w:r>
      <w:r w:rsidR="00727571">
        <w:rPr>
          <w:szCs w:val="28"/>
          <w:lang w:val="uk-UA"/>
        </w:rPr>
        <w:t xml:space="preserve">    </w:t>
      </w:r>
      <w:r w:rsidR="00727571" w:rsidRPr="00727571">
        <w:rPr>
          <w:b/>
          <w:szCs w:val="28"/>
          <w:lang w:val="uk-UA"/>
        </w:rPr>
        <w:t>Г.Войтович</w:t>
      </w:r>
    </w:p>
    <w:p w:rsidR="00CB625A" w:rsidRPr="00CE01E3" w:rsidRDefault="00CB625A" w:rsidP="00CB625A">
      <w:pPr>
        <w:tabs>
          <w:tab w:val="left" w:pos="7088"/>
          <w:tab w:val="left" w:pos="7513"/>
        </w:tabs>
        <w:rPr>
          <w:b/>
          <w:sz w:val="26"/>
          <w:szCs w:val="26"/>
          <w:lang w:val="uk-UA"/>
        </w:rPr>
      </w:pPr>
    </w:p>
    <w:p w:rsidR="00802883" w:rsidRPr="0060761C" w:rsidRDefault="00802883" w:rsidP="00D853E1">
      <w:pPr>
        <w:rPr>
          <w:b/>
          <w:color w:val="0000FF"/>
          <w:lang w:val="uk-UA"/>
        </w:rPr>
      </w:pPr>
    </w:p>
    <w:sectPr w:rsidR="00802883" w:rsidRPr="0060761C" w:rsidSect="00E306B5">
      <w:headerReference w:type="even" r:id="rId10"/>
      <w:headerReference w:type="default" r:id="rId11"/>
      <w:pgSz w:w="11906" w:h="16838"/>
      <w:pgMar w:top="1134" w:right="746" w:bottom="899"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42C2" w:rsidRDefault="005A42C2">
      <w:r>
        <w:separator/>
      </w:r>
    </w:p>
  </w:endnote>
  <w:endnote w:type="continuationSeparator" w:id="0">
    <w:p w:rsidR="005A42C2" w:rsidRDefault="005A42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Decor">
    <w:altName w:val="Times New Roman"/>
    <w:charset w:val="00"/>
    <w:family w:val="auto"/>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pitch w:val="variable"/>
    <w:sig w:usb0="00002000" w:usb1="00000000" w:usb2="00000000" w:usb3="00000000" w:csb0="00000000"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42C2" w:rsidRDefault="005A42C2">
      <w:r>
        <w:separator/>
      </w:r>
    </w:p>
  </w:footnote>
  <w:footnote w:type="continuationSeparator" w:id="0">
    <w:p w:rsidR="005A42C2" w:rsidRDefault="005A42C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160A" w:rsidRDefault="002E160A" w:rsidP="008F6B51">
    <w:pPr>
      <w:pStyle w:val="a3"/>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2E160A" w:rsidRDefault="002E160A">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160A" w:rsidRPr="001A35CA" w:rsidRDefault="002E160A" w:rsidP="008F6B51">
    <w:pPr>
      <w:pStyle w:val="a3"/>
      <w:framePr w:wrap="around" w:vAnchor="text" w:hAnchor="margin" w:xAlign="center" w:y="1"/>
      <w:rPr>
        <w:rStyle w:val="ae"/>
        <w:szCs w:val="24"/>
      </w:rPr>
    </w:pPr>
    <w:r w:rsidRPr="001A35CA">
      <w:rPr>
        <w:rStyle w:val="ae"/>
        <w:szCs w:val="24"/>
      </w:rPr>
      <w:fldChar w:fldCharType="begin"/>
    </w:r>
    <w:r w:rsidRPr="001A35CA">
      <w:rPr>
        <w:rStyle w:val="ae"/>
        <w:szCs w:val="24"/>
      </w:rPr>
      <w:instrText xml:space="preserve">PAGE  </w:instrText>
    </w:r>
    <w:r w:rsidRPr="001A35CA">
      <w:rPr>
        <w:rStyle w:val="ae"/>
        <w:szCs w:val="24"/>
      </w:rPr>
      <w:fldChar w:fldCharType="separate"/>
    </w:r>
    <w:r w:rsidR="00176DD3">
      <w:rPr>
        <w:rStyle w:val="ae"/>
        <w:noProof/>
        <w:szCs w:val="24"/>
      </w:rPr>
      <w:t>2</w:t>
    </w:r>
    <w:r w:rsidRPr="001A35CA">
      <w:rPr>
        <w:rStyle w:val="ae"/>
        <w:szCs w:val="24"/>
      </w:rPr>
      <w:fldChar w:fldCharType="end"/>
    </w:r>
  </w:p>
  <w:p w:rsidR="002E160A" w:rsidRDefault="002E160A" w:rsidP="008F6B51">
    <w:pPr>
      <w:pStyle w:val="a3"/>
      <w:jc w:val="both"/>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numFmt w:val="bullet"/>
      <w:lvlText w:val="-"/>
      <w:lvlJc w:val="left"/>
      <w:pPr>
        <w:tabs>
          <w:tab w:val="num" w:pos="0"/>
        </w:tabs>
        <w:ind w:left="1069" w:hanging="360"/>
      </w:pPr>
      <w:rPr>
        <w:rFonts w:ascii="Times New Roman" w:hAnsi="Times New Roman" w:cs="Times New Roman"/>
        <w:b/>
      </w:rPr>
    </w:lvl>
  </w:abstractNum>
  <w:abstractNum w:abstractNumId="1" w15:restartNumberingAfterBreak="0">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singleLevel"/>
    <w:tmpl w:val="00000006"/>
    <w:name w:val="WW8Num6"/>
    <w:lvl w:ilvl="0">
      <w:numFmt w:val="bullet"/>
      <w:lvlText w:val="-"/>
      <w:lvlJc w:val="left"/>
      <w:pPr>
        <w:tabs>
          <w:tab w:val="num" w:pos="1886"/>
        </w:tabs>
        <w:ind w:left="1886" w:hanging="1035"/>
      </w:pPr>
      <w:rPr>
        <w:rFonts w:ascii="Times New Roman" w:hAnsi="Times New Roman"/>
        <w:b w:val="0"/>
        <w:bCs w:val="0"/>
        <w:sz w:val="28"/>
        <w:szCs w:val="28"/>
      </w:rPr>
    </w:lvl>
  </w:abstract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embedSystemFonts/>
  <w:hideSpellingErrors/>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6B51"/>
    <w:rsid w:val="0000184A"/>
    <w:rsid w:val="000078B2"/>
    <w:rsid w:val="000121B3"/>
    <w:rsid w:val="00012E94"/>
    <w:rsid w:val="00021CCE"/>
    <w:rsid w:val="000239C6"/>
    <w:rsid w:val="00026EE5"/>
    <w:rsid w:val="00030B5C"/>
    <w:rsid w:val="00034A4A"/>
    <w:rsid w:val="000353E4"/>
    <w:rsid w:val="00036327"/>
    <w:rsid w:val="00036784"/>
    <w:rsid w:val="00041CE7"/>
    <w:rsid w:val="00045FF5"/>
    <w:rsid w:val="0004699D"/>
    <w:rsid w:val="00052AE2"/>
    <w:rsid w:val="00053183"/>
    <w:rsid w:val="00053325"/>
    <w:rsid w:val="000533E7"/>
    <w:rsid w:val="00054E35"/>
    <w:rsid w:val="00055F9E"/>
    <w:rsid w:val="00057FBF"/>
    <w:rsid w:val="00061C77"/>
    <w:rsid w:val="00062FBF"/>
    <w:rsid w:val="00063AA8"/>
    <w:rsid w:val="00070515"/>
    <w:rsid w:val="00071624"/>
    <w:rsid w:val="000718B9"/>
    <w:rsid w:val="00073C17"/>
    <w:rsid w:val="00074D2D"/>
    <w:rsid w:val="000753AA"/>
    <w:rsid w:val="00075970"/>
    <w:rsid w:val="00076BD1"/>
    <w:rsid w:val="000808A6"/>
    <w:rsid w:val="000824F1"/>
    <w:rsid w:val="000832B1"/>
    <w:rsid w:val="0008675B"/>
    <w:rsid w:val="00090F88"/>
    <w:rsid w:val="000930AB"/>
    <w:rsid w:val="0009323C"/>
    <w:rsid w:val="000952F0"/>
    <w:rsid w:val="0009541E"/>
    <w:rsid w:val="000958CF"/>
    <w:rsid w:val="00096AEE"/>
    <w:rsid w:val="00096FFD"/>
    <w:rsid w:val="000A01A2"/>
    <w:rsid w:val="000A51DB"/>
    <w:rsid w:val="000B5372"/>
    <w:rsid w:val="000B5394"/>
    <w:rsid w:val="000C4FD0"/>
    <w:rsid w:val="000C5C3E"/>
    <w:rsid w:val="000C62D2"/>
    <w:rsid w:val="000D4999"/>
    <w:rsid w:val="000D525D"/>
    <w:rsid w:val="000D5C9E"/>
    <w:rsid w:val="000D5CAB"/>
    <w:rsid w:val="000D684C"/>
    <w:rsid w:val="000D7F99"/>
    <w:rsid w:val="000F4F32"/>
    <w:rsid w:val="000F5136"/>
    <w:rsid w:val="000F532A"/>
    <w:rsid w:val="001021FC"/>
    <w:rsid w:val="00103651"/>
    <w:rsid w:val="0010594A"/>
    <w:rsid w:val="00107EA5"/>
    <w:rsid w:val="00111CE0"/>
    <w:rsid w:val="00112901"/>
    <w:rsid w:val="001144A1"/>
    <w:rsid w:val="00114B5C"/>
    <w:rsid w:val="00115956"/>
    <w:rsid w:val="00120F91"/>
    <w:rsid w:val="001236A6"/>
    <w:rsid w:val="001262F7"/>
    <w:rsid w:val="00126ABB"/>
    <w:rsid w:val="001316B0"/>
    <w:rsid w:val="00137B07"/>
    <w:rsid w:val="00146886"/>
    <w:rsid w:val="00152FA4"/>
    <w:rsid w:val="00153A6A"/>
    <w:rsid w:val="001604F2"/>
    <w:rsid w:val="0016098E"/>
    <w:rsid w:val="00160BA8"/>
    <w:rsid w:val="001615F8"/>
    <w:rsid w:val="00164416"/>
    <w:rsid w:val="00165A7F"/>
    <w:rsid w:val="0016692A"/>
    <w:rsid w:val="001744B8"/>
    <w:rsid w:val="00175C5E"/>
    <w:rsid w:val="00176275"/>
    <w:rsid w:val="00176C12"/>
    <w:rsid w:val="00176DD3"/>
    <w:rsid w:val="00177401"/>
    <w:rsid w:val="00180A0A"/>
    <w:rsid w:val="001932C0"/>
    <w:rsid w:val="00194D72"/>
    <w:rsid w:val="001956CC"/>
    <w:rsid w:val="00196567"/>
    <w:rsid w:val="001A418D"/>
    <w:rsid w:val="001A67C4"/>
    <w:rsid w:val="001A6C47"/>
    <w:rsid w:val="001A7985"/>
    <w:rsid w:val="001B04A4"/>
    <w:rsid w:val="001B2136"/>
    <w:rsid w:val="001B7AA0"/>
    <w:rsid w:val="001C014D"/>
    <w:rsid w:val="001C04B5"/>
    <w:rsid w:val="001C64DA"/>
    <w:rsid w:val="001C7953"/>
    <w:rsid w:val="001C7CCC"/>
    <w:rsid w:val="001D7B88"/>
    <w:rsid w:val="001E2DEE"/>
    <w:rsid w:val="001E301C"/>
    <w:rsid w:val="001E40B9"/>
    <w:rsid w:val="001F7CE0"/>
    <w:rsid w:val="002008E1"/>
    <w:rsid w:val="00202D73"/>
    <w:rsid w:val="0020645C"/>
    <w:rsid w:val="002106D7"/>
    <w:rsid w:val="002153E9"/>
    <w:rsid w:val="00215AB0"/>
    <w:rsid w:val="00216409"/>
    <w:rsid w:val="00220729"/>
    <w:rsid w:val="00226247"/>
    <w:rsid w:val="002305F8"/>
    <w:rsid w:val="00231E97"/>
    <w:rsid w:val="00233898"/>
    <w:rsid w:val="00235F18"/>
    <w:rsid w:val="002369F6"/>
    <w:rsid w:val="00236D28"/>
    <w:rsid w:val="00251244"/>
    <w:rsid w:val="00253152"/>
    <w:rsid w:val="002607DE"/>
    <w:rsid w:val="00265497"/>
    <w:rsid w:val="00267100"/>
    <w:rsid w:val="00277709"/>
    <w:rsid w:val="002812E9"/>
    <w:rsid w:val="002869A0"/>
    <w:rsid w:val="00290DFD"/>
    <w:rsid w:val="002939DB"/>
    <w:rsid w:val="002958AB"/>
    <w:rsid w:val="002967BD"/>
    <w:rsid w:val="002A1A72"/>
    <w:rsid w:val="002A4DC4"/>
    <w:rsid w:val="002A5A4C"/>
    <w:rsid w:val="002B57DB"/>
    <w:rsid w:val="002B5BBA"/>
    <w:rsid w:val="002B6783"/>
    <w:rsid w:val="002C16C3"/>
    <w:rsid w:val="002C1718"/>
    <w:rsid w:val="002C216D"/>
    <w:rsid w:val="002C4BB8"/>
    <w:rsid w:val="002C5B09"/>
    <w:rsid w:val="002C7B7B"/>
    <w:rsid w:val="002D0CC8"/>
    <w:rsid w:val="002E160A"/>
    <w:rsid w:val="002E26B9"/>
    <w:rsid w:val="002E4230"/>
    <w:rsid w:val="002E42D9"/>
    <w:rsid w:val="002E581A"/>
    <w:rsid w:val="002E6C05"/>
    <w:rsid w:val="002E7D6D"/>
    <w:rsid w:val="002F38F8"/>
    <w:rsid w:val="00300082"/>
    <w:rsid w:val="00300BCC"/>
    <w:rsid w:val="00300FB6"/>
    <w:rsid w:val="00302FBF"/>
    <w:rsid w:val="003058EC"/>
    <w:rsid w:val="0031007A"/>
    <w:rsid w:val="00313B89"/>
    <w:rsid w:val="00320C98"/>
    <w:rsid w:val="00320F0D"/>
    <w:rsid w:val="003213B8"/>
    <w:rsid w:val="00322DF9"/>
    <w:rsid w:val="00324925"/>
    <w:rsid w:val="00330ADD"/>
    <w:rsid w:val="0033137C"/>
    <w:rsid w:val="00332BDD"/>
    <w:rsid w:val="0033332A"/>
    <w:rsid w:val="003340F2"/>
    <w:rsid w:val="003412A3"/>
    <w:rsid w:val="003423B2"/>
    <w:rsid w:val="00342653"/>
    <w:rsid w:val="00344C24"/>
    <w:rsid w:val="003543D6"/>
    <w:rsid w:val="00355C48"/>
    <w:rsid w:val="003560BB"/>
    <w:rsid w:val="00357283"/>
    <w:rsid w:val="003611AA"/>
    <w:rsid w:val="00362429"/>
    <w:rsid w:val="0036406F"/>
    <w:rsid w:val="0036523B"/>
    <w:rsid w:val="003674BE"/>
    <w:rsid w:val="003709A0"/>
    <w:rsid w:val="00370A56"/>
    <w:rsid w:val="00373BBA"/>
    <w:rsid w:val="0037794A"/>
    <w:rsid w:val="00380554"/>
    <w:rsid w:val="003856B9"/>
    <w:rsid w:val="00385815"/>
    <w:rsid w:val="0039199A"/>
    <w:rsid w:val="003A5FC5"/>
    <w:rsid w:val="003B1726"/>
    <w:rsid w:val="003B2877"/>
    <w:rsid w:val="003B420A"/>
    <w:rsid w:val="003B6E8F"/>
    <w:rsid w:val="003C3877"/>
    <w:rsid w:val="003C6B76"/>
    <w:rsid w:val="003C7767"/>
    <w:rsid w:val="003C779D"/>
    <w:rsid w:val="003D4972"/>
    <w:rsid w:val="003D6E31"/>
    <w:rsid w:val="003E4A9F"/>
    <w:rsid w:val="003F14E6"/>
    <w:rsid w:val="003F2437"/>
    <w:rsid w:val="003F26E2"/>
    <w:rsid w:val="003F38C4"/>
    <w:rsid w:val="00402A26"/>
    <w:rsid w:val="004146D2"/>
    <w:rsid w:val="00417D89"/>
    <w:rsid w:val="00417F09"/>
    <w:rsid w:val="00420813"/>
    <w:rsid w:val="004210A9"/>
    <w:rsid w:val="00422E8F"/>
    <w:rsid w:val="00423462"/>
    <w:rsid w:val="004258E7"/>
    <w:rsid w:val="00426AE6"/>
    <w:rsid w:val="0043644C"/>
    <w:rsid w:val="00436BC7"/>
    <w:rsid w:val="00436C95"/>
    <w:rsid w:val="00441B5E"/>
    <w:rsid w:val="00456F63"/>
    <w:rsid w:val="00457B0D"/>
    <w:rsid w:val="004604A4"/>
    <w:rsid w:val="004628C1"/>
    <w:rsid w:val="0046319A"/>
    <w:rsid w:val="00463415"/>
    <w:rsid w:val="004650E7"/>
    <w:rsid w:val="00465A65"/>
    <w:rsid w:val="00476D17"/>
    <w:rsid w:val="004816B2"/>
    <w:rsid w:val="00483DD5"/>
    <w:rsid w:val="00485558"/>
    <w:rsid w:val="00486502"/>
    <w:rsid w:val="00495938"/>
    <w:rsid w:val="00496EA9"/>
    <w:rsid w:val="004A3055"/>
    <w:rsid w:val="004A3F85"/>
    <w:rsid w:val="004A6C52"/>
    <w:rsid w:val="004C73DB"/>
    <w:rsid w:val="004D33AA"/>
    <w:rsid w:val="004D5BB0"/>
    <w:rsid w:val="004D6B52"/>
    <w:rsid w:val="004E6E7E"/>
    <w:rsid w:val="004F09B7"/>
    <w:rsid w:val="004F14A7"/>
    <w:rsid w:val="00503D24"/>
    <w:rsid w:val="00507B6A"/>
    <w:rsid w:val="00521E39"/>
    <w:rsid w:val="00524447"/>
    <w:rsid w:val="00525662"/>
    <w:rsid w:val="00530616"/>
    <w:rsid w:val="005359D2"/>
    <w:rsid w:val="00540FEF"/>
    <w:rsid w:val="00542B52"/>
    <w:rsid w:val="00544021"/>
    <w:rsid w:val="005447E6"/>
    <w:rsid w:val="00545A46"/>
    <w:rsid w:val="00547483"/>
    <w:rsid w:val="00555233"/>
    <w:rsid w:val="00561709"/>
    <w:rsid w:val="00565479"/>
    <w:rsid w:val="005668BC"/>
    <w:rsid w:val="005675B5"/>
    <w:rsid w:val="00572157"/>
    <w:rsid w:val="00575E37"/>
    <w:rsid w:val="00576DC1"/>
    <w:rsid w:val="00577EB6"/>
    <w:rsid w:val="00580A5C"/>
    <w:rsid w:val="0058411B"/>
    <w:rsid w:val="005A2645"/>
    <w:rsid w:val="005A42C2"/>
    <w:rsid w:val="005A4870"/>
    <w:rsid w:val="005B1072"/>
    <w:rsid w:val="005B24EC"/>
    <w:rsid w:val="005B573E"/>
    <w:rsid w:val="005B692A"/>
    <w:rsid w:val="005C056B"/>
    <w:rsid w:val="005C5863"/>
    <w:rsid w:val="005C618F"/>
    <w:rsid w:val="005D2707"/>
    <w:rsid w:val="005D2B3A"/>
    <w:rsid w:val="005D3256"/>
    <w:rsid w:val="005D3480"/>
    <w:rsid w:val="005D4A8D"/>
    <w:rsid w:val="005D50F9"/>
    <w:rsid w:val="005D67C1"/>
    <w:rsid w:val="005E0943"/>
    <w:rsid w:val="005E1DE3"/>
    <w:rsid w:val="005E22DA"/>
    <w:rsid w:val="005E4697"/>
    <w:rsid w:val="005E5A1C"/>
    <w:rsid w:val="005E5A1D"/>
    <w:rsid w:val="005F052F"/>
    <w:rsid w:val="005F3426"/>
    <w:rsid w:val="005F41A7"/>
    <w:rsid w:val="00607590"/>
    <w:rsid w:val="0060761C"/>
    <w:rsid w:val="00610F19"/>
    <w:rsid w:val="00613030"/>
    <w:rsid w:val="006201E5"/>
    <w:rsid w:val="006212AD"/>
    <w:rsid w:val="006239C5"/>
    <w:rsid w:val="0063528C"/>
    <w:rsid w:val="00636129"/>
    <w:rsid w:val="00642C6D"/>
    <w:rsid w:val="00644B4B"/>
    <w:rsid w:val="00646C7D"/>
    <w:rsid w:val="00650C2F"/>
    <w:rsid w:val="00654D8A"/>
    <w:rsid w:val="0065511F"/>
    <w:rsid w:val="006600A7"/>
    <w:rsid w:val="00660A99"/>
    <w:rsid w:val="006610E8"/>
    <w:rsid w:val="0067231C"/>
    <w:rsid w:val="00682BCB"/>
    <w:rsid w:val="006869B1"/>
    <w:rsid w:val="006901F1"/>
    <w:rsid w:val="00692E70"/>
    <w:rsid w:val="0069582A"/>
    <w:rsid w:val="006A2F36"/>
    <w:rsid w:val="006A314F"/>
    <w:rsid w:val="006A5F6A"/>
    <w:rsid w:val="006B0918"/>
    <w:rsid w:val="006B1C7D"/>
    <w:rsid w:val="006B62B2"/>
    <w:rsid w:val="006C2651"/>
    <w:rsid w:val="006C3FA2"/>
    <w:rsid w:val="006C60F5"/>
    <w:rsid w:val="006D2250"/>
    <w:rsid w:val="006D2699"/>
    <w:rsid w:val="006D2DCC"/>
    <w:rsid w:val="006D55E5"/>
    <w:rsid w:val="006E6243"/>
    <w:rsid w:val="006F77BB"/>
    <w:rsid w:val="00701BE7"/>
    <w:rsid w:val="00701E6F"/>
    <w:rsid w:val="00704BCA"/>
    <w:rsid w:val="00705EA5"/>
    <w:rsid w:val="00707B5F"/>
    <w:rsid w:val="00712709"/>
    <w:rsid w:val="0071389E"/>
    <w:rsid w:val="00714609"/>
    <w:rsid w:val="007164DF"/>
    <w:rsid w:val="00720B2D"/>
    <w:rsid w:val="0072119D"/>
    <w:rsid w:val="007246CC"/>
    <w:rsid w:val="007248F8"/>
    <w:rsid w:val="00724AD9"/>
    <w:rsid w:val="00727571"/>
    <w:rsid w:val="00750609"/>
    <w:rsid w:val="00751495"/>
    <w:rsid w:val="00751C41"/>
    <w:rsid w:val="007529F1"/>
    <w:rsid w:val="00753310"/>
    <w:rsid w:val="0075352B"/>
    <w:rsid w:val="007579F6"/>
    <w:rsid w:val="00757B59"/>
    <w:rsid w:val="00764CB9"/>
    <w:rsid w:val="007667B7"/>
    <w:rsid w:val="00770986"/>
    <w:rsid w:val="0077314D"/>
    <w:rsid w:val="00791B96"/>
    <w:rsid w:val="00793845"/>
    <w:rsid w:val="00795A51"/>
    <w:rsid w:val="00796A1E"/>
    <w:rsid w:val="00796B6B"/>
    <w:rsid w:val="007973B2"/>
    <w:rsid w:val="007B4D1A"/>
    <w:rsid w:val="007B52E3"/>
    <w:rsid w:val="007B54EB"/>
    <w:rsid w:val="007C2C4D"/>
    <w:rsid w:val="007C5692"/>
    <w:rsid w:val="007C5E8A"/>
    <w:rsid w:val="007C773F"/>
    <w:rsid w:val="007D40EC"/>
    <w:rsid w:val="007D5658"/>
    <w:rsid w:val="007E0FFC"/>
    <w:rsid w:val="007E1469"/>
    <w:rsid w:val="007E43B2"/>
    <w:rsid w:val="007E4A35"/>
    <w:rsid w:val="007F0E11"/>
    <w:rsid w:val="007F28AC"/>
    <w:rsid w:val="007F38E2"/>
    <w:rsid w:val="007F3E90"/>
    <w:rsid w:val="007F5821"/>
    <w:rsid w:val="00802883"/>
    <w:rsid w:val="0080737B"/>
    <w:rsid w:val="00807735"/>
    <w:rsid w:val="00816765"/>
    <w:rsid w:val="008213D6"/>
    <w:rsid w:val="0082635E"/>
    <w:rsid w:val="00831724"/>
    <w:rsid w:val="00833FDB"/>
    <w:rsid w:val="0083486F"/>
    <w:rsid w:val="00836ACE"/>
    <w:rsid w:val="008413B3"/>
    <w:rsid w:val="008422B9"/>
    <w:rsid w:val="00842516"/>
    <w:rsid w:val="0084331C"/>
    <w:rsid w:val="00843C77"/>
    <w:rsid w:val="0084413B"/>
    <w:rsid w:val="00844EE3"/>
    <w:rsid w:val="00847DEC"/>
    <w:rsid w:val="008518DE"/>
    <w:rsid w:val="008526C0"/>
    <w:rsid w:val="00852EEE"/>
    <w:rsid w:val="008574D1"/>
    <w:rsid w:val="00857789"/>
    <w:rsid w:val="00860E17"/>
    <w:rsid w:val="00861CD7"/>
    <w:rsid w:val="008643EB"/>
    <w:rsid w:val="00864692"/>
    <w:rsid w:val="00865F02"/>
    <w:rsid w:val="00871D55"/>
    <w:rsid w:val="008727AF"/>
    <w:rsid w:val="0087290B"/>
    <w:rsid w:val="00874C2D"/>
    <w:rsid w:val="00877B6E"/>
    <w:rsid w:val="008804A8"/>
    <w:rsid w:val="00880BEC"/>
    <w:rsid w:val="00884112"/>
    <w:rsid w:val="00885FB3"/>
    <w:rsid w:val="008906F4"/>
    <w:rsid w:val="00892196"/>
    <w:rsid w:val="00892CFC"/>
    <w:rsid w:val="00893F0E"/>
    <w:rsid w:val="008A257E"/>
    <w:rsid w:val="008A2A22"/>
    <w:rsid w:val="008A2B73"/>
    <w:rsid w:val="008A737C"/>
    <w:rsid w:val="008B1CD3"/>
    <w:rsid w:val="008B4B47"/>
    <w:rsid w:val="008C0D38"/>
    <w:rsid w:val="008C265B"/>
    <w:rsid w:val="008C39BD"/>
    <w:rsid w:val="008C4919"/>
    <w:rsid w:val="008C6793"/>
    <w:rsid w:val="008D04DF"/>
    <w:rsid w:val="008D3E97"/>
    <w:rsid w:val="008D59D4"/>
    <w:rsid w:val="008E35E2"/>
    <w:rsid w:val="008E53A0"/>
    <w:rsid w:val="008E5554"/>
    <w:rsid w:val="008E55BB"/>
    <w:rsid w:val="008E5EC9"/>
    <w:rsid w:val="008F3618"/>
    <w:rsid w:val="008F6B51"/>
    <w:rsid w:val="008F7023"/>
    <w:rsid w:val="008F7F1C"/>
    <w:rsid w:val="00900BB6"/>
    <w:rsid w:val="009067C2"/>
    <w:rsid w:val="0091017B"/>
    <w:rsid w:val="00913766"/>
    <w:rsid w:val="00916388"/>
    <w:rsid w:val="0092269D"/>
    <w:rsid w:val="00922D9E"/>
    <w:rsid w:val="00924973"/>
    <w:rsid w:val="00927E90"/>
    <w:rsid w:val="00932DB7"/>
    <w:rsid w:val="00933B7B"/>
    <w:rsid w:val="0093566E"/>
    <w:rsid w:val="0094190D"/>
    <w:rsid w:val="00955619"/>
    <w:rsid w:val="009571CD"/>
    <w:rsid w:val="009676BF"/>
    <w:rsid w:val="009757A2"/>
    <w:rsid w:val="00975CF8"/>
    <w:rsid w:val="00983688"/>
    <w:rsid w:val="00984893"/>
    <w:rsid w:val="009911E7"/>
    <w:rsid w:val="00993EA0"/>
    <w:rsid w:val="009A06B8"/>
    <w:rsid w:val="009A152D"/>
    <w:rsid w:val="009A7473"/>
    <w:rsid w:val="009B1076"/>
    <w:rsid w:val="009B1111"/>
    <w:rsid w:val="009B22C6"/>
    <w:rsid w:val="009C30B4"/>
    <w:rsid w:val="009C4A64"/>
    <w:rsid w:val="009C5570"/>
    <w:rsid w:val="009C56DC"/>
    <w:rsid w:val="009C5CE1"/>
    <w:rsid w:val="009C6969"/>
    <w:rsid w:val="009D390B"/>
    <w:rsid w:val="009D3A78"/>
    <w:rsid w:val="009D69D6"/>
    <w:rsid w:val="009E001B"/>
    <w:rsid w:val="009E31FF"/>
    <w:rsid w:val="009E3B44"/>
    <w:rsid w:val="009E786B"/>
    <w:rsid w:val="009F08C5"/>
    <w:rsid w:val="009F0A60"/>
    <w:rsid w:val="009F3ABF"/>
    <w:rsid w:val="009F4330"/>
    <w:rsid w:val="009F55B8"/>
    <w:rsid w:val="009F6E6C"/>
    <w:rsid w:val="009F7262"/>
    <w:rsid w:val="00A00EA0"/>
    <w:rsid w:val="00A037CB"/>
    <w:rsid w:val="00A108F3"/>
    <w:rsid w:val="00A13D56"/>
    <w:rsid w:val="00A1731A"/>
    <w:rsid w:val="00A20253"/>
    <w:rsid w:val="00A30F5A"/>
    <w:rsid w:val="00A31F80"/>
    <w:rsid w:val="00A32D5A"/>
    <w:rsid w:val="00A33C81"/>
    <w:rsid w:val="00A4378E"/>
    <w:rsid w:val="00A44DA0"/>
    <w:rsid w:val="00A45CD1"/>
    <w:rsid w:val="00A504E4"/>
    <w:rsid w:val="00A50FD5"/>
    <w:rsid w:val="00A52CB0"/>
    <w:rsid w:val="00A67C60"/>
    <w:rsid w:val="00A71155"/>
    <w:rsid w:val="00A7167A"/>
    <w:rsid w:val="00A750F2"/>
    <w:rsid w:val="00A776B6"/>
    <w:rsid w:val="00A8311D"/>
    <w:rsid w:val="00A93545"/>
    <w:rsid w:val="00A958ED"/>
    <w:rsid w:val="00AA1B49"/>
    <w:rsid w:val="00AA3989"/>
    <w:rsid w:val="00AA6664"/>
    <w:rsid w:val="00AB02B9"/>
    <w:rsid w:val="00AC6FC7"/>
    <w:rsid w:val="00AD6A0C"/>
    <w:rsid w:val="00AD7ABD"/>
    <w:rsid w:val="00AF2191"/>
    <w:rsid w:val="00AF4850"/>
    <w:rsid w:val="00AF61BA"/>
    <w:rsid w:val="00AF65E9"/>
    <w:rsid w:val="00AF6976"/>
    <w:rsid w:val="00B036A8"/>
    <w:rsid w:val="00B04180"/>
    <w:rsid w:val="00B04943"/>
    <w:rsid w:val="00B04B15"/>
    <w:rsid w:val="00B057D8"/>
    <w:rsid w:val="00B1478B"/>
    <w:rsid w:val="00B1640E"/>
    <w:rsid w:val="00B1668F"/>
    <w:rsid w:val="00B17B3A"/>
    <w:rsid w:val="00B17BCD"/>
    <w:rsid w:val="00B212E1"/>
    <w:rsid w:val="00B22192"/>
    <w:rsid w:val="00B23AAF"/>
    <w:rsid w:val="00B24AB7"/>
    <w:rsid w:val="00B26DDF"/>
    <w:rsid w:val="00B33F09"/>
    <w:rsid w:val="00B34E47"/>
    <w:rsid w:val="00B3650E"/>
    <w:rsid w:val="00B3737F"/>
    <w:rsid w:val="00B37DF3"/>
    <w:rsid w:val="00B413DD"/>
    <w:rsid w:val="00B41C00"/>
    <w:rsid w:val="00B44BD9"/>
    <w:rsid w:val="00B453B2"/>
    <w:rsid w:val="00B4793A"/>
    <w:rsid w:val="00B50599"/>
    <w:rsid w:val="00B54F79"/>
    <w:rsid w:val="00B56E1E"/>
    <w:rsid w:val="00B61DA3"/>
    <w:rsid w:val="00B6412A"/>
    <w:rsid w:val="00B73E10"/>
    <w:rsid w:val="00B741E6"/>
    <w:rsid w:val="00B77C31"/>
    <w:rsid w:val="00B810ED"/>
    <w:rsid w:val="00B825AA"/>
    <w:rsid w:val="00B82849"/>
    <w:rsid w:val="00B87C0B"/>
    <w:rsid w:val="00B9635B"/>
    <w:rsid w:val="00B97196"/>
    <w:rsid w:val="00B97D5E"/>
    <w:rsid w:val="00B97F01"/>
    <w:rsid w:val="00BA0609"/>
    <w:rsid w:val="00BA3A81"/>
    <w:rsid w:val="00BA3EFC"/>
    <w:rsid w:val="00BA6773"/>
    <w:rsid w:val="00BB4088"/>
    <w:rsid w:val="00BB5FEF"/>
    <w:rsid w:val="00BC04AA"/>
    <w:rsid w:val="00BC0A43"/>
    <w:rsid w:val="00BC1137"/>
    <w:rsid w:val="00BC5F04"/>
    <w:rsid w:val="00BD06C5"/>
    <w:rsid w:val="00BD29F5"/>
    <w:rsid w:val="00BD2B20"/>
    <w:rsid w:val="00BD61F5"/>
    <w:rsid w:val="00BD6FD1"/>
    <w:rsid w:val="00BE61DF"/>
    <w:rsid w:val="00BE7ABB"/>
    <w:rsid w:val="00BF2911"/>
    <w:rsid w:val="00C000C7"/>
    <w:rsid w:val="00C062BC"/>
    <w:rsid w:val="00C07CE3"/>
    <w:rsid w:val="00C10703"/>
    <w:rsid w:val="00C12828"/>
    <w:rsid w:val="00C12C31"/>
    <w:rsid w:val="00C12C5C"/>
    <w:rsid w:val="00C12D51"/>
    <w:rsid w:val="00C21645"/>
    <w:rsid w:val="00C22EA4"/>
    <w:rsid w:val="00C244E0"/>
    <w:rsid w:val="00C25C9C"/>
    <w:rsid w:val="00C301B5"/>
    <w:rsid w:val="00C3224B"/>
    <w:rsid w:val="00C37853"/>
    <w:rsid w:val="00C42216"/>
    <w:rsid w:val="00C42305"/>
    <w:rsid w:val="00C429A4"/>
    <w:rsid w:val="00C44809"/>
    <w:rsid w:val="00C47137"/>
    <w:rsid w:val="00C53F0D"/>
    <w:rsid w:val="00C54A0D"/>
    <w:rsid w:val="00C5761A"/>
    <w:rsid w:val="00C65787"/>
    <w:rsid w:val="00C732E8"/>
    <w:rsid w:val="00C813EB"/>
    <w:rsid w:val="00C836A6"/>
    <w:rsid w:val="00C83AB3"/>
    <w:rsid w:val="00C927EF"/>
    <w:rsid w:val="00C9461F"/>
    <w:rsid w:val="00C97688"/>
    <w:rsid w:val="00CA2ABD"/>
    <w:rsid w:val="00CA41A8"/>
    <w:rsid w:val="00CA71D4"/>
    <w:rsid w:val="00CB2106"/>
    <w:rsid w:val="00CB3A2A"/>
    <w:rsid w:val="00CB4F51"/>
    <w:rsid w:val="00CB58C9"/>
    <w:rsid w:val="00CB625A"/>
    <w:rsid w:val="00CC06E2"/>
    <w:rsid w:val="00CC3C7B"/>
    <w:rsid w:val="00CC3CC2"/>
    <w:rsid w:val="00CC3DA0"/>
    <w:rsid w:val="00CC4A47"/>
    <w:rsid w:val="00CD201F"/>
    <w:rsid w:val="00CD22E4"/>
    <w:rsid w:val="00CD6070"/>
    <w:rsid w:val="00CE1585"/>
    <w:rsid w:val="00CE4AAA"/>
    <w:rsid w:val="00CE7445"/>
    <w:rsid w:val="00CF1C1E"/>
    <w:rsid w:val="00CF3939"/>
    <w:rsid w:val="00CF77F8"/>
    <w:rsid w:val="00CF78C0"/>
    <w:rsid w:val="00D0074C"/>
    <w:rsid w:val="00D0230C"/>
    <w:rsid w:val="00D034E4"/>
    <w:rsid w:val="00D106D5"/>
    <w:rsid w:val="00D142C5"/>
    <w:rsid w:val="00D23049"/>
    <w:rsid w:val="00D25422"/>
    <w:rsid w:val="00D26CA0"/>
    <w:rsid w:val="00D330E7"/>
    <w:rsid w:val="00D34896"/>
    <w:rsid w:val="00D37C34"/>
    <w:rsid w:val="00D40893"/>
    <w:rsid w:val="00D43A5D"/>
    <w:rsid w:val="00D459D6"/>
    <w:rsid w:val="00D464F6"/>
    <w:rsid w:val="00D55526"/>
    <w:rsid w:val="00D55915"/>
    <w:rsid w:val="00D6013C"/>
    <w:rsid w:val="00D64429"/>
    <w:rsid w:val="00D705D5"/>
    <w:rsid w:val="00D70998"/>
    <w:rsid w:val="00D73D42"/>
    <w:rsid w:val="00D7596F"/>
    <w:rsid w:val="00D75FEF"/>
    <w:rsid w:val="00D776B5"/>
    <w:rsid w:val="00D826DE"/>
    <w:rsid w:val="00D853E1"/>
    <w:rsid w:val="00D8574C"/>
    <w:rsid w:val="00D8701C"/>
    <w:rsid w:val="00D91631"/>
    <w:rsid w:val="00D94694"/>
    <w:rsid w:val="00D95F97"/>
    <w:rsid w:val="00DA12C2"/>
    <w:rsid w:val="00DA1722"/>
    <w:rsid w:val="00DA6AAF"/>
    <w:rsid w:val="00DA7D61"/>
    <w:rsid w:val="00DB356B"/>
    <w:rsid w:val="00DB458C"/>
    <w:rsid w:val="00DC4F01"/>
    <w:rsid w:val="00DC706E"/>
    <w:rsid w:val="00DC76E8"/>
    <w:rsid w:val="00DD1BB0"/>
    <w:rsid w:val="00DD2E9B"/>
    <w:rsid w:val="00DD6E74"/>
    <w:rsid w:val="00DE5C6D"/>
    <w:rsid w:val="00DF17FE"/>
    <w:rsid w:val="00DF2AEF"/>
    <w:rsid w:val="00DF4014"/>
    <w:rsid w:val="00DF43AE"/>
    <w:rsid w:val="00DF4E7B"/>
    <w:rsid w:val="00DF51EB"/>
    <w:rsid w:val="00DF6F4B"/>
    <w:rsid w:val="00E023C9"/>
    <w:rsid w:val="00E0320A"/>
    <w:rsid w:val="00E036CB"/>
    <w:rsid w:val="00E07E41"/>
    <w:rsid w:val="00E114EC"/>
    <w:rsid w:val="00E1360E"/>
    <w:rsid w:val="00E23611"/>
    <w:rsid w:val="00E2417C"/>
    <w:rsid w:val="00E26E76"/>
    <w:rsid w:val="00E306B5"/>
    <w:rsid w:val="00E313BE"/>
    <w:rsid w:val="00E31E3C"/>
    <w:rsid w:val="00E339EC"/>
    <w:rsid w:val="00E371D7"/>
    <w:rsid w:val="00E43E28"/>
    <w:rsid w:val="00E4578E"/>
    <w:rsid w:val="00E459FB"/>
    <w:rsid w:val="00E45A80"/>
    <w:rsid w:val="00E5162E"/>
    <w:rsid w:val="00E5421B"/>
    <w:rsid w:val="00E60EE4"/>
    <w:rsid w:val="00E61097"/>
    <w:rsid w:val="00E64BD9"/>
    <w:rsid w:val="00E65D2D"/>
    <w:rsid w:val="00E72867"/>
    <w:rsid w:val="00E872A9"/>
    <w:rsid w:val="00E873B7"/>
    <w:rsid w:val="00E97E14"/>
    <w:rsid w:val="00EA2987"/>
    <w:rsid w:val="00EA4663"/>
    <w:rsid w:val="00EB17C9"/>
    <w:rsid w:val="00EB48EC"/>
    <w:rsid w:val="00EC4DDC"/>
    <w:rsid w:val="00ED1D54"/>
    <w:rsid w:val="00ED6B33"/>
    <w:rsid w:val="00ED73BA"/>
    <w:rsid w:val="00EE0B29"/>
    <w:rsid w:val="00EE2BFB"/>
    <w:rsid w:val="00EE5D4A"/>
    <w:rsid w:val="00EE6B94"/>
    <w:rsid w:val="00EF427C"/>
    <w:rsid w:val="00EF4E75"/>
    <w:rsid w:val="00EF7F98"/>
    <w:rsid w:val="00F00953"/>
    <w:rsid w:val="00F00EE5"/>
    <w:rsid w:val="00F01CB7"/>
    <w:rsid w:val="00F041B9"/>
    <w:rsid w:val="00F047B0"/>
    <w:rsid w:val="00F101C5"/>
    <w:rsid w:val="00F12D7E"/>
    <w:rsid w:val="00F221D2"/>
    <w:rsid w:val="00F24850"/>
    <w:rsid w:val="00F253AB"/>
    <w:rsid w:val="00F2573D"/>
    <w:rsid w:val="00F36B92"/>
    <w:rsid w:val="00F36F3C"/>
    <w:rsid w:val="00F374EA"/>
    <w:rsid w:val="00F37636"/>
    <w:rsid w:val="00F45FC2"/>
    <w:rsid w:val="00F46316"/>
    <w:rsid w:val="00F50442"/>
    <w:rsid w:val="00F52C62"/>
    <w:rsid w:val="00F53FEC"/>
    <w:rsid w:val="00F56B32"/>
    <w:rsid w:val="00F57776"/>
    <w:rsid w:val="00F60BE8"/>
    <w:rsid w:val="00F61A45"/>
    <w:rsid w:val="00F61D24"/>
    <w:rsid w:val="00F625A6"/>
    <w:rsid w:val="00F62674"/>
    <w:rsid w:val="00F63768"/>
    <w:rsid w:val="00F64435"/>
    <w:rsid w:val="00F66952"/>
    <w:rsid w:val="00F6797E"/>
    <w:rsid w:val="00F728DC"/>
    <w:rsid w:val="00F821A1"/>
    <w:rsid w:val="00F846EC"/>
    <w:rsid w:val="00F84FA2"/>
    <w:rsid w:val="00F87986"/>
    <w:rsid w:val="00F90BAD"/>
    <w:rsid w:val="00F9155B"/>
    <w:rsid w:val="00F97094"/>
    <w:rsid w:val="00FA0674"/>
    <w:rsid w:val="00FA23D3"/>
    <w:rsid w:val="00FA6210"/>
    <w:rsid w:val="00FA6EEE"/>
    <w:rsid w:val="00FB02F8"/>
    <w:rsid w:val="00FB332E"/>
    <w:rsid w:val="00FB5970"/>
    <w:rsid w:val="00FB59A1"/>
    <w:rsid w:val="00FB7153"/>
    <w:rsid w:val="00FC3A5E"/>
    <w:rsid w:val="00FC53F2"/>
    <w:rsid w:val="00FC756A"/>
    <w:rsid w:val="00FC7899"/>
    <w:rsid w:val="00FD30B3"/>
    <w:rsid w:val="00FD4168"/>
    <w:rsid w:val="00FD4A1D"/>
    <w:rsid w:val="00FD728F"/>
    <w:rsid w:val="00FE7927"/>
    <w:rsid w:val="00FF1686"/>
    <w:rsid w:val="00FF1EAD"/>
    <w:rsid w:val="00FF3658"/>
    <w:rsid w:val="00FF75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CDEB4EBE-CCCF-46DC-9A5D-8FE92AAAC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6B51"/>
    <w:rPr>
      <w:sz w:val="24"/>
      <w:szCs w:val="24"/>
    </w:rPr>
  </w:style>
  <w:style w:type="paragraph" w:styleId="1">
    <w:name w:val="heading 1"/>
    <w:basedOn w:val="a"/>
    <w:next w:val="a"/>
    <w:link w:val="10"/>
    <w:qFormat/>
    <w:rsid w:val="008F6B51"/>
    <w:pPr>
      <w:keepNext/>
      <w:spacing w:before="240" w:after="60"/>
      <w:outlineLvl w:val="0"/>
    </w:pPr>
    <w:rPr>
      <w:rFonts w:ascii="Arial" w:hAnsi="Arial" w:cs="Arial"/>
      <w:b/>
      <w:bCs/>
      <w:kern w:val="32"/>
      <w:sz w:val="32"/>
      <w:szCs w:val="32"/>
    </w:rPr>
  </w:style>
  <w:style w:type="paragraph" w:styleId="2">
    <w:name w:val="heading 2"/>
    <w:basedOn w:val="a"/>
    <w:next w:val="a"/>
    <w:qFormat/>
    <w:rsid w:val="008F6B51"/>
    <w:pPr>
      <w:keepNext/>
      <w:spacing w:before="240" w:after="60"/>
      <w:outlineLvl w:val="1"/>
    </w:pPr>
    <w:rPr>
      <w:rFonts w:ascii="Arial" w:hAnsi="Arial" w:cs="Arial"/>
      <w:b/>
      <w:bCs/>
      <w:i/>
      <w:iCs/>
      <w:sz w:val="28"/>
      <w:szCs w:val="28"/>
    </w:rPr>
  </w:style>
  <w:style w:type="paragraph" w:styleId="3">
    <w:name w:val="heading 3"/>
    <w:basedOn w:val="a"/>
    <w:next w:val="a"/>
    <w:qFormat/>
    <w:rsid w:val="008F6B51"/>
    <w:pPr>
      <w:keepNext/>
      <w:spacing w:before="240" w:after="60"/>
      <w:outlineLvl w:val="2"/>
    </w:pPr>
    <w:rPr>
      <w:rFonts w:ascii="Arial" w:hAnsi="Arial" w:cs="Arial"/>
      <w:b/>
      <w:bCs/>
      <w:sz w:val="26"/>
      <w:szCs w:val="26"/>
    </w:rPr>
  </w:style>
  <w:style w:type="paragraph" w:styleId="7">
    <w:name w:val="heading 7"/>
    <w:basedOn w:val="a"/>
    <w:next w:val="a"/>
    <w:qFormat/>
    <w:rsid w:val="008F6B51"/>
    <w:pPr>
      <w:spacing w:before="240" w:after="60"/>
      <w:outlineLvl w:val="6"/>
    </w:p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10">
    <w:name w:val="Заголовок 1 Знак"/>
    <w:basedOn w:val="a0"/>
    <w:link w:val="1"/>
    <w:rsid w:val="008F6B51"/>
    <w:rPr>
      <w:rFonts w:ascii="Arial" w:hAnsi="Arial" w:cs="Arial"/>
      <w:b/>
      <w:bCs/>
      <w:kern w:val="32"/>
      <w:sz w:val="32"/>
      <w:szCs w:val="32"/>
      <w:lang w:val="ru-RU" w:eastAsia="ru-RU" w:bidi="ar-SA"/>
    </w:rPr>
  </w:style>
  <w:style w:type="paragraph" w:styleId="a3">
    <w:name w:val="header"/>
    <w:basedOn w:val="a"/>
    <w:rsid w:val="008F6B51"/>
    <w:pPr>
      <w:tabs>
        <w:tab w:val="center" w:pos="4153"/>
        <w:tab w:val="right" w:pos="8306"/>
      </w:tabs>
    </w:pPr>
    <w:rPr>
      <w:szCs w:val="20"/>
    </w:rPr>
  </w:style>
  <w:style w:type="paragraph" w:styleId="a4">
    <w:name w:val="Title"/>
    <w:basedOn w:val="a"/>
    <w:link w:val="a5"/>
    <w:qFormat/>
    <w:rsid w:val="008F6B51"/>
    <w:pPr>
      <w:jc w:val="center"/>
    </w:pPr>
    <w:rPr>
      <w:b/>
      <w:sz w:val="32"/>
      <w:szCs w:val="20"/>
      <w:lang w:val="uk-UA"/>
    </w:rPr>
  </w:style>
  <w:style w:type="character" w:customStyle="1" w:styleId="a5">
    <w:name w:val="Заголовок Знак"/>
    <w:basedOn w:val="a0"/>
    <w:link w:val="a4"/>
    <w:locked/>
    <w:rsid w:val="008F6B51"/>
    <w:rPr>
      <w:b/>
      <w:sz w:val="32"/>
      <w:lang w:val="uk-UA" w:eastAsia="ru-RU" w:bidi="ar-SA"/>
    </w:rPr>
  </w:style>
  <w:style w:type="character" w:customStyle="1" w:styleId="a6">
    <w:name w:val="Текст Знак"/>
    <w:basedOn w:val="a0"/>
    <w:link w:val="a7"/>
    <w:locked/>
    <w:rsid w:val="008F6B51"/>
    <w:rPr>
      <w:sz w:val="24"/>
      <w:szCs w:val="24"/>
      <w:lang w:val="ru-RU" w:eastAsia="ru-RU" w:bidi="ar-SA"/>
    </w:rPr>
  </w:style>
  <w:style w:type="paragraph" w:styleId="a7">
    <w:name w:val="Plain Text"/>
    <w:basedOn w:val="a"/>
    <w:link w:val="a6"/>
    <w:rsid w:val="008F6B51"/>
  </w:style>
  <w:style w:type="paragraph" w:styleId="a8">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Знак1 Знак1 Знак Зн"/>
    <w:basedOn w:val="a"/>
    <w:link w:val="a9"/>
    <w:rsid w:val="008F6B51"/>
    <w:pPr>
      <w:spacing w:after="120"/>
    </w:pPr>
  </w:style>
  <w:style w:type="character" w:customStyle="1" w:styleId="a9">
    <w:name w:val="Основной текст Знак"/>
    <w:aliases w:val="Основной текст Знак Знак Знак Знак3,Основной текст Знак Знак Знак Знак Знак Знак3,Основной текст Знак Знак Знак Знак Знак Знак Знак Знак3,Основной текст Знак Знак Знак Знак Знак Знак Знак Знак Знак Знак Знак Знак3,Знак2 Знак3"/>
    <w:link w:val="a8"/>
    <w:locked/>
    <w:rsid w:val="005C056B"/>
    <w:rPr>
      <w:sz w:val="24"/>
      <w:szCs w:val="24"/>
      <w:lang w:val="ru-RU" w:eastAsia="ru-RU" w:bidi="ar-SA"/>
    </w:rPr>
  </w:style>
  <w:style w:type="character" w:customStyle="1" w:styleId="aa">
    <w:name w:val="Основной текст с отступом Знак"/>
    <w:basedOn w:val="a0"/>
    <w:link w:val="ab"/>
    <w:locked/>
    <w:rsid w:val="008F6B51"/>
    <w:rPr>
      <w:sz w:val="24"/>
      <w:szCs w:val="24"/>
      <w:lang w:val="ru-RU" w:eastAsia="ru-RU" w:bidi="ar-SA"/>
    </w:rPr>
  </w:style>
  <w:style w:type="paragraph" w:styleId="ab">
    <w:name w:val="Body Text Indent"/>
    <w:basedOn w:val="a"/>
    <w:link w:val="aa"/>
    <w:rsid w:val="008F6B51"/>
    <w:pPr>
      <w:spacing w:after="120"/>
      <w:ind w:left="283"/>
    </w:pPr>
  </w:style>
  <w:style w:type="paragraph" w:styleId="20">
    <w:name w:val="Body Text 2"/>
    <w:basedOn w:val="a"/>
    <w:rsid w:val="008F6B51"/>
    <w:pPr>
      <w:jc w:val="both"/>
    </w:pPr>
    <w:rPr>
      <w:sz w:val="28"/>
      <w:szCs w:val="20"/>
      <w:lang w:val="uk-UA"/>
    </w:rPr>
  </w:style>
  <w:style w:type="paragraph" w:styleId="21">
    <w:name w:val="Body Text Indent 2"/>
    <w:basedOn w:val="a"/>
    <w:link w:val="22"/>
    <w:rsid w:val="008F6B51"/>
    <w:pPr>
      <w:spacing w:after="120" w:line="480" w:lineRule="auto"/>
      <w:ind w:left="283"/>
    </w:pPr>
  </w:style>
  <w:style w:type="character" w:customStyle="1" w:styleId="22">
    <w:name w:val="Основной текст с отступом 2 Знак"/>
    <w:basedOn w:val="a0"/>
    <w:link w:val="21"/>
    <w:locked/>
    <w:rsid w:val="00704BCA"/>
    <w:rPr>
      <w:sz w:val="24"/>
      <w:szCs w:val="24"/>
      <w:lang w:val="ru-RU" w:eastAsia="ru-RU" w:bidi="ar-SA"/>
    </w:rPr>
  </w:style>
  <w:style w:type="paragraph" w:styleId="30">
    <w:name w:val="Body Text Indent 3"/>
    <w:basedOn w:val="a"/>
    <w:rsid w:val="008F6B51"/>
    <w:pPr>
      <w:spacing w:after="120"/>
      <w:ind w:left="283"/>
    </w:pPr>
    <w:rPr>
      <w:sz w:val="16"/>
      <w:szCs w:val="16"/>
    </w:rPr>
  </w:style>
  <w:style w:type="paragraph" w:customStyle="1" w:styleId="ac">
    <w:name w:val="Знак"/>
    <w:basedOn w:val="a"/>
    <w:rsid w:val="008F6B51"/>
    <w:rPr>
      <w:rFonts w:ascii="Verdana" w:hAnsi="Verdana" w:cs="Verdana"/>
      <w:sz w:val="20"/>
      <w:szCs w:val="20"/>
      <w:lang w:val="en-US" w:eastAsia="en-US"/>
    </w:rPr>
  </w:style>
  <w:style w:type="paragraph" w:customStyle="1" w:styleId="Normal">
    <w:name w:val="Normal"/>
    <w:rsid w:val="008F6B51"/>
    <w:pPr>
      <w:snapToGrid w:val="0"/>
    </w:pPr>
    <w:rPr>
      <w:rFonts w:ascii="Decor" w:hAnsi="Decor"/>
      <w:sz w:val="36"/>
      <w:lang w:val="en-GB"/>
    </w:rPr>
  </w:style>
  <w:style w:type="paragraph" w:customStyle="1" w:styleId="BodyText2">
    <w:name w:val="Body Text 2"/>
    <w:basedOn w:val="a"/>
    <w:rsid w:val="008F6B51"/>
    <w:pPr>
      <w:tabs>
        <w:tab w:val="left" w:pos="0"/>
        <w:tab w:val="left" w:pos="8292"/>
        <w:tab w:val="left" w:pos="8363"/>
      </w:tabs>
      <w:overflowPunct w:val="0"/>
      <w:autoSpaceDE w:val="0"/>
      <w:autoSpaceDN w:val="0"/>
      <w:adjustRightInd w:val="0"/>
      <w:ind w:right="-6" w:firstLine="851"/>
      <w:jc w:val="both"/>
    </w:pPr>
    <w:rPr>
      <w:sz w:val="28"/>
      <w:lang w:val="uk-UA"/>
    </w:rPr>
  </w:style>
  <w:style w:type="paragraph" w:customStyle="1" w:styleId="Style2">
    <w:name w:val="Style2"/>
    <w:basedOn w:val="a"/>
    <w:rsid w:val="008F6B51"/>
    <w:pPr>
      <w:widowControl w:val="0"/>
      <w:autoSpaceDE w:val="0"/>
      <w:autoSpaceDN w:val="0"/>
      <w:adjustRightInd w:val="0"/>
    </w:pPr>
  </w:style>
  <w:style w:type="paragraph" w:customStyle="1" w:styleId="Style3">
    <w:name w:val="Style3"/>
    <w:basedOn w:val="a"/>
    <w:rsid w:val="008F6B51"/>
    <w:pPr>
      <w:widowControl w:val="0"/>
      <w:autoSpaceDE w:val="0"/>
      <w:autoSpaceDN w:val="0"/>
      <w:adjustRightInd w:val="0"/>
    </w:pPr>
  </w:style>
  <w:style w:type="paragraph" w:customStyle="1" w:styleId="Style4">
    <w:name w:val="Style4"/>
    <w:basedOn w:val="a"/>
    <w:rsid w:val="008F6B51"/>
    <w:pPr>
      <w:widowControl w:val="0"/>
      <w:autoSpaceDE w:val="0"/>
      <w:autoSpaceDN w:val="0"/>
      <w:adjustRightInd w:val="0"/>
      <w:spacing w:line="319" w:lineRule="exact"/>
    </w:pPr>
  </w:style>
  <w:style w:type="paragraph" w:customStyle="1" w:styleId="Style5">
    <w:name w:val="Style5"/>
    <w:basedOn w:val="a"/>
    <w:rsid w:val="008F6B51"/>
    <w:pPr>
      <w:widowControl w:val="0"/>
      <w:autoSpaceDE w:val="0"/>
      <w:autoSpaceDN w:val="0"/>
      <w:adjustRightInd w:val="0"/>
    </w:pPr>
  </w:style>
  <w:style w:type="paragraph" w:customStyle="1" w:styleId="Style7">
    <w:name w:val="Style7"/>
    <w:basedOn w:val="a"/>
    <w:rsid w:val="008F6B51"/>
    <w:pPr>
      <w:widowControl w:val="0"/>
      <w:autoSpaceDE w:val="0"/>
      <w:autoSpaceDN w:val="0"/>
      <w:adjustRightInd w:val="0"/>
      <w:spacing w:line="322" w:lineRule="exact"/>
    </w:pPr>
  </w:style>
  <w:style w:type="paragraph" w:customStyle="1" w:styleId="Style8">
    <w:name w:val="Style8"/>
    <w:basedOn w:val="a"/>
    <w:rsid w:val="008F6B51"/>
    <w:pPr>
      <w:widowControl w:val="0"/>
      <w:autoSpaceDE w:val="0"/>
      <w:autoSpaceDN w:val="0"/>
      <w:adjustRightInd w:val="0"/>
      <w:spacing w:line="322" w:lineRule="exact"/>
      <w:ind w:firstLine="816"/>
      <w:jc w:val="both"/>
    </w:pPr>
  </w:style>
  <w:style w:type="paragraph" w:customStyle="1" w:styleId="Style11">
    <w:name w:val="Style11"/>
    <w:basedOn w:val="a"/>
    <w:rsid w:val="008F6B51"/>
    <w:pPr>
      <w:widowControl w:val="0"/>
      <w:autoSpaceDE w:val="0"/>
      <w:autoSpaceDN w:val="0"/>
      <w:adjustRightInd w:val="0"/>
    </w:pPr>
  </w:style>
  <w:style w:type="paragraph" w:customStyle="1" w:styleId="Style14">
    <w:name w:val="Style14"/>
    <w:basedOn w:val="a"/>
    <w:rsid w:val="008F6B51"/>
    <w:pPr>
      <w:widowControl w:val="0"/>
      <w:autoSpaceDE w:val="0"/>
      <w:autoSpaceDN w:val="0"/>
      <w:adjustRightInd w:val="0"/>
      <w:spacing w:line="324" w:lineRule="exact"/>
      <w:jc w:val="both"/>
    </w:pPr>
  </w:style>
  <w:style w:type="paragraph" w:customStyle="1" w:styleId="Style20">
    <w:name w:val="Style20"/>
    <w:basedOn w:val="a"/>
    <w:rsid w:val="008F6B51"/>
    <w:pPr>
      <w:widowControl w:val="0"/>
      <w:autoSpaceDE w:val="0"/>
      <w:autoSpaceDN w:val="0"/>
      <w:adjustRightInd w:val="0"/>
      <w:spacing w:line="322" w:lineRule="exact"/>
      <w:jc w:val="both"/>
    </w:pPr>
  </w:style>
  <w:style w:type="paragraph" w:customStyle="1" w:styleId="Style17">
    <w:name w:val="Style17"/>
    <w:basedOn w:val="a"/>
    <w:rsid w:val="008F6B51"/>
    <w:pPr>
      <w:widowControl w:val="0"/>
      <w:autoSpaceDE w:val="0"/>
      <w:autoSpaceDN w:val="0"/>
      <w:adjustRightInd w:val="0"/>
    </w:pPr>
  </w:style>
  <w:style w:type="paragraph" w:customStyle="1" w:styleId="Style35">
    <w:name w:val="Style35"/>
    <w:basedOn w:val="a"/>
    <w:rsid w:val="008F6B51"/>
    <w:pPr>
      <w:widowControl w:val="0"/>
      <w:autoSpaceDE w:val="0"/>
      <w:autoSpaceDN w:val="0"/>
      <w:adjustRightInd w:val="0"/>
      <w:spacing w:line="313" w:lineRule="exact"/>
      <w:ind w:firstLine="698"/>
      <w:jc w:val="both"/>
    </w:pPr>
  </w:style>
  <w:style w:type="paragraph" w:customStyle="1" w:styleId="Style37">
    <w:name w:val="Style37"/>
    <w:basedOn w:val="a"/>
    <w:rsid w:val="008F6B51"/>
    <w:pPr>
      <w:widowControl w:val="0"/>
      <w:autoSpaceDE w:val="0"/>
      <w:autoSpaceDN w:val="0"/>
      <w:adjustRightInd w:val="0"/>
      <w:spacing w:line="312" w:lineRule="exact"/>
      <w:ind w:firstLine="581"/>
      <w:jc w:val="both"/>
    </w:pPr>
  </w:style>
  <w:style w:type="paragraph" w:customStyle="1" w:styleId="Style19">
    <w:name w:val="Style19"/>
    <w:basedOn w:val="a"/>
    <w:rsid w:val="008F6B51"/>
    <w:pPr>
      <w:widowControl w:val="0"/>
      <w:autoSpaceDE w:val="0"/>
      <w:autoSpaceDN w:val="0"/>
      <w:adjustRightInd w:val="0"/>
    </w:pPr>
  </w:style>
  <w:style w:type="paragraph" w:customStyle="1" w:styleId="Style42">
    <w:name w:val="Style42"/>
    <w:basedOn w:val="a"/>
    <w:rsid w:val="008F6B51"/>
    <w:pPr>
      <w:widowControl w:val="0"/>
      <w:autoSpaceDE w:val="0"/>
      <w:autoSpaceDN w:val="0"/>
      <w:adjustRightInd w:val="0"/>
      <w:spacing w:line="317" w:lineRule="exact"/>
      <w:ind w:firstLine="533"/>
      <w:jc w:val="both"/>
    </w:pPr>
  </w:style>
  <w:style w:type="paragraph" w:customStyle="1" w:styleId="ad">
    <w:name w:val="Абзац списку"/>
    <w:basedOn w:val="a"/>
    <w:rsid w:val="008F6B51"/>
    <w:pPr>
      <w:spacing w:after="200" w:line="276" w:lineRule="auto"/>
      <w:ind w:left="720"/>
      <w:contextualSpacing/>
    </w:pPr>
    <w:rPr>
      <w:rFonts w:ascii="Calibri" w:eastAsia="Calibri" w:hAnsi="Calibri"/>
      <w:sz w:val="22"/>
      <w:szCs w:val="22"/>
      <w:lang w:val="uk-UA" w:eastAsia="en-US"/>
    </w:rPr>
  </w:style>
  <w:style w:type="character" w:customStyle="1" w:styleId="FontStyle15">
    <w:name w:val="Font Style15"/>
    <w:basedOn w:val="a0"/>
    <w:rsid w:val="008F6B51"/>
    <w:rPr>
      <w:rFonts w:ascii="Times New Roman" w:hAnsi="Times New Roman" w:cs="Times New Roman" w:hint="default"/>
      <w:sz w:val="26"/>
      <w:szCs w:val="26"/>
    </w:rPr>
  </w:style>
  <w:style w:type="character" w:customStyle="1" w:styleId="FontStyle31">
    <w:name w:val="Font Style31"/>
    <w:basedOn w:val="a0"/>
    <w:rsid w:val="008F6B51"/>
    <w:rPr>
      <w:rFonts w:ascii="Times New Roman" w:hAnsi="Times New Roman" w:cs="Times New Roman" w:hint="default"/>
      <w:b/>
      <w:bCs/>
      <w:i/>
      <w:iCs/>
      <w:spacing w:val="20"/>
      <w:sz w:val="26"/>
      <w:szCs w:val="26"/>
    </w:rPr>
  </w:style>
  <w:style w:type="character" w:customStyle="1" w:styleId="FontStyle32">
    <w:name w:val="Font Style32"/>
    <w:basedOn w:val="a0"/>
    <w:rsid w:val="008F6B51"/>
    <w:rPr>
      <w:rFonts w:ascii="Times New Roman" w:hAnsi="Times New Roman" w:cs="Times New Roman" w:hint="default"/>
      <w:sz w:val="26"/>
      <w:szCs w:val="26"/>
    </w:rPr>
  </w:style>
  <w:style w:type="character" w:customStyle="1" w:styleId="FontStyle40">
    <w:name w:val="Font Style40"/>
    <w:basedOn w:val="a0"/>
    <w:rsid w:val="008F6B51"/>
    <w:rPr>
      <w:rFonts w:ascii="Times New Roman" w:hAnsi="Times New Roman" w:cs="Times New Roman" w:hint="default"/>
      <w:b/>
      <w:bCs/>
      <w:sz w:val="26"/>
      <w:szCs w:val="26"/>
    </w:rPr>
  </w:style>
  <w:style w:type="character" w:customStyle="1" w:styleId="FontStyle51">
    <w:name w:val="Font Style51"/>
    <w:basedOn w:val="a0"/>
    <w:rsid w:val="008F6B51"/>
    <w:rPr>
      <w:rFonts w:ascii="Times New Roman" w:hAnsi="Times New Roman" w:cs="Times New Roman" w:hint="default"/>
      <w:b/>
      <w:bCs/>
      <w:sz w:val="26"/>
      <w:szCs w:val="26"/>
    </w:rPr>
  </w:style>
  <w:style w:type="character" w:customStyle="1" w:styleId="FontStyle57">
    <w:name w:val="Font Style57"/>
    <w:basedOn w:val="a0"/>
    <w:rsid w:val="008F6B51"/>
    <w:rPr>
      <w:rFonts w:ascii="Times New Roman" w:hAnsi="Times New Roman" w:cs="Times New Roman" w:hint="default"/>
      <w:b/>
      <w:bCs/>
      <w:smallCaps/>
      <w:sz w:val="20"/>
      <w:szCs w:val="20"/>
    </w:rPr>
  </w:style>
  <w:style w:type="character" w:customStyle="1" w:styleId="FontStyle64">
    <w:name w:val="Font Style64"/>
    <w:basedOn w:val="a0"/>
    <w:rsid w:val="008F6B51"/>
    <w:rPr>
      <w:rFonts w:ascii="Times New Roman" w:hAnsi="Times New Roman" w:cs="Times New Roman" w:hint="default"/>
      <w:sz w:val="26"/>
      <w:szCs w:val="26"/>
    </w:rPr>
  </w:style>
  <w:style w:type="character" w:customStyle="1" w:styleId="FontStyle71">
    <w:name w:val="Font Style71"/>
    <w:basedOn w:val="a0"/>
    <w:rsid w:val="008F6B51"/>
    <w:rPr>
      <w:rFonts w:ascii="Times New Roman" w:hAnsi="Times New Roman" w:cs="Times New Roman" w:hint="default"/>
      <w:b/>
      <w:bCs/>
      <w:sz w:val="22"/>
      <w:szCs w:val="22"/>
    </w:rPr>
  </w:style>
  <w:style w:type="character" w:customStyle="1" w:styleId="FontStyle79">
    <w:name w:val="Font Style79"/>
    <w:basedOn w:val="a0"/>
    <w:rsid w:val="008F6B51"/>
    <w:rPr>
      <w:rFonts w:ascii="Times New Roman" w:hAnsi="Times New Roman" w:cs="Times New Roman" w:hint="default"/>
      <w:b/>
      <w:bCs/>
      <w:i/>
      <w:iCs/>
      <w:sz w:val="26"/>
      <w:szCs w:val="26"/>
    </w:rPr>
  </w:style>
  <w:style w:type="character" w:customStyle="1" w:styleId="FontStyle80">
    <w:name w:val="Font Style80"/>
    <w:basedOn w:val="a0"/>
    <w:rsid w:val="008F6B51"/>
    <w:rPr>
      <w:rFonts w:ascii="Times New Roman" w:hAnsi="Times New Roman" w:cs="Times New Roman" w:hint="default"/>
      <w:b/>
      <w:bCs/>
      <w:i/>
      <w:iCs/>
      <w:sz w:val="26"/>
      <w:szCs w:val="26"/>
    </w:rPr>
  </w:style>
  <w:style w:type="character" w:customStyle="1" w:styleId="FontStyle81">
    <w:name w:val="Font Style81"/>
    <w:basedOn w:val="a0"/>
    <w:rsid w:val="008F6B51"/>
    <w:rPr>
      <w:rFonts w:ascii="Times New Roman" w:hAnsi="Times New Roman" w:cs="Times New Roman" w:hint="default"/>
      <w:i/>
      <w:iCs/>
      <w:sz w:val="26"/>
      <w:szCs w:val="26"/>
    </w:rPr>
  </w:style>
  <w:style w:type="character" w:customStyle="1" w:styleId="FontStyle25">
    <w:name w:val="Font Style25"/>
    <w:basedOn w:val="a0"/>
    <w:rsid w:val="008F6B51"/>
    <w:rPr>
      <w:rFonts w:ascii="Times New Roman" w:hAnsi="Times New Roman" w:cs="Times New Roman" w:hint="default"/>
      <w:b/>
      <w:bCs/>
      <w:sz w:val="26"/>
      <w:szCs w:val="26"/>
    </w:rPr>
  </w:style>
  <w:style w:type="character" w:customStyle="1" w:styleId="FontStyle12">
    <w:name w:val="Font Style12"/>
    <w:basedOn w:val="a0"/>
    <w:rsid w:val="008F6B51"/>
    <w:rPr>
      <w:rFonts w:ascii="Times New Roman" w:hAnsi="Times New Roman" w:cs="Times New Roman" w:hint="default"/>
      <w:sz w:val="26"/>
      <w:szCs w:val="26"/>
    </w:rPr>
  </w:style>
  <w:style w:type="character" w:customStyle="1" w:styleId="FontStyle39">
    <w:name w:val="Font Style39"/>
    <w:basedOn w:val="a0"/>
    <w:rsid w:val="008F6B51"/>
    <w:rPr>
      <w:rFonts w:ascii="Times New Roman" w:hAnsi="Times New Roman" w:cs="Times New Roman" w:hint="default"/>
      <w:b/>
      <w:bCs/>
      <w:sz w:val="24"/>
      <w:szCs w:val="24"/>
    </w:rPr>
  </w:style>
  <w:style w:type="paragraph" w:customStyle="1" w:styleId="Style1">
    <w:name w:val="Style1"/>
    <w:basedOn w:val="a"/>
    <w:rsid w:val="008F6B51"/>
    <w:pPr>
      <w:widowControl w:val="0"/>
      <w:autoSpaceDE w:val="0"/>
      <w:autoSpaceDN w:val="0"/>
      <w:adjustRightInd w:val="0"/>
      <w:spacing w:line="317" w:lineRule="exact"/>
      <w:jc w:val="center"/>
    </w:pPr>
  </w:style>
  <w:style w:type="paragraph" w:customStyle="1" w:styleId="ListParagraph">
    <w:name w:val="List Paragraph"/>
    <w:basedOn w:val="a"/>
    <w:rsid w:val="008F6B51"/>
    <w:pPr>
      <w:ind w:left="720"/>
    </w:pPr>
  </w:style>
  <w:style w:type="paragraph" w:customStyle="1" w:styleId="NoSpacing">
    <w:name w:val="No Spacing"/>
    <w:link w:val="NoSpacingChar"/>
    <w:rsid w:val="008F6B51"/>
    <w:pPr>
      <w:widowControl w:val="0"/>
      <w:autoSpaceDE w:val="0"/>
      <w:autoSpaceDN w:val="0"/>
      <w:adjustRightInd w:val="0"/>
    </w:pPr>
  </w:style>
  <w:style w:type="character" w:customStyle="1" w:styleId="NoSpacingChar">
    <w:name w:val="No Spacing Char"/>
    <w:link w:val="NoSpacing"/>
    <w:locked/>
    <w:rsid w:val="00FB7153"/>
    <w:rPr>
      <w:lang w:val="ru-RU" w:eastAsia="ru-RU" w:bidi="ar-SA"/>
    </w:rPr>
  </w:style>
  <w:style w:type="paragraph" w:customStyle="1" w:styleId="WW-">
    <w:name w:val="WW-Базовий"/>
    <w:rsid w:val="008F6B51"/>
    <w:pPr>
      <w:tabs>
        <w:tab w:val="left" w:pos="708"/>
      </w:tabs>
      <w:suppressAutoHyphens/>
      <w:spacing w:after="200" w:line="276" w:lineRule="auto"/>
    </w:pPr>
    <w:rPr>
      <w:rFonts w:ascii="Liberation Serif" w:hAnsi="Liberation Serif" w:cs="Liberation Serif"/>
      <w:color w:val="00000A"/>
      <w:sz w:val="24"/>
      <w:szCs w:val="24"/>
      <w:lang w:val="uk-UA" w:eastAsia="hi-IN" w:bidi="hi-IN"/>
    </w:rPr>
  </w:style>
  <w:style w:type="character" w:customStyle="1" w:styleId="apple-style-span">
    <w:name w:val="apple-style-span"/>
    <w:basedOn w:val="a0"/>
    <w:rsid w:val="008F6B51"/>
  </w:style>
  <w:style w:type="character" w:styleId="ae">
    <w:name w:val="page number"/>
    <w:basedOn w:val="a0"/>
    <w:rsid w:val="008F6B51"/>
  </w:style>
  <w:style w:type="paragraph" w:styleId="af">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f0"/>
    <w:rsid w:val="008F6B51"/>
    <w:pPr>
      <w:spacing w:before="100" w:beforeAutospacing="1" w:after="100" w:afterAutospacing="1"/>
    </w:pPr>
  </w:style>
  <w:style w:type="character" w:customStyle="1" w:styleId="af0">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f"/>
    <w:locked/>
    <w:rsid w:val="009B1111"/>
    <w:rPr>
      <w:sz w:val="24"/>
      <w:szCs w:val="24"/>
      <w:lang w:val="ru-RU" w:eastAsia="ru-RU" w:bidi="ar-SA"/>
    </w:rPr>
  </w:style>
  <w:style w:type="character" w:customStyle="1" w:styleId="FontStyle11">
    <w:name w:val="Font Style11"/>
    <w:basedOn w:val="a0"/>
    <w:rsid w:val="008F6B51"/>
    <w:rPr>
      <w:rFonts w:ascii="Times New Roman" w:hAnsi="Times New Roman" w:cs="Times New Roman" w:hint="default"/>
      <w:sz w:val="26"/>
      <w:szCs w:val="26"/>
    </w:rPr>
  </w:style>
  <w:style w:type="character" w:customStyle="1" w:styleId="grame">
    <w:name w:val="grame"/>
    <w:basedOn w:val="a0"/>
    <w:rsid w:val="008F6B51"/>
  </w:style>
  <w:style w:type="paragraph" w:customStyle="1" w:styleId="CharChar">
    <w:name w:val=" Char Знак Знак Char Знак"/>
    <w:basedOn w:val="a"/>
    <w:rsid w:val="00927E90"/>
    <w:rPr>
      <w:rFonts w:ascii="Verdana" w:hAnsi="Verdana"/>
      <w:sz w:val="20"/>
      <w:szCs w:val="20"/>
      <w:lang w:val="en-US" w:eastAsia="en-US"/>
    </w:rPr>
  </w:style>
  <w:style w:type="paragraph" w:styleId="af1">
    <w:name w:val="Balloon Text"/>
    <w:basedOn w:val="a"/>
    <w:semiHidden/>
    <w:rsid w:val="00483DD5"/>
    <w:rPr>
      <w:rFonts w:ascii="Tahoma" w:hAnsi="Tahoma" w:cs="Tahoma"/>
      <w:sz w:val="16"/>
      <w:szCs w:val="16"/>
    </w:rPr>
  </w:style>
  <w:style w:type="paragraph" w:customStyle="1" w:styleId="CharChar1">
    <w:name w:val="Char Знак Знак Char Знак Знак Знак Знак Знак Знак Знак Знак Знак Знак Знак Знак Знак Знак Знак1 Знак"/>
    <w:basedOn w:val="a"/>
    <w:link w:val="a0"/>
    <w:rsid w:val="007667B7"/>
    <w:rPr>
      <w:rFonts w:ascii="Verdana" w:hAnsi="Verdana" w:cs="Verdana"/>
      <w:sz w:val="20"/>
      <w:szCs w:val="20"/>
      <w:lang w:val="en-US" w:eastAsia="en-US"/>
    </w:rPr>
  </w:style>
  <w:style w:type="paragraph" w:customStyle="1" w:styleId="msonormalcxspmiddle">
    <w:name w:val="msonormalcxspmiddle"/>
    <w:basedOn w:val="a"/>
    <w:rsid w:val="00370A56"/>
    <w:pPr>
      <w:spacing w:before="100" w:beforeAutospacing="1" w:after="100" w:afterAutospacing="1"/>
    </w:pPr>
  </w:style>
  <w:style w:type="character" w:customStyle="1" w:styleId="TitleChar">
    <w:name w:val="Title Char"/>
    <w:basedOn w:val="a0"/>
    <w:locked/>
    <w:rsid w:val="00916388"/>
    <w:rPr>
      <w:rFonts w:ascii="Times New Roman" w:hAnsi="Times New Roman" w:cs="Times New Roman"/>
      <w:b/>
      <w:bCs/>
      <w:sz w:val="24"/>
      <w:szCs w:val="24"/>
      <w:lang w:val="x-none" w:eastAsia="ru-RU"/>
    </w:rPr>
  </w:style>
  <w:style w:type="character" w:styleId="af2">
    <w:name w:val="Hyperlink"/>
    <w:basedOn w:val="a0"/>
    <w:semiHidden/>
    <w:rsid w:val="00F221D2"/>
    <w:rPr>
      <w:rFonts w:cs="Times New Roman"/>
      <w:color w:val="0000FF"/>
      <w:u w:val="single"/>
    </w:rPr>
  </w:style>
  <w:style w:type="paragraph" w:customStyle="1" w:styleId="11">
    <w:name w:val="Основной текст с отступом1"/>
    <w:basedOn w:val="a"/>
    <w:rsid w:val="00C10703"/>
    <w:pPr>
      <w:ind w:firstLine="708"/>
    </w:pPr>
    <w:rPr>
      <w:rFonts w:eastAsia="Calibri"/>
      <w:sz w:val="28"/>
      <w:szCs w:val="20"/>
      <w:lang w:val="uk-UA"/>
    </w:rPr>
  </w:style>
  <w:style w:type="paragraph" w:customStyle="1" w:styleId="af3">
    <w:name w:val=" Знак Знак Знак Знак Знак"/>
    <w:basedOn w:val="a"/>
    <w:rsid w:val="001B2136"/>
    <w:rPr>
      <w:rFonts w:ascii="Verdana" w:hAnsi="Verdana" w:cs="Verdana"/>
      <w:sz w:val="20"/>
      <w:szCs w:val="20"/>
      <w:lang w:val="en-US" w:eastAsia="en-US"/>
    </w:rPr>
  </w:style>
  <w:style w:type="character" w:styleId="af4">
    <w:name w:val="Strong"/>
    <w:basedOn w:val="a0"/>
    <w:qFormat/>
    <w:rsid w:val="005C056B"/>
    <w:rPr>
      <w:rFonts w:cs="Times New Roman"/>
      <w:b/>
      <w:bCs/>
    </w:rPr>
  </w:style>
  <w:style w:type="character" w:customStyle="1" w:styleId="apple-converted-space">
    <w:name w:val="apple-converted-space"/>
    <w:basedOn w:val="a0"/>
    <w:rsid w:val="00057FBF"/>
  </w:style>
  <w:style w:type="paragraph" w:customStyle="1" w:styleId="CharChar0">
    <w:name w:val="Char Знак Знак Char Знак"/>
    <w:basedOn w:val="a"/>
    <w:rsid w:val="00BD29F5"/>
    <w:rPr>
      <w:rFonts w:ascii="Verdana" w:hAnsi="Verdana"/>
      <w:sz w:val="20"/>
      <w:szCs w:val="20"/>
      <w:lang w:val="en-US" w:eastAsia="en-US"/>
    </w:rPr>
  </w:style>
  <w:style w:type="table" w:styleId="af5">
    <w:name w:val="Table Grid"/>
    <w:basedOn w:val="a1"/>
    <w:rsid w:val="009B11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3">
    <w:name w:val="Font Style13"/>
    <w:basedOn w:val="a0"/>
    <w:rsid w:val="009B1111"/>
    <w:rPr>
      <w:rFonts w:ascii="Times New Roman" w:hAnsi="Times New Roman" w:cs="Times New Roman" w:hint="default"/>
      <w:b/>
      <w:bCs/>
      <w:sz w:val="26"/>
      <w:szCs w:val="26"/>
    </w:rPr>
  </w:style>
  <w:style w:type="paragraph" w:customStyle="1" w:styleId="6">
    <w:name w:val=" Знак Знак6 Знак Знак Знак Знак Знак Знак Знак Знак Знак Знак Знак Знак Знак"/>
    <w:basedOn w:val="a"/>
    <w:rsid w:val="009B1111"/>
    <w:rPr>
      <w:rFonts w:ascii="Verdana" w:hAnsi="Verdana" w:cs="Verdana"/>
      <w:sz w:val="20"/>
      <w:szCs w:val="20"/>
      <w:lang w:val="en-US" w:eastAsia="en-US"/>
    </w:rPr>
  </w:style>
  <w:style w:type="paragraph" w:customStyle="1" w:styleId="31">
    <w:name w:val=" Знак3 Знак Знак Знак"/>
    <w:basedOn w:val="a"/>
    <w:rsid w:val="009B1111"/>
    <w:rPr>
      <w:rFonts w:ascii="Verdana" w:hAnsi="Verdana"/>
      <w:sz w:val="20"/>
      <w:szCs w:val="20"/>
      <w:lang w:val="en-US" w:eastAsia="en-US"/>
    </w:rPr>
  </w:style>
  <w:style w:type="character" w:customStyle="1" w:styleId="4">
    <w:name w:val=" Знак Знак4"/>
    <w:rsid w:val="009B1111"/>
    <w:rPr>
      <w:rFonts w:ascii="Courier New" w:hAnsi="Courier New"/>
      <w:lang w:val="uk-UA" w:eastAsia="ru-RU" w:bidi="ar-SA"/>
    </w:rPr>
  </w:style>
  <w:style w:type="paragraph" w:styleId="af6">
    <w:name w:val="Subtitle"/>
    <w:basedOn w:val="a"/>
    <w:qFormat/>
    <w:rsid w:val="009B1111"/>
    <w:pPr>
      <w:jc w:val="both"/>
    </w:pPr>
    <w:rPr>
      <w:sz w:val="28"/>
      <w:szCs w:val="20"/>
      <w:lang w:val="uk-UA"/>
    </w:rPr>
  </w:style>
  <w:style w:type="character" w:customStyle="1" w:styleId="FontStyle16">
    <w:name w:val="Font Style16"/>
    <w:basedOn w:val="a0"/>
    <w:rsid w:val="009B1111"/>
    <w:rPr>
      <w:rFonts w:ascii="Times New Roman" w:hAnsi="Times New Roman" w:cs="Times New Roman"/>
      <w:b/>
      <w:bCs/>
      <w:sz w:val="22"/>
      <w:szCs w:val="22"/>
    </w:rPr>
  </w:style>
  <w:style w:type="character" w:customStyle="1" w:styleId="BodyTextIndentChar">
    <w:name w:val="Body Text Indent Char"/>
    <w:basedOn w:val="a0"/>
    <w:locked/>
    <w:rsid w:val="009B1111"/>
    <w:rPr>
      <w:rFonts w:cs="Times New Roman"/>
      <w:sz w:val="24"/>
      <w:szCs w:val="24"/>
    </w:rPr>
  </w:style>
  <w:style w:type="paragraph" w:customStyle="1" w:styleId="CharChar2">
    <w:name w:val=" Char Знак Знак Char Знак Знак Знак Знак Знак Знак Знак Знак Знак Знак Знак Знак Знак Знак Знак Знак"/>
    <w:basedOn w:val="a"/>
    <w:rsid w:val="009B1111"/>
    <w:rPr>
      <w:rFonts w:ascii="Verdana" w:hAnsi="Verdana"/>
      <w:sz w:val="20"/>
      <w:szCs w:val="20"/>
      <w:lang w:val="en-US" w:eastAsia="en-US"/>
    </w:rPr>
  </w:style>
  <w:style w:type="paragraph" w:styleId="HTML">
    <w:name w:val="HTML Preformatted"/>
    <w:basedOn w:val="a"/>
    <w:link w:val="HTML0"/>
    <w:rsid w:val="009B11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uk-UA" w:eastAsia="uk-UA"/>
    </w:rPr>
  </w:style>
  <w:style w:type="paragraph" w:customStyle="1" w:styleId="12">
    <w:name w:val="Абзац списка1"/>
    <w:basedOn w:val="a"/>
    <w:link w:val="ListParagraphChar"/>
    <w:rsid w:val="009B1111"/>
    <w:pPr>
      <w:ind w:left="720"/>
    </w:pPr>
    <w:rPr>
      <w:rFonts w:eastAsia="Calibri"/>
    </w:rPr>
  </w:style>
  <w:style w:type="character" w:customStyle="1" w:styleId="ListParagraphChar">
    <w:name w:val="List Paragraph Char"/>
    <w:basedOn w:val="a0"/>
    <w:link w:val="12"/>
    <w:locked/>
    <w:rsid w:val="00FB7153"/>
    <w:rPr>
      <w:rFonts w:eastAsia="Calibri"/>
      <w:sz w:val="24"/>
      <w:szCs w:val="24"/>
      <w:lang w:val="ru-RU" w:eastAsia="ru-RU" w:bidi="ar-SA"/>
    </w:rPr>
  </w:style>
  <w:style w:type="character" w:customStyle="1" w:styleId="BodyTextChar">
    <w:name w:val="Body Text Char"/>
    <w:aliases w:val="Основной текст Знак Знак Знак Char,Основной текст Знак Знак Знак Знак Знак Char,Основной текст Знак Знак Знак Знак Знак Знак Знак Char,Основной текст Знак Знак Знак Знак Знак Знак Знак Знак Знак Знак Знак Char,Знак2 Char,Body Text Char1"/>
    <w:basedOn w:val="a0"/>
    <w:locked/>
    <w:rsid w:val="009B1111"/>
    <w:rPr>
      <w:rFonts w:ascii="Times New Roman" w:hAnsi="Times New Roman" w:cs="Times New Roman"/>
      <w:sz w:val="28"/>
      <w:szCs w:val="28"/>
      <w:lang w:val="x-none" w:eastAsia="ru-RU"/>
    </w:rPr>
  </w:style>
  <w:style w:type="paragraph" w:customStyle="1" w:styleId="Style12">
    <w:name w:val="Style12"/>
    <w:basedOn w:val="a"/>
    <w:rsid w:val="009B1111"/>
    <w:pPr>
      <w:widowControl w:val="0"/>
      <w:autoSpaceDE w:val="0"/>
      <w:autoSpaceDN w:val="0"/>
      <w:adjustRightInd w:val="0"/>
      <w:spacing w:line="317" w:lineRule="exact"/>
    </w:pPr>
  </w:style>
  <w:style w:type="character" w:customStyle="1" w:styleId="FontStyle21">
    <w:name w:val="Font Style21"/>
    <w:basedOn w:val="a0"/>
    <w:rsid w:val="009B1111"/>
    <w:rPr>
      <w:rFonts w:ascii="Times New Roman" w:hAnsi="Times New Roman" w:cs="Times New Roman" w:hint="default"/>
      <w:b/>
      <w:bCs/>
      <w:sz w:val="16"/>
      <w:szCs w:val="16"/>
    </w:rPr>
  </w:style>
  <w:style w:type="paragraph" w:customStyle="1" w:styleId="Style15">
    <w:name w:val="Style15"/>
    <w:basedOn w:val="a"/>
    <w:rsid w:val="009B1111"/>
    <w:pPr>
      <w:widowControl w:val="0"/>
      <w:autoSpaceDE w:val="0"/>
      <w:autoSpaceDN w:val="0"/>
      <w:adjustRightInd w:val="0"/>
      <w:spacing w:line="317" w:lineRule="exact"/>
      <w:jc w:val="both"/>
    </w:pPr>
  </w:style>
  <w:style w:type="character" w:customStyle="1" w:styleId="23">
    <w:name w:val="Знак Знак2"/>
    <w:basedOn w:val="a0"/>
    <w:locked/>
    <w:rsid w:val="009B1111"/>
    <w:rPr>
      <w:sz w:val="24"/>
      <w:szCs w:val="24"/>
      <w:lang w:val="ru-RU" w:eastAsia="ru-RU" w:bidi="ar-SA"/>
    </w:rPr>
  </w:style>
  <w:style w:type="paragraph" w:customStyle="1" w:styleId="13">
    <w:name w:val="Указатель1"/>
    <w:basedOn w:val="a"/>
    <w:rsid w:val="009B1111"/>
    <w:pPr>
      <w:widowControl w:val="0"/>
      <w:suppressLineNumbers/>
      <w:suppressAutoHyphens/>
    </w:pPr>
    <w:rPr>
      <w:rFonts w:eastAsia="SimSun" w:cs="Mangal"/>
      <w:kern w:val="1"/>
      <w:lang w:eastAsia="hi-IN" w:bidi="hi-IN"/>
    </w:rPr>
  </w:style>
  <w:style w:type="paragraph" w:customStyle="1" w:styleId="BodyTextIndent3">
    <w:name w:val="Body Text Indent 3"/>
    <w:basedOn w:val="a"/>
    <w:rsid w:val="009B1111"/>
    <w:pPr>
      <w:widowControl w:val="0"/>
      <w:suppressAutoHyphens/>
      <w:spacing w:after="120"/>
      <w:ind w:left="283"/>
    </w:pPr>
    <w:rPr>
      <w:rFonts w:eastAsia="SimSun" w:cs="Mangal"/>
      <w:kern w:val="1"/>
      <w:sz w:val="16"/>
      <w:szCs w:val="16"/>
      <w:lang w:eastAsia="hi-IN" w:bidi="hi-IN"/>
    </w:rPr>
  </w:style>
  <w:style w:type="paragraph" w:styleId="af7">
    <w:name w:val="List Paragraph"/>
    <w:basedOn w:val="a"/>
    <w:qFormat/>
    <w:rsid w:val="009B1111"/>
    <w:pPr>
      <w:ind w:left="708"/>
    </w:pPr>
  </w:style>
  <w:style w:type="character" w:customStyle="1" w:styleId="af8">
    <w:name w:val="Основной текст Знак Знак Знак Знак"/>
    <w:aliases w:val="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Основний текст Знак, Знак2 Знак"/>
    <w:locked/>
    <w:rsid w:val="009B1111"/>
    <w:rPr>
      <w:sz w:val="24"/>
      <w:szCs w:val="24"/>
      <w:lang w:val="ru-RU" w:eastAsia="ru-RU" w:bidi="ar-SA"/>
    </w:rPr>
  </w:style>
  <w:style w:type="character" w:customStyle="1" w:styleId="hps">
    <w:name w:val="hps"/>
    <w:basedOn w:val="a0"/>
    <w:rsid w:val="009B1111"/>
    <w:rPr>
      <w:rFonts w:cs="Times New Roman"/>
    </w:rPr>
  </w:style>
  <w:style w:type="paragraph" w:customStyle="1" w:styleId="310">
    <w:name w:val="Основной текст с отступом 31"/>
    <w:basedOn w:val="a"/>
    <w:rsid w:val="009B1111"/>
    <w:pPr>
      <w:widowControl w:val="0"/>
      <w:suppressAutoHyphens/>
      <w:spacing w:after="120"/>
      <w:ind w:left="283"/>
    </w:pPr>
    <w:rPr>
      <w:rFonts w:eastAsia="SimSun" w:cs="Mangal"/>
      <w:kern w:val="1"/>
      <w:sz w:val="16"/>
      <w:szCs w:val="16"/>
      <w:lang w:eastAsia="hi-IN" w:bidi="hi-IN"/>
    </w:rPr>
  </w:style>
  <w:style w:type="paragraph" w:customStyle="1" w:styleId="af9">
    <w:name w:val="Содержимое таблицы"/>
    <w:basedOn w:val="a"/>
    <w:rsid w:val="009B1111"/>
    <w:pPr>
      <w:widowControl w:val="0"/>
      <w:suppressLineNumbers/>
      <w:suppressAutoHyphens/>
    </w:pPr>
    <w:rPr>
      <w:rFonts w:eastAsia="SimSun" w:cs="Mangal"/>
      <w:kern w:val="1"/>
      <w:lang w:val="uk-UA" w:eastAsia="hi-IN" w:bidi="hi-IN"/>
    </w:rPr>
  </w:style>
  <w:style w:type="character" w:customStyle="1" w:styleId="longtext">
    <w:name w:val="long_text"/>
    <w:basedOn w:val="a0"/>
    <w:rsid w:val="009B1111"/>
    <w:rPr>
      <w:rFonts w:cs="Times New Roman"/>
    </w:rPr>
  </w:style>
  <w:style w:type="paragraph" w:customStyle="1" w:styleId="Iauiue">
    <w:name w:val="Iau?iue"/>
    <w:rsid w:val="009B1111"/>
    <w:pPr>
      <w:widowControl w:val="0"/>
      <w:autoSpaceDE w:val="0"/>
      <w:autoSpaceDN w:val="0"/>
      <w:adjustRightInd w:val="0"/>
      <w:jc w:val="both"/>
    </w:pPr>
    <w:rPr>
      <w:rFonts w:eastAsia="Calibri"/>
      <w:sz w:val="26"/>
      <w:szCs w:val="26"/>
      <w:lang w:val="uk-UA"/>
    </w:rPr>
  </w:style>
  <w:style w:type="paragraph" w:customStyle="1" w:styleId="afa">
    <w:name w:val="Îáû÷íûé"/>
    <w:rsid w:val="009B1111"/>
    <w:pPr>
      <w:numPr>
        <w:ilvl w:val="12"/>
      </w:numPr>
    </w:pPr>
    <w:rPr>
      <w:rFonts w:eastAsia="MS Mincho"/>
      <w:sz w:val="24"/>
      <w:lang w:val="uk-UA"/>
    </w:rPr>
  </w:style>
  <w:style w:type="paragraph" w:styleId="afb">
    <w:name w:val="No Spacing"/>
    <w:qFormat/>
    <w:rsid w:val="002958AB"/>
    <w:rPr>
      <w:rFonts w:ascii="Calibri" w:hAnsi="Calibri"/>
      <w:sz w:val="22"/>
      <w:szCs w:val="22"/>
    </w:rPr>
  </w:style>
  <w:style w:type="paragraph" w:customStyle="1" w:styleId="24">
    <w:name w:val="Звичайний2"/>
    <w:rsid w:val="000930AB"/>
    <w:pPr>
      <w:spacing w:line="276" w:lineRule="auto"/>
    </w:pPr>
    <w:rPr>
      <w:rFonts w:ascii="Arial" w:hAnsi="Arial" w:cs="Arial"/>
      <w:color w:val="000000"/>
      <w:sz w:val="22"/>
    </w:rPr>
  </w:style>
  <w:style w:type="character" w:customStyle="1" w:styleId="25">
    <w:name w:val="Основной текст (2)_"/>
    <w:link w:val="26"/>
    <w:rsid w:val="001C7953"/>
    <w:rPr>
      <w:sz w:val="28"/>
      <w:szCs w:val="28"/>
      <w:shd w:val="clear" w:color="auto" w:fill="FFFFFF"/>
      <w:lang w:bidi="ar-SA"/>
    </w:rPr>
  </w:style>
  <w:style w:type="paragraph" w:customStyle="1" w:styleId="26">
    <w:name w:val="Основной текст (2)"/>
    <w:basedOn w:val="a"/>
    <w:link w:val="25"/>
    <w:rsid w:val="001C7953"/>
    <w:pPr>
      <w:widowControl w:val="0"/>
      <w:shd w:val="clear" w:color="auto" w:fill="FFFFFF"/>
      <w:spacing w:before="240" w:line="322" w:lineRule="exact"/>
      <w:ind w:hanging="340"/>
      <w:jc w:val="both"/>
    </w:pPr>
    <w:rPr>
      <w:sz w:val="28"/>
      <w:szCs w:val="28"/>
      <w:shd w:val="clear" w:color="auto" w:fill="FFFFFF"/>
      <w:lang w:val="ru-RU" w:eastAsia="ru-RU"/>
    </w:rPr>
  </w:style>
  <w:style w:type="paragraph" w:customStyle="1" w:styleId="27">
    <w:name w:val="2"/>
    <w:basedOn w:val="a"/>
    <w:rsid w:val="00FB7153"/>
    <w:rPr>
      <w:rFonts w:ascii="Verdana" w:hAnsi="Verdana" w:cs="Verdana"/>
      <w:sz w:val="20"/>
      <w:szCs w:val="20"/>
      <w:lang w:val="en-US" w:eastAsia="en-US"/>
    </w:rPr>
  </w:style>
  <w:style w:type="character" w:customStyle="1" w:styleId="5">
    <w:name w:val=" Знак Знак5"/>
    <w:basedOn w:val="a0"/>
    <w:rsid w:val="00FB7153"/>
    <w:rPr>
      <w:sz w:val="28"/>
      <w:szCs w:val="24"/>
      <w:lang w:val="uk-UA" w:eastAsia="ru-RU" w:bidi="ar-SA"/>
    </w:rPr>
  </w:style>
  <w:style w:type="character" w:customStyle="1" w:styleId="rvts0">
    <w:name w:val="rvts0"/>
    <w:basedOn w:val="a0"/>
    <w:rsid w:val="00FB7153"/>
  </w:style>
  <w:style w:type="paragraph" w:customStyle="1" w:styleId="14">
    <w:name w:val="заголовок 1"/>
    <w:basedOn w:val="a"/>
    <w:next w:val="a"/>
    <w:rsid w:val="00FB7153"/>
    <w:pPr>
      <w:keepNext/>
      <w:tabs>
        <w:tab w:val="left" w:pos="2240"/>
      </w:tabs>
    </w:pPr>
    <w:rPr>
      <w:sz w:val="26"/>
      <w:szCs w:val="20"/>
      <w:lang w:val="uk-UA"/>
    </w:rPr>
  </w:style>
  <w:style w:type="character" w:styleId="afc">
    <w:name w:val="Emphasis"/>
    <w:basedOn w:val="a0"/>
    <w:qFormat/>
    <w:rsid w:val="00FB7153"/>
    <w:rPr>
      <w:i/>
      <w:iCs/>
    </w:rPr>
  </w:style>
  <w:style w:type="character" w:customStyle="1" w:styleId="textexposedshow">
    <w:name w:val="text_exposed_show"/>
    <w:rsid w:val="00FB7153"/>
  </w:style>
  <w:style w:type="character" w:customStyle="1" w:styleId="NormalWebChar">
    <w:name w:val="Normal (Web) Char"/>
    <w:aliases w:val="Обычный (веб) Знак2 Char,Обычный (веб) Знак1 Знак Char,Обычный (веб) Знак2 Знак1 Знак Char,Обычный (веб) Знак1 Знак Знак Знак Char,Обычный (веб) Знак Знак Знак Знак Знак Char,Обычный (Web) Знак Знак Знак Знак Знак Char"/>
    <w:locked/>
    <w:rsid w:val="00FB7153"/>
    <w:rPr>
      <w:rFonts w:eastAsia="Calibri"/>
      <w:sz w:val="24"/>
      <w:szCs w:val="24"/>
      <w:lang w:val="ru-RU" w:eastAsia="ru-RU" w:bidi="ar-SA"/>
    </w:rPr>
  </w:style>
  <w:style w:type="character" w:customStyle="1" w:styleId="afd">
    <w:name w:val="Основний текст_"/>
    <w:basedOn w:val="a0"/>
    <w:locked/>
    <w:rsid w:val="00FB7153"/>
    <w:rPr>
      <w:sz w:val="26"/>
      <w:szCs w:val="26"/>
      <w:shd w:val="clear" w:color="auto" w:fill="FFFFFF"/>
      <w:lang w:bidi="ar-SA"/>
    </w:rPr>
  </w:style>
  <w:style w:type="character" w:customStyle="1" w:styleId="FontStyle20">
    <w:name w:val="Font Style20"/>
    <w:basedOn w:val="a0"/>
    <w:rsid w:val="00FB7153"/>
    <w:rPr>
      <w:rFonts w:ascii="Times New Roman" w:hAnsi="Times New Roman" w:cs="Times New Roman"/>
      <w:sz w:val="24"/>
      <w:szCs w:val="24"/>
    </w:rPr>
  </w:style>
  <w:style w:type="paragraph" w:customStyle="1" w:styleId="Standard">
    <w:name w:val="Standard"/>
    <w:rsid w:val="00FB7153"/>
    <w:pPr>
      <w:widowControl w:val="0"/>
      <w:suppressAutoHyphens/>
    </w:pPr>
    <w:rPr>
      <w:rFonts w:ascii="Liberation Serif" w:eastAsia="SimSun" w:hAnsi="Liberation Serif" w:cs="Mangal"/>
      <w:kern w:val="16"/>
      <w:sz w:val="24"/>
      <w:szCs w:val="24"/>
      <w:lang w:eastAsia="zh-CN" w:bidi="hi-IN"/>
    </w:rPr>
  </w:style>
  <w:style w:type="paragraph" w:customStyle="1" w:styleId="210">
    <w:name w:val="Основной текст (2)1"/>
    <w:basedOn w:val="a"/>
    <w:rsid w:val="00FB7153"/>
    <w:pPr>
      <w:widowControl w:val="0"/>
      <w:shd w:val="clear" w:color="auto" w:fill="FFFFFF"/>
      <w:spacing w:after="780" w:line="240" w:lineRule="atLeast"/>
    </w:pPr>
    <w:rPr>
      <w:sz w:val="28"/>
      <w:szCs w:val="28"/>
      <w:shd w:val="clear" w:color="auto" w:fill="FFFFFF"/>
      <w:lang w:val="ru-RU" w:eastAsia="ru-RU"/>
    </w:rPr>
  </w:style>
  <w:style w:type="character" w:customStyle="1" w:styleId="15">
    <w:name w:val="Основной текст Знак Знак Знак Знак1"/>
    <w:aliases w:val="Основной текст Знак Знак Знак Знак Знак Знак1,Основной текст Знак Знак Знак Знак Знак Знак Знак Знак1,Основной текст Знак Знак Знак Знак Знак Знак Знак Знак Знак Знак Знак Знак1,Знак2 Знак1,Основний текст Знак1"/>
    <w:locked/>
    <w:rsid w:val="00FB7153"/>
    <w:rPr>
      <w:sz w:val="24"/>
      <w:szCs w:val="24"/>
      <w:lang w:val="ru-RU" w:eastAsia="ru-RU" w:bidi="ar-SA"/>
    </w:rPr>
  </w:style>
  <w:style w:type="paragraph" w:customStyle="1" w:styleId="afe">
    <w:name w:val=" Знак Знак Знак Знак Знак Знак Знак"/>
    <w:basedOn w:val="a"/>
    <w:rsid w:val="00FB7153"/>
    <w:rPr>
      <w:rFonts w:ascii="Verdana" w:hAnsi="Verdana" w:cs="Verdana"/>
      <w:sz w:val="20"/>
      <w:szCs w:val="20"/>
      <w:lang w:val="en-US" w:eastAsia="en-US"/>
    </w:rPr>
  </w:style>
  <w:style w:type="paragraph" w:customStyle="1" w:styleId="16">
    <w:name w:val="Без интервала1"/>
    <w:rsid w:val="00FB7153"/>
    <w:rPr>
      <w:rFonts w:ascii="Calibri" w:hAnsi="Calibri"/>
      <w:sz w:val="22"/>
      <w:szCs w:val="22"/>
      <w:lang w:val="uk-UA" w:eastAsia="uk-UA"/>
    </w:rPr>
  </w:style>
  <w:style w:type="paragraph" w:customStyle="1" w:styleId="17">
    <w:name w:val="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
    <w:rsid w:val="00FB7153"/>
    <w:rPr>
      <w:rFonts w:ascii="Verdana" w:hAnsi="Verdana" w:cs="Verdana"/>
      <w:sz w:val="20"/>
      <w:szCs w:val="20"/>
      <w:lang w:val="en-US" w:eastAsia="en-US"/>
    </w:rPr>
  </w:style>
  <w:style w:type="paragraph" w:customStyle="1" w:styleId="aff">
    <w:name w:val="текст осн"/>
    <w:basedOn w:val="a"/>
    <w:rsid w:val="00FB7153"/>
    <w:pPr>
      <w:autoSpaceDE w:val="0"/>
      <w:autoSpaceDN w:val="0"/>
      <w:adjustRightInd w:val="0"/>
      <w:spacing w:line="288" w:lineRule="auto"/>
      <w:ind w:firstLine="397"/>
      <w:jc w:val="both"/>
      <w:textAlignment w:val="center"/>
    </w:pPr>
    <w:rPr>
      <w:color w:val="000000"/>
      <w:lang w:val="uk-UA" w:eastAsia="en-US"/>
    </w:rPr>
  </w:style>
  <w:style w:type="character" w:customStyle="1" w:styleId="st">
    <w:name w:val="st"/>
    <w:basedOn w:val="a0"/>
    <w:rsid w:val="00FB7153"/>
    <w:rPr>
      <w:rFonts w:cs="Times New Roman"/>
    </w:rPr>
  </w:style>
  <w:style w:type="paragraph" w:customStyle="1" w:styleId="aff0">
    <w:name w:val="Стиль"/>
    <w:rsid w:val="00FB7153"/>
    <w:pPr>
      <w:suppressAutoHyphens/>
    </w:pPr>
    <w:rPr>
      <w:lang w:val="uk-UA" w:eastAsia="ar-SA"/>
    </w:rPr>
  </w:style>
  <w:style w:type="paragraph" w:customStyle="1" w:styleId="28">
    <w:name w:val="Абзац списка2"/>
    <w:basedOn w:val="a"/>
    <w:rsid w:val="00FB7153"/>
    <w:pPr>
      <w:ind w:left="720"/>
    </w:pPr>
    <w:rPr>
      <w:rFonts w:eastAsia="Calibri"/>
    </w:rPr>
  </w:style>
  <w:style w:type="character" w:customStyle="1" w:styleId="60">
    <w:name w:val=" Знак Знак6"/>
    <w:basedOn w:val="a0"/>
    <w:rsid w:val="00F87986"/>
    <w:rPr>
      <w:rFonts w:ascii="Arial" w:hAnsi="Arial" w:cs="Arial"/>
      <w:b/>
      <w:bCs/>
      <w:kern w:val="32"/>
      <w:sz w:val="32"/>
      <w:szCs w:val="32"/>
      <w:lang w:val="ru-RU" w:eastAsia="ru-RU" w:bidi="ar-SA"/>
    </w:rPr>
  </w:style>
  <w:style w:type="character" w:customStyle="1" w:styleId="29">
    <w:name w:val="Основной текст Знак Знак Знак Знак2"/>
    <w:aliases w:val="Основной текст Знак Знак Знак Знак Знак Знак2,Основной текст Знак Знак Знак Знак Знак Знак Знак Знак2,Основной текст Знак Знак Знак Знак Знак Знак Знак Знак Знак Знак Знак Знак2,Знак2 Знак2,Основний текст Знак2"/>
    <w:locked/>
    <w:rsid w:val="00F87986"/>
    <w:rPr>
      <w:sz w:val="24"/>
      <w:szCs w:val="24"/>
      <w:lang w:val="ru-RU" w:eastAsia="ru-RU" w:bidi="ar-SA"/>
    </w:rPr>
  </w:style>
  <w:style w:type="paragraph" w:styleId="18">
    <w:name w:val="toc 1"/>
    <w:basedOn w:val="a"/>
    <w:next w:val="a"/>
    <w:autoRedefine/>
    <w:semiHidden/>
    <w:rsid w:val="00F87986"/>
    <w:pPr>
      <w:tabs>
        <w:tab w:val="right" w:leader="dot" w:pos="9720"/>
      </w:tabs>
      <w:spacing w:after="120"/>
      <w:ind w:right="278"/>
      <w:jc w:val="both"/>
    </w:pPr>
    <w:rPr>
      <w:b/>
      <w:caps/>
      <w:noProof/>
      <w:color w:val="000000"/>
      <w:sz w:val="28"/>
      <w:szCs w:val="28"/>
      <w:lang w:val="uk-UA"/>
    </w:rPr>
  </w:style>
  <w:style w:type="character" w:customStyle="1" w:styleId="HTML0">
    <w:name w:val="Стандартный HTML Знак"/>
    <w:basedOn w:val="a0"/>
    <w:link w:val="HTML"/>
    <w:locked/>
    <w:rsid w:val="00F87986"/>
    <w:rPr>
      <w:rFonts w:ascii="Courier New" w:hAnsi="Courier New" w:cs="Courier New"/>
      <w:lang w:val="uk-UA" w:eastAsia="uk-UA" w:bidi="ar-SA"/>
    </w:rPr>
  </w:style>
  <w:style w:type="character" w:customStyle="1" w:styleId="m4440931586673765771xfm00703431">
    <w:name w:val="m_4440931586673765771xfm_00703431"/>
    <w:rsid w:val="00F87986"/>
  </w:style>
  <w:style w:type="paragraph" w:customStyle="1" w:styleId="BodyText21">
    <w:name w:val="Body Text 21"/>
    <w:basedOn w:val="a"/>
    <w:rsid w:val="00F87986"/>
    <w:pPr>
      <w:tabs>
        <w:tab w:val="left" w:pos="0"/>
        <w:tab w:val="left" w:pos="8292"/>
        <w:tab w:val="left" w:pos="8363"/>
      </w:tabs>
      <w:overflowPunct w:val="0"/>
      <w:autoSpaceDE w:val="0"/>
      <w:autoSpaceDN w:val="0"/>
      <w:adjustRightInd w:val="0"/>
      <w:ind w:right="-6" w:firstLine="851"/>
      <w:jc w:val="both"/>
    </w:pPr>
    <w:rPr>
      <w:rFonts w:eastAsia="Calibri"/>
      <w:sz w:val="28"/>
      <w:lang w:val="uk-UA"/>
    </w:rPr>
  </w:style>
  <w:style w:type="character" w:customStyle="1" w:styleId="aff1">
    <w:name w:val="Гіперпосилання"/>
    <w:rsid w:val="00F87986"/>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5017271">
      <w:bodyDiv w:val="1"/>
      <w:marLeft w:val="0"/>
      <w:marRight w:val="0"/>
      <w:marTop w:val="0"/>
      <w:marBottom w:val="0"/>
      <w:divBdr>
        <w:top w:val="none" w:sz="0" w:space="0" w:color="auto"/>
        <w:left w:val="none" w:sz="0" w:space="0" w:color="auto"/>
        <w:bottom w:val="none" w:sz="0" w:space="0" w:color="auto"/>
        <w:right w:val="none" w:sz="0" w:space="0" w:color="auto"/>
      </w:divBdr>
    </w:div>
    <w:div w:id="1474717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e-dem.in.ua/chernivtsi"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isuo.or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gb.city.cv.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52</Pages>
  <Words>18387</Words>
  <Characters>104809</Characters>
  <Application>Microsoft Office Word</Application>
  <DocSecurity>0</DocSecurity>
  <Lines>873</Lines>
  <Paragraphs>245</Paragraphs>
  <ScaleCrop>false</ScaleCrop>
  <HeadingPairs>
    <vt:vector size="2" baseType="variant">
      <vt:variant>
        <vt:lpstr>Название</vt:lpstr>
      </vt:variant>
      <vt:variant>
        <vt:i4>1</vt:i4>
      </vt:variant>
    </vt:vector>
  </HeadingPairs>
  <TitlesOfParts>
    <vt:vector size="1" baseType="lpstr">
      <vt:lpstr>Інформація</vt:lpstr>
    </vt:vector>
  </TitlesOfParts>
  <Company>MoBIL GROUP</Company>
  <LinksUpToDate>false</LinksUpToDate>
  <CharactersWithSpaces>122951</CharactersWithSpaces>
  <SharedDoc>false</SharedDoc>
  <HLinks>
    <vt:vector size="18" baseType="variant">
      <vt:variant>
        <vt:i4>6684725</vt:i4>
      </vt:variant>
      <vt:variant>
        <vt:i4>6</vt:i4>
      </vt:variant>
      <vt:variant>
        <vt:i4>0</vt:i4>
      </vt:variant>
      <vt:variant>
        <vt:i4>5</vt:i4>
      </vt:variant>
      <vt:variant>
        <vt:lpwstr>https://gb.city.cv.ua/</vt:lpwstr>
      </vt:variant>
      <vt:variant>
        <vt:lpwstr/>
      </vt:variant>
      <vt:variant>
        <vt:i4>786524</vt:i4>
      </vt:variant>
      <vt:variant>
        <vt:i4>3</vt:i4>
      </vt:variant>
      <vt:variant>
        <vt:i4>0</vt:i4>
      </vt:variant>
      <vt:variant>
        <vt:i4>5</vt:i4>
      </vt:variant>
      <vt:variant>
        <vt:lpwstr>http://e-dem.in.ua/chernivtsi</vt:lpwstr>
      </vt:variant>
      <vt:variant>
        <vt:lpwstr/>
      </vt:variant>
      <vt:variant>
        <vt:i4>327680</vt:i4>
      </vt:variant>
      <vt:variant>
        <vt:i4>0</vt:i4>
      </vt:variant>
      <vt:variant>
        <vt:i4>0</vt:i4>
      </vt:variant>
      <vt:variant>
        <vt:i4>5</vt:i4>
      </vt:variant>
      <vt:variant>
        <vt:lpwstr>https://isuo.org/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Інформація</dc:title>
  <dc:subject/>
  <dc:creator>SPA</dc:creator>
  <cp:keywords/>
  <dc:description/>
  <cp:lastModifiedBy>Kompvid2</cp:lastModifiedBy>
  <cp:revision>2</cp:revision>
  <cp:lastPrinted>2018-09-21T12:32:00Z</cp:lastPrinted>
  <dcterms:created xsi:type="dcterms:W3CDTF">2018-11-08T14:21:00Z</dcterms:created>
  <dcterms:modified xsi:type="dcterms:W3CDTF">2018-11-08T14:21:00Z</dcterms:modified>
</cp:coreProperties>
</file>