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F38" w:rsidRPr="006F6232" w:rsidRDefault="00533EA7" w:rsidP="00640F3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F6232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4767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F38" w:rsidRPr="000D1903" w:rsidRDefault="00640F38" w:rsidP="00640F3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0D1903">
        <w:rPr>
          <w:rFonts w:ascii="Times New Roman" w:hAnsi="Times New Roman"/>
          <w:b/>
          <w:sz w:val="36"/>
          <w:szCs w:val="36"/>
          <w:lang w:eastAsia="ru-RU"/>
        </w:rPr>
        <w:t>У К Р А Ї Н А</w:t>
      </w:r>
    </w:p>
    <w:p w:rsidR="00640F38" w:rsidRPr="000D1903" w:rsidRDefault="00640F38" w:rsidP="00640F3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0D1903">
        <w:rPr>
          <w:rFonts w:ascii="Times New Roman" w:hAnsi="Times New Roman"/>
          <w:b/>
          <w:sz w:val="36"/>
          <w:szCs w:val="36"/>
          <w:lang w:eastAsia="ru-RU"/>
        </w:rPr>
        <w:t>Чернівецька міська рада</w:t>
      </w:r>
    </w:p>
    <w:p w:rsidR="00640F38" w:rsidRPr="000D1903" w:rsidRDefault="001A1D49" w:rsidP="00640F3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t>44</w:t>
      </w:r>
      <w:r w:rsidR="00640F38" w:rsidRPr="000D1903">
        <w:rPr>
          <w:rFonts w:ascii="Times New Roman" w:hAnsi="Times New Roman"/>
          <w:b/>
          <w:sz w:val="36"/>
          <w:szCs w:val="36"/>
          <w:lang w:eastAsia="ru-RU"/>
        </w:rPr>
        <w:t xml:space="preserve"> сесія VIІ скликання</w:t>
      </w:r>
    </w:p>
    <w:p w:rsidR="00640F38" w:rsidRPr="006F6232" w:rsidRDefault="00640F38" w:rsidP="00640F3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D1903">
        <w:rPr>
          <w:rFonts w:ascii="Times New Roman" w:hAnsi="Times New Roman"/>
          <w:b/>
          <w:bCs/>
          <w:sz w:val="36"/>
          <w:szCs w:val="36"/>
          <w:lang w:eastAsia="ru-RU"/>
        </w:rPr>
        <w:t>Р І Ш Е Н Н Я</w:t>
      </w:r>
    </w:p>
    <w:p w:rsidR="00640F38" w:rsidRPr="006F6232" w:rsidRDefault="00640F38" w:rsidP="00640F38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640F38" w:rsidRPr="00727DED" w:rsidRDefault="00727DED" w:rsidP="00640F38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727DED">
        <w:rPr>
          <w:rFonts w:ascii="Times New Roman" w:hAnsi="Times New Roman"/>
          <w:sz w:val="28"/>
          <w:szCs w:val="28"/>
          <w:lang w:eastAsia="ru-RU"/>
        </w:rPr>
        <w:t>08.12.</w:t>
      </w:r>
      <w:r w:rsidR="00640F38" w:rsidRPr="00727DED">
        <w:rPr>
          <w:rFonts w:ascii="Times New Roman" w:hAnsi="Times New Roman"/>
          <w:sz w:val="28"/>
          <w:szCs w:val="28"/>
          <w:lang w:eastAsia="ru-RU"/>
        </w:rPr>
        <w:t xml:space="preserve">2017 № </w:t>
      </w:r>
      <w:r w:rsidRPr="00727DED">
        <w:rPr>
          <w:rFonts w:ascii="Times New Roman" w:hAnsi="Times New Roman"/>
          <w:sz w:val="28"/>
          <w:szCs w:val="28"/>
          <w:lang w:eastAsia="ru-RU"/>
        </w:rPr>
        <w:t>1014</w:t>
      </w:r>
      <w:r w:rsidR="00640F38" w:rsidRPr="00727DED">
        <w:rPr>
          <w:rFonts w:ascii="Times New Roman" w:hAnsi="Times New Roman"/>
          <w:sz w:val="28"/>
          <w:szCs w:val="28"/>
          <w:lang w:eastAsia="ru-RU"/>
        </w:rPr>
        <w:tab/>
      </w:r>
      <w:r w:rsidR="00640F38" w:rsidRPr="00727DED">
        <w:rPr>
          <w:rFonts w:ascii="Times New Roman" w:hAnsi="Times New Roman"/>
          <w:sz w:val="28"/>
          <w:szCs w:val="28"/>
          <w:lang w:eastAsia="ru-RU"/>
        </w:rPr>
        <w:tab/>
      </w:r>
      <w:r w:rsidR="00640F38" w:rsidRPr="00727DED">
        <w:rPr>
          <w:rFonts w:ascii="Times New Roman" w:hAnsi="Times New Roman"/>
          <w:sz w:val="28"/>
          <w:szCs w:val="28"/>
          <w:lang w:eastAsia="ru-RU"/>
        </w:rPr>
        <w:tab/>
      </w:r>
      <w:r w:rsidR="00640F38" w:rsidRPr="00727DED">
        <w:rPr>
          <w:rFonts w:ascii="Times New Roman" w:hAnsi="Times New Roman"/>
          <w:sz w:val="28"/>
          <w:szCs w:val="28"/>
          <w:lang w:eastAsia="ru-RU"/>
        </w:rPr>
        <w:tab/>
      </w:r>
      <w:r w:rsidR="00640F38" w:rsidRPr="00727DED">
        <w:rPr>
          <w:rFonts w:ascii="Times New Roman" w:hAnsi="Times New Roman"/>
          <w:sz w:val="28"/>
          <w:szCs w:val="28"/>
          <w:lang w:eastAsia="ru-RU"/>
        </w:rPr>
        <w:tab/>
      </w:r>
      <w:r w:rsidR="00640F38" w:rsidRPr="00727DED">
        <w:rPr>
          <w:rFonts w:ascii="Times New Roman" w:hAnsi="Times New Roman"/>
          <w:sz w:val="28"/>
          <w:szCs w:val="28"/>
          <w:lang w:eastAsia="ru-RU"/>
        </w:rPr>
        <w:tab/>
      </w:r>
      <w:r w:rsidR="00640F38" w:rsidRPr="00727DED">
        <w:rPr>
          <w:rFonts w:ascii="Times New Roman" w:hAnsi="Times New Roman"/>
          <w:sz w:val="28"/>
          <w:szCs w:val="28"/>
          <w:lang w:eastAsia="ru-RU"/>
        </w:rPr>
        <w:tab/>
      </w:r>
      <w:r w:rsidR="00640F38" w:rsidRPr="00727DED">
        <w:rPr>
          <w:rFonts w:ascii="Times New Roman" w:hAnsi="Times New Roman"/>
          <w:sz w:val="28"/>
          <w:szCs w:val="28"/>
          <w:lang w:eastAsia="ru-RU"/>
        </w:rPr>
        <w:tab/>
        <w:t>м. Чернівці</w:t>
      </w:r>
    </w:p>
    <w:p w:rsidR="00640F38" w:rsidRPr="006F6232" w:rsidRDefault="00640F38" w:rsidP="00640F3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B3370" w:rsidRDefault="00640F38" w:rsidP="00BB3370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  <w:lang w:val="uk-UA" w:eastAsia="uk-UA"/>
        </w:rPr>
      </w:pPr>
      <w:bookmarkStart w:id="0" w:name="bookmark2"/>
      <w:bookmarkStart w:id="1" w:name="_GoBack"/>
      <w:r w:rsidRPr="006F6232">
        <w:rPr>
          <w:sz w:val="28"/>
          <w:szCs w:val="28"/>
          <w:lang w:val="uk-UA" w:eastAsia="uk-UA"/>
        </w:rPr>
        <w:t>Про затвердження Програми</w:t>
      </w:r>
      <w:r w:rsidR="003C3657">
        <w:rPr>
          <w:sz w:val="28"/>
          <w:szCs w:val="28"/>
          <w:lang w:val="uk-UA" w:eastAsia="uk-UA"/>
        </w:rPr>
        <w:t xml:space="preserve"> впровадження </w:t>
      </w:r>
      <w:r w:rsidRPr="006F6232">
        <w:rPr>
          <w:sz w:val="28"/>
          <w:szCs w:val="28"/>
          <w:lang w:val="uk-UA" w:eastAsia="uk-UA"/>
        </w:rPr>
        <w:t xml:space="preserve"> </w:t>
      </w:r>
      <w:bookmarkEnd w:id="0"/>
      <w:r w:rsidR="00BB3370">
        <w:rPr>
          <w:sz w:val="28"/>
          <w:szCs w:val="28"/>
          <w:lang w:val="uk-UA" w:eastAsia="uk-UA"/>
        </w:rPr>
        <w:t xml:space="preserve">автоматизованої системи обліку оплати проїзду в </w:t>
      </w:r>
      <w:r w:rsidR="000E0AFF">
        <w:rPr>
          <w:sz w:val="28"/>
          <w:szCs w:val="28"/>
          <w:lang w:val="uk-UA" w:eastAsia="uk-UA"/>
        </w:rPr>
        <w:t xml:space="preserve">громадському </w:t>
      </w:r>
      <w:r w:rsidR="00BB3370">
        <w:rPr>
          <w:sz w:val="28"/>
          <w:szCs w:val="28"/>
          <w:lang w:val="uk-UA" w:eastAsia="uk-UA"/>
        </w:rPr>
        <w:t xml:space="preserve"> пасажирському транспорті в </w:t>
      </w:r>
      <w:bookmarkStart w:id="2" w:name="bookmark3"/>
      <w:r w:rsidRPr="006F6232">
        <w:rPr>
          <w:sz w:val="28"/>
          <w:szCs w:val="28"/>
          <w:lang w:val="uk-UA" w:eastAsia="uk-UA"/>
        </w:rPr>
        <w:t>м. Чернівц</w:t>
      </w:r>
      <w:r w:rsidR="001A1D49">
        <w:rPr>
          <w:sz w:val="28"/>
          <w:szCs w:val="28"/>
          <w:lang w:val="uk-UA" w:eastAsia="uk-UA"/>
        </w:rPr>
        <w:t>ях</w:t>
      </w:r>
      <w:r w:rsidRPr="006F6232">
        <w:rPr>
          <w:sz w:val="28"/>
          <w:szCs w:val="28"/>
          <w:lang w:val="uk-UA" w:eastAsia="uk-UA"/>
        </w:rPr>
        <w:t xml:space="preserve"> </w:t>
      </w:r>
    </w:p>
    <w:p w:rsidR="00640F38" w:rsidRPr="00D51C4C" w:rsidRDefault="00640F38" w:rsidP="00BB3370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  <w:lang w:val="uk-UA"/>
        </w:rPr>
      </w:pPr>
      <w:r w:rsidRPr="00D51C4C">
        <w:rPr>
          <w:sz w:val="28"/>
          <w:szCs w:val="28"/>
          <w:lang w:val="uk-UA" w:eastAsia="uk-UA"/>
        </w:rPr>
        <w:t>на 2017-202</w:t>
      </w:r>
      <w:r w:rsidR="003B7942" w:rsidRPr="00D51C4C">
        <w:rPr>
          <w:sz w:val="28"/>
          <w:szCs w:val="28"/>
          <w:lang w:val="uk-UA" w:eastAsia="uk-UA"/>
        </w:rPr>
        <w:t>0</w:t>
      </w:r>
      <w:r w:rsidRPr="00D51C4C">
        <w:rPr>
          <w:sz w:val="28"/>
          <w:szCs w:val="28"/>
          <w:lang w:val="uk-UA" w:eastAsia="uk-UA"/>
        </w:rPr>
        <w:t xml:space="preserve"> роки</w:t>
      </w:r>
      <w:bookmarkEnd w:id="2"/>
    </w:p>
    <w:bookmarkEnd w:id="1"/>
    <w:p w:rsidR="00640F38" w:rsidRPr="006F6232" w:rsidRDefault="00640F38" w:rsidP="00640F38">
      <w:pPr>
        <w:pStyle w:val="a6"/>
        <w:spacing w:after="338" w:line="317" w:lineRule="exact"/>
        <w:ind w:left="20" w:right="20" w:firstLine="720"/>
        <w:jc w:val="both"/>
        <w:rPr>
          <w:sz w:val="28"/>
          <w:szCs w:val="28"/>
          <w:lang w:val="uk-UA"/>
        </w:rPr>
      </w:pPr>
      <w:r w:rsidRPr="006F6232">
        <w:rPr>
          <w:sz w:val="28"/>
          <w:szCs w:val="28"/>
          <w:lang w:val="uk-UA" w:eastAsia="uk-UA"/>
        </w:rPr>
        <w:t>Відповідно до статті 26 Закону України «Про місцеве самоврядування в Україні»,</w:t>
      </w:r>
      <w:r w:rsidR="00D02D78" w:rsidRPr="006F6232">
        <w:rPr>
          <w:sz w:val="28"/>
          <w:szCs w:val="28"/>
          <w:lang w:val="uk-UA" w:eastAsia="uk-UA"/>
        </w:rPr>
        <w:t xml:space="preserve"> Закону України «Про внесення змін до деяких законодавчих актів України щодо впровадження автоматизованої системи обліку оплати проїзду в міському пасажирському транспорті» від 17.01.2017 № 1812-VIII,</w:t>
      </w:r>
      <w:r w:rsidRPr="006F6232">
        <w:rPr>
          <w:sz w:val="28"/>
          <w:szCs w:val="28"/>
          <w:lang w:val="uk-UA" w:eastAsia="uk-UA"/>
        </w:rPr>
        <w:t xml:space="preserve"> Закону України «Державні цільові програми», </w:t>
      </w:r>
      <w:r w:rsidR="00D02D78" w:rsidRPr="006F6232">
        <w:rPr>
          <w:sz w:val="28"/>
          <w:szCs w:val="28"/>
          <w:lang w:val="uk-UA" w:eastAsia="uk-UA"/>
        </w:rPr>
        <w:t>П</w:t>
      </w:r>
      <w:r w:rsidRPr="006F6232">
        <w:rPr>
          <w:sz w:val="28"/>
          <w:szCs w:val="28"/>
          <w:lang w:val="uk-UA" w:eastAsia="uk-UA"/>
        </w:rPr>
        <w:t xml:space="preserve">останови Кабінету Міністрів України від 29 грудня 2006 року № 1855 «Про затвердження Державної цільової програми розвитку міського електротранспорту на період до 2017 року» із змінами, внесеними згідно з Постановами КМУ № 601 від 24.07.2013 та № 25 від 20.01.2016, </w:t>
      </w:r>
      <w:r w:rsidR="00D02D78" w:rsidRPr="006F6232">
        <w:rPr>
          <w:bCs/>
          <w:sz w:val="28"/>
          <w:szCs w:val="28"/>
          <w:lang w:val="uk-UA"/>
        </w:rPr>
        <w:t>з метою підвищення якості надання послуг з перевезення пасажирів, забезпечення належного обліку фактично наданих транспортних послуг міським пасажирським транспортом, економії коштів бюджету та їх ефективного використання п</w:t>
      </w:r>
      <w:r w:rsidR="003C3657">
        <w:rPr>
          <w:bCs/>
          <w:sz w:val="28"/>
          <w:szCs w:val="28"/>
          <w:lang w:val="uk-UA"/>
        </w:rPr>
        <w:t xml:space="preserve">ід час </w:t>
      </w:r>
      <w:r w:rsidR="00D02D78" w:rsidRPr="006F6232">
        <w:rPr>
          <w:bCs/>
          <w:sz w:val="28"/>
          <w:szCs w:val="28"/>
          <w:lang w:val="uk-UA"/>
        </w:rPr>
        <w:t xml:space="preserve">відшкодуванні </w:t>
      </w:r>
      <w:r w:rsidR="003C3657">
        <w:rPr>
          <w:bCs/>
          <w:sz w:val="28"/>
          <w:szCs w:val="28"/>
          <w:lang w:val="uk-UA"/>
        </w:rPr>
        <w:t xml:space="preserve">витрат на забезпечення </w:t>
      </w:r>
      <w:r w:rsidR="00D02D78" w:rsidRPr="006F6232">
        <w:rPr>
          <w:bCs/>
          <w:sz w:val="28"/>
          <w:szCs w:val="28"/>
          <w:lang w:val="uk-UA"/>
        </w:rPr>
        <w:t xml:space="preserve">пільгових перевезень, </w:t>
      </w:r>
      <w:r w:rsidRPr="006F6232">
        <w:rPr>
          <w:sz w:val="28"/>
          <w:szCs w:val="28"/>
          <w:lang w:val="uk-UA" w:eastAsia="uk-UA"/>
        </w:rPr>
        <w:t>Чернівецька міська рада</w:t>
      </w:r>
    </w:p>
    <w:p w:rsidR="00640F38" w:rsidRPr="006F6232" w:rsidRDefault="00640F38" w:rsidP="00640F38">
      <w:pPr>
        <w:pStyle w:val="a6"/>
        <w:spacing w:before="0" w:after="292" w:line="270" w:lineRule="exact"/>
        <w:ind w:right="20"/>
        <w:jc w:val="center"/>
        <w:rPr>
          <w:sz w:val="28"/>
          <w:szCs w:val="28"/>
          <w:lang w:val="uk-UA"/>
        </w:rPr>
      </w:pPr>
      <w:r w:rsidRPr="006F6232">
        <w:rPr>
          <w:rStyle w:val="3pt"/>
          <w:sz w:val="28"/>
          <w:szCs w:val="28"/>
          <w:lang w:val="uk-UA" w:eastAsia="uk-UA"/>
        </w:rPr>
        <w:t>ВИРІШИЛА:</w:t>
      </w:r>
    </w:p>
    <w:p w:rsidR="00640F38" w:rsidRPr="006F6232" w:rsidRDefault="007510B4" w:rsidP="007510B4">
      <w:pPr>
        <w:pStyle w:val="a6"/>
        <w:numPr>
          <w:ilvl w:val="0"/>
          <w:numId w:val="7"/>
        </w:numPr>
        <w:tabs>
          <w:tab w:val="left" w:pos="0"/>
        </w:tabs>
        <w:spacing w:before="0" w:beforeAutospacing="0" w:after="120" w:afterAutospacing="0" w:line="322" w:lineRule="exact"/>
        <w:ind w:left="20" w:firstLine="720"/>
        <w:jc w:val="both"/>
        <w:rPr>
          <w:sz w:val="28"/>
          <w:szCs w:val="28"/>
          <w:lang w:val="uk-UA"/>
        </w:rPr>
      </w:pPr>
      <w:r w:rsidRPr="006F6232">
        <w:rPr>
          <w:sz w:val="28"/>
          <w:szCs w:val="28"/>
          <w:lang w:val="uk-UA"/>
        </w:rPr>
        <w:t xml:space="preserve">1. </w:t>
      </w:r>
      <w:r w:rsidR="00640F38" w:rsidRPr="006F6232">
        <w:rPr>
          <w:sz w:val="28"/>
          <w:szCs w:val="28"/>
          <w:lang w:val="uk-UA"/>
        </w:rPr>
        <w:t xml:space="preserve">Затвердити </w:t>
      </w:r>
      <w:r w:rsidR="00D02D78" w:rsidRPr="006F6232">
        <w:rPr>
          <w:sz w:val="28"/>
          <w:szCs w:val="28"/>
          <w:lang w:val="uk-UA"/>
        </w:rPr>
        <w:t xml:space="preserve">Програму </w:t>
      </w:r>
      <w:r w:rsidR="003C3657">
        <w:rPr>
          <w:sz w:val="28"/>
          <w:szCs w:val="28"/>
          <w:lang w:val="uk-UA"/>
        </w:rPr>
        <w:t xml:space="preserve">запровадження </w:t>
      </w:r>
      <w:r w:rsidR="00E46576" w:rsidRPr="006F6232">
        <w:rPr>
          <w:sz w:val="28"/>
          <w:szCs w:val="28"/>
          <w:lang w:val="uk-UA" w:eastAsia="uk-UA"/>
        </w:rPr>
        <w:t xml:space="preserve">автоматизованої системи обліку оплати проїзду в </w:t>
      </w:r>
      <w:r w:rsidR="000E0AFF">
        <w:rPr>
          <w:sz w:val="28"/>
          <w:szCs w:val="28"/>
          <w:lang w:val="uk-UA" w:eastAsia="uk-UA"/>
        </w:rPr>
        <w:t xml:space="preserve">громадському </w:t>
      </w:r>
      <w:r w:rsidR="00E46576" w:rsidRPr="006F6232">
        <w:rPr>
          <w:sz w:val="28"/>
          <w:szCs w:val="28"/>
          <w:lang w:val="uk-UA" w:eastAsia="uk-UA"/>
        </w:rPr>
        <w:t xml:space="preserve"> пасажирському транспорті</w:t>
      </w:r>
      <w:r w:rsidR="00D02D78" w:rsidRPr="006F6232">
        <w:rPr>
          <w:sz w:val="28"/>
          <w:szCs w:val="28"/>
          <w:lang w:val="uk-UA"/>
        </w:rPr>
        <w:t xml:space="preserve"> в м. Чернівц</w:t>
      </w:r>
      <w:r w:rsidR="001A1D49">
        <w:rPr>
          <w:sz w:val="28"/>
          <w:szCs w:val="28"/>
          <w:lang w:val="uk-UA"/>
        </w:rPr>
        <w:t>ях</w:t>
      </w:r>
      <w:r w:rsidR="00640F38" w:rsidRPr="006F6232">
        <w:rPr>
          <w:sz w:val="28"/>
          <w:szCs w:val="28"/>
          <w:lang w:val="uk-UA"/>
        </w:rPr>
        <w:t xml:space="preserve"> </w:t>
      </w:r>
      <w:r w:rsidR="00176869" w:rsidRPr="006F6232">
        <w:rPr>
          <w:sz w:val="28"/>
          <w:szCs w:val="28"/>
          <w:lang w:val="uk-UA"/>
        </w:rPr>
        <w:t xml:space="preserve">на </w:t>
      </w:r>
      <w:r w:rsidR="00176869" w:rsidRPr="00D51C4C">
        <w:rPr>
          <w:sz w:val="28"/>
          <w:szCs w:val="28"/>
          <w:lang w:val="uk-UA"/>
        </w:rPr>
        <w:t>2017-202</w:t>
      </w:r>
      <w:r w:rsidR="003B7942" w:rsidRPr="00D51C4C">
        <w:rPr>
          <w:sz w:val="28"/>
          <w:szCs w:val="28"/>
          <w:lang w:val="uk-UA"/>
        </w:rPr>
        <w:t>0</w:t>
      </w:r>
      <w:r w:rsidR="00176869" w:rsidRPr="00D51C4C">
        <w:rPr>
          <w:sz w:val="28"/>
          <w:szCs w:val="28"/>
          <w:lang w:val="uk-UA"/>
        </w:rPr>
        <w:t xml:space="preserve"> роки</w:t>
      </w:r>
      <w:r w:rsidR="00176869" w:rsidRPr="006F6232">
        <w:rPr>
          <w:sz w:val="28"/>
          <w:szCs w:val="28"/>
          <w:lang w:val="uk-UA"/>
        </w:rPr>
        <w:t xml:space="preserve"> </w:t>
      </w:r>
      <w:r w:rsidR="00640F38" w:rsidRPr="006F6232">
        <w:rPr>
          <w:sz w:val="28"/>
          <w:szCs w:val="28"/>
          <w:lang w:val="uk-UA"/>
        </w:rPr>
        <w:t>(додається).</w:t>
      </w:r>
    </w:p>
    <w:p w:rsidR="00F45919" w:rsidRDefault="007510B4" w:rsidP="003C3657">
      <w:pPr>
        <w:pStyle w:val="a6"/>
        <w:numPr>
          <w:ilvl w:val="0"/>
          <w:numId w:val="7"/>
        </w:numPr>
        <w:tabs>
          <w:tab w:val="clear" w:pos="0"/>
          <w:tab w:val="left" w:pos="1038"/>
        </w:tabs>
        <w:spacing w:before="0" w:beforeAutospacing="0" w:after="120" w:afterAutospacing="0" w:line="322" w:lineRule="exact"/>
        <w:ind w:firstLine="851"/>
        <w:jc w:val="both"/>
        <w:rPr>
          <w:sz w:val="28"/>
          <w:szCs w:val="28"/>
          <w:lang w:val="uk-UA"/>
        </w:rPr>
      </w:pPr>
      <w:r w:rsidRPr="006F6232">
        <w:rPr>
          <w:sz w:val="28"/>
          <w:szCs w:val="28"/>
          <w:lang w:val="uk-UA"/>
        </w:rPr>
        <w:t xml:space="preserve">2. </w:t>
      </w:r>
      <w:r w:rsidR="00F45919">
        <w:rPr>
          <w:sz w:val="28"/>
          <w:szCs w:val="28"/>
          <w:lang w:val="uk-UA"/>
        </w:rPr>
        <w:t>Департаменту житлово-комунального господарства міської ради спільно з фінансовим управлінням</w:t>
      </w:r>
      <w:r w:rsidR="00640F38" w:rsidRPr="006F6232">
        <w:rPr>
          <w:sz w:val="28"/>
          <w:szCs w:val="28"/>
          <w:lang w:val="uk-UA"/>
        </w:rPr>
        <w:t xml:space="preserve"> міської ради </w:t>
      </w:r>
      <w:r w:rsidR="00F45919">
        <w:rPr>
          <w:sz w:val="28"/>
          <w:szCs w:val="28"/>
          <w:lang w:val="uk-UA"/>
        </w:rPr>
        <w:t>обсяг видатків на реалізацію Програми визначати щороку при формуванні міського бюджету, виходячи з фінансових можливостей.</w:t>
      </w:r>
    </w:p>
    <w:p w:rsidR="00640F38" w:rsidRPr="006F6232" w:rsidRDefault="007510B4" w:rsidP="00F45919">
      <w:pPr>
        <w:pStyle w:val="a6"/>
        <w:numPr>
          <w:ilvl w:val="0"/>
          <w:numId w:val="7"/>
        </w:numPr>
        <w:tabs>
          <w:tab w:val="clear" w:pos="0"/>
          <w:tab w:val="left" w:pos="1038"/>
        </w:tabs>
        <w:spacing w:before="0" w:beforeAutospacing="0" w:after="120" w:afterAutospacing="0" w:line="322" w:lineRule="exact"/>
        <w:ind w:firstLine="851"/>
        <w:jc w:val="both"/>
        <w:rPr>
          <w:sz w:val="28"/>
          <w:szCs w:val="28"/>
          <w:lang w:val="uk-UA"/>
        </w:rPr>
      </w:pPr>
      <w:r w:rsidRPr="006F6232">
        <w:rPr>
          <w:sz w:val="28"/>
          <w:szCs w:val="28"/>
          <w:lang w:val="uk-UA" w:eastAsia="uk-UA"/>
        </w:rPr>
        <w:t xml:space="preserve">3. </w:t>
      </w:r>
      <w:r w:rsidR="00640F38" w:rsidRPr="006F6232">
        <w:rPr>
          <w:sz w:val="28"/>
          <w:szCs w:val="28"/>
          <w:lang w:val="uk-UA" w:eastAsia="uk-UA"/>
        </w:rPr>
        <w:t>Рішення підлягає оприлюдненню на офіційному веб-порталі Чернівецької міської ради</w:t>
      </w:r>
      <w:r w:rsidR="00785387">
        <w:rPr>
          <w:sz w:val="28"/>
          <w:szCs w:val="28"/>
          <w:lang w:val="uk-UA" w:eastAsia="uk-UA"/>
        </w:rPr>
        <w:t>.</w:t>
      </w:r>
    </w:p>
    <w:p w:rsidR="003C3657" w:rsidRDefault="007510B4" w:rsidP="003C3657">
      <w:pPr>
        <w:pStyle w:val="a6"/>
        <w:numPr>
          <w:ilvl w:val="0"/>
          <w:numId w:val="7"/>
        </w:numPr>
        <w:tabs>
          <w:tab w:val="clear" w:pos="0"/>
          <w:tab w:val="left" w:pos="1038"/>
        </w:tabs>
        <w:spacing w:before="0" w:beforeAutospacing="0" w:after="120" w:afterAutospacing="0" w:line="322" w:lineRule="exact"/>
        <w:ind w:firstLine="851"/>
        <w:jc w:val="both"/>
        <w:rPr>
          <w:sz w:val="28"/>
          <w:szCs w:val="28"/>
          <w:lang w:val="uk-UA"/>
        </w:rPr>
      </w:pPr>
      <w:r w:rsidRPr="006F6232">
        <w:rPr>
          <w:sz w:val="28"/>
          <w:szCs w:val="28"/>
          <w:lang w:val="uk-UA" w:eastAsia="uk-UA"/>
        </w:rPr>
        <w:t xml:space="preserve">4. </w:t>
      </w:r>
      <w:r w:rsidR="003C3657">
        <w:rPr>
          <w:sz w:val="28"/>
          <w:szCs w:val="28"/>
          <w:lang w:val="uk-UA" w:eastAsia="uk-UA"/>
        </w:rPr>
        <w:t xml:space="preserve">Організацію </w:t>
      </w:r>
      <w:r w:rsidR="00640F38" w:rsidRPr="006F6232">
        <w:rPr>
          <w:sz w:val="28"/>
          <w:szCs w:val="28"/>
          <w:lang w:val="uk-UA" w:eastAsia="uk-UA"/>
        </w:rPr>
        <w:t>виконанням рішення покласти на заступника міського голови</w:t>
      </w:r>
      <w:r w:rsidR="00C2325E">
        <w:rPr>
          <w:sz w:val="28"/>
          <w:szCs w:val="28"/>
          <w:lang w:val="uk-UA" w:eastAsia="uk-UA"/>
        </w:rPr>
        <w:t xml:space="preserve"> з питань діяльності виконавчих органів</w:t>
      </w:r>
      <w:r w:rsidR="00640F38" w:rsidRPr="006F6232">
        <w:rPr>
          <w:sz w:val="28"/>
          <w:szCs w:val="28"/>
          <w:lang w:val="uk-UA" w:eastAsia="uk-UA"/>
        </w:rPr>
        <w:t xml:space="preserve"> </w:t>
      </w:r>
      <w:r w:rsidR="00C2325E">
        <w:rPr>
          <w:sz w:val="28"/>
          <w:szCs w:val="28"/>
          <w:lang w:val="uk-UA" w:eastAsia="uk-UA"/>
        </w:rPr>
        <w:t xml:space="preserve">міської ради </w:t>
      </w:r>
      <w:r w:rsidR="00640F38" w:rsidRPr="006F6232">
        <w:rPr>
          <w:sz w:val="28"/>
          <w:szCs w:val="28"/>
          <w:lang w:val="uk-UA" w:eastAsia="uk-UA"/>
        </w:rPr>
        <w:t>Середюка В.Б.</w:t>
      </w:r>
      <w:r w:rsidR="003C3657">
        <w:rPr>
          <w:sz w:val="28"/>
          <w:szCs w:val="28"/>
          <w:lang w:val="uk-UA" w:eastAsia="uk-UA"/>
        </w:rPr>
        <w:t xml:space="preserve"> </w:t>
      </w:r>
      <w:r w:rsidR="00640F38" w:rsidRPr="006F6232">
        <w:rPr>
          <w:sz w:val="28"/>
          <w:szCs w:val="28"/>
          <w:lang w:val="uk-UA" w:eastAsia="uk-UA"/>
        </w:rPr>
        <w:t xml:space="preserve"> </w:t>
      </w:r>
    </w:p>
    <w:p w:rsidR="000D1903" w:rsidRDefault="003C3657" w:rsidP="00F45919">
      <w:pPr>
        <w:pStyle w:val="a6"/>
        <w:numPr>
          <w:ilvl w:val="0"/>
          <w:numId w:val="7"/>
        </w:numPr>
        <w:tabs>
          <w:tab w:val="clear" w:pos="0"/>
          <w:tab w:val="left" w:pos="1038"/>
        </w:tabs>
        <w:spacing w:before="0" w:beforeAutospacing="0" w:after="120" w:afterAutospacing="0" w:line="322" w:lineRule="exact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5. Контроль з</w:t>
      </w:r>
      <w:r w:rsidR="00640F38" w:rsidRPr="006F6232">
        <w:rPr>
          <w:sz w:val="28"/>
          <w:szCs w:val="28"/>
          <w:lang w:val="uk-UA" w:eastAsia="uk-UA"/>
        </w:rPr>
        <w:t xml:space="preserve">а </w:t>
      </w:r>
      <w:r>
        <w:rPr>
          <w:sz w:val="28"/>
          <w:szCs w:val="28"/>
          <w:lang w:val="uk-UA" w:eastAsia="uk-UA"/>
        </w:rPr>
        <w:t xml:space="preserve">виконанням рішення здійснює </w:t>
      </w:r>
      <w:r w:rsidR="00640F38" w:rsidRPr="006F6232">
        <w:rPr>
          <w:sz w:val="28"/>
          <w:szCs w:val="28"/>
          <w:lang w:val="uk-UA" w:eastAsia="uk-UA"/>
        </w:rPr>
        <w:t>постійн</w:t>
      </w:r>
      <w:r>
        <w:rPr>
          <w:sz w:val="28"/>
          <w:szCs w:val="28"/>
          <w:lang w:val="uk-UA" w:eastAsia="uk-UA"/>
        </w:rPr>
        <w:t>а</w:t>
      </w:r>
      <w:r w:rsidR="00640F38" w:rsidRPr="006F6232">
        <w:rPr>
          <w:sz w:val="28"/>
          <w:szCs w:val="28"/>
          <w:lang w:val="uk-UA" w:eastAsia="uk-UA"/>
        </w:rPr>
        <w:t xml:space="preserve"> комісі</w:t>
      </w:r>
      <w:r>
        <w:rPr>
          <w:sz w:val="28"/>
          <w:szCs w:val="28"/>
          <w:lang w:val="uk-UA" w:eastAsia="uk-UA"/>
        </w:rPr>
        <w:t>я</w:t>
      </w:r>
      <w:r w:rsidR="00640F38" w:rsidRPr="006F6232">
        <w:rPr>
          <w:sz w:val="28"/>
          <w:szCs w:val="28"/>
          <w:lang w:val="uk-UA" w:eastAsia="uk-UA"/>
        </w:rPr>
        <w:t xml:space="preserve"> міської ради з питань житлово-комунального господарства та охорони навколишнього середовища.</w:t>
      </w:r>
    </w:p>
    <w:p w:rsidR="00051292" w:rsidRPr="009649D5" w:rsidRDefault="00051292" w:rsidP="00080750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  <w:bookmarkStart w:id="3" w:name="bookmark4"/>
    </w:p>
    <w:p w:rsidR="00D64444" w:rsidRDefault="00640F38" w:rsidP="0008075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F6232">
        <w:rPr>
          <w:rFonts w:ascii="Times New Roman" w:hAnsi="Times New Roman"/>
          <w:b/>
          <w:sz w:val="28"/>
          <w:szCs w:val="28"/>
        </w:rPr>
        <w:t>Чернівецький міський голова</w:t>
      </w:r>
      <w:r w:rsidRPr="006F6232">
        <w:rPr>
          <w:rFonts w:ascii="Times New Roman" w:hAnsi="Times New Roman"/>
          <w:b/>
          <w:sz w:val="28"/>
          <w:szCs w:val="28"/>
        </w:rPr>
        <w:tab/>
      </w:r>
      <w:r w:rsidRPr="006F6232">
        <w:rPr>
          <w:rFonts w:ascii="Times New Roman" w:hAnsi="Times New Roman"/>
          <w:b/>
          <w:sz w:val="28"/>
          <w:szCs w:val="28"/>
        </w:rPr>
        <w:tab/>
      </w:r>
      <w:r w:rsidRPr="006F6232">
        <w:rPr>
          <w:rFonts w:ascii="Times New Roman" w:hAnsi="Times New Roman"/>
          <w:b/>
          <w:sz w:val="28"/>
          <w:szCs w:val="28"/>
        </w:rPr>
        <w:tab/>
      </w:r>
      <w:r w:rsidRPr="006F6232">
        <w:rPr>
          <w:rFonts w:ascii="Times New Roman" w:hAnsi="Times New Roman"/>
          <w:b/>
          <w:sz w:val="28"/>
          <w:szCs w:val="28"/>
        </w:rPr>
        <w:tab/>
      </w:r>
      <w:r w:rsidRPr="006F6232">
        <w:rPr>
          <w:rFonts w:ascii="Times New Roman" w:hAnsi="Times New Roman"/>
          <w:b/>
          <w:sz w:val="28"/>
          <w:szCs w:val="28"/>
        </w:rPr>
        <w:tab/>
      </w:r>
      <w:r w:rsidRPr="006F6232">
        <w:rPr>
          <w:rFonts w:ascii="Times New Roman" w:hAnsi="Times New Roman"/>
          <w:b/>
          <w:sz w:val="28"/>
          <w:szCs w:val="28"/>
        </w:rPr>
        <w:tab/>
        <w:t>О. Каспрук</w:t>
      </w:r>
      <w:bookmarkEnd w:id="3"/>
    </w:p>
    <w:p w:rsidR="00AE0AC5" w:rsidRDefault="00AE0AC5" w:rsidP="0008075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AE0AC5" w:rsidSect="00051292">
      <w:pgSz w:w="11906" w:h="16838"/>
      <w:pgMar w:top="489" w:right="849" w:bottom="425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F53" w:rsidRDefault="00A26F53">
      <w:pPr>
        <w:spacing w:after="0" w:line="240" w:lineRule="auto"/>
      </w:pPr>
      <w:r>
        <w:separator/>
      </w:r>
    </w:p>
  </w:endnote>
  <w:endnote w:type="continuationSeparator" w:id="0">
    <w:p w:rsidR="00A26F53" w:rsidRDefault="00A26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F53" w:rsidRDefault="00A26F53">
      <w:pPr>
        <w:spacing w:after="0" w:line="240" w:lineRule="auto"/>
      </w:pPr>
      <w:r>
        <w:separator/>
      </w:r>
    </w:p>
  </w:footnote>
  <w:footnote w:type="continuationSeparator" w:id="0">
    <w:p w:rsidR="00A26F53" w:rsidRDefault="00A26F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721E4278"/>
    <w:lvl w:ilvl="0">
      <w:start w:val="4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Times New Roman"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4"/>
      </w:rPr>
    </w:lvl>
  </w:abstractNum>
  <w:abstractNum w:abstractNumId="3" w15:restartNumberingAfterBreak="0">
    <w:nsid w:val="00000005"/>
    <w:multiLevelType w:val="multilevel"/>
    <w:tmpl w:val="68284CB2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4" w15:restartNumberingAfterBreak="0">
    <w:nsid w:val="00000006"/>
    <w:multiLevelType w:val="multilevel"/>
    <w:tmpl w:val="00000006"/>
    <w:name w:val="WW8Num1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2">
      <w:start w:val="1"/>
      <w:numFmt w:val="decimal"/>
      <w:lvlText w:val="4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00000008"/>
    <w:multiLevelType w:val="multilevel"/>
    <w:tmpl w:val="723AB13A"/>
    <w:name w:val="WW8Num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6" w15:restartNumberingAfterBreak="0">
    <w:nsid w:val="7A491BF2"/>
    <w:multiLevelType w:val="hybridMultilevel"/>
    <w:tmpl w:val="2280EEE8"/>
    <w:lvl w:ilvl="0" w:tplc="D7CE82F6">
      <w:start w:val="1"/>
      <w:numFmt w:val="bullet"/>
      <w:pStyle w:val="a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D33"/>
    <w:rsid w:val="00021D55"/>
    <w:rsid w:val="00026EA2"/>
    <w:rsid w:val="00051292"/>
    <w:rsid w:val="000615D3"/>
    <w:rsid w:val="00080750"/>
    <w:rsid w:val="00082173"/>
    <w:rsid w:val="000D1903"/>
    <w:rsid w:val="000E0AFF"/>
    <w:rsid w:val="00107797"/>
    <w:rsid w:val="00120467"/>
    <w:rsid w:val="0013607F"/>
    <w:rsid w:val="00151C8A"/>
    <w:rsid w:val="001619F5"/>
    <w:rsid w:val="00176869"/>
    <w:rsid w:val="0018184B"/>
    <w:rsid w:val="00184EFA"/>
    <w:rsid w:val="001A1D49"/>
    <w:rsid w:val="001A577C"/>
    <w:rsid w:val="001C43D9"/>
    <w:rsid w:val="001D4875"/>
    <w:rsid w:val="001E2D4C"/>
    <w:rsid w:val="00244F27"/>
    <w:rsid w:val="00252BE8"/>
    <w:rsid w:val="002779A3"/>
    <w:rsid w:val="00285172"/>
    <w:rsid w:val="002A3C5D"/>
    <w:rsid w:val="002B0DEB"/>
    <w:rsid w:val="002B5ECF"/>
    <w:rsid w:val="002D2DDF"/>
    <w:rsid w:val="00312B00"/>
    <w:rsid w:val="00320650"/>
    <w:rsid w:val="0035793E"/>
    <w:rsid w:val="00392B24"/>
    <w:rsid w:val="003B7942"/>
    <w:rsid w:val="003C3657"/>
    <w:rsid w:val="003F632A"/>
    <w:rsid w:val="004030A6"/>
    <w:rsid w:val="00415FA5"/>
    <w:rsid w:val="00424526"/>
    <w:rsid w:val="004345D2"/>
    <w:rsid w:val="0046092A"/>
    <w:rsid w:val="00464EBF"/>
    <w:rsid w:val="004810F8"/>
    <w:rsid w:val="004813A3"/>
    <w:rsid w:val="004A13CE"/>
    <w:rsid w:val="004B7C33"/>
    <w:rsid w:val="004C3605"/>
    <w:rsid w:val="004F78FE"/>
    <w:rsid w:val="0053112F"/>
    <w:rsid w:val="00531EA3"/>
    <w:rsid w:val="00533EA7"/>
    <w:rsid w:val="005833A2"/>
    <w:rsid w:val="00591AD4"/>
    <w:rsid w:val="005A260F"/>
    <w:rsid w:val="005C2DF3"/>
    <w:rsid w:val="005C4C4F"/>
    <w:rsid w:val="005D3B1A"/>
    <w:rsid w:val="005D66B4"/>
    <w:rsid w:val="005F664F"/>
    <w:rsid w:val="00620F74"/>
    <w:rsid w:val="00640F38"/>
    <w:rsid w:val="006636EA"/>
    <w:rsid w:val="00671A01"/>
    <w:rsid w:val="00676154"/>
    <w:rsid w:val="006D285D"/>
    <w:rsid w:val="006E0664"/>
    <w:rsid w:val="006E4DAD"/>
    <w:rsid w:val="006E5D33"/>
    <w:rsid w:val="006F6232"/>
    <w:rsid w:val="00713E8D"/>
    <w:rsid w:val="00727DED"/>
    <w:rsid w:val="00735EB8"/>
    <w:rsid w:val="007510B4"/>
    <w:rsid w:val="00757291"/>
    <w:rsid w:val="00775705"/>
    <w:rsid w:val="00785387"/>
    <w:rsid w:val="007C0A73"/>
    <w:rsid w:val="007F01D7"/>
    <w:rsid w:val="007F3C59"/>
    <w:rsid w:val="008058FE"/>
    <w:rsid w:val="008304F0"/>
    <w:rsid w:val="00832314"/>
    <w:rsid w:val="008348E4"/>
    <w:rsid w:val="008A4158"/>
    <w:rsid w:val="008A6CA5"/>
    <w:rsid w:val="008B3885"/>
    <w:rsid w:val="008C300F"/>
    <w:rsid w:val="008F3190"/>
    <w:rsid w:val="008F5B40"/>
    <w:rsid w:val="0090170C"/>
    <w:rsid w:val="00907CE6"/>
    <w:rsid w:val="0093020B"/>
    <w:rsid w:val="009649D5"/>
    <w:rsid w:val="0099442B"/>
    <w:rsid w:val="00996B19"/>
    <w:rsid w:val="009A0FE3"/>
    <w:rsid w:val="00A16C62"/>
    <w:rsid w:val="00A26F53"/>
    <w:rsid w:val="00A41A3C"/>
    <w:rsid w:val="00A57382"/>
    <w:rsid w:val="00AB3089"/>
    <w:rsid w:val="00AB4F24"/>
    <w:rsid w:val="00AB516B"/>
    <w:rsid w:val="00AE0AC5"/>
    <w:rsid w:val="00B3072F"/>
    <w:rsid w:val="00B34617"/>
    <w:rsid w:val="00B51026"/>
    <w:rsid w:val="00B527BA"/>
    <w:rsid w:val="00B651CE"/>
    <w:rsid w:val="00B72B28"/>
    <w:rsid w:val="00BA02B2"/>
    <w:rsid w:val="00BB3370"/>
    <w:rsid w:val="00BD0394"/>
    <w:rsid w:val="00BE6FEE"/>
    <w:rsid w:val="00C072DB"/>
    <w:rsid w:val="00C2325E"/>
    <w:rsid w:val="00C71E8A"/>
    <w:rsid w:val="00C934F9"/>
    <w:rsid w:val="00CA29F7"/>
    <w:rsid w:val="00CA6E08"/>
    <w:rsid w:val="00CB066D"/>
    <w:rsid w:val="00CE4557"/>
    <w:rsid w:val="00D02D78"/>
    <w:rsid w:val="00D348B5"/>
    <w:rsid w:val="00D37426"/>
    <w:rsid w:val="00D40390"/>
    <w:rsid w:val="00D51C4C"/>
    <w:rsid w:val="00D64444"/>
    <w:rsid w:val="00D726E3"/>
    <w:rsid w:val="00D916C9"/>
    <w:rsid w:val="00DB1A7A"/>
    <w:rsid w:val="00DC0146"/>
    <w:rsid w:val="00E1018D"/>
    <w:rsid w:val="00E10CF6"/>
    <w:rsid w:val="00E10F7C"/>
    <w:rsid w:val="00E27DB3"/>
    <w:rsid w:val="00E31362"/>
    <w:rsid w:val="00E46576"/>
    <w:rsid w:val="00E469A7"/>
    <w:rsid w:val="00E54B6D"/>
    <w:rsid w:val="00E71CFE"/>
    <w:rsid w:val="00E912DF"/>
    <w:rsid w:val="00E9517A"/>
    <w:rsid w:val="00EE0881"/>
    <w:rsid w:val="00EE5331"/>
    <w:rsid w:val="00EF3F87"/>
    <w:rsid w:val="00F10996"/>
    <w:rsid w:val="00F27E31"/>
    <w:rsid w:val="00F45919"/>
    <w:rsid w:val="00F5022B"/>
    <w:rsid w:val="00F95993"/>
    <w:rsid w:val="00FB253D"/>
    <w:rsid w:val="00FB36E7"/>
    <w:rsid w:val="00FD2A82"/>
    <w:rsid w:val="00FD4784"/>
    <w:rsid w:val="00FD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3CEC01-FB10-4DB2-A525-CC95A8F6B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E5D33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paragraph" w:styleId="1">
    <w:name w:val="heading 1"/>
    <w:basedOn w:val="a0"/>
    <w:next w:val="a0"/>
    <w:link w:val="10"/>
    <w:qFormat/>
    <w:rsid w:val="006E5D33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6E5D33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6E5D33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11111111111111111">
    <w:name w:val="11111111111111111"/>
    <w:basedOn w:val="a0"/>
    <w:rsid w:val="00184EFA"/>
    <w:pPr>
      <w:ind w:firstLine="482"/>
      <w:jc w:val="both"/>
    </w:pPr>
    <w:rPr>
      <w:rFonts w:eastAsia="Calibri"/>
      <w:sz w:val="28"/>
      <w:szCs w:val="28"/>
      <w:lang w:eastAsia="en-US"/>
    </w:rPr>
  </w:style>
  <w:style w:type="character" w:customStyle="1" w:styleId="10">
    <w:name w:val="Заголовок 1 Знак"/>
    <w:link w:val="1"/>
    <w:locked/>
    <w:rsid w:val="006E5D33"/>
    <w:rPr>
      <w:b/>
      <w:bCs/>
      <w:sz w:val="28"/>
      <w:szCs w:val="24"/>
      <w:lang w:val="uk-UA" w:eastAsia="ru-RU" w:bidi="ar-SA"/>
    </w:rPr>
  </w:style>
  <w:style w:type="character" w:customStyle="1" w:styleId="20">
    <w:name w:val="Заголовок 2 Знак"/>
    <w:link w:val="2"/>
    <w:locked/>
    <w:rsid w:val="006E5D33"/>
    <w:rPr>
      <w:rFonts w:ascii="Arial" w:hAnsi="Arial" w:cs="Arial"/>
      <w:b/>
      <w:bCs/>
      <w:i/>
      <w:iCs/>
      <w:sz w:val="28"/>
      <w:szCs w:val="28"/>
      <w:lang w:val="uk-UA" w:eastAsia="ru-RU" w:bidi="ar-SA"/>
    </w:rPr>
  </w:style>
  <w:style w:type="character" w:customStyle="1" w:styleId="30">
    <w:name w:val="Заголовок 3 Знак"/>
    <w:link w:val="3"/>
    <w:locked/>
    <w:rsid w:val="006E5D33"/>
    <w:rPr>
      <w:rFonts w:ascii="Cambria" w:hAnsi="Cambria"/>
      <w:b/>
      <w:bCs/>
      <w:sz w:val="26"/>
      <w:szCs w:val="26"/>
      <w:lang w:val="uk-UA" w:eastAsia="ru-RU" w:bidi="ar-SA"/>
    </w:rPr>
  </w:style>
  <w:style w:type="paragraph" w:styleId="a4">
    <w:name w:val="Normal (Web)"/>
    <w:aliases w:val="Обычный (Web)1,Обычный (Web)"/>
    <w:basedOn w:val="a0"/>
    <w:link w:val="a5"/>
    <w:rsid w:val="006E5D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0"/>
      <w:lang w:val="ru-RU" w:eastAsia="ru-RU"/>
    </w:rPr>
  </w:style>
  <w:style w:type="paragraph" w:styleId="a6">
    <w:name w:val="Body Text"/>
    <w:basedOn w:val="a0"/>
    <w:link w:val="a7"/>
    <w:rsid w:val="006E5D33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customStyle="1" w:styleId="a7">
    <w:name w:val="Основной текст Знак"/>
    <w:link w:val="a6"/>
    <w:semiHidden/>
    <w:locked/>
    <w:rsid w:val="006E5D33"/>
    <w:rPr>
      <w:color w:val="000000"/>
      <w:sz w:val="24"/>
      <w:szCs w:val="24"/>
      <w:lang w:val="ru-RU" w:eastAsia="ru-RU" w:bidi="ar-SA"/>
    </w:rPr>
  </w:style>
  <w:style w:type="paragraph" w:styleId="a8">
    <w:name w:val="Subtitle"/>
    <w:basedOn w:val="a0"/>
    <w:link w:val="a9"/>
    <w:qFormat/>
    <w:rsid w:val="006E5D33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character" w:customStyle="1" w:styleId="a9">
    <w:name w:val="Подзаголовок Знак"/>
    <w:link w:val="a8"/>
    <w:locked/>
    <w:rsid w:val="006E5D33"/>
    <w:rPr>
      <w:b/>
      <w:bCs/>
      <w:sz w:val="28"/>
      <w:szCs w:val="28"/>
      <w:lang w:val="uk-UA" w:eastAsia="ru-RU" w:bidi="ar-SA"/>
    </w:rPr>
  </w:style>
  <w:style w:type="character" w:customStyle="1" w:styleId="apple-converted-space">
    <w:name w:val="apple-converted-space"/>
    <w:rsid w:val="006E5D33"/>
    <w:rPr>
      <w:rFonts w:cs="Times New Roman"/>
    </w:rPr>
  </w:style>
  <w:style w:type="character" w:styleId="aa">
    <w:name w:val="Hyperlink"/>
    <w:rsid w:val="006E5D33"/>
    <w:rPr>
      <w:rFonts w:cs="Times New Roman"/>
      <w:color w:val="0000FF"/>
      <w:u w:val="single"/>
    </w:rPr>
  </w:style>
  <w:style w:type="paragraph" w:customStyle="1" w:styleId="rvps2">
    <w:name w:val="rvps2"/>
    <w:basedOn w:val="a0"/>
    <w:rsid w:val="006E5D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5">
    <w:name w:val="Обычный (веб) Знак"/>
    <w:aliases w:val="Обычный (Web)1 Знак,Обычный (Web) Знак"/>
    <w:link w:val="a4"/>
    <w:locked/>
    <w:rsid w:val="006E5D33"/>
    <w:rPr>
      <w:sz w:val="24"/>
      <w:lang w:val="ru-RU" w:eastAsia="ru-RU" w:bidi="ar-SA"/>
    </w:rPr>
  </w:style>
  <w:style w:type="paragraph" w:customStyle="1" w:styleId="21">
    <w:name w:val="Маркированный список2"/>
    <w:basedOn w:val="a6"/>
    <w:rsid w:val="006E5D33"/>
    <w:pPr>
      <w:suppressAutoHyphens/>
      <w:spacing w:before="60" w:beforeAutospacing="0" w:after="60" w:afterAutospacing="0"/>
      <w:ind w:left="491"/>
    </w:pPr>
    <w:rPr>
      <w:rFonts w:ascii="Franklin Gothic Book" w:hAnsi="Franklin Gothic Book" w:cs="Tahoma"/>
      <w:bCs/>
      <w:iCs/>
      <w:color w:val="auto"/>
      <w:sz w:val="16"/>
      <w:szCs w:val="16"/>
      <w:lang w:val="uk-UA" w:eastAsia="ar-SA"/>
    </w:rPr>
  </w:style>
  <w:style w:type="paragraph" w:customStyle="1" w:styleId="210">
    <w:name w:val="Маркированный список 21"/>
    <w:basedOn w:val="a0"/>
    <w:rsid w:val="006E5D33"/>
    <w:pPr>
      <w:tabs>
        <w:tab w:val="num" w:pos="643"/>
      </w:tabs>
      <w:suppressAutoHyphens/>
      <w:spacing w:after="0" w:line="240" w:lineRule="auto"/>
      <w:ind w:left="643" w:hanging="360"/>
    </w:pPr>
    <w:rPr>
      <w:rFonts w:ascii="Times New Roman" w:hAnsi="Times New Roman"/>
      <w:sz w:val="28"/>
      <w:szCs w:val="28"/>
      <w:lang w:eastAsia="ar-SA"/>
    </w:rPr>
  </w:style>
  <w:style w:type="paragraph" w:customStyle="1" w:styleId="TableBody">
    <w:name w:val="Table Body"/>
    <w:basedOn w:val="a6"/>
    <w:rsid w:val="006E5D33"/>
    <w:pPr>
      <w:suppressAutoHyphens/>
      <w:spacing w:before="60" w:beforeAutospacing="0" w:after="60" w:afterAutospacing="0"/>
    </w:pPr>
    <w:rPr>
      <w:rFonts w:ascii="Arial" w:hAnsi="Arial" w:cs="Arial"/>
      <w:color w:val="auto"/>
      <w:sz w:val="16"/>
      <w:szCs w:val="20"/>
      <w:lang w:val="uk-UA" w:eastAsia="ar-SA"/>
    </w:rPr>
  </w:style>
  <w:style w:type="paragraph" w:customStyle="1" w:styleId="11">
    <w:name w:val="Маркированный список1"/>
    <w:basedOn w:val="a6"/>
    <w:rsid w:val="006E5D33"/>
    <w:pPr>
      <w:suppressAutoHyphens/>
      <w:spacing w:before="60" w:beforeAutospacing="0" w:after="60" w:afterAutospacing="0" w:line="100" w:lineRule="atLeast"/>
      <w:ind w:left="491"/>
    </w:pPr>
    <w:rPr>
      <w:rFonts w:ascii="Franklin Gothic Book" w:hAnsi="Franklin Gothic Book" w:cs="Tahoma"/>
      <w:bCs/>
      <w:iCs/>
      <w:sz w:val="16"/>
      <w:szCs w:val="16"/>
      <w:lang w:val="uk-UA" w:eastAsia="ar-SA"/>
    </w:rPr>
  </w:style>
  <w:style w:type="paragraph" w:customStyle="1" w:styleId="ab">
    <w:name w:val="Содержимое таблицы"/>
    <w:basedOn w:val="a0"/>
    <w:rsid w:val="006E5D33"/>
    <w:pPr>
      <w:suppressLineNumbers/>
      <w:suppressAutoHyphens/>
    </w:pPr>
    <w:rPr>
      <w:rFonts w:cs="Calibri"/>
      <w:lang w:eastAsia="ar-SA"/>
    </w:rPr>
  </w:style>
  <w:style w:type="paragraph" w:styleId="a">
    <w:name w:val="List Bullet"/>
    <w:basedOn w:val="a6"/>
    <w:autoRedefine/>
    <w:rsid w:val="000615D3"/>
    <w:pPr>
      <w:numPr>
        <w:numId w:val="8"/>
      </w:numPr>
      <w:tabs>
        <w:tab w:val="left" w:pos="993"/>
      </w:tabs>
      <w:spacing w:before="0" w:beforeAutospacing="0" w:after="0" w:afterAutospacing="0"/>
      <w:ind w:left="0" w:firstLine="709"/>
      <w:jc w:val="both"/>
    </w:pPr>
    <w:rPr>
      <w:rFonts w:ascii="Franklin Gothic Book" w:hAnsi="Franklin Gothic Book" w:cs="Tahoma"/>
      <w:bCs/>
      <w:iCs/>
      <w:color w:val="auto"/>
      <w:sz w:val="16"/>
      <w:szCs w:val="16"/>
      <w:lang w:val="uk-UA" w:eastAsia="en-US"/>
    </w:rPr>
  </w:style>
  <w:style w:type="paragraph" w:customStyle="1" w:styleId="22">
    <w:name w:val="Обычный (веб)2"/>
    <w:basedOn w:val="a0"/>
    <w:rsid w:val="006E5D33"/>
    <w:pPr>
      <w:suppressAutoHyphens/>
      <w:spacing w:before="100" w:after="100" w:line="100" w:lineRule="atLeast"/>
    </w:pPr>
    <w:rPr>
      <w:rFonts w:ascii="Times New Roman" w:hAnsi="Times New Roman"/>
      <w:sz w:val="24"/>
      <w:szCs w:val="24"/>
      <w:lang w:eastAsia="ar-SA"/>
    </w:rPr>
  </w:style>
  <w:style w:type="paragraph" w:customStyle="1" w:styleId="Standard">
    <w:name w:val="Standard"/>
    <w:rsid w:val="006E5D33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E5D33"/>
    <w:pPr>
      <w:suppressLineNumbers/>
    </w:pPr>
    <w:rPr>
      <w:rFonts w:eastAsia="Times New Roman" w:cs="Calibri"/>
    </w:rPr>
  </w:style>
  <w:style w:type="character" w:customStyle="1" w:styleId="4">
    <w:name w:val="Заголовок №4_"/>
    <w:link w:val="41"/>
    <w:locked/>
    <w:rsid w:val="00640F38"/>
    <w:rPr>
      <w:b/>
      <w:sz w:val="27"/>
      <w:shd w:val="clear" w:color="auto" w:fill="FFFFFF"/>
    </w:rPr>
  </w:style>
  <w:style w:type="character" w:customStyle="1" w:styleId="11pt">
    <w:name w:val="Основной текст + 11 pt"/>
    <w:aliases w:val="Полужирный,Малые прописные"/>
    <w:rsid w:val="00640F38"/>
    <w:rPr>
      <w:b/>
      <w:smallCaps/>
      <w:sz w:val="22"/>
    </w:rPr>
  </w:style>
  <w:style w:type="character" w:customStyle="1" w:styleId="3pt">
    <w:name w:val="Основной текст + Интервал 3 pt"/>
    <w:rsid w:val="00640F38"/>
    <w:rPr>
      <w:spacing w:val="60"/>
      <w:sz w:val="27"/>
    </w:rPr>
  </w:style>
  <w:style w:type="paragraph" w:customStyle="1" w:styleId="41">
    <w:name w:val="Заголовок №41"/>
    <w:basedOn w:val="a0"/>
    <w:link w:val="4"/>
    <w:rsid w:val="00640F38"/>
    <w:pPr>
      <w:shd w:val="clear" w:color="auto" w:fill="FFFFFF"/>
      <w:spacing w:before="480" w:after="120" w:line="240" w:lineRule="atLeast"/>
      <w:jc w:val="center"/>
      <w:outlineLvl w:val="3"/>
    </w:pPr>
    <w:rPr>
      <w:rFonts w:ascii="Times New Roman" w:hAnsi="Times New Roman"/>
      <w:b/>
      <w:sz w:val="27"/>
      <w:szCs w:val="20"/>
      <w:lang w:val="x-none" w:eastAsia="x-none"/>
    </w:rPr>
  </w:style>
  <w:style w:type="character" w:styleId="HTML">
    <w:name w:val="HTML Acronym"/>
    <w:basedOn w:val="a1"/>
    <w:rsid w:val="00640F38"/>
  </w:style>
  <w:style w:type="paragraph" w:styleId="ac">
    <w:name w:val="footnote text"/>
    <w:basedOn w:val="a0"/>
    <w:semiHidden/>
    <w:rsid w:val="00080750"/>
    <w:pPr>
      <w:spacing w:after="0" w:line="240" w:lineRule="auto"/>
    </w:pPr>
    <w:rPr>
      <w:rFonts w:ascii="Times New Roman" w:hAnsi="Times New Roman"/>
      <w:sz w:val="20"/>
      <w:szCs w:val="20"/>
      <w:lang w:val="ru-RU" w:eastAsia="en-US"/>
    </w:rPr>
  </w:style>
  <w:style w:type="paragraph" w:customStyle="1" w:styleId="CharChar">
    <w:name w:val="Char Знак Знак Char Знак"/>
    <w:basedOn w:val="a0"/>
    <w:rsid w:val="00D64444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23">
    <w:name w:val="Body Text 2"/>
    <w:basedOn w:val="a0"/>
    <w:rsid w:val="00D64444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7/11/12 від 19</vt:lpstr>
    </vt:vector>
  </TitlesOfParts>
  <Company>Организация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7/11/12 від 19</dc:title>
  <dc:subject/>
  <dc:creator>d01-Danylyshyn</dc:creator>
  <cp:keywords/>
  <cp:lastModifiedBy>Kompvid2</cp:lastModifiedBy>
  <cp:revision>2</cp:revision>
  <cp:lastPrinted>2017-12-15T07:31:00Z</cp:lastPrinted>
  <dcterms:created xsi:type="dcterms:W3CDTF">2018-01-12T13:53:00Z</dcterms:created>
  <dcterms:modified xsi:type="dcterms:W3CDTF">2018-01-12T13:53:00Z</dcterms:modified>
</cp:coreProperties>
</file>