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B13CE" w:rsidRDefault="001B13CE">
      <w:pPr>
        <w:widowControl w:val="0"/>
        <w:tabs>
          <w:tab w:val="left" w:pos="7513"/>
        </w:tabs>
        <w:spacing w:before="20" w:after="20"/>
      </w:pPr>
      <w:bookmarkStart w:id="0" w:name="_GoBack"/>
      <w:bookmarkEnd w:id="0"/>
      <w:r>
        <w:rPr>
          <w:sz w:val="28"/>
          <w:szCs w:val="28"/>
          <w:lang w:val="uk-UA"/>
        </w:rPr>
        <w:t xml:space="preserve">                                                                                             </w:t>
      </w:r>
      <w:r>
        <w:rPr>
          <w:b/>
          <w:sz w:val="28"/>
          <w:szCs w:val="28"/>
          <w:lang w:val="uk-UA"/>
        </w:rPr>
        <w:t>ЗАТВЕРДЖЕНО</w:t>
      </w:r>
    </w:p>
    <w:p w:rsidR="001B13CE" w:rsidRDefault="001B13CE">
      <w:pPr>
        <w:widowControl w:val="0"/>
        <w:tabs>
          <w:tab w:val="left" w:pos="7513"/>
        </w:tabs>
        <w:spacing w:before="20" w:after="20"/>
      </w:pPr>
      <w:r>
        <w:rPr>
          <w:b/>
          <w:sz w:val="28"/>
          <w:szCs w:val="28"/>
          <w:lang w:val="uk-UA"/>
        </w:rPr>
        <w:t xml:space="preserve">                                                                                             Рішення міської  ради </w:t>
      </w:r>
    </w:p>
    <w:p w:rsidR="001B13CE" w:rsidRDefault="001B13CE">
      <w:pPr>
        <w:widowControl w:val="0"/>
        <w:tabs>
          <w:tab w:val="left" w:pos="7513"/>
        </w:tabs>
        <w:spacing w:before="20" w:after="20"/>
      </w:pPr>
      <w:r w:rsidRPr="00535D90">
        <w:rPr>
          <w:b/>
          <w:sz w:val="28"/>
          <w:szCs w:val="28"/>
          <w:lang w:val="uk-UA"/>
        </w:rPr>
        <w:t xml:space="preserve">                                                                                         </w:t>
      </w:r>
      <w:r w:rsidRPr="00535D90">
        <w:rPr>
          <w:b/>
          <w:sz w:val="28"/>
          <w:szCs w:val="28"/>
        </w:rPr>
        <w:t xml:space="preserve">  </w:t>
      </w:r>
      <w:r w:rsidR="00535D90" w:rsidRPr="00535D90">
        <w:rPr>
          <w:b/>
          <w:sz w:val="28"/>
          <w:szCs w:val="28"/>
          <w:lang w:val="uk-UA"/>
        </w:rPr>
        <w:t xml:space="preserve">  </w:t>
      </w:r>
      <w:r w:rsidR="00535D90" w:rsidRPr="00535D90">
        <w:rPr>
          <w:b/>
          <w:sz w:val="28"/>
          <w:szCs w:val="28"/>
          <w:lang w:val="en-US"/>
        </w:rPr>
        <w:t>V</w:t>
      </w:r>
      <w:r w:rsidR="00535D90" w:rsidRPr="00535D90">
        <w:rPr>
          <w:b/>
          <w:sz w:val="28"/>
          <w:szCs w:val="28"/>
          <w:lang w:val="uk-UA"/>
        </w:rPr>
        <w:t>ІІ</w:t>
      </w:r>
      <w:r w:rsidR="00535D90">
        <w:rPr>
          <w:b/>
          <w:sz w:val="28"/>
          <w:szCs w:val="28"/>
          <w:lang w:val="uk-UA"/>
        </w:rPr>
        <w:t xml:space="preserve"> </w:t>
      </w:r>
      <w:r>
        <w:rPr>
          <w:b/>
          <w:sz w:val="28"/>
          <w:szCs w:val="28"/>
          <w:lang w:val="uk-UA"/>
        </w:rPr>
        <w:t xml:space="preserve">скликання  </w:t>
      </w:r>
    </w:p>
    <w:p w:rsidR="001B13CE" w:rsidRPr="00A965B1" w:rsidRDefault="001B13CE" w:rsidP="00A965B1">
      <w:pPr>
        <w:widowControl w:val="0"/>
        <w:tabs>
          <w:tab w:val="left" w:pos="7513"/>
        </w:tabs>
        <w:spacing w:before="20" w:after="20"/>
        <w:jc w:val="both"/>
        <w:rPr>
          <w:u w:val="single"/>
        </w:rPr>
      </w:pPr>
      <w:r>
        <w:rPr>
          <w:b/>
          <w:sz w:val="28"/>
          <w:szCs w:val="28"/>
          <w:lang w:val="uk-UA"/>
        </w:rPr>
        <w:t xml:space="preserve">                                                                                         </w:t>
      </w:r>
      <w:r w:rsidR="004E33DA">
        <w:rPr>
          <w:b/>
          <w:sz w:val="28"/>
          <w:szCs w:val="28"/>
          <w:lang w:val="uk-UA"/>
        </w:rPr>
        <w:t xml:space="preserve">   </w:t>
      </w:r>
      <w:r>
        <w:rPr>
          <w:b/>
          <w:sz w:val="28"/>
          <w:szCs w:val="28"/>
          <w:lang w:val="uk-UA"/>
        </w:rPr>
        <w:t xml:space="preserve"> </w:t>
      </w:r>
      <w:r w:rsidR="00530108">
        <w:rPr>
          <w:b/>
          <w:sz w:val="28"/>
          <w:szCs w:val="28"/>
          <w:u w:val="single"/>
          <w:lang w:val="uk-UA"/>
        </w:rPr>
        <w:t>12.01.2017</w:t>
      </w:r>
      <w:r w:rsidRPr="005D678E">
        <w:rPr>
          <w:b/>
          <w:sz w:val="28"/>
          <w:szCs w:val="28"/>
        </w:rPr>
        <w:t xml:space="preserve">  </w:t>
      </w:r>
      <w:r>
        <w:rPr>
          <w:b/>
          <w:sz w:val="28"/>
          <w:szCs w:val="28"/>
          <w:lang w:val="uk-UA"/>
        </w:rPr>
        <w:t xml:space="preserve">№ </w:t>
      </w:r>
      <w:r w:rsidR="00A965B1" w:rsidRPr="00A965B1">
        <w:rPr>
          <w:b/>
          <w:sz w:val="28"/>
          <w:szCs w:val="28"/>
          <w:u w:val="single"/>
          <w:lang w:val="uk-UA"/>
        </w:rPr>
        <w:t>535</w:t>
      </w:r>
    </w:p>
    <w:p w:rsidR="001B13CE" w:rsidRDefault="001B13CE">
      <w:pPr>
        <w:pStyle w:val="ac"/>
        <w:tabs>
          <w:tab w:val="left" w:pos="2340"/>
        </w:tabs>
        <w:spacing w:before="60" w:after="60"/>
        <w:ind w:firstLine="0"/>
        <w:jc w:val="center"/>
        <w:rPr>
          <w:b/>
          <w:sz w:val="28"/>
          <w:szCs w:val="28"/>
        </w:rPr>
      </w:pPr>
    </w:p>
    <w:p w:rsidR="001B13CE" w:rsidRDefault="001B13CE">
      <w:pPr>
        <w:pStyle w:val="ac"/>
        <w:tabs>
          <w:tab w:val="left" w:pos="2340"/>
        </w:tabs>
        <w:spacing w:before="0"/>
        <w:ind w:firstLine="0"/>
        <w:jc w:val="center"/>
      </w:pPr>
      <w:r>
        <w:rPr>
          <w:b/>
          <w:sz w:val="28"/>
          <w:szCs w:val="28"/>
        </w:rPr>
        <w:t>ПЕРЕЛІК</w:t>
      </w:r>
      <w:r>
        <w:rPr>
          <w:b/>
          <w:sz w:val="28"/>
          <w:szCs w:val="28"/>
        </w:rPr>
        <w:br/>
        <w:t>соціальних послуг, умови та порядок їх надання</w:t>
      </w:r>
      <w:r>
        <w:rPr>
          <w:b/>
          <w:sz w:val="28"/>
          <w:szCs w:val="28"/>
        </w:rPr>
        <w:br/>
        <w:t xml:space="preserve">структурними підрозділами Чернівецького комунального територіального центру  </w:t>
      </w:r>
      <w:r w:rsidR="002E6A3D">
        <w:rPr>
          <w:b/>
          <w:sz w:val="28"/>
          <w:szCs w:val="28"/>
        </w:rPr>
        <w:t>соціального обслуговування</w:t>
      </w:r>
      <w:r>
        <w:rPr>
          <w:b/>
          <w:sz w:val="28"/>
          <w:szCs w:val="28"/>
        </w:rPr>
        <w:t xml:space="preserve">  «Турбота»</w:t>
      </w:r>
    </w:p>
    <w:p w:rsidR="001B13CE" w:rsidRDefault="001B13CE">
      <w:pPr>
        <w:pStyle w:val="ac"/>
        <w:tabs>
          <w:tab w:val="left" w:pos="2340"/>
        </w:tabs>
        <w:spacing w:before="0"/>
        <w:jc w:val="both"/>
      </w:pPr>
      <w:r>
        <w:rPr>
          <w:sz w:val="28"/>
          <w:szCs w:val="28"/>
        </w:rPr>
        <w:tab/>
      </w:r>
      <w:r>
        <w:rPr>
          <w:sz w:val="28"/>
          <w:szCs w:val="28"/>
        </w:rPr>
        <w:tab/>
      </w:r>
      <w:r>
        <w:rPr>
          <w:sz w:val="28"/>
          <w:szCs w:val="28"/>
        </w:rPr>
        <w:tab/>
      </w:r>
      <w:r>
        <w:rPr>
          <w:b/>
          <w:sz w:val="28"/>
          <w:szCs w:val="28"/>
        </w:rPr>
        <w:t>(надалі – Перелік)</w:t>
      </w:r>
    </w:p>
    <w:p w:rsidR="001B13CE" w:rsidRDefault="001B13CE">
      <w:pPr>
        <w:pStyle w:val="ac"/>
        <w:tabs>
          <w:tab w:val="left" w:pos="2340"/>
        </w:tabs>
        <w:spacing w:before="60" w:after="60"/>
        <w:jc w:val="both"/>
        <w:rPr>
          <w:b/>
          <w:sz w:val="28"/>
          <w:szCs w:val="28"/>
        </w:rPr>
      </w:pPr>
    </w:p>
    <w:p w:rsidR="001B13CE" w:rsidRDefault="001B13CE">
      <w:pPr>
        <w:pStyle w:val="ac"/>
        <w:tabs>
          <w:tab w:val="left" w:pos="2340"/>
        </w:tabs>
        <w:spacing w:before="60" w:after="60"/>
        <w:ind w:firstLine="0"/>
        <w:jc w:val="center"/>
      </w:pPr>
      <w:r>
        <w:rPr>
          <w:b/>
          <w:sz w:val="28"/>
          <w:szCs w:val="28"/>
        </w:rPr>
        <w:t xml:space="preserve">1. Загальні положення </w:t>
      </w:r>
    </w:p>
    <w:p w:rsidR="001B13CE" w:rsidRDefault="001B13CE">
      <w:pPr>
        <w:pStyle w:val="ac"/>
        <w:tabs>
          <w:tab w:val="left" w:pos="2340"/>
        </w:tabs>
        <w:spacing w:before="60" w:after="60"/>
        <w:ind w:firstLine="0"/>
        <w:jc w:val="center"/>
        <w:rPr>
          <w:b/>
          <w:sz w:val="28"/>
          <w:szCs w:val="28"/>
        </w:rPr>
      </w:pPr>
    </w:p>
    <w:p w:rsidR="001B13CE" w:rsidRDefault="001B13CE">
      <w:pPr>
        <w:pStyle w:val="ac"/>
        <w:tabs>
          <w:tab w:val="left" w:pos="2340"/>
        </w:tabs>
        <w:spacing w:before="60" w:after="60"/>
        <w:jc w:val="both"/>
        <w:rPr>
          <w:sz w:val="28"/>
          <w:szCs w:val="28"/>
        </w:rPr>
      </w:pPr>
      <w:r>
        <w:rPr>
          <w:b/>
          <w:sz w:val="28"/>
          <w:szCs w:val="28"/>
        </w:rPr>
        <w:t>1.1.</w:t>
      </w:r>
      <w:r w:rsidR="00626B9A">
        <w:rPr>
          <w:b/>
          <w:sz w:val="28"/>
          <w:szCs w:val="28"/>
        </w:rPr>
        <w:t xml:space="preserve"> </w:t>
      </w:r>
      <w:r w:rsidR="00626B9A">
        <w:rPr>
          <w:sz w:val="28"/>
          <w:szCs w:val="28"/>
        </w:rPr>
        <w:t>Чернівецький комунальний т</w:t>
      </w:r>
      <w:r>
        <w:rPr>
          <w:sz w:val="28"/>
          <w:szCs w:val="28"/>
        </w:rPr>
        <w:t xml:space="preserve">ериторіальний центр </w:t>
      </w:r>
      <w:r w:rsidR="002E6A3D">
        <w:rPr>
          <w:sz w:val="28"/>
          <w:szCs w:val="28"/>
        </w:rPr>
        <w:t xml:space="preserve"> соціального обслуговування</w:t>
      </w:r>
      <w:r>
        <w:rPr>
          <w:sz w:val="28"/>
          <w:szCs w:val="28"/>
        </w:rPr>
        <w:t xml:space="preserve"> «Турбота»  (надалі  територіальний центр) надає такі соціальні послуги:</w:t>
      </w:r>
    </w:p>
    <w:p w:rsidR="002E6A3D" w:rsidRPr="002E6A3D" w:rsidRDefault="00626B9A" w:rsidP="002E6A3D">
      <w:pPr>
        <w:pStyle w:val="ac"/>
        <w:tabs>
          <w:tab w:val="left" w:pos="2340"/>
        </w:tabs>
        <w:spacing w:before="60" w:after="60"/>
        <w:jc w:val="both"/>
      </w:pPr>
      <w:r w:rsidRPr="00626B9A">
        <w:rPr>
          <w:b/>
          <w:sz w:val="28"/>
          <w:szCs w:val="28"/>
        </w:rPr>
        <w:t>1.1.1.</w:t>
      </w:r>
      <w:r>
        <w:rPr>
          <w:b/>
          <w:sz w:val="28"/>
          <w:szCs w:val="28"/>
        </w:rPr>
        <w:t xml:space="preserve"> </w:t>
      </w:r>
      <w:r w:rsidRPr="00626B9A">
        <w:rPr>
          <w:sz w:val="28"/>
          <w:szCs w:val="28"/>
        </w:rPr>
        <w:t>Д</w:t>
      </w:r>
      <w:r w:rsidR="002E6A3D" w:rsidRPr="002E6A3D">
        <w:rPr>
          <w:sz w:val="28"/>
          <w:szCs w:val="28"/>
        </w:rPr>
        <w:t>огляд вдома</w:t>
      </w:r>
      <w:r>
        <w:rPr>
          <w:sz w:val="28"/>
          <w:szCs w:val="28"/>
        </w:rPr>
        <w:t>.</w:t>
      </w:r>
    </w:p>
    <w:p w:rsidR="002E6A3D" w:rsidRPr="002E6A3D" w:rsidRDefault="00626B9A" w:rsidP="002E6A3D">
      <w:pPr>
        <w:pStyle w:val="ac"/>
        <w:tabs>
          <w:tab w:val="left" w:pos="2340"/>
        </w:tabs>
        <w:spacing w:before="60" w:after="60"/>
        <w:jc w:val="both"/>
      </w:pPr>
      <w:r w:rsidRPr="00626B9A">
        <w:rPr>
          <w:b/>
          <w:sz w:val="28"/>
          <w:szCs w:val="28"/>
        </w:rPr>
        <w:t>1.1.2.</w:t>
      </w:r>
      <w:r>
        <w:rPr>
          <w:sz w:val="28"/>
          <w:szCs w:val="28"/>
        </w:rPr>
        <w:t xml:space="preserve"> С</w:t>
      </w:r>
      <w:r w:rsidR="002E6A3D" w:rsidRPr="002E6A3D">
        <w:rPr>
          <w:sz w:val="28"/>
          <w:szCs w:val="28"/>
        </w:rPr>
        <w:t>оціальна адаптація</w:t>
      </w:r>
      <w:r>
        <w:rPr>
          <w:sz w:val="28"/>
          <w:szCs w:val="28"/>
        </w:rPr>
        <w:t>.</w:t>
      </w:r>
    </w:p>
    <w:p w:rsidR="002E6A3D" w:rsidRPr="002E6A3D" w:rsidRDefault="00626B9A" w:rsidP="002E6A3D">
      <w:pPr>
        <w:pStyle w:val="ac"/>
        <w:tabs>
          <w:tab w:val="left" w:pos="2340"/>
        </w:tabs>
        <w:spacing w:before="60" w:after="60"/>
        <w:jc w:val="both"/>
      </w:pPr>
      <w:r w:rsidRPr="00626B9A">
        <w:rPr>
          <w:b/>
          <w:sz w:val="28"/>
          <w:szCs w:val="28"/>
        </w:rPr>
        <w:lastRenderedPageBreak/>
        <w:t>1.1.3.</w:t>
      </w:r>
      <w:r>
        <w:rPr>
          <w:sz w:val="28"/>
          <w:szCs w:val="28"/>
        </w:rPr>
        <w:t xml:space="preserve"> П</w:t>
      </w:r>
      <w:r w:rsidR="002E6A3D" w:rsidRPr="002E6A3D">
        <w:rPr>
          <w:sz w:val="28"/>
          <w:szCs w:val="28"/>
        </w:rPr>
        <w:t>аліативний/ хоспісний догляд</w:t>
      </w:r>
      <w:r>
        <w:rPr>
          <w:sz w:val="28"/>
          <w:szCs w:val="28"/>
        </w:rPr>
        <w:t>.</w:t>
      </w:r>
    </w:p>
    <w:p w:rsidR="002E6A3D" w:rsidRPr="002E6A3D" w:rsidRDefault="00626B9A" w:rsidP="002E6A3D">
      <w:pPr>
        <w:pStyle w:val="ac"/>
        <w:tabs>
          <w:tab w:val="left" w:pos="2340"/>
        </w:tabs>
        <w:spacing w:before="60" w:after="60"/>
        <w:jc w:val="both"/>
      </w:pPr>
      <w:r w:rsidRPr="00626B9A">
        <w:rPr>
          <w:b/>
          <w:sz w:val="28"/>
          <w:szCs w:val="28"/>
        </w:rPr>
        <w:t>1.1.4.</w:t>
      </w:r>
      <w:r>
        <w:rPr>
          <w:sz w:val="28"/>
          <w:szCs w:val="28"/>
        </w:rPr>
        <w:t xml:space="preserve"> К</w:t>
      </w:r>
      <w:r w:rsidR="002E6A3D" w:rsidRPr="002E6A3D">
        <w:rPr>
          <w:sz w:val="28"/>
          <w:szCs w:val="28"/>
        </w:rPr>
        <w:t>онсультування</w:t>
      </w:r>
      <w:r>
        <w:rPr>
          <w:sz w:val="28"/>
          <w:szCs w:val="28"/>
        </w:rPr>
        <w:t>.</w:t>
      </w:r>
    </w:p>
    <w:p w:rsidR="002E6A3D" w:rsidRPr="002E6A3D" w:rsidRDefault="00626B9A" w:rsidP="002E6A3D">
      <w:pPr>
        <w:pStyle w:val="ac"/>
        <w:tabs>
          <w:tab w:val="left" w:pos="2340"/>
        </w:tabs>
        <w:spacing w:before="60" w:after="60"/>
        <w:jc w:val="both"/>
      </w:pPr>
      <w:r w:rsidRPr="00AC4021">
        <w:rPr>
          <w:b/>
          <w:sz w:val="28"/>
          <w:szCs w:val="28"/>
        </w:rPr>
        <w:t>1.1.5.</w:t>
      </w:r>
      <w:r>
        <w:rPr>
          <w:sz w:val="28"/>
          <w:szCs w:val="28"/>
        </w:rPr>
        <w:t xml:space="preserve"> С</w:t>
      </w:r>
      <w:r w:rsidR="002E6A3D" w:rsidRPr="002E6A3D">
        <w:rPr>
          <w:sz w:val="28"/>
          <w:szCs w:val="28"/>
        </w:rPr>
        <w:t>оціально-економічні</w:t>
      </w:r>
      <w:r w:rsidR="00A80FB8">
        <w:rPr>
          <w:sz w:val="28"/>
          <w:szCs w:val="28"/>
        </w:rPr>
        <w:t xml:space="preserve"> </w:t>
      </w:r>
      <w:r w:rsidR="002E6A3D" w:rsidRPr="002E6A3D">
        <w:rPr>
          <w:sz w:val="28"/>
          <w:szCs w:val="28"/>
        </w:rPr>
        <w:t>(у формі надання натуральної чи грошової допомоги)</w:t>
      </w:r>
      <w:r>
        <w:rPr>
          <w:sz w:val="28"/>
          <w:szCs w:val="28"/>
        </w:rPr>
        <w:t>.</w:t>
      </w:r>
    </w:p>
    <w:p w:rsidR="002E6A3D" w:rsidRPr="002E6A3D" w:rsidRDefault="00626B9A" w:rsidP="002E6A3D">
      <w:pPr>
        <w:pStyle w:val="ac"/>
        <w:tabs>
          <w:tab w:val="left" w:pos="2340"/>
        </w:tabs>
        <w:spacing w:before="60" w:after="60"/>
        <w:jc w:val="both"/>
      </w:pPr>
      <w:r w:rsidRPr="00626B9A">
        <w:rPr>
          <w:b/>
          <w:sz w:val="28"/>
          <w:szCs w:val="28"/>
        </w:rPr>
        <w:t>1.1.6.</w:t>
      </w:r>
      <w:r>
        <w:rPr>
          <w:sz w:val="28"/>
          <w:szCs w:val="28"/>
        </w:rPr>
        <w:t xml:space="preserve"> Т</w:t>
      </w:r>
      <w:r w:rsidR="002E6A3D" w:rsidRPr="002E6A3D">
        <w:rPr>
          <w:sz w:val="28"/>
          <w:szCs w:val="28"/>
        </w:rPr>
        <w:t>ранспортні</w:t>
      </w:r>
      <w:r>
        <w:rPr>
          <w:sz w:val="28"/>
          <w:szCs w:val="28"/>
        </w:rPr>
        <w:t>.</w:t>
      </w:r>
    </w:p>
    <w:p w:rsidR="002E6A3D" w:rsidRDefault="00626B9A">
      <w:pPr>
        <w:pStyle w:val="ac"/>
        <w:tabs>
          <w:tab w:val="left" w:pos="2340"/>
        </w:tabs>
        <w:spacing w:before="60" w:after="60"/>
        <w:jc w:val="both"/>
        <w:rPr>
          <w:sz w:val="28"/>
          <w:szCs w:val="28"/>
        </w:rPr>
      </w:pPr>
      <w:r w:rsidRPr="00626B9A">
        <w:rPr>
          <w:b/>
          <w:sz w:val="28"/>
          <w:szCs w:val="28"/>
        </w:rPr>
        <w:t>1.1.7.</w:t>
      </w:r>
      <w:r w:rsidRPr="00626B9A">
        <w:rPr>
          <w:sz w:val="28"/>
          <w:szCs w:val="28"/>
        </w:rPr>
        <w:t xml:space="preserve"> М</w:t>
      </w:r>
      <w:r w:rsidR="002E6A3D" w:rsidRPr="00626B9A">
        <w:rPr>
          <w:sz w:val="28"/>
          <w:szCs w:val="28"/>
        </w:rPr>
        <w:t>едичні</w:t>
      </w:r>
      <w:r>
        <w:rPr>
          <w:sz w:val="28"/>
          <w:szCs w:val="28"/>
        </w:rPr>
        <w:t>.</w:t>
      </w:r>
    </w:p>
    <w:p w:rsidR="00203B7E" w:rsidRPr="00626B9A" w:rsidRDefault="00203B7E">
      <w:pPr>
        <w:pStyle w:val="ac"/>
        <w:tabs>
          <w:tab w:val="left" w:pos="2340"/>
        </w:tabs>
        <w:spacing w:before="60" w:after="60"/>
        <w:jc w:val="both"/>
        <w:rPr>
          <w:sz w:val="28"/>
          <w:szCs w:val="28"/>
        </w:rPr>
      </w:pPr>
    </w:p>
    <w:p w:rsidR="002E6A3D" w:rsidRDefault="006B4FBB">
      <w:pPr>
        <w:pStyle w:val="ac"/>
        <w:tabs>
          <w:tab w:val="left" w:pos="2340"/>
        </w:tabs>
        <w:spacing w:before="60" w:after="60"/>
        <w:jc w:val="both"/>
        <w:rPr>
          <w:sz w:val="28"/>
          <w:szCs w:val="28"/>
        </w:rPr>
      </w:pPr>
      <w:r w:rsidRPr="006B4FBB">
        <w:rPr>
          <w:b/>
          <w:sz w:val="28"/>
          <w:szCs w:val="28"/>
        </w:rPr>
        <w:t>1.2.</w:t>
      </w:r>
      <w:r>
        <w:rPr>
          <w:b/>
          <w:sz w:val="28"/>
          <w:szCs w:val="28"/>
        </w:rPr>
        <w:t xml:space="preserve"> </w:t>
      </w:r>
      <w:r w:rsidR="002E6A3D" w:rsidRPr="002E6A3D">
        <w:rPr>
          <w:sz w:val="28"/>
          <w:szCs w:val="28"/>
        </w:rPr>
        <w:t>Крім того</w:t>
      </w:r>
      <w:r w:rsidR="002E6A3D">
        <w:rPr>
          <w:sz w:val="28"/>
          <w:szCs w:val="28"/>
        </w:rPr>
        <w:t>,</w:t>
      </w:r>
      <w:r w:rsidR="002E6A3D" w:rsidRPr="002E6A3D">
        <w:rPr>
          <w:sz w:val="28"/>
          <w:szCs w:val="28"/>
        </w:rPr>
        <w:t xml:space="preserve"> </w:t>
      </w:r>
      <w:r w:rsidR="002E6A3D">
        <w:rPr>
          <w:sz w:val="28"/>
          <w:szCs w:val="28"/>
        </w:rPr>
        <w:t>територіальний центр може надавати такі соціальні послуги</w:t>
      </w:r>
    </w:p>
    <w:p w:rsidR="001B13CE" w:rsidRPr="002E6A3D" w:rsidRDefault="00626B9A">
      <w:pPr>
        <w:pStyle w:val="ac"/>
        <w:tabs>
          <w:tab w:val="left" w:pos="2340"/>
        </w:tabs>
        <w:spacing w:before="60" w:after="60"/>
        <w:jc w:val="both"/>
      </w:pPr>
      <w:bookmarkStart w:id="1" w:name="72"/>
      <w:bookmarkEnd w:id="1"/>
      <w:r w:rsidRPr="00626B9A">
        <w:rPr>
          <w:b/>
          <w:sz w:val="28"/>
          <w:szCs w:val="28"/>
        </w:rPr>
        <w:t>1.2.1.</w:t>
      </w:r>
      <w:r>
        <w:rPr>
          <w:sz w:val="28"/>
          <w:szCs w:val="28"/>
        </w:rPr>
        <w:t>Д</w:t>
      </w:r>
      <w:r w:rsidR="001B13CE" w:rsidRPr="002E6A3D">
        <w:rPr>
          <w:sz w:val="28"/>
          <w:szCs w:val="28"/>
        </w:rPr>
        <w:t>огляд стаціонарний</w:t>
      </w:r>
      <w:r>
        <w:rPr>
          <w:sz w:val="28"/>
          <w:szCs w:val="28"/>
        </w:rPr>
        <w:t>.</w:t>
      </w:r>
    </w:p>
    <w:p w:rsidR="001B13CE" w:rsidRPr="002E6A3D" w:rsidRDefault="00626B9A">
      <w:pPr>
        <w:pStyle w:val="ac"/>
        <w:tabs>
          <w:tab w:val="left" w:pos="2340"/>
        </w:tabs>
        <w:spacing w:before="60" w:after="60"/>
        <w:jc w:val="both"/>
      </w:pPr>
      <w:r w:rsidRPr="00626B9A">
        <w:rPr>
          <w:b/>
          <w:sz w:val="28"/>
          <w:szCs w:val="28"/>
        </w:rPr>
        <w:t>1.2.2.</w:t>
      </w:r>
      <w:r>
        <w:rPr>
          <w:sz w:val="28"/>
          <w:szCs w:val="28"/>
        </w:rPr>
        <w:t xml:space="preserve"> Д</w:t>
      </w:r>
      <w:r w:rsidR="001B13CE" w:rsidRPr="002E6A3D">
        <w:rPr>
          <w:sz w:val="28"/>
          <w:szCs w:val="28"/>
        </w:rPr>
        <w:t>енний догляд</w:t>
      </w:r>
      <w:r>
        <w:rPr>
          <w:sz w:val="28"/>
          <w:szCs w:val="28"/>
        </w:rPr>
        <w:t>.</w:t>
      </w:r>
    </w:p>
    <w:p w:rsidR="001B13CE" w:rsidRPr="002E6A3D" w:rsidRDefault="00626B9A">
      <w:pPr>
        <w:pStyle w:val="ac"/>
        <w:tabs>
          <w:tab w:val="left" w:pos="2340"/>
        </w:tabs>
        <w:spacing w:before="60" w:after="60"/>
        <w:jc w:val="both"/>
      </w:pPr>
      <w:r w:rsidRPr="00626B9A">
        <w:rPr>
          <w:b/>
          <w:sz w:val="28"/>
          <w:szCs w:val="28"/>
        </w:rPr>
        <w:t>1.2.3</w:t>
      </w:r>
      <w:r>
        <w:rPr>
          <w:sz w:val="28"/>
          <w:szCs w:val="28"/>
        </w:rPr>
        <w:t>. П</w:t>
      </w:r>
      <w:r w:rsidR="001B13CE" w:rsidRPr="002E6A3D">
        <w:rPr>
          <w:sz w:val="28"/>
          <w:szCs w:val="28"/>
        </w:rPr>
        <w:t>редставництво інтересів</w:t>
      </w:r>
      <w:r>
        <w:rPr>
          <w:sz w:val="28"/>
          <w:szCs w:val="28"/>
        </w:rPr>
        <w:t>.</w:t>
      </w:r>
    </w:p>
    <w:p w:rsidR="001B13CE" w:rsidRPr="002E6A3D" w:rsidRDefault="00626B9A">
      <w:pPr>
        <w:pStyle w:val="ac"/>
        <w:tabs>
          <w:tab w:val="left" w:pos="2340"/>
        </w:tabs>
        <w:spacing w:before="60" w:after="60"/>
        <w:jc w:val="both"/>
      </w:pPr>
      <w:r w:rsidRPr="00626B9A">
        <w:rPr>
          <w:b/>
          <w:sz w:val="28"/>
          <w:szCs w:val="28"/>
        </w:rPr>
        <w:t>1.2.4.</w:t>
      </w:r>
      <w:r>
        <w:rPr>
          <w:sz w:val="28"/>
          <w:szCs w:val="28"/>
        </w:rPr>
        <w:t xml:space="preserve"> С</w:t>
      </w:r>
      <w:r w:rsidR="001B13CE" w:rsidRPr="002E6A3D">
        <w:rPr>
          <w:sz w:val="28"/>
          <w:szCs w:val="28"/>
        </w:rPr>
        <w:t>оціальна профілактика</w:t>
      </w:r>
      <w:r>
        <w:rPr>
          <w:sz w:val="28"/>
          <w:szCs w:val="28"/>
        </w:rPr>
        <w:t>.</w:t>
      </w:r>
    </w:p>
    <w:p w:rsidR="001B13CE" w:rsidRDefault="00626B9A">
      <w:pPr>
        <w:pStyle w:val="ac"/>
        <w:tabs>
          <w:tab w:val="left" w:pos="2340"/>
        </w:tabs>
        <w:spacing w:before="60" w:after="60"/>
        <w:jc w:val="both"/>
        <w:rPr>
          <w:sz w:val="28"/>
          <w:szCs w:val="28"/>
        </w:rPr>
      </w:pPr>
      <w:r w:rsidRPr="00626B9A">
        <w:rPr>
          <w:b/>
          <w:sz w:val="28"/>
          <w:szCs w:val="28"/>
        </w:rPr>
        <w:t>1.2.5.</w:t>
      </w:r>
      <w:r>
        <w:rPr>
          <w:sz w:val="28"/>
          <w:szCs w:val="28"/>
        </w:rPr>
        <w:t xml:space="preserve"> П</w:t>
      </w:r>
      <w:r w:rsidR="001B13CE" w:rsidRPr="002E6A3D">
        <w:rPr>
          <w:sz w:val="28"/>
          <w:szCs w:val="28"/>
        </w:rPr>
        <w:t>осередництво</w:t>
      </w:r>
      <w:r w:rsidR="00AC4021">
        <w:rPr>
          <w:sz w:val="28"/>
          <w:szCs w:val="28"/>
        </w:rPr>
        <w:t xml:space="preserve"> </w:t>
      </w:r>
      <w:r w:rsidR="001B13CE" w:rsidRPr="002E6A3D">
        <w:rPr>
          <w:sz w:val="28"/>
          <w:szCs w:val="28"/>
        </w:rPr>
        <w:t>(медіація)</w:t>
      </w:r>
      <w:r>
        <w:rPr>
          <w:sz w:val="28"/>
          <w:szCs w:val="28"/>
        </w:rPr>
        <w:t>.</w:t>
      </w:r>
    </w:p>
    <w:p w:rsidR="00626B9A" w:rsidRDefault="00626B9A">
      <w:pPr>
        <w:pStyle w:val="ac"/>
        <w:tabs>
          <w:tab w:val="left" w:pos="2340"/>
        </w:tabs>
        <w:spacing w:before="60" w:after="60"/>
        <w:jc w:val="both"/>
        <w:rPr>
          <w:color w:val="800000"/>
        </w:rPr>
      </w:pPr>
    </w:p>
    <w:p w:rsidR="001B13CE" w:rsidRDefault="002E6A3D">
      <w:pPr>
        <w:pStyle w:val="ac"/>
        <w:tabs>
          <w:tab w:val="left" w:pos="2340"/>
        </w:tabs>
        <w:spacing w:before="60" w:after="60"/>
        <w:jc w:val="both"/>
        <w:rPr>
          <w:sz w:val="28"/>
          <w:szCs w:val="28"/>
        </w:rPr>
      </w:pPr>
      <w:r>
        <w:rPr>
          <w:b/>
          <w:sz w:val="28"/>
          <w:szCs w:val="28"/>
        </w:rPr>
        <w:t>1.</w:t>
      </w:r>
      <w:r w:rsidR="006B4FBB">
        <w:rPr>
          <w:b/>
          <w:sz w:val="28"/>
          <w:szCs w:val="28"/>
        </w:rPr>
        <w:t>3</w:t>
      </w:r>
      <w:r>
        <w:rPr>
          <w:b/>
          <w:sz w:val="28"/>
          <w:szCs w:val="28"/>
        </w:rPr>
        <w:t xml:space="preserve">. </w:t>
      </w:r>
      <w:r w:rsidRPr="006B4FBB">
        <w:rPr>
          <w:sz w:val="28"/>
          <w:szCs w:val="28"/>
        </w:rPr>
        <w:t>Інші соціальні послуги</w:t>
      </w:r>
      <w:r>
        <w:rPr>
          <w:sz w:val="28"/>
          <w:szCs w:val="28"/>
        </w:rPr>
        <w:t>, перелік, умови та порядок надання яких визначає</w:t>
      </w:r>
      <w:r w:rsidR="00626B9A">
        <w:rPr>
          <w:sz w:val="28"/>
          <w:szCs w:val="28"/>
        </w:rPr>
        <w:t>,</w:t>
      </w:r>
      <w:r>
        <w:rPr>
          <w:sz w:val="28"/>
          <w:szCs w:val="28"/>
        </w:rPr>
        <w:t xml:space="preserve"> у разі потреби</w:t>
      </w:r>
      <w:r w:rsidR="00626B9A">
        <w:rPr>
          <w:sz w:val="28"/>
          <w:szCs w:val="28"/>
        </w:rPr>
        <w:t>,</w:t>
      </w:r>
      <w:r>
        <w:rPr>
          <w:sz w:val="28"/>
          <w:szCs w:val="28"/>
        </w:rPr>
        <w:t xml:space="preserve"> міська рада.</w:t>
      </w:r>
    </w:p>
    <w:p w:rsidR="00626B9A" w:rsidRDefault="00626B9A">
      <w:pPr>
        <w:pStyle w:val="ac"/>
        <w:tabs>
          <w:tab w:val="left" w:pos="2340"/>
        </w:tabs>
        <w:spacing w:before="60" w:after="60"/>
        <w:jc w:val="both"/>
        <w:rPr>
          <w:sz w:val="28"/>
          <w:szCs w:val="28"/>
        </w:rPr>
      </w:pPr>
    </w:p>
    <w:p w:rsidR="00203B7E" w:rsidRDefault="001B13CE" w:rsidP="00203B7E">
      <w:pPr>
        <w:pStyle w:val="ac"/>
        <w:tabs>
          <w:tab w:val="left" w:pos="2340"/>
        </w:tabs>
        <w:spacing w:before="60" w:after="60"/>
        <w:jc w:val="both"/>
        <w:rPr>
          <w:sz w:val="28"/>
          <w:szCs w:val="28"/>
        </w:rPr>
      </w:pPr>
      <w:r>
        <w:rPr>
          <w:b/>
          <w:sz w:val="28"/>
          <w:szCs w:val="28"/>
        </w:rPr>
        <w:t>1.</w:t>
      </w:r>
      <w:r w:rsidR="006B4FBB">
        <w:rPr>
          <w:b/>
          <w:sz w:val="28"/>
          <w:szCs w:val="28"/>
        </w:rPr>
        <w:t>4</w:t>
      </w:r>
      <w:r>
        <w:rPr>
          <w:b/>
          <w:sz w:val="28"/>
          <w:szCs w:val="28"/>
        </w:rPr>
        <w:t>.</w:t>
      </w:r>
      <w:r>
        <w:rPr>
          <w:sz w:val="28"/>
          <w:szCs w:val="28"/>
        </w:rPr>
        <w:t xml:space="preserve"> Територіальний центр забезпечує здійснення своїми структурними підрозділами надання соціальних послуг</w:t>
      </w:r>
      <w:r w:rsidR="00203B7E">
        <w:rPr>
          <w:sz w:val="28"/>
          <w:szCs w:val="28"/>
        </w:rPr>
        <w:t>.</w:t>
      </w:r>
    </w:p>
    <w:p w:rsidR="00203B7E" w:rsidRDefault="001B13CE" w:rsidP="00203B7E">
      <w:pPr>
        <w:pStyle w:val="ac"/>
        <w:tabs>
          <w:tab w:val="left" w:pos="2340"/>
        </w:tabs>
        <w:spacing w:before="60" w:after="60"/>
        <w:jc w:val="both"/>
      </w:pPr>
      <w:r>
        <w:rPr>
          <w:b/>
          <w:sz w:val="28"/>
          <w:szCs w:val="28"/>
        </w:rPr>
        <w:t>1.</w:t>
      </w:r>
      <w:r w:rsidR="006B4FBB">
        <w:rPr>
          <w:b/>
          <w:sz w:val="28"/>
          <w:szCs w:val="28"/>
        </w:rPr>
        <w:t>4</w:t>
      </w:r>
      <w:r>
        <w:rPr>
          <w:b/>
          <w:sz w:val="28"/>
          <w:szCs w:val="28"/>
        </w:rPr>
        <w:t xml:space="preserve">.1. </w:t>
      </w:r>
      <w:r>
        <w:rPr>
          <w:sz w:val="28"/>
          <w:szCs w:val="28"/>
        </w:rPr>
        <w:t>Громадян</w:t>
      </w:r>
      <w:r w:rsidR="00392657">
        <w:rPr>
          <w:sz w:val="28"/>
          <w:szCs w:val="28"/>
        </w:rPr>
        <w:t>ам</w:t>
      </w:r>
      <w:r>
        <w:rPr>
          <w:sz w:val="28"/>
          <w:szCs w:val="28"/>
        </w:rPr>
        <w:t xml:space="preserve"> похилого віку, інвалід</w:t>
      </w:r>
      <w:r w:rsidR="00392657">
        <w:rPr>
          <w:sz w:val="28"/>
          <w:szCs w:val="28"/>
        </w:rPr>
        <w:t>ам</w:t>
      </w:r>
      <w:r>
        <w:rPr>
          <w:sz w:val="28"/>
          <w:szCs w:val="28"/>
        </w:rPr>
        <w:t>, хвори</w:t>
      </w:r>
      <w:r w:rsidR="00392657">
        <w:rPr>
          <w:sz w:val="28"/>
          <w:szCs w:val="28"/>
        </w:rPr>
        <w:t>м</w:t>
      </w:r>
      <w:r>
        <w:rPr>
          <w:sz w:val="28"/>
          <w:szCs w:val="28"/>
        </w:rPr>
        <w:t xml:space="preserve"> (з числа осіб працездатного віку на період до встановлення їм групи </w:t>
      </w:r>
      <w:r>
        <w:rPr>
          <w:sz w:val="28"/>
          <w:szCs w:val="28"/>
        </w:rPr>
        <w:lastRenderedPageBreak/>
        <w:t xml:space="preserve">інвалідності, але не більш як чотири місяці), які не здатні до самообслуговування і потребують постійної </w:t>
      </w:r>
      <w:r w:rsidR="00203B7E">
        <w:rPr>
          <w:sz w:val="28"/>
          <w:szCs w:val="28"/>
        </w:rPr>
        <w:t>с</w:t>
      </w:r>
      <w:r>
        <w:rPr>
          <w:sz w:val="28"/>
          <w:szCs w:val="28"/>
        </w:rPr>
        <w:t>торонньої допомоги, визнані такими в порядку, затвердженому Міністерством охорони здоров’я України.</w:t>
      </w:r>
    </w:p>
    <w:p w:rsidR="001B13CE" w:rsidRDefault="001B13CE">
      <w:pPr>
        <w:pStyle w:val="ac"/>
        <w:tabs>
          <w:tab w:val="left" w:pos="2340"/>
        </w:tabs>
        <w:spacing w:before="60" w:after="60"/>
        <w:jc w:val="both"/>
        <w:rPr>
          <w:sz w:val="28"/>
          <w:szCs w:val="28"/>
        </w:rPr>
      </w:pPr>
      <w:r>
        <w:rPr>
          <w:b/>
          <w:sz w:val="28"/>
          <w:szCs w:val="28"/>
        </w:rPr>
        <w:t>1.</w:t>
      </w:r>
      <w:r w:rsidR="006B4FBB">
        <w:rPr>
          <w:b/>
          <w:sz w:val="28"/>
          <w:szCs w:val="28"/>
        </w:rPr>
        <w:t>4</w:t>
      </w:r>
      <w:r>
        <w:rPr>
          <w:b/>
          <w:sz w:val="28"/>
          <w:szCs w:val="28"/>
        </w:rPr>
        <w:t>.2.</w:t>
      </w:r>
      <w:r w:rsidR="006B4FBB">
        <w:rPr>
          <w:b/>
          <w:sz w:val="28"/>
          <w:szCs w:val="28"/>
        </w:rPr>
        <w:t xml:space="preserve"> </w:t>
      </w:r>
      <w:r>
        <w:rPr>
          <w:sz w:val="28"/>
          <w:szCs w:val="28"/>
        </w:rPr>
        <w:t>Громадян</w:t>
      </w:r>
      <w:r w:rsidR="00392657">
        <w:rPr>
          <w:sz w:val="28"/>
          <w:szCs w:val="28"/>
        </w:rPr>
        <w:t>ам</w:t>
      </w:r>
      <w:r>
        <w:rPr>
          <w:sz w:val="28"/>
          <w:szCs w:val="28"/>
        </w:rPr>
        <w:t xml:space="preserve">,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w:t>
      </w:r>
      <w:r w:rsidR="00C93123">
        <w:rPr>
          <w:sz w:val="28"/>
          <w:szCs w:val="28"/>
        </w:rPr>
        <w:t>непо</w:t>
      </w:r>
      <w:r>
        <w:rPr>
          <w:sz w:val="28"/>
          <w:szCs w:val="28"/>
        </w:rPr>
        <w:t>внолітніх дітей, дітей-інвалідів, осіб похилого віку, інвалідів), якщо середньомісячний сукупний дохід їх сімей нижчий ніж прожитковий мінімум для сім’ї.</w:t>
      </w:r>
    </w:p>
    <w:p w:rsidR="00D12138" w:rsidRDefault="00D12138">
      <w:pPr>
        <w:pStyle w:val="ac"/>
        <w:tabs>
          <w:tab w:val="left" w:pos="2340"/>
        </w:tabs>
        <w:spacing w:before="60" w:after="60"/>
        <w:jc w:val="both"/>
        <w:rPr>
          <w:sz w:val="28"/>
          <w:szCs w:val="28"/>
        </w:rPr>
      </w:pPr>
    </w:p>
    <w:p w:rsidR="00203B7E" w:rsidRDefault="001B13CE" w:rsidP="00203B7E">
      <w:pPr>
        <w:pStyle w:val="ac"/>
        <w:spacing w:before="60"/>
        <w:jc w:val="both"/>
        <w:rPr>
          <w:sz w:val="28"/>
          <w:szCs w:val="28"/>
        </w:rPr>
      </w:pPr>
      <w:r>
        <w:rPr>
          <w:b/>
          <w:sz w:val="28"/>
          <w:szCs w:val="28"/>
        </w:rPr>
        <w:t>1.</w:t>
      </w:r>
      <w:r w:rsidR="008A60A5" w:rsidRPr="00BE0705">
        <w:rPr>
          <w:b/>
          <w:sz w:val="28"/>
          <w:szCs w:val="28"/>
          <w:lang w:val="ru-RU"/>
        </w:rPr>
        <w:t>5</w:t>
      </w:r>
      <w:r>
        <w:rPr>
          <w:b/>
          <w:sz w:val="28"/>
          <w:szCs w:val="28"/>
        </w:rPr>
        <w:t>.</w:t>
      </w:r>
      <w:r w:rsidR="00D12138">
        <w:rPr>
          <w:b/>
          <w:sz w:val="28"/>
          <w:szCs w:val="28"/>
        </w:rPr>
        <w:t xml:space="preserve"> </w:t>
      </w:r>
      <w:r>
        <w:rPr>
          <w:sz w:val="28"/>
          <w:szCs w:val="28"/>
        </w:rPr>
        <w:t xml:space="preserve"> </w:t>
      </w:r>
      <w:r w:rsidRPr="006A6D19">
        <w:rPr>
          <w:sz w:val="28"/>
          <w:szCs w:val="28"/>
        </w:rPr>
        <w:t>Для надання соціальних послуг відділеннями соціальної допомоги вдома</w:t>
      </w:r>
      <w:r>
        <w:rPr>
          <w:sz w:val="28"/>
          <w:szCs w:val="28"/>
        </w:rPr>
        <w:t xml:space="preserve"> громадяни, зазначені в пункті 1.</w:t>
      </w:r>
      <w:r w:rsidR="00D12138">
        <w:rPr>
          <w:sz w:val="28"/>
          <w:szCs w:val="28"/>
        </w:rPr>
        <w:t>4.</w:t>
      </w:r>
      <w:r>
        <w:rPr>
          <w:sz w:val="28"/>
          <w:szCs w:val="28"/>
        </w:rPr>
        <w:t xml:space="preserve"> цього Переліку, подають письмову заяву департаменту праці та соціального захисту населення Чернівецької міської ради</w:t>
      </w:r>
      <w:r w:rsidR="00D12138">
        <w:rPr>
          <w:sz w:val="28"/>
          <w:szCs w:val="28"/>
        </w:rPr>
        <w:t xml:space="preserve"> </w:t>
      </w:r>
      <w:r w:rsidR="00203B7E">
        <w:rPr>
          <w:sz w:val="28"/>
          <w:szCs w:val="28"/>
        </w:rPr>
        <w:t xml:space="preserve">(надалі – </w:t>
      </w:r>
      <w:r>
        <w:rPr>
          <w:sz w:val="28"/>
          <w:szCs w:val="28"/>
        </w:rPr>
        <w:t>департамент</w:t>
      </w:r>
      <w:r w:rsidRPr="00EA473C">
        <w:rPr>
          <w:sz w:val="28"/>
          <w:szCs w:val="28"/>
        </w:rPr>
        <w:t>), який в триденний строк</w:t>
      </w:r>
      <w:r>
        <w:rPr>
          <w:sz w:val="28"/>
          <w:szCs w:val="28"/>
        </w:rPr>
        <w:t xml:space="preserve"> після її надходження надсилає запит до закладу охорони здоров’я за місцем проживання/перебування громадянина для одержання медичного висновку про його здатність до самообслуговування та потребу в постійній сторонній допомозі (надалі — медичний висновок), до відповідного підприємства, установи, організації, що надають послуги з утримання будинків і споруд та прибудинкових територій за місцем реєстрації громадянина для отримання довідки про склад сім’ї або зареєстрованих у житловому    </w:t>
      </w:r>
      <w:r>
        <w:rPr>
          <w:sz w:val="28"/>
          <w:szCs w:val="28"/>
        </w:rPr>
        <w:lastRenderedPageBreak/>
        <w:t>приміщенні/будинку осіб</w:t>
      </w:r>
      <w:r w:rsidR="00203B7E">
        <w:rPr>
          <w:sz w:val="28"/>
          <w:szCs w:val="28"/>
        </w:rPr>
        <w:t xml:space="preserve"> і до</w:t>
      </w:r>
      <w:r w:rsidRPr="0051630B">
        <w:rPr>
          <w:sz w:val="28"/>
          <w:szCs w:val="28"/>
        </w:rPr>
        <w:t xml:space="preserve"> територіального</w:t>
      </w:r>
      <w:r w:rsidR="0051630B">
        <w:rPr>
          <w:sz w:val="28"/>
          <w:szCs w:val="28"/>
        </w:rPr>
        <w:t xml:space="preserve"> </w:t>
      </w:r>
      <w:r w:rsidRPr="0051630B">
        <w:rPr>
          <w:sz w:val="28"/>
          <w:szCs w:val="28"/>
        </w:rPr>
        <w:t xml:space="preserve">органу ДФС </w:t>
      </w:r>
      <w:r w:rsidR="00203B7E">
        <w:rPr>
          <w:sz w:val="28"/>
          <w:szCs w:val="28"/>
        </w:rPr>
        <w:t xml:space="preserve">для </w:t>
      </w:r>
      <w:r w:rsidRPr="0051630B">
        <w:rPr>
          <w:sz w:val="28"/>
          <w:szCs w:val="28"/>
        </w:rPr>
        <w:t>отримання довідки про доходи громадянина (у разі потреби).</w:t>
      </w:r>
    </w:p>
    <w:p w:rsidR="00203B7E" w:rsidRDefault="00D12138" w:rsidP="00203B7E">
      <w:pPr>
        <w:pStyle w:val="ac"/>
        <w:spacing w:before="60"/>
        <w:jc w:val="both"/>
      </w:pPr>
      <w:r>
        <w:rPr>
          <w:color w:val="000000"/>
          <w:sz w:val="28"/>
          <w:szCs w:val="28"/>
        </w:rPr>
        <w:t xml:space="preserve"> </w:t>
      </w:r>
      <w:r w:rsidR="001B13CE" w:rsidRPr="0033243F">
        <w:rPr>
          <w:color w:val="000000"/>
          <w:sz w:val="28"/>
          <w:szCs w:val="28"/>
        </w:rPr>
        <w:t xml:space="preserve">З метою встановлення наявності </w:t>
      </w:r>
      <w:r w:rsidR="00203B7E">
        <w:rPr>
          <w:color w:val="000000"/>
          <w:sz w:val="28"/>
          <w:szCs w:val="28"/>
        </w:rPr>
        <w:t xml:space="preserve">(відсутності) обтяжень речових </w:t>
      </w:r>
      <w:r w:rsidR="001B13CE" w:rsidRPr="0033243F">
        <w:rPr>
          <w:color w:val="000000"/>
          <w:sz w:val="28"/>
          <w:szCs w:val="28"/>
        </w:rPr>
        <w:t xml:space="preserve">прав  на  нерухоме  майно  громадян,  зазначених  у пункті </w:t>
      </w:r>
      <w:r w:rsidR="001B13CE" w:rsidRPr="00D12138">
        <w:rPr>
          <w:sz w:val="28"/>
          <w:szCs w:val="28"/>
        </w:rPr>
        <w:t>1.</w:t>
      </w:r>
      <w:r>
        <w:rPr>
          <w:sz w:val="28"/>
          <w:szCs w:val="28"/>
        </w:rPr>
        <w:t>4.</w:t>
      </w:r>
      <w:r w:rsidR="00203B7E">
        <w:rPr>
          <w:sz w:val="28"/>
          <w:szCs w:val="28"/>
        </w:rPr>
        <w:t xml:space="preserve"> </w:t>
      </w:r>
      <w:r w:rsidR="001B13CE" w:rsidRPr="0033243F">
        <w:rPr>
          <w:color w:val="000000"/>
          <w:sz w:val="28"/>
          <w:szCs w:val="28"/>
        </w:rPr>
        <w:t>цього  переліку, які подали письмову заяву департаменту</w:t>
      </w:r>
      <w:r>
        <w:rPr>
          <w:color w:val="000000"/>
          <w:sz w:val="28"/>
          <w:szCs w:val="28"/>
        </w:rPr>
        <w:t>,</w:t>
      </w:r>
      <w:r w:rsidR="00203B7E">
        <w:rPr>
          <w:color w:val="000000"/>
          <w:sz w:val="28"/>
          <w:szCs w:val="28"/>
        </w:rPr>
        <w:t xml:space="preserve">  а </w:t>
      </w:r>
      <w:r w:rsidR="001B13CE" w:rsidRPr="0033243F">
        <w:rPr>
          <w:color w:val="000000"/>
          <w:sz w:val="28"/>
          <w:szCs w:val="28"/>
        </w:rPr>
        <w:t xml:space="preserve">також   наявності   (відсутності)   </w:t>
      </w:r>
      <w:r w:rsidR="00203B7E">
        <w:rPr>
          <w:color w:val="000000"/>
          <w:sz w:val="28"/>
          <w:szCs w:val="28"/>
        </w:rPr>
        <w:t xml:space="preserve">укладених  такими  громадянами </w:t>
      </w:r>
      <w:r w:rsidR="001B13CE" w:rsidRPr="0033243F">
        <w:rPr>
          <w:color w:val="000000"/>
          <w:sz w:val="28"/>
          <w:szCs w:val="28"/>
        </w:rPr>
        <w:t>договорів  довічного  утримання  (догляду)</w:t>
      </w:r>
      <w:r w:rsidR="00203B7E">
        <w:rPr>
          <w:color w:val="000000"/>
          <w:sz w:val="28"/>
          <w:szCs w:val="28"/>
        </w:rPr>
        <w:t xml:space="preserve">  посадова  особа  департаменту</w:t>
      </w:r>
      <w:r w:rsidR="001B13CE" w:rsidRPr="0033243F">
        <w:rPr>
          <w:color w:val="000000"/>
          <w:sz w:val="28"/>
          <w:szCs w:val="28"/>
        </w:rPr>
        <w:t xml:space="preserve">  в   триденний  строк  п</w:t>
      </w:r>
      <w:r w:rsidR="00203B7E">
        <w:rPr>
          <w:color w:val="000000"/>
          <w:sz w:val="28"/>
          <w:szCs w:val="28"/>
        </w:rPr>
        <w:t xml:space="preserve">ісля  надходження відповідної </w:t>
      </w:r>
      <w:r w:rsidR="001B13CE" w:rsidRPr="0033243F">
        <w:rPr>
          <w:color w:val="000000"/>
          <w:sz w:val="28"/>
          <w:szCs w:val="28"/>
        </w:rPr>
        <w:t>письмової  заяви  отримує  інформаці</w:t>
      </w:r>
      <w:r w:rsidR="00203B7E">
        <w:rPr>
          <w:color w:val="000000"/>
          <w:sz w:val="28"/>
          <w:szCs w:val="28"/>
        </w:rPr>
        <w:t xml:space="preserve">ю з Державного реєстру речових </w:t>
      </w:r>
      <w:r w:rsidR="001B13CE" w:rsidRPr="0033243F">
        <w:rPr>
          <w:color w:val="000000"/>
          <w:sz w:val="28"/>
          <w:szCs w:val="28"/>
        </w:rPr>
        <w:t>прав  на  нерухоме  майно  (</w:t>
      </w:r>
      <w:r>
        <w:rPr>
          <w:color w:val="000000"/>
          <w:sz w:val="28"/>
          <w:szCs w:val="28"/>
        </w:rPr>
        <w:t>на</w:t>
      </w:r>
      <w:r w:rsidR="00203B7E">
        <w:rPr>
          <w:color w:val="000000"/>
          <w:sz w:val="28"/>
          <w:szCs w:val="28"/>
        </w:rPr>
        <w:t>далі –</w:t>
      </w:r>
      <w:r w:rsidR="001B13CE" w:rsidRPr="0033243F">
        <w:rPr>
          <w:color w:val="000000"/>
          <w:sz w:val="28"/>
          <w:szCs w:val="28"/>
        </w:rPr>
        <w:t xml:space="preserve"> Державний реєстр прав)</w:t>
      </w:r>
      <w:r w:rsidR="00203B7E">
        <w:rPr>
          <w:color w:val="000000"/>
          <w:sz w:val="28"/>
          <w:szCs w:val="28"/>
        </w:rPr>
        <w:t xml:space="preserve"> шляхом </w:t>
      </w:r>
      <w:r w:rsidR="001B13CE" w:rsidRPr="0033243F">
        <w:rPr>
          <w:color w:val="000000"/>
          <w:sz w:val="28"/>
          <w:szCs w:val="28"/>
        </w:rPr>
        <w:t xml:space="preserve">безпосереднього  доступу  до  нього </w:t>
      </w:r>
      <w:r w:rsidR="00203B7E">
        <w:rPr>
          <w:color w:val="000000"/>
          <w:sz w:val="28"/>
          <w:szCs w:val="28"/>
        </w:rPr>
        <w:t xml:space="preserve">відповідно до законодавства та </w:t>
      </w:r>
      <w:r w:rsidR="001B13CE" w:rsidRPr="0033243F">
        <w:rPr>
          <w:color w:val="000000"/>
          <w:sz w:val="28"/>
          <w:szCs w:val="28"/>
        </w:rPr>
        <w:t>долучає</w:t>
      </w:r>
      <w:r w:rsidR="00392657">
        <w:rPr>
          <w:color w:val="000000"/>
          <w:sz w:val="28"/>
          <w:szCs w:val="28"/>
        </w:rPr>
        <w:t xml:space="preserve"> </w:t>
      </w:r>
      <w:r w:rsidR="000D54A8">
        <w:rPr>
          <w:color w:val="000000"/>
          <w:sz w:val="28"/>
          <w:szCs w:val="28"/>
        </w:rPr>
        <w:t>ї</w:t>
      </w:r>
      <w:r w:rsidR="001B13CE" w:rsidRPr="0033243F">
        <w:rPr>
          <w:color w:val="000000"/>
          <w:sz w:val="28"/>
          <w:szCs w:val="28"/>
        </w:rPr>
        <w:t>ї</w:t>
      </w:r>
      <w:r w:rsidR="00392657">
        <w:rPr>
          <w:color w:val="000000"/>
          <w:sz w:val="28"/>
          <w:szCs w:val="28"/>
        </w:rPr>
        <w:t xml:space="preserve"> </w:t>
      </w:r>
      <w:r w:rsidR="001B13CE" w:rsidRPr="0033243F">
        <w:rPr>
          <w:color w:val="000000"/>
          <w:sz w:val="28"/>
          <w:szCs w:val="28"/>
        </w:rPr>
        <w:t>до  заяви  громадянина.</w:t>
      </w:r>
    </w:p>
    <w:p w:rsidR="00203B7E" w:rsidRDefault="001B13CE" w:rsidP="00203B7E">
      <w:pPr>
        <w:pStyle w:val="ac"/>
        <w:spacing w:before="60"/>
        <w:jc w:val="both"/>
        <w:rPr>
          <w:color w:val="000000"/>
          <w:sz w:val="28"/>
          <w:szCs w:val="28"/>
        </w:rPr>
      </w:pPr>
      <w:r w:rsidRPr="0051630B">
        <w:rPr>
          <w:color w:val="000000"/>
          <w:sz w:val="28"/>
          <w:szCs w:val="28"/>
        </w:rPr>
        <w:t xml:space="preserve"> У  п’ятиденний  строк  після  н</w:t>
      </w:r>
      <w:r w:rsidR="00203B7E">
        <w:rPr>
          <w:color w:val="000000"/>
          <w:sz w:val="28"/>
          <w:szCs w:val="28"/>
        </w:rPr>
        <w:t xml:space="preserve">адходження  запиту  відповідні </w:t>
      </w:r>
      <w:r w:rsidRPr="0051630B">
        <w:rPr>
          <w:color w:val="000000"/>
          <w:sz w:val="28"/>
          <w:szCs w:val="28"/>
        </w:rPr>
        <w:t xml:space="preserve">суб’єкти,   зазначені  в  </w:t>
      </w:r>
      <w:r w:rsidRPr="00EA473C">
        <w:rPr>
          <w:sz w:val="28"/>
          <w:szCs w:val="28"/>
        </w:rPr>
        <w:t>абзаці  першому  цього  пункт</w:t>
      </w:r>
      <w:r w:rsidRPr="00203B7E">
        <w:rPr>
          <w:sz w:val="28"/>
          <w:szCs w:val="28"/>
        </w:rPr>
        <w:t>у,</w:t>
      </w:r>
      <w:r w:rsidR="00203B7E">
        <w:rPr>
          <w:color w:val="000000"/>
          <w:sz w:val="28"/>
          <w:szCs w:val="28"/>
        </w:rPr>
        <w:t xml:space="preserve">  надають </w:t>
      </w:r>
      <w:r w:rsidRPr="0051630B">
        <w:rPr>
          <w:color w:val="000000"/>
          <w:sz w:val="28"/>
          <w:szCs w:val="28"/>
        </w:rPr>
        <w:t>медичний  висновок,  довідку  про ск</w:t>
      </w:r>
      <w:r w:rsidR="00203B7E">
        <w:rPr>
          <w:color w:val="000000"/>
          <w:sz w:val="28"/>
          <w:szCs w:val="28"/>
        </w:rPr>
        <w:t xml:space="preserve">лад сім’ї або зареєстрованих у </w:t>
      </w:r>
      <w:r w:rsidRPr="0051630B">
        <w:rPr>
          <w:color w:val="000000"/>
          <w:sz w:val="28"/>
          <w:szCs w:val="28"/>
        </w:rPr>
        <w:t xml:space="preserve">житловому  приміщенні/будинку осіб, </w:t>
      </w:r>
      <w:r w:rsidR="00203B7E">
        <w:rPr>
          <w:color w:val="000000"/>
          <w:sz w:val="28"/>
          <w:szCs w:val="28"/>
        </w:rPr>
        <w:t xml:space="preserve">довідку про доходи громадянина </w:t>
      </w:r>
      <w:r w:rsidRPr="0051630B">
        <w:rPr>
          <w:color w:val="000000"/>
          <w:sz w:val="28"/>
          <w:szCs w:val="28"/>
        </w:rPr>
        <w:t>(у  разі  потреби)</w:t>
      </w:r>
      <w:r w:rsidR="00D12138">
        <w:rPr>
          <w:color w:val="000000"/>
          <w:sz w:val="28"/>
          <w:szCs w:val="28"/>
        </w:rPr>
        <w:t xml:space="preserve"> </w:t>
      </w:r>
      <w:r w:rsidRPr="0051630B">
        <w:rPr>
          <w:color w:val="000000"/>
          <w:sz w:val="28"/>
          <w:szCs w:val="28"/>
        </w:rPr>
        <w:t>департаменту,  який  в</w:t>
      </w:r>
      <w:r w:rsidR="00203B7E">
        <w:rPr>
          <w:color w:val="000000"/>
          <w:sz w:val="28"/>
          <w:szCs w:val="28"/>
        </w:rPr>
        <w:t xml:space="preserve">  одноденний  строк  після  їх </w:t>
      </w:r>
      <w:r w:rsidRPr="0051630B">
        <w:rPr>
          <w:color w:val="000000"/>
          <w:sz w:val="28"/>
          <w:szCs w:val="28"/>
        </w:rPr>
        <w:t>надходження  приймає  рішення  про  надання  або відмов</w:t>
      </w:r>
      <w:r w:rsidR="00203B7E">
        <w:rPr>
          <w:color w:val="000000"/>
          <w:sz w:val="28"/>
          <w:szCs w:val="28"/>
        </w:rPr>
        <w:t xml:space="preserve">у в наданні </w:t>
      </w:r>
      <w:r w:rsidRPr="0051630B">
        <w:rPr>
          <w:color w:val="000000"/>
          <w:sz w:val="28"/>
          <w:szCs w:val="28"/>
        </w:rPr>
        <w:t xml:space="preserve">соціальних  послуг з урахуванням пунктів </w:t>
      </w:r>
      <w:r w:rsidR="00920E15" w:rsidRPr="00920E15">
        <w:rPr>
          <w:color w:val="000000"/>
          <w:sz w:val="28"/>
          <w:szCs w:val="28"/>
        </w:rPr>
        <w:t>1-15,1-16</w:t>
      </w:r>
      <w:r w:rsidRPr="0051630B">
        <w:rPr>
          <w:color w:val="000000"/>
          <w:sz w:val="28"/>
          <w:szCs w:val="28"/>
        </w:rPr>
        <w:t xml:space="preserve"> цього </w:t>
      </w:r>
      <w:r w:rsidRPr="0051630B">
        <w:rPr>
          <w:color w:val="000000"/>
          <w:sz w:val="28"/>
          <w:szCs w:val="28"/>
        </w:rPr>
        <w:br/>
        <w:t>переліку і надсилає такі документи т</w:t>
      </w:r>
      <w:r w:rsidR="00203B7E">
        <w:rPr>
          <w:color w:val="000000"/>
          <w:sz w:val="28"/>
          <w:szCs w:val="28"/>
        </w:rPr>
        <w:t xml:space="preserve">ериторіальному центру разом із </w:t>
      </w:r>
      <w:r w:rsidRPr="0051630B">
        <w:rPr>
          <w:color w:val="000000"/>
          <w:sz w:val="28"/>
          <w:szCs w:val="28"/>
        </w:rPr>
        <w:t xml:space="preserve">заявою  громадянина  та  інформацією  з  Державного  реєстру прав. </w:t>
      </w:r>
    </w:p>
    <w:p w:rsidR="00203B7E" w:rsidRDefault="00203B7E" w:rsidP="00203B7E">
      <w:pPr>
        <w:pStyle w:val="ac"/>
        <w:spacing w:before="60"/>
        <w:jc w:val="both"/>
        <w:rPr>
          <w:color w:val="000000"/>
          <w:sz w:val="28"/>
          <w:szCs w:val="28"/>
        </w:rPr>
      </w:pPr>
      <w:r>
        <w:rPr>
          <w:color w:val="000000"/>
          <w:sz w:val="28"/>
          <w:szCs w:val="28"/>
        </w:rPr>
        <w:t>Після</w:t>
      </w:r>
      <w:r w:rsidR="001B13CE" w:rsidRPr="00203B7E">
        <w:rPr>
          <w:color w:val="000000"/>
          <w:sz w:val="28"/>
          <w:szCs w:val="28"/>
        </w:rPr>
        <w:t xml:space="preserve"> надходження зазначених документів тери</w:t>
      </w:r>
      <w:r>
        <w:rPr>
          <w:color w:val="000000"/>
          <w:sz w:val="28"/>
          <w:szCs w:val="28"/>
        </w:rPr>
        <w:t xml:space="preserve">торіальний центр </w:t>
      </w:r>
      <w:r w:rsidR="001B13CE" w:rsidRPr="00203B7E">
        <w:rPr>
          <w:color w:val="000000"/>
          <w:sz w:val="28"/>
          <w:szCs w:val="28"/>
        </w:rPr>
        <w:t>протягом  строку,  визначеного  у  д</w:t>
      </w:r>
      <w:r>
        <w:rPr>
          <w:color w:val="000000"/>
          <w:sz w:val="28"/>
          <w:szCs w:val="28"/>
        </w:rPr>
        <w:t xml:space="preserve">ержавних стандартах </w:t>
      </w:r>
      <w:r>
        <w:rPr>
          <w:color w:val="000000"/>
          <w:sz w:val="28"/>
          <w:szCs w:val="28"/>
        </w:rPr>
        <w:lastRenderedPageBreak/>
        <w:t xml:space="preserve">соціальних </w:t>
      </w:r>
      <w:r w:rsidR="001B13CE" w:rsidRPr="00203B7E">
        <w:rPr>
          <w:color w:val="000000"/>
          <w:sz w:val="28"/>
          <w:szCs w:val="28"/>
        </w:rPr>
        <w:t>послуг,   визначає  індивідуальні  п</w:t>
      </w:r>
      <w:r>
        <w:rPr>
          <w:color w:val="000000"/>
          <w:sz w:val="28"/>
          <w:szCs w:val="28"/>
        </w:rPr>
        <w:t xml:space="preserve">отреби  отримувача  соціальної </w:t>
      </w:r>
      <w:r w:rsidR="001B13CE" w:rsidRPr="00203B7E">
        <w:rPr>
          <w:color w:val="000000"/>
          <w:sz w:val="28"/>
          <w:szCs w:val="28"/>
        </w:rPr>
        <w:t xml:space="preserve">послуги,  </w:t>
      </w:r>
      <w:r w:rsidR="001B13CE" w:rsidRPr="00203B7E">
        <w:rPr>
          <w:sz w:val="28"/>
          <w:szCs w:val="28"/>
        </w:rPr>
        <w:t>встановлює  групу  рухової  активності,</w:t>
      </w:r>
      <w:r w:rsidR="001B13CE" w:rsidRPr="00203B7E">
        <w:rPr>
          <w:color w:val="000000"/>
          <w:sz w:val="28"/>
          <w:szCs w:val="28"/>
        </w:rPr>
        <w:t xml:space="preserve">  визначає  зміст соціальних  послуг,  уточнює  обсяг, </w:t>
      </w:r>
      <w:r>
        <w:rPr>
          <w:color w:val="000000"/>
          <w:sz w:val="28"/>
          <w:szCs w:val="28"/>
        </w:rPr>
        <w:t xml:space="preserve">складає індивідуальний план, </w:t>
      </w:r>
      <w:r w:rsidR="001B13CE" w:rsidRPr="00203B7E">
        <w:rPr>
          <w:color w:val="000000"/>
          <w:sz w:val="28"/>
          <w:szCs w:val="28"/>
        </w:rPr>
        <w:t>приймає рішення про необхідність над</w:t>
      </w:r>
      <w:r>
        <w:rPr>
          <w:color w:val="000000"/>
          <w:sz w:val="28"/>
          <w:szCs w:val="28"/>
        </w:rPr>
        <w:t xml:space="preserve">ання соціальних послуг, про що </w:t>
      </w:r>
      <w:r w:rsidR="001B13CE" w:rsidRPr="00203B7E">
        <w:rPr>
          <w:color w:val="000000"/>
          <w:sz w:val="28"/>
          <w:szCs w:val="28"/>
        </w:rPr>
        <w:t>видається  відповідний  наказ, та ук</w:t>
      </w:r>
      <w:r>
        <w:rPr>
          <w:color w:val="000000"/>
          <w:sz w:val="28"/>
          <w:szCs w:val="28"/>
        </w:rPr>
        <w:t xml:space="preserve">ладає з отримувачем соціальної </w:t>
      </w:r>
      <w:r w:rsidR="001B13CE" w:rsidRPr="00203B7E">
        <w:rPr>
          <w:color w:val="000000"/>
          <w:sz w:val="28"/>
          <w:szCs w:val="28"/>
        </w:rPr>
        <w:t>послуги  договір  про  надання  таких  послуг.</w:t>
      </w:r>
    </w:p>
    <w:p w:rsidR="001B13CE" w:rsidRPr="00203B7E" w:rsidRDefault="00EE4A25" w:rsidP="00203B7E">
      <w:pPr>
        <w:pStyle w:val="ac"/>
        <w:spacing w:before="60"/>
        <w:jc w:val="both"/>
        <w:rPr>
          <w:sz w:val="28"/>
          <w:szCs w:val="28"/>
        </w:rPr>
      </w:pPr>
      <w:r>
        <w:rPr>
          <w:color w:val="000000"/>
          <w:sz w:val="28"/>
          <w:szCs w:val="28"/>
        </w:rPr>
        <w:t>Надання структурними підрозділами територіального центру внутрішньо переміщеним особам соціальних послуг здійснюється невідкладно. Особова справа формується на підставі документа, що посвідчує особу,</w:t>
      </w:r>
      <w:r w:rsidR="00DC021D">
        <w:rPr>
          <w:color w:val="000000"/>
          <w:sz w:val="28"/>
          <w:szCs w:val="28"/>
        </w:rPr>
        <w:t xml:space="preserve"> </w:t>
      </w:r>
      <w:r>
        <w:rPr>
          <w:color w:val="000000"/>
          <w:sz w:val="28"/>
          <w:szCs w:val="28"/>
        </w:rPr>
        <w:t>та довідки про взяття на облік внутрішньо переміщеної особи.</w:t>
      </w:r>
      <w:r w:rsidR="001B13CE" w:rsidRPr="00392657">
        <w:rPr>
          <w:color w:val="000000"/>
          <w:sz w:val="28"/>
          <w:szCs w:val="28"/>
        </w:rPr>
        <w:t xml:space="preserve"> </w:t>
      </w:r>
    </w:p>
    <w:p w:rsidR="001B13CE" w:rsidRDefault="001B13CE">
      <w:pPr>
        <w:pStyle w:val="ac"/>
        <w:tabs>
          <w:tab w:val="left" w:pos="2340"/>
        </w:tabs>
        <w:spacing w:before="60" w:after="60"/>
        <w:ind w:firstLine="0"/>
        <w:jc w:val="both"/>
        <w:rPr>
          <w:b/>
          <w:color w:val="9966CC"/>
          <w:sz w:val="28"/>
          <w:szCs w:val="28"/>
        </w:rPr>
      </w:pPr>
    </w:p>
    <w:p w:rsidR="001B13CE" w:rsidRPr="00BE0705" w:rsidRDefault="001B13CE">
      <w:pPr>
        <w:pStyle w:val="ac"/>
        <w:tabs>
          <w:tab w:val="left" w:pos="2340"/>
        </w:tabs>
        <w:spacing w:before="60" w:after="60"/>
        <w:jc w:val="both"/>
      </w:pPr>
      <w:r>
        <w:rPr>
          <w:b/>
          <w:sz w:val="28"/>
          <w:szCs w:val="28"/>
        </w:rPr>
        <w:t>1.</w:t>
      </w:r>
      <w:r w:rsidR="00BE0705" w:rsidRPr="00BE0705">
        <w:rPr>
          <w:b/>
          <w:sz w:val="28"/>
          <w:szCs w:val="28"/>
          <w:lang w:val="ru-RU"/>
        </w:rPr>
        <w:t>6</w:t>
      </w:r>
      <w:r>
        <w:rPr>
          <w:b/>
          <w:sz w:val="28"/>
          <w:szCs w:val="28"/>
        </w:rPr>
        <w:t>.</w:t>
      </w:r>
      <w:r>
        <w:rPr>
          <w:sz w:val="28"/>
          <w:szCs w:val="28"/>
        </w:rPr>
        <w:t xml:space="preserve"> Для отримання соціальних послуг в інших структурних підрозділах територіального центру громадяни, вказані в пункті 1.</w:t>
      </w:r>
      <w:r w:rsidR="00D12138">
        <w:rPr>
          <w:sz w:val="28"/>
          <w:szCs w:val="28"/>
        </w:rPr>
        <w:t>4.</w:t>
      </w:r>
      <w:r>
        <w:rPr>
          <w:sz w:val="28"/>
          <w:szCs w:val="28"/>
        </w:rPr>
        <w:t xml:space="preserve"> цього Переліку, подають письмову </w:t>
      </w:r>
      <w:r w:rsidRPr="00BE0705">
        <w:rPr>
          <w:sz w:val="28"/>
          <w:szCs w:val="28"/>
        </w:rPr>
        <w:t>заяву до</w:t>
      </w:r>
      <w:r w:rsidRPr="00BE0705">
        <w:rPr>
          <w:b/>
          <w:sz w:val="28"/>
          <w:szCs w:val="28"/>
        </w:rPr>
        <w:t xml:space="preserve"> </w:t>
      </w:r>
      <w:r w:rsidRPr="00BE0705">
        <w:rPr>
          <w:sz w:val="28"/>
          <w:szCs w:val="28"/>
        </w:rPr>
        <w:t xml:space="preserve">територіального центру. </w:t>
      </w:r>
    </w:p>
    <w:p w:rsidR="001B13CE" w:rsidRDefault="001B13CE">
      <w:pPr>
        <w:pStyle w:val="ac"/>
        <w:tabs>
          <w:tab w:val="left" w:pos="2340"/>
        </w:tabs>
        <w:spacing w:before="60" w:after="60"/>
        <w:jc w:val="both"/>
        <w:rPr>
          <w:b/>
          <w:sz w:val="28"/>
          <w:szCs w:val="28"/>
        </w:rPr>
      </w:pPr>
    </w:p>
    <w:p w:rsidR="001B13CE" w:rsidRDefault="001B13CE" w:rsidP="00203B7E">
      <w:pPr>
        <w:pStyle w:val="ac"/>
        <w:tabs>
          <w:tab w:val="left" w:pos="2340"/>
        </w:tabs>
        <w:spacing w:before="0"/>
        <w:jc w:val="both"/>
      </w:pPr>
      <w:r>
        <w:rPr>
          <w:b/>
          <w:sz w:val="28"/>
          <w:szCs w:val="28"/>
        </w:rPr>
        <w:t>1.</w:t>
      </w:r>
      <w:r w:rsidR="00BE0705" w:rsidRPr="00BE0705">
        <w:rPr>
          <w:b/>
          <w:sz w:val="28"/>
          <w:szCs w:val="28"/>
        </w:rPr>
        <w:t>7</w:t>
      </w:r>
      <w:r>
        <w:rPr>
          <w:b/>
          <w:sz w:val="28"/>
          <w:szCs w:val="28"/>
        </w:rPr>
        <w:t>.</w:t>
      </w:r>
      <w:r>
        <w:rPr>
          <w:sz w:val="28"/>
          <w:szCs w:val="28"/>
        </w:rPr>
        <w:t xml:space="preserve"> Для підтвердження складної життєвої ситуації в сім’ї громадян, зазначених у пункті 1.</w:t>
      </w:r>
      <w:r w:rsidR="00E05CF3">
        <w:rPr>
          <w:sz w:val="28"/>
          <w:szCs w:val="28"/>
        </w:rPr>
        <w:t>4.</w:t>
      </w:r>
      <w:r>
        <w:rPr>
          <w:sz w:val="28"/>
          <w:szCs w:val="28"/>
        </w:rPr>
        <w:t xml:space="preserve"> цього Переліку, з метою визначення додаткової потреби у натуральній чи грошовій допомозі комісійно складається акт обстеження матеріально-побутових умов. </w:t>
      </w:r>
    </w:p>
    <w:p w:rsidR="00203B7E" w:rsidRDefault="001B13CE" w:rsidP="00203B7E">
      <w:pPr>
        <w:pStyle w:val="ac"/>
        <w:tabs>
          <w:tab w:val="left" w:pos="2340"/>
        </w:tabs>
        <w:spacing w:before="0"/>
        <w:jc w:val="both"/>
        <w:rPr>
          <w:sz w:val="28"/>
          <w:szCs w:val="28"/>
        </w:rPr>
      </w:pPr>
      <w:r>
        <w:rPr>
          <w:sz w:val="28"/>
          <w:szCs w:val="28"/>
        </w:rPr>
        <w:lastRenderedPageBreak/>
        <w:t>У разі, коли громадянин, який потребує надання соціальних послуг, за віком або  станом здоров’я неспроможний самостійно прийняти рішення про необхідність їх надання,</w:t>
      </w:r>
      <w:r w:rsidR="00920E15" w:rsidRPr="00920E15">
        <w:rPr>
          <w:sz w:val="28"/>
          <w:szCs w:val="28"/>
          <w:lang w:val="ru-RU"/>
        </w:rPr>
        <w:t xml:space="preserve"> </w:t>
      </w:r>
      <w:r>
        <w:rPr>
          <w:sz w:val="28"/>
          <w:szCs w:val="28"/>
        </w:rPr>
        <w:t xml:space="preserve">з цього приводу може звернутися опікун чи піклувальник. </w:t>
      </w:r>
    </w:p>
    <w:p w:rsidR="00203B7E" w:rsidRDefault="00203B7E" w:rsidP="00203B7E">
      <w:pPr>
        <w:pStyle w:val="ac"/>
        <w:tabs>
          <w:tab w:val="left" w:pos="2340"/>
        </w:tabs>
        <w:spacing w:before="0"/>
        <w:jc w:val="both"/>
        <w:rPr>
          <w:sz w:val="28"/>
          <w:szCs w:val="28"/>
        </w:rPr>
      </w:pPr>
    </w:p>
    <w:p w:rsidR="00203B7E" w:rsidRDefault="001B13CE" w:rsidP="00203B7E">
      <w:pPr>
        <w:pStyle w:val="ac"/>
        <w:tabs>
          <w:tab w:val="left" w:pos="2340"/>
        </w:tabs>
        <w:spacing w:before="0"/>
        <w:jc w:val="both"/>
        <w:rPr>
          <w:sz w:val="28"/>
          <w:szCs w:val="28"/>
        </w:rPr>
      </w:pPr>
      <w:r>
        <w:rPr>
          <w:b/>
          <w:sz w:val="28"/>
          <w:szCs w:val="28"/>
        </w:rPr>
        <w:t>1.</w:t>
      </w:r>
      <w:r w:rsidR="00BE0705" w:rsidRPr="00BE0705">
        <w:rPr>
          <w:b/>
          <w:sz w:val="28"/>
          <w:szCs w:val="28"/>
        </w:rPr>
        <w:t>8</w:t>
      </w:r>
      <w:r>
        <w:rPr>
          <w:b/>
          <w:sz w:val="28"/>
          <w:szCs w:val="28"/>
        </w:rPr>
        <w:t>.</w:t>
      </w:r>
      <w:r>
        <w:rPr>
          <w:sz w:val="28"/>
          <w:szCs w:val="28"/>
        </w:rPr>
        <w:t xml:space="preserve"> Форми заяви, медичного висновку, договору про надання соціальних послуг, карти визначення індивідуальних потреб отримувача соціальної послуги, акта обстеження матеріально-побутових умов, журналу обліку громадян, яких обслуговує територіальний центр</w:t>
      </w:r>
      <w:r w:rsidRPr="00BE0705">
        <w:rPr>
          <w:sz w:val="28"/>
          <w:szCs w:val="28"/>
        </w:rPr>
        <w:t>, розробляються з врахуванням рекомендацій Міністерства соціальної політики України  (надалі – Мінсоцполітики).</w:t>
      </w:r>
    </w:p>
    <w:p w:rsidR="00203B7E" w:rsidRDefault="00203B7E" w:rsidP="00203B7E">
      <w:pPr>
        <w:pStyle w:val="ac"/>
        <w:tabs>
          <w:tab w:val="left" w:pos="2340"/>
        </w:tabs>
        <w:spacing w:before="0"/>
        <w:jc w:val="both"/>
        <w:rPr>
          <w:b/>
          <w:sz w:val="28"/>
          <w:szCs w:val="28"/>
        </w:rPr>
      </w:pPr>
    </w:p>
    <w:p w:rsidR="00203B7E" w:rsidRDefault="001B13CE" w:rsidP="00203B7E">
      <w:pPr>
        <w:pStyle w:val="ac"/>
        <w:tabs>
          <w:tab w:val="left" w:pos="2340"/>
        </w:tabs>
        <w:spacing w:before="0"/>
        <w:jc w:val="both"/>
        <w:rPr>
          <w:sz w:val="28"/>
          <w:szCs w:val="28"/>
        </w:rPr>
      </w:pPr>
      <w:r>
        <w:rPr>
          <w:b/>
          <w:sz w:val="28"/>
          <w:szCs w:val="28"/>
        </w:rPr>
        <w:t>1.</w:t>
      </w:r>
      <w:r w:rsidR="00E05CF3">
        <w:rPr>
          <w:b/>
          <w:sz w:val="28"/>
          <w:szCs w:val="28"/>
        </w:rPr>
        <w:t>9</w:t>
      </w:r>
      <w:r>
        <w:rPr>
          <w:b/>
          <w:sz w:val="28"/>
          <w:szCs w:val="28"/>
        </w:rPr>
        <w:t>.</w:t>
      </w:r>
      <w:r>
        <w:rPr>
          <w:sz w:val="28"/>
          <w:szCs w:val="28"/>
        </w:rPr>
        <w:t xml:space="preserve"> Територіальний центр забезпечує безоплатне в обсягах, визначених державними стандартами, надання соціальних послуг:</w:t>
      </w:r>
    </w:p>
    <w:p w:rsidR="00203B7E" w:rsidRDefault="001B13CE" w:rsidP="00203B7E">
      <w:pPr>
        <w:pStyle w:val="ac"/>
        <w:tabs>
          <w:tab w:val="left" w:pos="2340"/>
        </w:tabs>
        <w:spacing w:before="0"/>
        <w:jc w:val="both"/>
        <w:rPr>
          <w:sz w:val="28"/>
          <w:szCs w:val="28"/>
        </w:rPr>
      </w:pPr>
      <w:r>
        <w:rPr>
          <w:b/>
          <w:sz w:val="28"/>
          <w:szCs w:val="28"/>
        </w:rPr>
        <w:t>1.</w:t>
      </w:r>
      <w:r w:rsidR="00E05CF3">
        <w:rPr>
          <w:b/>
          <w:sz w:val="28"/>
          <w:szCs w:val="28"/>
        </w:rPr>
        <w:t>9</w:t>
      </w:r>
      <w:r>
        <w:rPr>
          <w:b/>
          <w:sz w:val="28"/>
          <w:szCs w:val="28"/>
        </w:rPr>
        <w:t>.1.</w:t>
      </w:r>
      <w:r>
        <w:rPr>
          <w:sz w:val="28"/>
          <w:szCs w:val="28"/>
        </w:rPr>
        <w:t xml:space="preserve"> Громадян</w:t>
      </w:r>
      <w:r w:rsidR="00AA4A79">
        <w:rPr>
          <w:sz w:val="28"/>
          <w:szCs w:val="28"/>
        </w:rPr>
        <w:t>ам</w:t>
      </w:r>
      <w:r>
        <w:rPr>
          <w:sz w:val="28"/>
          <w:szCs w:val="28"/>
        </w:rPr>
        <w:t xml:space="preserve"> похилого віку, інвалід</w:t>
      </w:r>
      <w:r w:rsidR="00AA4A79">
        <w:rPr>
          <w:sz w:val="28"/>
          <w:szCs w:val="28"/>
        </w:rPr>
        <w:t>ам</w:t>
      </w:r>
      <w:r>
        <w:rPr>
          <w:sz w:val="28"/>
          <w:szCs w:val="28"/>
        </w:rPr>
        <w:t>, хвори</w:t>
      </w:r>
      <w:r w:rsidR="00AA4A79">
        <w:rPr>
          <w:sz w:val="28"/>
          <w:szCs w:val="28"/>
        </w:rPr>
        <w:t>м</w:t>
      </w:r>
      <w:r>
        <w:rPr>
          <w:sz w:val="28"/>
          <w:szCs w:val="28"/>
        </w:rPr>
        <w:t xml:space="preserve"> (з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 або рідні є громадянами  похилого віку чи визнані інвалідами в установленому порядку.</w:t>
      </w:r>
    </w:p>
    <w:p w:rsidR="00203B7E" w:rsidRDefault="001B13CE" w:rsidP="00203B7E">
      <w:pPr>
        <w:pStyle w:val="ac"/>
        <w:tabs>
          <w:tab w:val="left" w:pos="2340"/>
        </w:tabs>
        <w:spacing w:before="0"/>
        <w:jc w:val="both"/>
        <w:rPr>
          <w:sz w:val="28"/>
          <w:szCs w:val="28"/>
        </w:rPr>
      </w:pPr>
      <w:r>
        <w:rPr>
          <w:b/>
          <w:sz w:val="28"/>
          <w:szCs w:val="28"/>
        </w:rPr>
        <w:t>1.</w:t>
      </w:r>
      <w:r w:rsidR="00E05CF3">
        <w:rPr>
          <w:b/>
          <w:sz w:val="28"/>
          <w:szCs w:val="28"/>
        </w:rPr>
        <w:t>9</w:t>
      </w:r>
      <w:r>
        <w:rPr>
          <w:b/>
          <w:sz w:val="28"/>
          <w:szCs w:val="28"/>
        </w:rPr>
        <w:t>.2.</w:t>
      </w:r>
      <w:r>
        <w:rPr>
          <w:sz w:val="28"/>
          <w:szCs w:val="28"/>
        </w:rPr>
        <w:t xml:space="preserve"> Громадян</w:t>
      </w:r>
      <w:r w:rsidR="00AA4A79">
        <w:rPr>
          <w:sz w:val="28"/>
          <w:szCs w:val="28"/>
        </w:rPr>
        <w:t>ам</w:t>
      </w:r>
      <w:r>
        <w:rPr>
          <w:sz w:val="28"/>
          <w:szCs w:val="28"/>
        </w:rPr>
        <w:t xml:space="preserve">,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w:t>
      </w:r>
      <w:r>
        <w:rPr>
          <w:sz w:val="28"/>
          <w:szCs w:val="28"/>
        </w:rPr>
        <w:lastRenderedPageBreak/>
        <w:t>дітей-інвалідів, осіб похилого віку, інвалідів)</w:t>
      </w:r>
      <w:r>
        <w:rPr>
          <w:b/>
          <w:sz w:val="28"/>
          <w:szCs w:val="28"/>
        </w:rPr>
        <w:t xml:space="preserve">, </w:t>
      </w:r>
      <w:r>
        <w:rPr>
          <w:sz w:val="28"/>
          <w:szCs w:val="28"/>
        </w:rPr>
        <w:t xml:space="preserve">якщо середньомісячний сукупний дохід їх сімей нижчий ніж прожитковий мінімум для сім’ї. </w:t>
      </w:r>
      <w:bookmarkStart w:id="2" w:name="o114"/>
      <w:bookmarkEnd w:id="2"/>
    </w:p>
    <w:p w:rsidR="00203B7E" w:rsidRDefault="00203B7E" w:rsidP="00203B7E">
      <w:pPr>
        <w:pStyle w:val="ac"/>
        <w:tabs>
          <w:tab w:val="left" w:pos="2340"/>
        </w:tabs>
        <w:spacing w:before="0"/>
        <w:jc w:val="both"/>
        <w:rPr>
          <w:sz w:val="28"/>
          <w:szCs w:val="28"/>
        </w:rPr>
      </w:pPr>
    </w:p>
    <w:p w:rsidR="00203B7E" w:rsidRDefault="00203B7E" w:rsidP="00203B7E">
      <w:pPr>
        <w:pStyle w:val="ac"/>
        <w:tabs>
          <w:tab w:val="left" w:pos="2340"/>
        </w:tabs>
        <w:spacing w:before="0"/>
        <w:jc w:val="both"/>
        <w:rPr>
          <w:sz w:val="28"/>
          <w:szCs w:val="28"/>
        </w:rPr>
      </w:pPr>
    </w:p>
    <w:p w:rsidR="00203B7E" w:rsidRDefault="00F53E20" w:rsidP="00203B7E">
      <w:pPr>
        <w:pStyle w:val="ac"/>
        <w:tabs>
          <w:tab w:val="left" w:pos="2340"/>
        </w:tabs>
        <w:spacing w:before="0"/>
        <w:jc w:val="both"/>
        <w:rPr>
          <w:sz w:val="28"/>
          <w:szCs w:val="28"/>
        </w:rPr>
      </w:pPr>
      <w:r w:rsidRPr="00E05CF3">
        <w:rPr>
          <w:b/>
          <w:sz w:val="28"/>
          <w:szCs w:val="28"/>
        </w:rPr>
        <w:t>1.</w:t>
      </w:r>
      <w:r w:rsidR="00E05CF3" w:rsidRPr="00E05CF3">
        <w:rPr>
          <w:b/>
          <w:sz w:val="28"/>
          <w:szCs w:val="28"/>
        </w:rPr>
        <w:t>10</w:t>
      </w:r>
      <w:r w:rsidRPr="00E05CF3">
        <w:rPr>
          <w:b/>
          <w:sz w:val="28"/>
          <w:szCs w:val="28"/>
        </w:rPr>
        <w:t>.</w:t>
      </w:r>
      <w:r w:rsidR="00E05CF3">
        <w:rPr>
          <w:b/>
          <w:sz w:val="28"/>
          <w:szCs w:val="28"/>
        </w:rPr>
        <w:t xml:space="preserve"> </w:t>
      </w:r>
      <w:r w:rsidR="001B13CE" w:rsidRPr="00E05CF3">
        <w:rPr>
          <w:sz w:val="28"/>
          <w:szCs w:val="28"/>
        </w:rPr>
        <w:t xml:space="preserve">Для  окремих  структурних  підрозділів територіального </w:t>
      </w:r>
      <w:r w:rsidR="00203B7E">
        <w:rPr>
          <w:sz w:val="28"/>
          <w:szCs w:val="28"/>
        </w:rPr>
        <w:t xml:space="preserve">центру </w:t>
      </w:r>
      <w:r w:rsidR="00203B7E">
        <w:rPr>
          <w:sz w:val="28"/>
          <w:szCs w:val="28"/>
        </w:rPr>
        <w:br/>
        <w:t>можуть   передбачатись</w:t>
      </w:r>
      <w:r w:rsidR="001B13CE" w:rsidRPr="00E05CF3">
        <w:rPr>
          <w:sz w:val="28"/>
          <w:szCs w:val="28"/>
        </w:rPr>
        <w:t xml:space="preserve"> особливі  у</w:t>
      </w:r>
      <w:r w:rsidR="00203B7E">
        <w:rPr>
          <w:sz w:val="28"/>
          <w:szCs w:val="28"/>
        </w:rPr>
        <w:t xml:space="preserve">мови  здійснення  безоплатного </w:t>
      </w:r>
      <w:r w:rsidR="001B13CE" w:rsidRPr="00E05CF3">
        <w:rPr>
          <w:sz w:val="28"/>
          <w:szCs w:val="28"/>
        </w:rPr>
        <w:t>надання  соціальних  послуг.</w:t>
      </w:r>
    </w:p>
    <w:p w:rsidR="00203B7E" w:rsidRDefault="00203B7E" w:rsidP="00203B7E">
      <w:pPr>
        <w:pStyle w:val="ac"/>
        <w:tabs>
          <w:tab w:val="left" w:pos="2340"/>
        </w:tabs>
        <w:spacing w:before="0"/>
        <w:jc w:val="both"/>
        <w:rPr>
          <w:b/>
          <w:sz w:val="28"/>
          <w:szCs w:val="28"/>
        </w:rPr>
      </w:pPr>
    </w:p>
    <w:p w:rsidR="00203B7E" w:rsidRDefault="001B13CE" w:rsidP="00203B7E">
      <w:pPr>
        <w:pStyle w:val="ac"/>
        <w:tabs>
          <w:tab w:val="left" w:pos="2340"/>
        </w:tabs>
        <w:spacing w:before="0"/>
        <w:jc w:val="both"/>
        <w:rPr>
          <w:sz w:val="28"/>
          <w:szCs w:val="28"/>
        </w:rPr>
      </w:pPr>
      <w:r>
        <w:rPr>
          <w:b/>
          <w:sz w:val="28"/>
          <w:szCs w:val="28"/>
        </w:rPr>
        <w:t>1.</w:t>
      </w:r>
      <w:r w:rsidR="00F53E20">
        <w:rPr>
          <w:b/>
          <w:sz w:val="28"/>
          <w:szCs w:val="28"/>
        </w:rPr>
        <w:t>1</w:t>
      </w:r>
      <w:r w:rsidR="00E05CF3">
        <w:rPr>
          <w:b/>
          <w:sz w:val="28"/>
          <w:szCs w:val="28"/>
        </w:rPr>
        <w:t>1</w:t>
      </w:r>
      <w:r>
        <w:rPr>
          <w:b/>
          <w:sz w:val="28"/>
          <w:szCs w:val="28"/>
        </w:rPr>
        <w:t>.</w:t>
      </w:r>
      <w:r>
        <w:rPr>
          <w:sz w:val="28"/>
          <w:szCs w:val="28"/>
        </w:rPr>
        <w:t xml:space="preserve"> Територіальний центр може надавати платні соціальні послуги </w:t>
      </w:r>
      <w:r w:rsidR="00E05CF3">
        <w:rPr>
          <w:sz w:val="28"/>
          <w:szCs w:val="28"/>
        </w:rPr>
        <w:t>(</w:t>
      </w:r>
      <w:r>
        <w:rPr>
          <w:sz w:val="28"/>
          <w:szCs w:val="28"/>
        </w:rPr>
        <w:t>в межах наявних можливостей</w:t>
      </w:r>
      <w:r w:rsidR="00E05CF3">
        <w:rPr>
          <w:sz w:val="28"/>
          <w:szCs w:val="28"/>
        </w:rPr>
        <w:t>)</w:t>
      </w:r>
      <w:r>
        <w:rPr>
          <w:sz w:val="28"/>
          <w:szCs w:val="28"/>
        </w:rPr>
        <w:t xml:space="preserve">, </w:t>
      </w:r>
      <w:r w:rsidRPr="00AF51D4">
        <w:rPr>
          <w:sz w:val="28"/>
          <w:szCs w:val="28"/>
        </w:rPr>
        <w:t>визначені постановою Кабінету Міністрів України від 14 січня 2004 року №12 «Про порядок надання платних соціальних послуг та затвердження їх переліку»</w:t>
      </w:r>
      <w:r w:rsidR="00D053DE" w:rsidRPr="00AF51D4">
        <w:rPr>
          <w:sz w:val="28"/>
          <w:szCs w:val="28"/>
        </w:rPr>
        <w:t xml:space="preserve"> із змінами внесеними постановою Кабінету Міністрів України від 8 вересня 2016р.</w:t>
      </w:r>
      <w:r w:rsidR="00E05CF3">
        <w:rPr>
          <w:sz w:val="28"/>
          <w:szCs w:val="28"/>
        </w:rPr>
        <w:t xml:space="preserve"> </w:t>
      </w:r>
      <w:r w:rsidR="00D053DE" w:rsidRPr="00AF51D4">
        <w:rPr>
          <w:sz w:val="28"/>
          <w:szCs w:val="28"/>
        </w:rPr>
        <w:t>№</w:t>
      </w:r>
      <w:r w:rsidR="00E05CF3">
        <w:rPr>
          <w:sz w:val="28"/>
          <w:szCs w:val="28"/>
        </w:rPr>
        <w:t xml:space="preserve"> </w:t>
      </w:r>
      <w:r w:rsidR="00D053DE" w:rsidRPr="00AF51D4">
        <w:rPr>
          <w:sz w:val="28"/>
          <w:szCs w:val="28"/>
        </w:rPr>
        <w:t>596</w:t>
      </w:r>
      <w:r w:rsidR="00E05CF3">
        <w:rPr>
          <w:sz w:val="28"/>
          <w:szCs w:val="28"/>
        </w:rPr>
        <w:t>,</w:t>
      </w:r>
      <w:r w:rsidR="00D053DE" w:rsidRPr="00AF51D4">
        <w:rPr>
          <w:sz w:val="28"/>
          <w:szCs w:val="28"/>
        </w:rPr>
        <w:t xml:space="preserve"> </w:t>
      </w:r>
      <w:r w:rsidRPr="00AF51D4">
        <w:rPr>
          <w:sz w:val="28"/>
          <w:szCs w:val="28"/>
        </w:rPr>
        <w:t xml:space="preserve"> та цим Переліком:</w:t>
      </w:r>
    </w:p>
    <w:p w:rsidR="00203B7E" w:rsidRDefault="001B13CE" w:rsidP="00203B7E">
      <w:pPr>
        <w:pStyle w:val="ac"/>
        <w:tabs>
          <w:tab w:val="left" w:pos="2340"/>
        </w:tabs>
        <w:spacing w:before="0"/>
        <w:jc w:val="both"/>
        <w:rPr>
          <w:sz w:val="28"/>
          <w:szCs w:val="28"/>
        </w:rPr>
      </w:pPr>
      <w:r>
        <w:rPr>
          <w:b/>
          <w:sz w:val="28"/>
          <w:szCs w:val="28"/>
        </w:rPr>
        <w:t>1.</w:t>
      </w:r>
      <w:r w:rsidR="00F53E20">
        <w:rPr>
          <w:b/>
          <w:sz w:val="28"/>
          <w:szCs w:val="28"/>
        </w:rPr>
        <w:t>1</w:t>
      </w:r>
      <w:r w:rsidR="00E05CF3">
        <w:rPr>
          <w:b/>
          <w:sz w:val="28"/>
          <w:szCs w:val="28"/>
        </w:rPr>
        <w:t>1</w:t>
      </w:r>
      <w:r>
        <w:rPr>
          <w:b/>
          <w:sz w:val="28"/>
          <w:szCs w:val="28"/>
        </w:rPr>
        <w:t>.1.</w:t>
      </w:r>
      <w:r>
        <w:rPr>
          <w:sz w:val="28"/>
          <w:szCs w:val="28"/>
        </w:rPr>
        <w:t xml:space="preserve"> Громадянам похилого віку, інвалідам, хворим, які не здатні до самообслуговування і мають рідних, які повинні забезпечити їм догляд і допомогу.</w:t>
      </w:r>
    </w:p>
    <w:p w:rsidR="00203B7E" w:rsidRDefault="001B13CE" w:rsidP="00203B7E">
      <w:pPr>
        <w:pStyle w:val="ac"/>
        <w:tabs>
          <w:tab w:val="left" w:pos="2340"/>
        </w:tabs>
        <w:spacing w:before="0"/>
        <w:jc w:val="both"/>
        <w:rPr>
          <w:sz w:val="28"/>
          <w:szCs w:val="28"/>
        </w:rPr>
      </w:pPr>
      <w:r>
        <w:rPr>
          <w:b/>
          <w:sz w:val="28"/>
          <w:szCs w:val="28"/>
        </w:rPr>
        <w:t>1.</w:t>
      </w:r>
      <w:r w:rsidR="00F53E20">
        <w:rPr>
          <w:b/>
          <w:sz w:val="28"/>
          <w:szCs w:val="28"/>
        </w:rPr>
        <w:t>1</w:t>
      </w:r>
      <w:r w:rsidR="00E05CF3">
        <w:rPr>
          <w:b/>
          <w:sz w:val="28"/>
          <w:szCs w:val="28"/>
        </w:rPr>
        <w:t>1</w:t>
      </w:r>
      <w:r>
        <w:rPr>
          <w:b/>
          <w:sz w:val="28"/>
          <w:szCs w:val="28"/>
        </w:rPr>
        <w:t>.2.</w:t>
      </w:r>
      <w:r>
        <w:rPr>
          <w:sz w:val="28"/>
          <w:szCs w:val="28"/>
        </w:rPr>
        <w:t xml:space="preserve"> 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w:t>
      </w:r>
      <w:r>
        <w:rPr>
          <w:sz w:val="28"/>
          <w:szCs w:val="28"/>
        </w:rPr>
        <w:lastRenderedPageBreak/>
        <w:t>середньомісячний сукупний дохід їх сімей вищий ніж прожитковий мінімум для сім’ї.</w:t>
      </w:r>
    </w:p>
    <w:p w:rsidR="00203B7E" w:rsidRDefault="00203B7E" w:rsidP="00203B7E">
      <w:pPr>
        <w:pStyle w:val="ac"/>
        <w:tabs>
          <w:tab w:val="left" w:pos="2340"/>
        </w:tabs>
        <w:spacing w:before="0"/>
        <w:jc w:val="both"/>
        <w:rPr>
          <w:sz w:val="28"/>
          <w:szCs w:val="28"/>
        </w:rPr>
      </w:pPr>
    </w:p>
    <w:p w:rsidR="00203B7E" w:rsidRDefault="001B13CE" w:rsidP="00203B7E">
      <w:pPr>
        <w:pStyle w:val="ac"/>
        <w:tabs>
          <w:tab w:val="left" w:pos="2340"/>
        </w:tabs>
        <w:spacing w:before="0"/>
        <w:jc w:val="both"/>
        <w:rPr>
          <w:sz w:val="28"/>
          <w:szCs w:val="28"/>
        </w:rPr>
      </w:pPr>
      <w:r>
        <w:rPr>
          <w:b/>
          <w:sz w:val="28"/>
          <w:szCs w:val="28"/>
        </w:rPr>
        <w:t>1.</w:t>
      </w:r>
      <w:r w:rsidR="00F53E20">
        <w:rPr>
          <w:b/>
          <w:sz w:val="28"/>
          <w:szCs w:val="28"/>
        </w:rPr>
        <w:t>1</w:t>
      </w:r>
      <w:r w:rsidR="00E05CF3">
        <w:rPr>
          <w:b/>
          <w:sz w:val="28"/>
          <w:szCs w:val="28"/>
        </w:rPr>
        <w:t>2</w:t>
      </w:r>
      <w:r>
        <w:rPr>
          <w:b/>
          <w:sz w:val="28"/>
          <w:szCs w:val="28"/>
        </w:rPr>
        <w:t>.</w:t>
      </w:r>
      <w:r>
        <w:rPr>
          <w:sz w:val="28"/>
          <w:szCs w:val="28"/>
        </w:rPr>
        <w:t xml:space="preserve"> Розрахунки тарифів на платні соціальні послуги здійснюються територіальним центром відповідно до чинного законодавства, за рішенням міської соціальної комісії з питань обслуговування Чернівецьким комунальним територіальним центром соціального обслуговування «Турбота» (надалі – соціальна комісія) та за  поданням департаменту затверджуються рішенням виконавчого комітету міської ради  (надалі – Виконком).</w:t>
      </w:r>
    </w:p>
    <w:p w:rsidR="00203B7E" w:rsidRDefault="00203B7E" w:rsidP="00203B7E">
      <w:pPr>
        <w:pStyle w:val="ac"/>
        <w:tabs>
          <w:tab w:val="left" w:pos="2340"/>
        </w:tabs>
        <w:spacing w:before="0"/>
        <w:jc w:val="both"/>
        <w:rPr>
          <w:b/>
          <w:sz w:val="28"/>
          <w:szCs w:val="28"/>
        </w:rPr>
      </w:pPr>
    </w:p>
    <w:p w:rsidR="00203B7E" w:rsidRDefault="001B13CE" w:rsidP="00203B7E">
      <w:pPr>
        <w:pStyle w:val="ac"/>
        <w:tabs>
          <w:tab w:val="left" w:pos="2340"/>
        </w:tabs>
        <w:spacing w:before="0"/>
        <w:jc w:val="both"/>
        <w:rPr>
          <w:sz w:val="28"/>
          <w:szCs w:val="28"/>
        </w:rPr>
      </w:pPr>
      <w:r>
        <w:rPr>
          <w:b/>
          <w:sz w:val="28"/>
          <w:szCs w:val="28"/>
        </w:rPr>
        <w:t>1.1</w:t>
      </w:r>
      <w:r w:rsidR="00E05CF3">
        <w:rPr>
          <w:b/>
          <w:sz w:val="28"/>
          <w:szCs w:val="28"/>
        </w:rPr>
        <w:t>3</w:t>
      </w:r>
      <w:r>
        <w:rPr>
          <w:b/>
          <w:sz w:val="28"/>
          <w:szCs w:val="28"/>
        </w:rPr>
        <w:t>.</w:t>
      </w:r>
      <w:r>
        <w:rPr>
          <w:sz w:val="28"/>
          <w:szCs w:val="28"/>
        </w:rPr>
        <w:t xml:space="preserve"> Кошти, що надходять від надання платних соціальних послуг, використовуються в установленому законодавством порядку. </w:t>
      </w:r>
    </w:p>
    <w:p w:rsidR="00203B7E" w:rsidRDefault="00203B7E" w:rsidP="00203B7E">
      <w:pPr>
        <w:pStyle w:val="ac"/>
        <w:tabs>
          <w:tab w:val="left" w:pos="2340"/>
        </w:tabs>
        <w:spacing w:before="0"/>
        <w:jc w:val="both"/>
        <w:rPr>
          <w:sz w:val="28"/>
          <w:szCs w:val="28"/>
        </w:rPr>
      </w:pPr>
    </w:p>
    <w:p w:rsidR="00203B7E" w:rsidRDefault="001B13CE" w:rsidP="00203B7E">
      <w:pPr>
        <w:pStyle w:val="ac"/>
        <w:tabs>
          <w:tab w:val="left" w:pos="2340"/>
        </w:tabs>
        <w:spacing w:before="0"/>
        <w:jc w:val="both"/>
        <w:rPr>
          <w:sz w:val="28"/>
          <w:szCs w:val="28"/>
        </w:rPr>
      </w:pPr>
      <w:r>
        <w:rPr>
          <w:b/>
          <w:sz w:val="28"/>
          <w:szCs w:val="28"/>
        </w:rPr>
        <w:t>1.1</w:t>
      </w:r>
      <w:r w:rsidR="00E05CF3">
        <w:rPr>
          <w:b/>
          <w:sz w:val="28"/>
          <w:szCs w:val="28"/>
        </w:rPr>
        <w:t>4</w:t>
      </w:r>
      <w:r>
        <w:rPr>
          <w:b/>
          <w:sz w:val="28"/>
          <w:szCs w:val="28"/>
        </w:rPr>
        <w:t>.</w:t>
      </w:r>
      <w:r>
        <w:rPr>
          <w:sz w:val="28"/>
          <w:szCs w:val="28"/>
        </w:rPr>
        <w:t xml:space="preserve"> Територіальний  центр </w:t>
      </w:r>
      <w:r w:rsidR="00E05CF3">
        <w:rPr>
          <w:sz w:val="28"/>
          <w:szCs w:val="28"/>
        </w:rPr>
        <w:t>(</w:t>
      </w:r>
      <w:r>
        <w:rPr>
          <w:sz w:val="28"/>
          <w:szCs w:val="28"/>
        </w:rPr>
        <w:t xml:space="preserve"> у  межах  наявних  можливостей </w:t>
      </w:r>
      <w:r w:rsidR="00E05CF3">
        <w:rPr>
          <w:sz w:val="28"/>
          <w:szCs w:val="28"/>
        </w:rPr>
        <w:t>)</w:t>
      </w:r>
      <w:r w:rsidR="00203B7E">
        <w:rPr>
          <w:sz w:val="28"/>
          <w:szCs w:val="28"/>
        </w:rPr>
        <w:t xml:space="preserve"> може </w:t>
      </w:r>
      <w:r>
        <w:rPr>
          <w:sz w:val="28"/>
          <w:szCs w:val="28"/>
        </w:rPr>
        <w:t>надавати   соціальні  послуги  в  обсягах,  визначених  дер</w:t>
      </w:r>
      <w:r w:rsidR="00203B7E">
        <w:rPr>
          <w:sz w:val="28"/>
          <w:szCs w:val="28"/>
        </w:rPr>
        <w:t xml:space="preserve">жавними </w:t>
      </w:r>
      <w:r>
        <w:rPr>
          <w:sz w:val="28"/>
          <w:szCs w:val="28"/>
        </w:rPr>
        <w:t xml:space="preserve">стандартами  соціальних  послуг, із </w:t>
      </w:r>
      <w:r w:rsidR="00203B7E">
        <w:rPr>
          <w:sz w:val="28"/>
          <w:szCs w:val="28"/>
        </w:rPr>
        <w:t xml:space="preserve">встановленням диференційованої </w:t>
      </w:r>
      <w:r>
        <w:rPr>
          <w:sz w:val="28"/>
          <w:szCs w:val="28"/>
        </w:rPr>
        <w:t xml:space="preserve">плати  відповідно  до  законодавства.  </w:t>
      </w:r>
      <w:bookmarkStart w:id="3" w:name="o101"/>
      <w:bookmarkEnd w:id="3"/>
    </w:p>
    <w:p w:rsidR="00203B7E" w:rsidRDefault="001B13CE" w:rsidP="00203B7E">
      <w:pPr>
        <w:pStyle w:val="ac"/>
        <w:tabs>
          <w:tab w:val="left" w:pos="2340"/>
        </w:tabs>
        <w:spacing w:before="0"/>
        <w:jc w:val="both"/>
        <w:rPr>
          <w:sz w:val="28"/>
          <w:szCs w:val="28"/>
        </w:rPr>
      </w:pPr>
      <w:r>
        <w:t xml:space="preserve"> </w:t>
      </w:r>
      <w:r>
        <w:rPr>
          <w:sz w:val="28"/>
          <w:szCs w:val="28"/>
        </w:rPr>
        <w:t>Соціальні   послуги   понад   о</w:t>
      </w:r>
      <w:r w:rsidR="00203B7E">
        <w:rPr>
          <w:sz w:val="28"/>
          <w:szCs w:val="28"/>
        </w:rPr>
        <w:t xml:space="preserve">бсяги,   визначені  державними </w:t>
      </w:r>
      <w:r>
        <w:rPr>
          <w:sz w:val="28"/>
          <w:szCs w:val="28"/>
        </w:rPr>
        <w:t>стандартами  соціальних  послуг,  надаються  за  плату.</w:t>
      </w:r>
    </w:p>
    <w:p w:rsidR="00203B7E" w:rsidRDefault="00203B7E" w:rsidP="00203B7E">
      <w:pPr>
        <w:pStyle w:val="ac"/>
        <w:tabs>
          <w:tab w:val="left" w:pos="2340"/>
        </w:tabs>
        <w:spacing w:before="0"/>
        <w:jc w:val="both"/>
        <w:rPr>
          <w:sz w:val="28"/>
          <w:szCs w:val="28"/>
        </w:rPr>
      </w:pPr>
    </w:p>
    <w:p w:rsidR="00203B7E" w:rsidRDefault="001B13CE" w:rsidP="00203B7E">
      <w:pPr>
        <w:pStyle w:val="ac"/>
        <w:tabs>
          <w:tab w:val="left" w:pos="2340"/>
        </w:tabs>
        <w:spacing w:before="0"/>
        <w:jc w:val="both"/>
        <w:rPr>
          <w:sz w:val="28"/>
          <w:szCs w:val="28"/>
        </w:rPr>
      </w:pPr>
      <w:r>
        <w:rPr>
          <w:b/>
          <w:sz w:val="28"/>
          <w:szCs w:val="28"/>
        </w:rPr>
        <w:lastRenderedPageBreak/>
        <w:t>1.1</w:t>
      </w:r>
      <w:r w:rsidR="00E05CF3">
        <w:rPr>
          <w:b/>
          <w:sz w:val="28"/>
          <w:szCs w:val="28"/>
        </w:rPr>
        <w:t>5</w:t>
      </w:r>
      <w:r>
        <w:rPr>
          <w:b/>
          <w:sz w:val="28"/>
          <w:szCs w:val="28"/>
        </w:rPr>
        <w:t>.</w:t>
      </w:r>
      <w:r>
        <w:rPr>
          <w:sz w:val="28"/>
          <w:szCs w:val="28"/>
        </w:rPr>
        <w:t xml:space="preserve"> </w:t>
      </w:r>
      <w:r w:rsidRPr="00E05CF3">
        <w:rPr>
          <w:sz w:val="28"/>
          <w:szCs w:val="28"/>
        </w:rPr>
        <w:t>У виняткових випадках</w:t>
      </w:r>
      <w:r>
        <w:rPr>
          <w:sz w:val="28"/>
          <w:szCs w:val="28"/>
        </w:rPr>
        <w:t xml:space="preserve"> громадяни, що мають рідних, які повинні забезпечити їм догляд і допомогу, можуть звільнятися від плати за  надання соціальних послуг в структурних підрозділах територіального центру в разі,</w:t>
      </w:r>
      <w:r w:rsidR="00203B7E">
        <w:rPr>
          <w:sz w:val="28"/>
          <w:szCs w:val="28"/>
        </w:rPr>
        <w:t xml:space="preserve"> </w:t>
      </w:r>
      <w:r>
        <w:rPr>
          <w:sz w:val="28"/>
          <w:szCs w:val="28"/>
        </w:rPr>
        <w:t>коли такі рідні належать до малозабезпечених і отримують державну соціальну допомогу в установленому законодавством порядку, залежні від психоактивних речовин, алкоголю, перебувають у місцях позбавлення волі</w:t>
      </w:r>
      <w:r w:rsidRPr="00C41EB3">
        <w:rPr>
          <w:sz w:val="28"/>
          <w:szCs w:val="28"/>
        </w:rPr>
        <w:t>, в розшуку</w:t>
      </w:r>
      <w:r w:rsidRPr="00F53E20">
        <w:rPr>
          <w:sz w:val="28"/>
          <w:szCs w:val="28"/>
        </w:rPr>
        <w:t>, чи</w:t>
      </w:r>
      <w:r>
        <w:rPr>
          <w:color w:val="FF0066"/>
          <w:sz w:val="28"/>
          <w:szCs w:val="28"/>
        </w:rPr>
        <w:t xml:space="preserve"> </w:t>
      </w:r>
      <w:r w:rsidRPr="00F53E20">
        <w:rPr>
          <w:sz w:val="28"/>
          <w:szCs w:val="28"/>
        </w:rPr>
        <w:t>місцезнаходження їх невідомо</w:t>
      </w:r>
      <w:r>
        <w:rPr>
          <w:sz w:val="28"/>
          <w:szCs w:val="28"/>
        </w:rPr>
        <w:t xml:space="preserve"> тощо. Для цього соціальна комісія, утворена Чернівецькою міською радою (надалі – міська рада), приймає рішення </w:t>
      </w:r>
      <w:r w:rsidRPr="00F53E20">
        <w:rPr>
          <w:sz w:val="28"/>
          <w:szCs w:val="28"/>
        </w:rPr>
        <w:t>про</w:t>
      </w:r>
      <w:r>
        <w:rPr>
          <w:color w:val="FF0066"/>
          <w:sz w:val="28"/>
          <w:szCs w:val="28"/>
        </w:rPr>
        <w:t xml:space="preserve"> </w:t>
      </w:r>
      <w:r w:rsidRPr="00F53E20">
        <w:rPr>
          <w:sz w:val="28"/>
          <w:szCs w:val="28"/>
        </w:rPr>
        <w:t>повне або часткове</w:t>
      </w:r>
      <w:r>
        <w:rPr>
          <w:color w:val="FF0066"/>
          <w:sz w:val="28"/>
          <w:szCs w:val="28"/>
        </w:rPr>
        <w:t xml:space="preserve"> </w:t>
      </w:r>
      <w:r>
        <w:rPr>
          <w:sz w:val="28"/>
          <w:szCs w:val="28"/>
        </w:rPr>
        <w:t xml:space="preserve">звільнення громадян, що мають рідних, які повинні забезпечити їм догляд і допомогу, від зазначеної плати. </w:t>
      </w:r>
      <w:r w:rsidRPr="00E05CF3">
        <w:rPr>
          <w:sz w:val="28"/>
          <w:szCs w:val="28"/>
        </w:rPr>
        <w:t>В таких випадках видатки, пов’язані із наданням соціальних послуг</w:t>
      </w:r>
      <w:r w:rsidR="00C41EB3" w:rsidRPr="00E05CF3">
        <w:rPr>
          <w:sz w:val="28"/>
          <w:szCs w:val="28"/>
          <w:lang w:val="ru-RU"/>
        </w:rPr>
        <w:t xml:space="preserve"> </w:t>
      </w:r>
      <w:r w:rsidRPr="00E05CF3">
        <w:rPr>
          <w:sz w:val="28"/>
          <w:szCs w:val="28"/>
        </w:rPr>
        <w:t>громадян</w:t>
      </w:r>
      <w:r w:rsidR="00C41EB3" w:rsidRPr="00E05CF3">
        <w:rPr>
          <w:sz w:val="28"/>
          <w:szCs w:val="28"/>
        </w:rPr>
        <w:t>ам</w:t>
      </w:r>
      <w:r w:rsidRPr="00E05CF3">
        <w:rPr>
          <w:sz w:val="28"/>
          <w:szCs w:val="28"/>
        </w:rPr>
        <w:t xml:space="preserve">, надаються в межах бюджетних призначень, передбачених на утримання територіального центру на відповідний рік. </w:t>
      </w:r>
    </w:p>
    <w:p w:rsidR="00203B7E" w:rsidRDefault="00203B7E" w:rsidP="00203B7E">
      <w:pPr>
        <w:pStyle w:val="ac"/>
        <w:tabs>
          <w:tab w:val="left" w:pos="2340"/>
        </w:tabs>
        <w:spacing w:before="0"/>
        <w:jc w:val="both"/>
        <w:rPr>
          <w:sz w:val="28"/>
          <w:szCs w:val="28"/>
        </w:rPr>
      </w:pPr>
    </w:p>
    <w:p w:rsidR="006A3623" w:rsidRPr="00E05CF3" w:rsidRDefault="001B13CE" w:rsidP="00203B7E">
      <w:pPr>
        <w:pStyle w:val="ac"/>
        <w:tabs>
          <w:tab w:val="left" w:pos="2340"/>
        </w:tabs>
        <w:spacing w:before="0"/>
        <w:jc w:val="both"/>
        <w:rPr>
          <w:sz w:val="28"/>
          <w:szCs w:val="28"/>
        </w:rPr>
      </w:pPr>
      <w:r>
        <w:rPr>
          <w:b/>
          <w:sz w:val="28"/>
          <w:szCs w:val="28"/>
        </w:rPr>
        <w:t>1.1</w:t>
      </w:r>
      <w:r w:rsidR="00E05CF3">
        <w:rPr>
          <w:b/>
          <w:sz w:val="28"/>
          <w:szCs w:val="28"/>
        </w:rPr>
        <w:t>6</w:t>
      </w:r>
      <w:r>
        <w:rPr>
          <w:b/>
          <w:sz w:val="28"/>
          <w:szCs w:val="28"/>
        </w:rPr>
        <w:t>.</w:t>
      </w:r>
      <w:r>
        <w:rPr>
          <w:sz w:val="28"/>
          <w:szCs w:val="28"/>
        </w:rPr>
        <w:t xml:space="preserve"> На кожного громадянина, якого обслуговує територіальний центр, ведеться особова справа, в якій міститься заява громадянина, медичний висновок (крім відділення організації надання грошової та натуральної допомоги), документи, що підтверджують право громадянина на </w:t>
      </w:r>
      <w:r w:rsidR="009F2FCE">
        <w:rPr>
          <w:sz w:val="28"/>
          <w:szCs w:val="28"/>
        </w:rPr>
        <w:t>надання</w:t>
      </w:r>
      <w:r>
        <w:rPr>
          <w:sz w:val="28"/>
          <w:szCs w:val="28"/>
        </w:rPr>
        <w:t xml:space="preserve"> соціальних послуг та соціальну допомогу. </w:t>
      </w:r>
      <w:r w:rsidRPr="00E05CF3">
        <w:rPr>
          <w:sz w:val="28"/>
          <w:szCs w:val="28"/>
        </w:rPr>
        <w:t>Формування, облік та зберігання особової справи здійснюється у відділенні, яке обслуговує громадянина постійно.</w:t>
      </w:r>
    </w:p>
    <w:p w:rsidR="0072124B" w:rsidRDefault="001B13CE" w:rsidP="0072124B">
      <w:pPr>
        <w:pStyle w:val="ac"/>
        <w:tabs>
          <w:tab w:val="left" w:pos="2340"/>
        </w:tabs>
        <w:spacing w:before="60" w:after="60"/>
        <w:jc w:val="both"/>
        <w:rPr>
          <w:sz w:val="28"/>
          <w:szCs w:val="28"/>
        </w:rPr>
      </w:pPr>
      <w:r w:rsidRPr="00A657D6">
        <w:rPr>
          <w:color w:val="000000"/>
          <w:sz w:val="28"/>
          <w:szCs w:val="28"/>
        </w:rPr>
        <w:lastRenderedPageBreak/>
        <w:t>Документи,</w:t>
      </w:r>
      <w:r w:rsidR="00A657D6" w:rsidRPr="00C41EB3">
        <w:rPr>
          <w:color w:val="000000"/>
          <w:sz w:val="28"/>
          <w:szCs w:val="28"/>
        </w:rPr>
        <w:t xml:space="preserve"> </w:t>
      </w:r>
      <w:r w:rsidRPr="00A657D6">
        <w:rPr>
          <w:color w:val="000000"/>
          <w:sz w:val="28"/>
          <w:szCs w:val="28"/>
        </w:rPr>
        <w:t>що  містяться в осо</w:t>
      </w:r>
      <w:r w:rsidR="0072124B">
        <w:rPr>
          <w:color w:val="000000"/>
          <w:sz w:val="28"/>
          <w:szCs w:val="28"/>
        </w:rPr>
        <w:t xml:space="preserve">бовій справі громадянина (крім </w:t>
      </w:r>
      <w:r w:rsidRPr="00A657D6">
        <w:rPr>
          <w:color w:val="000000"/>
          <w:sz w:val="28"/>
          <w:szCs w:val="28"/>
        </w:rPr>
        <w:t>заяви),  поновлюються департаментом щороку на підставі подання територіального центру  шляхом надіслання відповідних запитів.</w:t>
      </w:r>
    </w:p>
    <w:p w:rsidR="0072124B" w:rsidRDefault="0072124B" w:rsidP="0072124B">
      <w:pPr>
        <w:pStyle w:val="ac"/>
        <w:tabs>
          <w:tab w:val="left" w:pos="2340"/>
        </w:tabs>
        <w:spacing w:before="60" w:after="60"/>
        <w:jc w:val="both"/>
        <w:rPr>
          <w:b/>
          <w:sz w:val="28"/>
          <w:szCs w:val="28"/>
        </w:rPr>
      </w:pPr>
    </w:p>
    <w:p w:rsidR="001B13CE" w:rsidRDefault="001B13CE" w:rsidP="0072124B">
      <w:pPr>
        <w:pStyle w:val="ac"/>
        <w:tabs>
          <w:tab w:val="left" w:pos="2340"/>
        </w:tabs>
        <w:spacing w:before="60" w:after="60"/>
        <w:jc w:val="both"/>
        <w:rPr>
          <w:sz w:val="28"/>
          <w:szCs w:val="28"/>
        </w:rPr>
      </w:pPr>
      <w:r>
        <w:rPr>
          <w:b/>
          <w:sz w:val="28"/>
          <w:szCs w:val="28"/>
        </w:rPr>
        <w:t>1.1</w:t>
      </w:r>
      <w:r w:rsidR="007B1423">
        <w:rPr>
          <w:b/>
          <w:sz w:val="28"/>
          <w:szCs w:val="28"/>
        </w:rPr>
        <w:t>7</w:t>
      </w:r>
      <w:r>
        <w:rPr>
          <w:b/>
          <w:sz w:val="28"/>
          <w:szCs w:val="28"/>
        </w:rPr>
        <w:t>.</w:t>
      </w:r>
      <w:r>
        <w:rPr>
          <w:sz w:val="28"/>
          <w:szCs w:val="28"/>
        </w:rPr>
        <w:t xml:space="preserve"> Працівники територіального центру, які нада</w:t>
      </w:r>
      <w:r w:rsidR="00C41EB3">
        <w:rPr>
          <w:sz w:val="28"/>
          <w:szCs w:val="28"/>
        </w:rPr>
        <w:t>ють</w:t>
      </w:r>
      <w:r>
        <w:rPr>
          <w:sz w:val="28"/>
          <w:szCs w:val="28"/>
        </w:rPr>
        <w:t xml:space="preserve"> соціальн</w:t>
      </w:r>
      <w:r w:rsidR="00C41EB3">
        <w:rPr>
          <w:sz w:val="28"/>
          <w:szCs w:val="28"/>
        </w:rPr>
        <w:t>і</w:t>
      </w:r>
      <w:r>
        <w:rPr>
          <w:sz w:val="28"/>
          <w:szCs w:val="28"/>
        </w:rPr>
        <w:t xml:space="preserve"> послуг</w:t>
      </w:r>
      <w:r w:rsidR="00C41EB3">
        <w:rPr>
          <w:sz w:val="28"/>
          <w:szCs w:val="28"/>
        </w:rPr>
        <w:t>и</w:t>
      </w:r>
      <w:r>
        <w:rPr>
          <w:sz w:val="28"/>
          <w:szCs w:val="28"/>
        </w:rPr>
        <w:t>,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w:t>
      </w:r>
    </w:p>
    <w:p w:rsidR="0072124B" w:rsidRDefault="0072124B">
      <w:pPr>
        <w:pStyle w:val="ac"/>
        <w:tabs>
          <w:tab w:val="left" w:pos="2340"/>
        </w:tabs>
        <w:spacing w:before="60" w:after="60"/>
        <w:jc w:val="both"/>
        <w:rPr>
          <w:b/>
          <w:sz w:val="28"/>
          <w:szCs w:val="28"/>
        </w:rPr>
      </w:pPr>
    </w:p>
    <w:p w:rsidR="0072124B" w:rsidRDefault="001B13CE" w:rsidP="0072124B">
      <w:pPr>
        <w:pStyle w:val="ac"/>
        <w:tabs>
          <w:tab w:val="left" w:pos="2340"/>
        </w:tabs>
        <w:spacing w:before="60" w:after="60"/>
        <w:jc w:val="both"/>
      </w:pPr>
      <w:r>
        <w:rPr>
          <w:b/>
          <w:sz w:val="28"/>
          <w:szCs w:val="28"/>
        </w:rPr>
        <w:t>1.1</w:t>
      </w:r>
      <w:r w:rsidR="007B1423">
        <w:rPr>
          <w:b/>
          <w:sz w:val="28"/>
          <w:szCs w:val="28"/>
        </w:rPr>
        <w:t>8</w:t>
      </w:r>
      <w:r>
        <w:rPr>
          <w:b/>
          <w:sz w:val="28"/>
          <w:szCs w:val="28"/>
        </w:rPr>
        <w:t>.</w:t>
      </w:r>
      <w:r>
        <w:rPr>
          <w:sz w:val="28"/>
          <w:szCs w:val="28"/>
        </w:rPr>
        <w:t xml:space="preserve"> Медичними протипоказаннями для надання соціальних послуг громадян</w:t>
      </w:r>
      <w:r w:rsidR="00C41EB3">
        <w:rPr>
          <w:sz w:val="28"/>
          <w:szCs w:val="28"/>
        </w:rPr>
        <w:t>ам</w:t>
      </w:r>
      <w:r>
        <w:rPr>
          <w:sz w:val="28"/>
          <w:szCs w:val="28"/>
        </w:rPr>
        <w:t xml:space="preserve"> є наявність у них інфекційних захворювань, залежності від психоактивних речовин, алкоголю, психічних захворювань, що потребують перебування на спеціальному диспансерному обліку.</w:t>
      </w:r>
    </w:p>
    <w:p w:rsidR="0072124B" w:rsidRDefault="001B13CE" w:rsidP="0072124B">
      <w:pPr>
        <w:pStyle w:val="ac"/>
        <w:tabs>
          <w:tab w:val="left" w:pos="2340"/>
        </w:tabs>
        <w:spacing w:before="60" w:after="60"/>
        <w:jc w:val="both"/>
      </w:pPr>
      <w:r>
        <w:rPr>
          <w:b/>
          <w:sz w:val="28"/>
          <w:szCs w:val="28"/>
        </w:rPr>
        <w:t>1.1</w:t>
      </w:r>
      <w:r w:rsidR="007B1423">
        <w:rPr>
          <w:b/>
          <w:sz w:val="28"/>
          <w:szCs w:val="28"/>
        </w:rPr>
        <w:t>8</w:t>
      </w:r>
      <w:r>
        <w:rPr>
          <w:b/>
          <w:sz w:val="28"/>
          <w:szCs w:val="28"/>
        </w:rPr>
        <w:t>.1.</w:t>
      </w:r>
      <w:r>
        <w:rPr>
          <w:sz w:val="28"/>
          <w:szCs w:val="28"/>
        </w:rPr>
        <w:t xml:space="preserve"> У разі виявлення у громадянина зазначених протипоказань працівники територіального центру зобов’язані надати йому інформацію про можливі шляхи отримання необхідного йому надання соціальних послуг в інших установах.</w:t>
      </w:r>
    </w:p>
    <w:p w:rsidR="0072124B" w:rsidRDefault="0072124B" w:rsidP="0072124B">
      <w:pPr>
        <w:pStyle w:val="ac"/>
        <w:tabs>
          <w:tab w:val="left" w:pos="2340"/>
        </w:tabs>
        <w:spacing w:before="60" w:after="60"/>
        <w:jc w:val="both"/>
      </w:pPr>
    </w:p>
    <w:p w:rsidR="0072124B" w:rsidRDefault="001B13CE" w:rsidP="0072124B">
      <w:pPr>
        <w:pStyle w:val="ac"/>
        <w:tabs>
          <w:tab w:val="left" w:pos="2340"/>
        </w:tabs>
        <w:spacing w:before="60" w:after="60"/>
        <w:jc w:val="both"/>
      </w:pPr>
      <w:r>
        <w:rPr>
          <w:b/>
          <w:sz w:val="28"/>
          <w:szCs w:val="28"/>
        </w:rPr>
        <w:lastRenderedPageBreak/>
        <w:t>1.1</w:t>
      </w:r>
      <w:r w:rsidR="007B1423">
        <w:rPr>
          <w:b/>
          <w:sz w:val="28"/>
          <w:szCs w:val="28"/>
        </w:rPr>
        <w:t>9</w:t>
      </w:r>
      <w:r>
        <w:rPr>
          <w:b/>
          <w:sz w:val="28"/>
          <w:szCs w:val="28"/>
        </w:rPr>
        <w:t>.</w:t>
      </w:r>
      <w:r>
        <w:rPr>
          <w:sz w:val="28"/>
          <w:szCs w:val="28"/>
        </w:rPr>
        <w:t xml:space="preserve"> Надання соціальних послуг громадянам, зазначених у пункті </w:t>
      </w:r>
      <w:r w:rsidR="007B1423" w:rsidRPr="007B1423">
        <w:rPr>
          <w:sz w:val="28"/>
          <w:szCs w:val="28"/>
        </w:rPr>
        <w:t>1.4.</w:t>
      </w:r>
      <w:r>
        <w:rPr>
          <w:sz w:val="28"/>
          <w:szCs w:val="28"/>
        </w:rPr>
        <w:t xml:space="preserve"> цього Переліку, структурними підрозділами територіального центру припиняється  у разі:</w:t>
      </w:r>
      <w:bookmarkStart w:id="4" w:name="96"/>
      <w:bookmarkEnd w:id="4"/>
    </w:p>
    <w:p w:rsidR="0072124B" w:rsidRDefault="001B13CE" w:rsidP="0072124B">
      <w:pPr>
        <w:pStyle w:val="ac"/>
        <w:tabs>
          <w:tab w:val="left" w:pos="2340"/>
        </w:tabs>
        <w:spacing w:before="60" w:after="60"/>
        <w:jc w:val="both"/>
      </w:pPr>
      <w:r>
        <w:rPr>
          <w:b/>
          <w:sz w:val="28"/>
          <w:szCs w:val="28"/>
        </w:rPr>
        <w:t>1.1</w:t>
      </w:r>
      <w:r w:rsidR="007B1423">
        <w:rPr>
          <w:b/>
          <w:sz w:val="28"/>
          <w:szCs w:val="28"/>
        </w:rPr>
        <w:t>9</w:t>
      </w:r>
      <w:r>
        <w:rPr>
          <w:b/>
          <w:sz w:val="28"/>
          <w:szCs w:val="28"/>
        </w:rPr>
        <w:t xml:space="preserve">.1. </w:t>
      </w:r>
      <w:r>
        <w:rPr>
          <w:sz w:val="28"/>
          <w:szCs w:val="28"/>
        </w:rPr>
        <w:t xml:space="preserve"> Поліпшення стану здоров’я, виходу із складних життєвих обставин, в результаті чого громадянин втрачає потребу в наданні соціальних послуг.</w:t>
      </w:r>
    </w:p>
    <w:p w:rsidR="0072124B" w:rsidRDefault="001B13CE" w:rsidP="0072124B">
      <w:pPr>
        <w:pStyle w:val="ac"/>
        <w:tabs>
          <w:tab w:val="left" w:pos="2340"/>
        </w:tabs>
        <w:spacing w:before="60" w:after="60"/>
        <w:jc w:val="both"/>
      </w:pPr>
      <w:r>
        <w:rPr>
          <w:b/>
          <w:sz w:val="28"/>
          <w:szCs w:val="28"/>
        </w:rPr>
        <w:t>1.1</w:t>
      </w:r>
      <w:r w:rsidR="007B1423">
        <w:rPr>
          <w:b/>
          <w:sz w:val="28"/>
          <w:szCs w:val="28"/>
        </w:rPr>
        <w:t>9</w:t>
      </w:r>
      <w:r>
        <w:rPr>
          <w:b/>
          <w:sz w:val="28"/>
          <w:szCs w:val="28"/>
        </w:rPr>
        <w:t>.2.</w:t>
      </w:r>
      <w:r>
        <w:rPr>
          <w:sz w:val="28"/>
          <w:szCs w:val="28"/>
        </w:rPr>
        <w:t xml:space="preserve"> Виявлення у громадянина, якого безоплатно обслуговує територіальний центр, працездатних рідних (батьків, дітей, чоловіка, дружини) або осіб, які відповідно до законодавства повинні забезпечити йому догляд і допомогу, або осіб, з якими укладено договір довічного утримання (догляду).</w:t>
      </w:r>
    </w:p>
    <w:p w:rsidR="0072124B" w:rsidRDefault="001B13CE" w:rsidP="0072124B">
      <w:pPr>
        <w:pStyle w:val="ac"/>
        <w:tabs>
          <w:tab w:val="left" w:pos="2340"/>
        </w:tabs>
        <w:spacing w:before="60" w:after="60"/>
        <w:jc w:val="both"/>
      </w:pPr>
      <w:r>
        <w:rPr>
          <w:b/>
          <w:sz w:val="28"/>
          <w:szCs w:val="28"/>
        </w:rPr>
        <w:t>1.1</w:t>
      </w:r>
      <w:r w:rsidR="007B1423">
        <w:rPr>
          <w:b/>
          <w:sz w:val="28"/>
          <w:szCs w:val="28"/>
        </w:rPr>
        <w:t>9</w:t>
      </w:r>
      <w:r>
        <w:rPr>
          <w:b/>
          <w:sz w:val="28"/>
          <w:szCs w:val="28"/>
        </w:rPr>
        <w:t>.</w:t>
      </w:r>
      <w:r w:rsidR="008A1A3B">
        <w:rPr>
          <w:b/>
          <w:sz w:val="28"/>
          <w:szCs w:val="28"/>
        </w:rPr>
        <w:t>3</w:t>
      </w:r>
      <w:r>
        <w:rPr>
          <w:b/>
          <w:sz w:val="28"/>
          <w:szCs w:val="28"/>
        </w:rPr>
        <w:t>.</w:t>
      </w:r>
      <w:r>
        <w:rPr>
          <w:sz w:val="28"/>
          <w:szCs w:val="28"/>
        </w:rPr>
        <w:t xml:space="preserve"> Поліпшення матеріально-побутових умов, у результаті якого громадянин не потребує соціально-економічних послуг (для громадян, які потребували надання цих послуг у відділенні організації надання адресної натуральної та грошової допомоги).</w:t>
      </w:r>
    </w:p>
    <w:p w:rsidR="0072124B" w:rsidRDefault="001B13CE" w:rsidP="0072124B">
      <w:pPr>
        <w:pStyle w:val="ac"/>
        <w:tabs>
          <w:tab w:val="left" w:pos="2340"/>
        </w:tabs>
        <w:spacing w:before="60" w:after="60"/>
        <w:jc w:val="both"/>
      </w:pPr>
      <w:r>
        <w:rPr>
          <w:b/>
          <w:sz w:val="28"/>
          <w:szCs w:val="28"/>
        </w:rPr>
        <w:t>1.1</w:t>
      </w:r>
      <w:r w:rsidR="007B1423">
        <w:rPr>
          <w:b/>
          <w:sz w:val="28"/>
          <w:szCs w:val="28"/>
        </w:rPr>
        <w:t>9</w:t>
      </w:r>
      <w:r w:rsidR="008A1A3B">
        <w:rPr>
          <w:b/>
          <w:sz w:val="28"/>
          <w:szCs w:val="28"/>
        </w:rPr>
        <w:t>.4</w:t>
      </w:r>
      <w:r>
        <w:rPr>
          <w:b/>
          <w:sz w:val="28"/>
          <w:szCs w:val="28"/>
        </w:rPr>
        <w:t>.</w:t>
      </w:r>
      <w:r>
        <w:rPr>
          <w:sz w:val="28"/>
          <w:szCs w:val="28"/>
        </w:rPr>
        <w:t xml:space="preserve"> Грубого, принизливого ставлення громадянина до обслуговуючого персоналу, соціальних працівників, соціальних робітників та інших працівників територіального центру і його структурних підрозділів.</w:t>
      </w:r>
    </w:p>
    <w:p w:rsidR="0072124B" w:rsidRDefault="001B13CE" w:rsidP="0072124B">
      <w:pPr>
        <w:pStyle w:val="ac"/>
        <w:tabs>
          <w:tab w:val="left" w:pos="2340"/>
        </w:tabs>
        <w:spacing w:before="60" w:after="60"/>
        <w:jc w:val="both"/>
      </w:pPr>
      <w:r>
        <w:rPr>
          <w:b/>
          <w:sz w:val="28"/>
          <w:szCs w:val="28"/>
        </w:rPr>
        <w:t>1.1</w:t>
      </w:r>
      <w:r w:rsidR="007B1423">
        <w:rPr>
          <w:b/>
          <w:sz w:val="28"/>
          <w:szCs w:val="28"/>
        </w:rPr>
        <w:t>9</w:t>
      </w:r>
      <w:r>
        <w:rPr>
          <w:b/>
          <w:sz w:val="28"/>
          <w:szCs w:val="28"/>
        </w:rPr>
        <w:t>.</w:t>
      </w:r>
      <w:r w:rsidR="008A1A3B">
        <w:rPr>
          <w:b/>
          <w:sz w:val="28"/>
          <w:szCs w:val="28"/>
        </w:rPr>
        <w:t>5</w:t>
      </w:r>
      <w:r>
        <w:rPr>
          <w:sz w:val="28"/>
          <w:szCs w:val="28"/>
        </w:rPr>
        <w:t xml:space="preserve">    Порушення громадського порядку (сварки, бійки тощо).</w:t>
      </w:r>
    </w:p>
    <w:p w:rsidR="0072124B" w:rsidRDefault="001B13CE" w:rsidP="0072124B">
      <w:pPr>
        <w:pStyle w:val="ac"/>
        <w:tabs>
          <w:tab w:val="left" w:pos="2340"/>
        </w:tabs>
        <w:spacing w:before="60" w:after="60"/>
        <w:jc w:val="both"/>
      </w:pPr>
      <w:r>
        <w:rPr>
          <w:b/>
          <w:sz w:val="28"/>
          <w:szCs w:val="28"/>
        </w:rPr>
        <w:t>1.1</w:t>
      </w:r>
      <w:r w:rsidR="007B1423">
        <w:rPr>
          <w:b/>
          <w:sz w:val="28"/>
          <w:szCs w:val="28"/>
        </w:rPr>
        <w:t>9</w:t>
      </w:r>
      <w:r>
        <w:rPr>
          <w:b/>
          <w:sz w:val="28"/>
          <w:szCs w:val="28"/>
        </w:rPr>
        <w:t>.</w:t>
      </w:r>
      <w:r w:rsidR="00313348">
        <w:rPr>
          <w:b/>
          <w:sz w:val="28"/>
          <w:szCs w:val="28"/>
        </w:rPr>
        <w:t>6</w:t>
      </w:r>
      <w:r>
        <w:rPr>
          <w:b/>
          <w:sz w:val="28"/>
          <w:szCs w:val="28"/>
        </w:rPr>
        <w:t xml:space="preserve">.  </w:t>
      </w:r>
      <w:r>
        <w:rPr>
          <w:sz w:val="28"/>
          <w:szCs w:val="28"/>
        </w:rPr>
        <w:t>Систематичного перебування в стані алкогольного, наркотичного сп’яніння</w:t>
      </w:r>
      <w:bookmarkStart w:id="5" w:name="100"/>
      <w:bookmarkStart w:id="6" w:name="99"/>
      <w:bookmarkEnd w:id="5"/>
      <w:bookmarkEnd w:id="6"/>
      <w:r>
        <w:rPr>
          <w:sz w:val="28"/>
          <w:szCs w:val="28"/>
        </w:rPr>
        <w:t>.</w:t>
      </w:r>
    </w:p>
    <w:p w:rsidR="0072124B" w:rsidRDefault="001B13CE" w:rsidP="0072124B">
      <w:pPr>
        <w:pStyle w:val="ac"/>
        <w:tabs>
          <w:tab w:val="left" w:pos="2340"/>
        </w:tabs>
        <w:spacing w:before="60" w:after="60"/>
        <w:jc w:val="both"/>
        <w:rPr>
          <w:sz w:val="28"/>
          <w:szCs w:val="28"/>
        </w:rPr>
      </w:pPr>
      <w:r>
        <w:rPr>
          <w:b/>
          <w:sz w:val="28"/>
          <w:szCs w:val="28"/>
        </w:rPr>
        <w:lastRenderedPageBreak/>
        <w:t>1.1</w:t>
      </w:r>
      <w:r w:rsidR="007B1423">
        <w:rPr>
          <w:b/>
          <w:sz w:val="28"/>
          <w:szCs w:val="28"/>
        </w:rPr>
        <w:t>9</w:t>
      </w:r>
      <w:r>
        <w:rPr>
          <w:b/>
          <w:sz w:val="28"/>
          <w:szCs w:val="28"/>
        </w:rPr>
        <w:t>.</w:t>
      </w:r>
      <w:r w:rsidR="00313348">
        <w:rPr>
          <w:b/>
          <w:sz w:val="28"/>
          <w:szCs w:val="28"/>
        </w:rPr>
        <w:t>7.</w:t>
      </w:r>
      <w:r>
        <w:rPr>
          <w:sz w:val="28"/>
          <w:szCs w:val="28"/>
        </w:rPr>
        <w:t xml:space="preserve"> Виявлення медичних протипоказань для надання соціальних послуг територіальним центром.</w:t>
      </w:r>
    </w:p>
    <w:p w:rsidR="0072124B" w:rsidRDefault="00FA2DBC" w:rsidP="0072124B">
      <w:pPr>
        <w:pStyle w:val="ac"/>
        <w:tabs>
          <w:tab w:val="left" w:pos="2340"/>
        </w:tabs>
        <w:spacing w:before="60" w:after="60"/>
        <w:jc w:val="both"/>
        <w:rPr>
          <w:color w:val="000000"/>
          <w:sz w:val="28"/>
          <w:szCs w:val="28"/>
        </w:rPr>
      </w:pPr>
      <w:r w:rsidRPr="00FA2DBC">
        <w:rPr>
          <w:color w:val="000000"/>
          <w:sz w:val="28"/>
          <w:szCs w:val="28"/>
        </w:rPr>
        <w:t xml:space="preserve"> </w:t>
      </w:r>
      <w:r w:rsidRPr="00FA2DBC">
        <w:rPr>
          <w:b/>
          <w:color w:val="000000"/>
          <w:sz w:val="28"/>
          <w:szCs w:val="28"/>
        </w:rPr>
        <w:t>1.1</w:t>
      </w:r>
      <w:r w:rsidR="007B1423">
        <w:rPr>
          <w:b/>
          <w:color w:val="000000"/>
          <w:sz w:val="28"/>
          <w:szCs w:val="28"/>
        </w:rPr>
        <w:t>9</w:t>
      </w:r>
      <w:r w:rsidRPr="00FA2DBC">
        <w:rPr>
          <w:b/>
          <w:color w:val="000000"/>
          <w:sz w:val="28"/>
          <w:szCs w:val="28"/>
        </w:rPr>
        <w:t>.</w:t>
      </w:r>
      <w:r w:rsidR="00313348">
        <w:rPr>
          <w:b/>
          <w:color w:val="000000"/>
          <w:sz w:val="28"/>
          <w:szCs w:val="28"/>
        </w:rPr>
        <w:t>8</w:t>
      </w:r>
      <w:r w:rsidRPr="00FA2DBC">
        <w:rPr>
          <w:b/>
          <w:color w:val="000000"/>
          <w:sz w:val="28"/>
          <w:szCs w:val="28"/>
        </w:rPr>
        <w:t>.</w:t>
      </w:r>
      <w:r w:rsidR="001B13CE" w:rsidRPr="00FA2DBC">
        <w:rPr>
          <w:color w:val="000000"/>
          <w:sz w:val="28"/>
          <w:szCs w:val="28"/>
        </w:rPr>
        <w:t xml:space="preserve">  </w:t>
      </w:r>
      <w:r>
        <w:rPr>
          <w:color w:val="000000"/>
          <w:sz w:val="28"/>
          <w:szCs w:val="28"/>
        </w:rPr>
        <w:t>Н</w:t>
      </w:r>
      <w:r w:rsidR="001B13CE" w:rsidRPr="00FA2DBC">
        <w:rPr>
          <w:color w:val="000000"/>
          <w:sz w:val="28"/>
          <w:szCs w:val="28"/>
        </w:rPr>
        <w:t xml:space="preserve">адання громадянинові соціальних послуг фізичною особою, </w:t>
      </w:r>
      <w:r w:rsidR="001B13CE" w:rsidRPr="00FA2DBC">
        <w:rPr>
          <w:color w:val="000000"/>
          <w:sz w:val="28"/>
          <w:szCs w:val="28"/>
        </w:rPr>
        <w:br/>
        <w:t>якій  призначено  щомісячну  компенс</w:t>
      </w:r>
      <w:r w:rsidR="0072124B">
        <w:rPr>
          <w:color w:val="000000"/>
          <w:sz w:val="28"/>
          <w:szCs w:val="28"/>
        </w:rPr>
        <w:t xml:space="preserve">аційну  виплату,  допомогу  на </w:t>
      </w:r>
      <w:r w:rsidR="001B13CE" w:rsidRPr="00FA2DBC">
        <w:rPr>
          <w:color w:val="000000"/>
          <w:sz w:val="28"/>
          <w:szCs w:val="28"/>
        </w:rPr>
        <w:t>догляд в установленому законодавство</w:t>
      </w:r>
      <w:r w:rsidR="0072124B">
        <w:rPr>
          <w:color w:val="000000"/>
          <w:sz w:val="28"/>
          <w:szCs w:val="28"/>
        </w:rPr>
        <w:t xml:space="preserve">м порядку (крім обслуговування </w:t>
      </w:r>
      <w:r w:rsidR="001B13CE" w:rsidRPr="00FA2DBC">
        <w:rPr>
          <w:color w:val="000000"/>
          <w:sz w:val="28"/>
          <w:szCs w:val="28"/>
        </w:rPr>
        <w:t>у  відділенні організації надання ад</w:t>
      </w:r>
      <w:r w:rsidR="0072124B">
        <w:rPr>
          <w:color w:val="000000"/>
          <w:sz w:val="28"/>
          <w:szCs w:val="28"/>
        </w:rPr>
        <w:t xml:space="preserve">ресної натуральної та грошової </w:t>
      </w:r>
      <w:r w:rsidR="001B13CE" w:rsidRPr="00FA2DBC">
        <w:rPr>
          <w:color w:val="000000"/>
          <w:sz w:val="28"/>
          <w:szCs w:val="28"/>
        </w:rPr>
        <w:t>допомоги)</w:t>
      </w:r>
      <w:r w:rsidR="007B1423">
        <w:rPr>
          <w:color w:val="000000"/>
          <w:sz w:val="28"/>
          <w:szCs w:val="28"/>
        </w:rPr>
        <w:t>.</w:t>
      </w:r>
    </w:p>
    <w:p w:rsidR="0072124B" w:rsidRDefault="002A4B60" w:rsidP="0072124B">
      <w:pPr>
        <w:pStyle w:val="ac"/>
        <w:tabs>
          <w:tab w:val="left" w:pos="2340"/>
        </w:tabs>
        <w:spacing w:before="60" w:after="60"/>
        <w:jc w:val="both"/>
        <w:rPr>
          <w:color w:val="000000"/>
          <w:sz w:val="28"/>
          <w:szCs w:val="28"/>
        </w:rPr>
      </w:pPr>
      <w:r w:rsidRPr="002A4B60">
        <w:rPr>
          <w:b/>
          <w:color w:val="000000"/>
          <w:sz w:val="28"/>
          <w:szCs w:val="28"/>
        </w:rPr>
        <w:t xml:space="preserve"> 1.1</w:t>
      </w:r>
      <w:r w:rsidR="007B1423">
        <w:rPr>
          <w:b/>
          <w:color w:val="000000"/>
          <w:sz w:val="28"/>
          <w:szCs w:val="28"/>
        </w:rPr>
        <w:t>9</w:t>
      </w:r>
      <w:r w:rsidRPr="002A4B60">
        <w:rPr>
          <w:b/>
          <w:color w:val="000000"/>
          <w:sz w:val="28"/>
          <w:szCs w:val="28"/>
        </w:rPr>
        <w:t>.</w:t>
      </w:r>
      <w:r w:rsidR="00313348">
        <w:rPr>
          <w:b/>
          <w:color w:val="000000"/>
          <w:sz w:val="28"/>
          <w:szCs w:val="28"/>
        </w:rPr>
        <w:t>9</w:t>
      </w:r>
      <w:r w:rsidRPr="002A4B60">
        <w:rPr>
          <w:b/>
          <w:color w:val="000000"/>
          <w:sz w:val="28"/>
          <w:szCs w:val="28"/>
        </w:rPr>
        <w:t>.</w:t>
      </w:r>
      <w:r>
        <w:rPr>
          <w:color w:val="000000"/>
          <w:sz w:val="28"/>
          <w:szCs w:val="28"/>
        </w:rPr>
        <w:t xml:space="preserve"> Н</w:t>
      </w:r>
      <w:r w:rsidR="001B13CE" w:rsidRPr="002A4B60">
        <w:rPr>
          <w:color w:val="000000"/>
          <w:sz w:val="28"/>
          <w:szCs w:val="28"/>
        </w:rPr>
        <w:t xml:space="preserve">адання  громадянином  соціальних  послуг іншій особі та </w:t>
      </w:r>
      <w:r w:rsidR="001B13CE" w:rsidRPr="002A4B60">
        <w:rPr>
          <w:color w:val="000000"/>
          <w:sz w:val="28"/>
          <w:szCs w:val="28"/>
        </w:rPr>
        <w:br/>
        <w:t>отримання  ним  щомісячної  компенсаційної  виплати,  допомоги  на</w:t>
      </w:r>
      <w:r w:rsidR="0072124B">
        <w:rPr>
          <w:color w:val="000000"/>
          <w:sz w:val="28"/>
          <w:szCs w:val="28"/>
        </w:rPr>
        <w:t xml:space="preserve"> </w:t>
      </w:r>
      <w:r w:rsidR="001B13CE" w:rsidRPr="002A4B60">
        <w:rPr>
          <w:color w:val="000000"/>
          <w:sz w:val="28"/>
          <w:szCs w:val="28"/>
        </w:rPr>
        <w:t>догляд в установленому законодавством порядку</w:t>
      </w:r>
      <w:r w:rsidR="007B1423">
        <w:rPr>
          <w:color w:val="000000"/>
          <w:sz w:val="28"/>
          <w:szCs w:val="28"/>
        </w:rPr>
        <w:t>.</w:t>
      </w:r>
    </w:p>
    <w:p w:rsidR="0072124B" w:rsidRDefault="007B1423" w:rsidP="0072124B">
      <w:pPr>
        <w:pStyle w:val="ac"/>
        <w:tabs>
          <w:tab w:val="left" w:pos="2340"/>
        </w:tabs>
        <w:spacing w:before="60" w:after="60"/>
        <w:jc w:val="both"/>
        <w:rPr>
          <w:color w:val="000000"/>
          <w:sz w:val="28"/>
          <w:szCs w:val="28"/>
        </w:rPr>
      </w:pPr>
      <w:r>
        <w:rPr>
          <w:b/>
          <w:color w:val="000000"/>
          <w:sz w:val="28"/>
          <w:szCs w:val="28"/>
        </w:rPr>
        <w:t xml:space="preserve"> </w:t>
      </w:r>
      <w:r w:rsidR="002A4B60" w:rsidRPr="002A4B60">
        <w:rPr>
          <w:b/>
          <w:color w:val="000000"/>
          <w:sz w:val="28"/>
          <w:szCs w:val="28"/>
        </w:rPr>
        <w:t>1.1</w:t>
      </w:r>
      <w:r>
        <w:rPr>
          <w:b/>
          <w:color w:val="000000"/>
          <w:sz w:val="28"/>
          <w:szCs w:val="28"/>
        </w:rPr>
        <w:t>9</w:t>
      </w:r>
      <w:r w:rsidR="002A4B60" w:rsidRPr="002A4B60">
        <w:rPr>
          <w:b/>
          <w:color w:val="000000"/>
          <w:sz w:val="28"/>
          <w:szCs w:val="28"/>
        </w:rPr>
        <w:t>.1</w:t>
      </w:r>
      <w:r w:rsidR="00313348">
        <w:rPr>
          <w:b/>
          <w:color w:val="000000"/>
          <w:sz w:val="28"/>
          <w:szCs w:val="28"/>
        </w:rPr>
        <w:t>0</w:t>
      </w:r>
      <w:r w:rsidR="002A4B60" w:rsidRPr="002A4B60">
        <w:rPr>
          <w:b/>
          <w:color w:val="000000"/>
          <w:sz w:val="28"/>
          <w:szCs w:val="28"/>
        </w:rPr>
        <w:t>.</w:t>
      </w:r>
      <w:r w:rsidR="001B13CE" w:rsidRPr="002A4B60">
        <w:rPr>
          <w:color w:val="000000"/>
          <w:sz w:val="28"/>
          <w:szCs w:val="28"/>
        </w:rPr>
        <w:t xml:space="preserve"> </w:t>
      </w:r>
      <w:r w:rsidR="002A4B60">
        <w:rPr>
          <w:color w:val="000000"/>
          <w:sz w:val="28"/>
          <w:szCs w:val="28"/>
        </w:rPr>
        <w:t>В</w:t>
      </w:r>
      <w:r w:rsidR="001B13CE" w:rsidRPr="002A4B60">
        <w:rPr>
          <w:color w:val="000000"/>
          <w:sz w:val="28"/>
          <w:szCs w:val="28"/>
        </w:rPr>
        <w:t>ідмови  отримувача соціал</w:t>
      </w:r>
      <w:r w:rsidR="0072124B">
        <w:rPr>
          <w:color w:val="000000"/>
          <w:sz w:val="28"/>
          <w:szCs w:val="28"/>
        </w:rPr>
        <w:t xml:space="preserve">ьних послуг або його законного </w:t>
      </w:r>
      <w:r w:rsidR="001B13CE" w:rsidRPr="002A4B60">
        <w:rPr>
          <w:color w:val="000000"/>
          <w:sz w:val="28"/>
          <w:szCs w:val="28"/>
        </w:rPr>
        <w:t>представника від отримання соціальних послуг</w:t>
      </w:r>
      <w:r>
        <w:rPr>
          <w:color w:val="000000"/>
          <w:sz w:val="28"/>
          <w:szCs w:val="28"/>
        </w:rPr>
        <w:t>.</w:t>
      </w:r>
    </w:p>
    <w:p w:rsidR="0072124B" w:rsidRDefault="007B1423" w:rsidP="0072124B">
      <w:pPr>
        <w:pStyle w:val="ac"/>
        <w:tabs>
          <w:tab w:val="left" w:pos="2340"/>
        </w:tabs>
        <w:spacing w:before="60" w:after="60"/>
        <w:jc w:val="both"/>
        <w:rPr>
          <w:color w:val="000000"/>
          <w:sz w:val="28"/>
          <w:szCs w:val="28"/>
        </w:rPr>
      </w:pPr>
      <w:r>
        <w:rPr>
          <w:b/>
          <w:color w:val="000000"/>
          <w:sz w:val="28"/>
          <w:szCs w:val="28"/>
        </w:rPr>
        <w:t xml:space="preserve"> </w:t>
      </w:r>
      <w:r w:rsidR="002A4B60" w:rsidRPr="002A4B60">
        <w:rPr>
          <w:b/>
          <w:color w:val="000000"/>
          <w:sz w:val="28"/>
          <w:szCs w:val="28"/>
        </w:rPr>
        <w:t>1.1</w:t>
      </w:r>
      <w:r>
        <w:rPr>
          <w:b/>
          <w:color w:val="000000"/>
          <w:sz w:val="28"/>
          <w:szCs w:val="28"/>
        </w:rPr>
        <w:t>9</w:t>
      </w:r>
      <w:r w:rsidR="002A4B60" w:rsidRPr="002A4B60">
        <w:rPr>
          <w:b/>
          <w:color w:val="000000"/>
          <w:sz w:val="28"/>
          <w:szCs w:val="28"/>
        </w:rPr>
        <w:t>.1</w:t>
      </w:r>
      <w:r w:rsidR="00313348">
        <w:rPr>
          <w:b/>
          <w:color w:val="000000"/>
          <w:sz w:val="28"/>
          <w:szCs w:val="28"/>
        </w:rPr>
        <w:t>1</w:t>
      </w:r>
      <w:r w:rsidR="002A4B60" w:rsidRPr="002A4B60">
        <w:rPr>
          <w:b/>
          <w:color w:val="000000"/>
          <w:sz w:val="28"/>
          <w:szCs w:val="28"/>
        </w:rPr>
        <w:t>.</w:t>
      </w:r>
      <w:r w:rsidR="001B13CE" w:rsidRPr="007B1423">
        <w:rPr>
          <w:color w:val="000000"/>
          <w:sz w:val="28"/>
          <w:szCs w:val="28"/>
        </w:rPr>
        <w:t xml:space="preserve"> </w:t>
      </w:r>
      <w:r w:rsidR="002A4B60">
        <w:rPr>
          <w:color w:val="000000"/>
          <w:sz w:val="28"/>
          <w:szCs w:val="28"/>
        </w:rPr>
        <w:t>Н</w:t>
      </w:r>
      <w:r w:rsidR="001B13CE" w:rsidRPr="007B1423">
        <w:rPr>
          <w:color w:val="000000"/>
          <w:sz w:val="28"/>
          <w:szCs w:val="28"/>
        </w:rPr>
        <w:t xml:space="preserve">евиконання  громадянином без поважних причин вимог щодо </w:t>
      </w:r>
      <w:r w:rsidR="001B13CE" w:rsidRPr="007B1423">
        <w:rPr>
          <w:color w:val="000000"/>
          <w:sz w:val="28"/>
          <w:szCs w:val="28"/>
        </w:rPr>
        <w:br/>
        <w:t>отримання  соціальної  послуги  з  д</w:t>
      </w:r>
      <w:r w:rsidR="0072124B">
        <w:rPr>
          <w:color w:val="000000"/>
          <w:sz w:val="28"/>
          <w:szCs w:val="28"/>
        </w:rPr>
        <w:t xml:space="preserve">огляду  вдома після письмового </w:t>
      </w:r>
      <w:r w:rsidR="001B13CE" w:rsidRPr="007B1423">
        <w:rPr>
          <w:color w:val="000000"/>
          <w:sz w:val="28"/>
          <w:szCs w:val="28"/>
        </w:rPr>
        <w:t>попередження  про  припинення  чи  о</w:t>
      </w:r>
      <w:r w:rsidR="0072124B">
        <w:rPr>
          <w:color w:val="000000"/>
          <w:sz w:val="28"/>
          <w:szCs w:val="28"/>
        </w:rPr>
        <w:t xml:space="preserve">бмеження  її надання або після </w:t>
      </w:r>
      <w:r w:rsidR="001B13CE" w:rsidRPr="007B1423">
        <w:rPr>
          <w:color w:val="000000"/>
          <w:sz w:val="28"/>
          <w:szCs w:val="28"/>
        </w:rPr>
        <w:t>обмеження надання такої послуги</w:t>
      </w:r>
      <w:r>
        <w:rPr>
          <w:color w:val="000000"/>
          <w:sz w:val="28"/>
          <w:szCs w:val="28"/>
        </w:rPr>
        <w:t>.</w:t>
      </w:r>
    </w:p>
    <w:p w:rsidR="0072124B" w:rsidRDefault="002A4B60" w:rsidP="0072124B">
      <w:pPr>
        <w:pStyle w:val="ac"/>
        <w:tabs>
          <w:tab w:val="left" w:pos="2340"/>
        </w:tabs>
        <w:spacing w:before="60" w:after="60"/>
        <w:jc w:val="both"/>
        <w:rPr>
          <w:color w:val="000000"/>
          <w:sz w:val="28"/>
          <w:szCs w:val="28"/>
        </w:rPr>
      </w:pPr>
      <w:r w:rsidRPr="002A4B60">
        <w:rPr>
          <w:b/>
          <w:color w:val="000000"/>
          <w:sz w:val="28"/>
          <w:szCs w:val="28"/>
        </w:rPr>
        <w:t>1.1</w:t>
      </w:r>
      <w:r w:rsidR="007B1423">
        <w:rPr>
          <w:b/>
          <w:color w:val="000000"/>
          <w:sz w:val="28"/>
          <w:szCs w:val="28"/>
        </w:rPr>
        <w:t>9</w:t>
      </w:r>
      <w:r w:rsidRPr="002A4B60">
        <w:rPr>
          <w:b/>
          <w:color w:val="000000"/>
          <w:sz w:val="28"/>
          <w:szCs w:val="28"/>
        </w:rPr>
        <w:t>.1</w:t>
      </w:r>
      <w:r w:rsidR="00313348">
        <w:rPr>
          <w:b/>
          <w:color w:val="000000"/>
          <w:sz w:val="28"/>
          <w:szCs w:val="28"/>
        </w:rPr>
        <w:t>2</w:t>
      </w:r>
      <w:r w:rsidRPr="002A4B60">
        <w:rPr>
          <w:b/>
          <w:color w:val="000000"/>
          <w:sz w:val="28"/>
          <w:szCs w:val="28"/>
        </w:rPr>
        <w:t>.</w:t>
      </w:r>
      <w:r w:rsidR="001B13CE" w:rsidRPr="002A4B60">
        <w:rPr>
          <w:color w:val="000000"/>
          <w:sz w:val="28"/>
          <w:szCs w:val="28"/>
        </w:rPr>
        <w:t xml:space="preserve"> </w:t>
      </w:r>
      <w:r>
        <w:rPr>
          <w:color w:val="000000"/>
          <w:sz w:val="28"/>
          <w:szCs w:val="28"/>
        </w:rPr>
        <w:t xml:space="preserve"> П</w:t>
      </w:r>
      <w:r w:rsidR="001B13CE" w:rsidRPr="002A4B60">
        <w:rPr>
          <w:color w:val="000000"/>
          <w:sz w:val="28"/>
          <w:szCs w:val="28"/>
        </w:rPr>
        <w:t xml:space="preserve">рипинення  діяльності  територіального центру. В такому разі  </w:t>
      </w:r>
      <w:r w:rsidR="001B13CE" w:rsidRPr="007B1423">
        <w:rPr>
          <w:sz w:val="28"/>
          <w:szCs w:val="28"/>
        </w:rPr>
        <w:t>міська рада</w:t>
      </w:r>
      <w:r w:rsidR="001B13CE" w:rsidRPr="002A4B60">
        <w:rPr>
          <w:color w:val="FF0066"/>
          <w:sz w:val="28"/>
          <w:szCs w:val="28"/>
        </w:rPr>
        <w:t xml:space="preserve"> </w:t>
      </w:r>
      <w:r w:rsidR="001B13CE" w:rsidRPr="002A4B60">
        <w:rPr>
          <w:color w:val="000000"/>
          <w:sz w:val="28"/>
          <w:szCs w:val="28"/>
        </w:rPr>
        <w:t xml:space="preserve">  вживає  заходів </w:t>
      </w:r>
      <w:r w:rsidR="00AC4021">
        <w:rPr>
          <w:color w:val="000000"/>
          <w:sz w:val="28"/>
          <w:szCs w:val="28"/>
        </w:rPr>
        <w:t>що</w:t>
      </w:r>
      <w:r w:rsidR="001B13CE" w:rsidRPr="002A4B60">
        <w:rPr>
          <w:color w:val="000000"/>
          <w:sz w:val="28"/>
          <w:szCs w:val="28"/>
        </w:rPr>
        <w:t>до забезпечення надання соціальних послу</w:t>
      </w:r>
      <w:r w:rsidR="0072124B">
        <w:rPr>
          <w:color w:val="000000"/>
          <w:sz w:val="28"/>
          <w:szCs w:val="28"/>
        </w:rPr>
        <w:t>г  особам,  які  їх отримували в</w:t>
      </w:r>
      <w:r w:rsidR="001B13CE" w:rsidRPr="002A4B60">
        <w:rPr>
          <w:color w:val="000000"/>
          <w:sz w:val="28"/>
          <w:szCs w:val="28"/>
        </w:rPr>
        <w:t xml:space="preserve"> територіальному це</w:t>
      </w:r>
      <w:r w:rsidR="0072124B">
        <w:rPr>
          <w:color w:val="000000"/>
          <w:sz w:val="28"/>
          <w:szCs w:val="28"/>
        </w:rPr>
        <w:t xml:space="preserve">нтрі (розглядає  питання  щодо </w:t>
      </w:r>
      <w:r w:rsidR="001B13CE" w:rsidRPr="002A4B60">
        <w:rPr>
          <w:color w:val="000000"/>
          <w:sz w:val="28"/>
          <w:szCs w:val="28"/>
        </w:rPr>
        <w:t>можливості  надання  соціальних  послу</w:t>
      </w:r>
      <w:r w:rsidR="0072124B">
        <w:rPr>
          <w:color w:val="000000"/>
          <w:sz w:val="28"/>
          <w:szCs w:val="28"/>
        </w:rPr>
        <w:t xml:space="preserve">г громадськими  організаціями, </w:t>
      </w:r>
      <w:r w:rsidR="001B13CE" w:rsidRPr="002A4B60">
        <w:rPr>
          <w:color w:val="000000"/>
          <w:sz w:val="28"/>
          <w:szCs w:val="28"/>
        </w:rPr>
        <w:lastRenderedPageBreak/>
        <w:t>фізичною  особою, якій призначається щомісячна   компенсаційна</w:t>
      </w:r>
      <w:r w:rsidR="0072124B">
        <w:rPr>
          <w:color w:val="000000"/>
          <w:sz w:val="28"/>
          <w:szCs w:val="28"/>
        </w:rPr>
        <w:t xml:space="preserve">  виплата </w:t>
      </w:r>
      <w:r w:rsidR="001B13CE" w:rsidRPr="002A4B60">
        <w:rPr>
          <w:color w:val="000000"/>
          <w:sz w:val="28"/>
          <w:szCs w:val="28"/>
        </w:rPr>
        <w:t>відповідно  до  законодавства, тощо).</w:t>
      </w:r>
    </w:p>
    <w:p w:rsidR="0072124B" w:rsidRDefault="002A4B60" w:rsidP="0072124B">
      <w:pPr>
        <w:pStyle w:val="ac"/>
        <w:tabs>
          <w:tab w:val="left" w:pos="2340"/>
        </w:tabs>
        <w:spacing w:before="60" w:after="60"/>
        <w:jc w:val="both"/>
        <w:rPr>
          <w:color w:val="000000"/>
          <w:sz w:val="28"/>
          <w:szCs w:val="28"/>
        </w:rPr>
      </w:pPr>
      <w:r w:rsidRPr="002A4B60">
        <w:rPr>
          <w:b/>
          <w:color w:val="000000"/>
          <w:sz w:val="28"/>
          <w:szCs w:val="28"/>
        </w:rPr>
        <w:t>1.1</w:t>
      </w:r>
      <w:r w:rsidR="007B1423">
        <w:rPr>
          <w:b/>
          <w:color w:val="000000"/>
          <w:sz w:val="28"/>
          <w:szCs w:val="28"/>
        </w:rPr>
        <w:t>9</w:t>
      </w:r>
      <w:r w:rsidRPr="002A4B60">
        <w:rPr>
          <w:b/>
          <w:color w:val="000000"/>
          <w:sz w:val="28"/>
          <w:szCs w:val="28"/>
        </w:rPr>
        <w:t>.1</w:t>
      </w:r>
      <w:r w:rsidR="00313348">
        <w:rPr>
          <w:b/>
          <w:color w:val="000000"/>
          <w:sz w:val="28"/>
          <w:szCs w:val="28"/>
        </w:rPr>
        <w:t>3</w:t>
      </w:r>
      <w:r w:rsidRPr="002A4B60">
        <w:rPr>
          <w:b/>
          <w:color w:val="000000"/>
          <w:sz w:val="28"/>
          <w:szCs w:val="28"/>
        </w:rPr>
        <w:t>.</w:t>
      </w:r>
      <w:r w:rsidR="00FA2DBC" w:rsidRPr="00FA2DBC">
        <w:rPr>
          <w:color w:val="000000"/>
          <w:sz w:val="28"/>
          <w:szCs w:val="28"/>
        </w:rPr>
        <w:t xml:space="preserve"> </w:t>
      </w:r>
      <w:r>
        <w:rPr>
          <w:color w:val="000000"/>
          <w:sz w:val="28"/>
          <w:szCs w:val="28"/>
        </w:rPr>
        <w:t>Н</w:t>
      </w:r>
      <w:r w:rsidR="00FA2DBC" w:rsidRPr="00FA2DBC">
        <w:rPr>
          <w:color w:val="000000"/>
          <w:sz w:val="28"/>
          <w:szCs w:val="28"/>
        </w:rPr>
        <w:t xml:space="preserve">аправлення громадянина до будинку-інтернату для громадян </w:t>
      </w:r>
      <w:r w:rsidR="00FA2DBC" w:rsidRPr="00FA2DBC">
        <w:rPr>
          <w:color w:val="000000"/>
          <w:sz w:val="28"/>
          <w:szCs w:val="28"/>
        </w:rPr>
        <w:br/>
        <w:t>похилого</w:t>
      </w:r>
      <w:r>
        <w:rPr>
          <w:color w:val="000000"/>
          <w:sz w:val="28"/>
          <w:szCs w:val="28"/>
        </w:rPr>
        <w:t xml:space="preserve"> </w:t>
      </w:r>
      <w:r w:rsidR="00FA2DBC" w:rsidRPr="00FA2DBC">
        <w:rPr>
          <w:color w:val="000000"/>
          <w:sz w:val="28"/>
          <w:szCs w:val="28"/>
        </w:rPr>
        <w:t>віку, пансіонату, психонев</w:t>
      </w:r>
      <w:r w:rsidR="0072124B">
        <w:rPr>
          <w:color w:val="000000"/>
          <w:sz w:val="28"/>
          <w:szCs w:val="28"/>
        </w:rPr>
        <w:t xml:space="preserve">рологічного інтернату, надання </w:t>
      </w:r>
      <w:r w:rsidR="00FA2DBC" w:rsidRPr="00FA2DBC">
        <w:rPr>
          <w:color w:val="000000"/>
          <w:sz w:val="28"/>
          <w:szCs w:val="28"/>
        </w:rPr>
        <w:t xml:space="preserve">громадянину  соціальної  послуги  з </w:t>
      </w:r>
      <w:r w:rsidR="0072124B">
        <w:rPr>
          <w:color w:val="000000"/>
          <w:sz w:val="28"/>
          <w:szCs w:val="28"/>
        </w:rPr>
        <w:t xml:space="preserve"> догляду  вдома  в будинку для </w:t>
      </w:r>
      <w:r w:rsidR="00FA2DBC" w:rsidRPr="00FA2DBC">
        <w:rPr>
          <w:color w:val="000000"/>
          <w:sz w:val="28"/>
          <w:szCs w:val="28"/>
        </w:rPr>
        <w:t>ветеранів  війни  та  праці,  громад</w:t>
      </w:r>
      <w:r w:rsidR="0072124B">
        <w:rPr>
          <w:color w:val="000000"/>
          <w:sz w:val="28"/>
          <w:szCs w:val="28"/>
        </w:rPr>
        <w:t xml:space="preserve">ян похилого віку та інвалідів, </w:t>
      </w:r>
      <w:r w:rsidR="00FA2DBC" w:rsidRPr="00FA2DBC">
        <w:rPr>
          <w:color w:val="000000"/>
          <w:sz w:val="28"/>
          <w:szCs w:val="28"/>
        </w:rPr>
        <w:t>інших закладах постійного проживання</w:t>
      </w:r>
      <w:r w:rsidR="007B1423">
        <w:rPr>
          <w:color w:val="000000"/>
          <w:sz w:val="28"/>
          <w:szCs w:val="28"/>
        </w:rPr>
        <w:t>.</w:t>
      </w:r>
    </w:p>
    <w:p w:rsidR="0072124B" w:rsidRDefault="002A4B60" w:rsidP="0072124B">
      <w:pPr>
        <w:pStyle w:val="ac"/>
        <w:tabs>
          <w:tab w:val="left" w:pos="2340"/>
        </w:tabs>
        <w:spacing w:before="60" w:after="60"/>
        <w:jc w:val="both"/>
        <w:rPr>
          <w:color w:val="000000"/>
          <w:sz w:val="28"/>
          <w:szCs w:val="28"/>
        </w:rPr>
      </w:pPr>
      <w:r w:rsidRPr="002A4B60">
        <w:rPr>
          <w:b/>
          <w:color w:val="000000"/>
          <w:sz w:val="28"/>
          <w:szCs w:val="28"/>
        </w:rPr>
        <w:t>1.1</w:t>
      </w:r>
      <w:r w:rsidR="007B1423">
        <w:rPr>
          <w:b/>
          <w:color w:val="000000"/>
          <w:sz w:val="28"/>
          <w:szCs w:val="28"/>
        </w:rPr>
        <w:t>9</w:t>
      </w:r>
      <w:r w:rsidRPr="002A4B60">
        <w:rPr>
          <w:b/>
          <w:color w:val="000000"/>
          <w:sz w:val="28"/>
          <w:szCs w:val="28"/>
        </w:rPr>
        <w:t>.1</w:t>
      </w:r>
      <w:r w:rsidR="00313348">
        <w:rPr>
          <w:b/>
          <w:color w:val="000000"/>
          <w:sz w:val="28"/>
          <w:szCs w:val="28"/>
        </w:rPr>
        <w:t>4</w:t>
      </w:r>
      <w:r w:rsidRPr="002A4B60">
        <w:rPr>
          <w:b/>
          <w:color w:val="000000"/>
          <w:sz w:val="28"/>
          <w:szCs w:val="28"/>
        </w:rPr>
        <w:t>.</w:t>
      </w:r>
      <w:r w:rsidR="005D0D39">
        <w:rPr>
          <w:b/>
          <w:color w:val="000000"/>
          <w:sz w:val="28"/>
          <w:szCs w:val="28"/>
        </w:rPr>
        <w:t xml:space="preserve"> </w:t>
      </w:r>
      <w:r>
        <w:rPr>
          <w:color w:val="000000"/>
          <w:sz w:val="28"/>
          <w:szCs w:val="28"/>
        </w:rPr>
        <w:t>З</w:t>
      </w:r>
      <w:r w:rsidR="00FA2DBC" w:rsidRPr="00FA2DBC">
        <w:rPr>
          <w:color w:val="000000"/>
          <w:sz w:val="28"/>
          <w:szCs w:val="28"/>
        </w:rPr>
        <w:t>міни    місця    прожи</w:t>
      </w:r>
      <w:r w:rsidR="0072124B">
        <w:rPr>
          <w:color w:val="000000"/>
          <w:sz w:val="28"/>
          <w:szCs w:val="28"/>
        </w:rPr>
        <w:t xml:space="preserve">вання/перебування (за   межами </w:t>
      </w:r>
      <w:r w:rsidR="00FA2DBC" w:rsidRPr="00FA2DBC">
        <w:rPr>
          <w:color w:val="000000"/>
          <w:sz w:val="28"/>
          <w:szCs w:val="28"/>
        </w:rPr>
        <w:t>адміністративно-територіальної   оди</w:t>
      </w:r>
      <w:r w:rsidR="0072124B">
        <w:rPr>
          <w:color w:val="000000"/>
          <w:sz w:val="28"/>
          <w:szCs w:val="28"/>
        </w:rPr>
        <w:t xml:space="preserve">ниці,  на   яку   поширюються </w:t>
      </w:r>
      <w:r w:rsidR="00FA2DBC" w:rsidRPr="00FA2DBC">
        <w:rPr>
          <w:color w:val="000000"/>
          <w:sz w:val="28"/>
          <w:szCs w:val="28"/>
        </w:rPr>
        <w:t>повноваження територіального центру)</w:t>
      </w:r>
      <w:r w:rsidR="00D81B6E">
        <w:rPr>
          <w:color w:val="000000"/>
          <w:sz w:val="28"/>
          <w:szCs w:val="28"/>
        </w:rPr>
        <w:t>.</w:t>
      </w:r>
    </w:p>
    <w:p w:rsidR="0072124B" w:rsidRDefault="002A4B60" w:rsidP="0072124B">
      <w:pPr>
        <w:pStyle w:val="ac"/>
        <w:tabs>
          <w:tab w:val="left" w:pos="2340"/>
        </w:tabs>
        <w:spacing w:before="60" w:after="60"/>
        <w:jc w:val="both"/>
        <w:rPr>
          <w:color w:val="000000"/>
          <w:sz w:val="28"/>
          <w:szCs w:val="28"/>
        </w:rPr>
      </w:pPr>
      <w:r w:rsidRPr="002A4B60">
        <w:rPr>
          <w:b/>
          <w:iCs/>
          <w:color w:val="000000"/>
          <w:sz w:val="28"/>
          <w:szCs w:val="28"/>
        </w:rPr>
        <w:t>1.1</w:t>
      </w:r>
      <w:r w:rsidR="00D81B6E">
        <w:rPr>
          <w:b/>
          <w:iCs/>
          <w:color w:val="000000"/>
          <w:sz w:val="28"/>
          <w:szCs w:val="28"/>
        </w:rPr>
        <w:t>9</w:t>
      </w:r>
      <w:r w:rsidRPr="002A4B60">
        <w:rPr>
          <w:b/>
          <w:iCs/>
          <w:color w:val="000000"/>
          <w:sz w:val="28"/>
          <w:szCs w:val="28"/>
        </w:rPr>
        <w:t>.1</w:t>
      </w:r>
      <w:r w:rsidR="00313348">
        <w:rPr>
          <w:b/>
          <w:iCs/>
          <w:color w:val="000000"/>
          <w:sz w:val="28"/>
          <w:szCs w:val="28"/>
        </w:rPr>
        <w:t>5</w:t>
      </w:r>
      <w:r w:rsidRPr="002A4B60">
        <w:rPr>
          <w:b/>
          <w:iCs/>
          <w:color w:val="000000"/>
          <w:sz w:val="28"/>
          <w:szCs w:val="28"/>
        </w:rPr>
        <w:t>.</w:t>
      </w:r>
      <w:r w:rsidR="005D0D39">
        <w:rPr>
          <w:b/>
          <w:iCs/>
          <w:color w:val="000000"/>
          <w:sz w:val="28"/>
          <w:szCs w:val="28"/>
        </w:rPr>
        <w:t xml:space="preserve"> </w:t>
      </w:r>
      <w:r w:rsidRPr="002A4B60">
        <w:rPr>
          <w:iCs/>
          <w:color w:val="000000"/>
          <w:sz w:val="28"/>
          <w:szCs w:val="28"/>
        </w:rPr>
        <w:t xml:space="preserve">У  разі  смерті  громадянина  надання соціальних послуг також </w:t>
      </w:r>
      <w:r w:rsidRPr="002A4B60">
        <w:rPr>
          <w:iCs/>
          <w:color w:val="000000"/>
          <w:sz w:val="28"/>
          <w:szCs w:val="28"/>
        </w:rPr>
        <w:br/>
        <w:t>припиняється на підставі доповідної</w:t>
      </w:r>
      <w:r w:rsidR="0072124B">
        <w:rPr>
          <w:iCs/>
          <w:color w:val="000000"/>
          <w:sz w:val="28"/>
          <w:szCs w:val="28"/>
        </w:rPr>
        <w:t xml:space="preserve"> записки соціального робітника </w:t>
      </w:r>
      <w:r w:rsidRPr="002A4B60">
        <w:rPr>
          <w:iCs/>
          <w:color w:val="000000"/>
          <w:sz w:val="28"/>
          <w:szCs w:val="28"/>
        </w:rPr>
        <w:t>та  копії  свідоцтва  про  смерть</w:t>
      </w:r>
      <w:r w:rsidR="005D0D39">
        <w:rPr>
          <w:iCs/>
          <w:color w:val="000000"/>
          <w:sz w:val="28"/>
          <w:szCs w:val="28"/>
        </w:rPr>
        <w:t>.</w:t>
      </w:r>
    </w:p>
    <w:p w:rsidR="001B13CE" w:rsidRPr="0072124B" w:rsidRDefault="001B13CE" w:rsidP="0072124B">
      <w:pPr>
        <w:pStyle w:val="ac"/>
        <w:tabs>
          <w:tab w:val="left" w:pos="2340"/>
        </w:tabs>
        <w:spacing w:before="60" w:after="60"/>
        <w:jc w:val="both"/>
        <w:rPr>
          <w:color w:val="000000"/>
          <w:sz w:val="28"/>
          <w:szCs w:val="28"/>
        </w:rPr>
      </w:pPr>
      <w:r>
        <w:rPr>
          <w:b/>
          <w:sz w:val="28"/>
          <w:szCs w:val="28"/>
        </w:rPr>
        <w:t>1.</w:t>
      </w:r>
      <w:r w:rsidR="00D81B6E">
        <w:rPr>
          <w:b/>
          <w:sz w:val="28"/>
          <w:szCs w:val="28"/>
        </w:rPr>
        <w:t>20</w:t>
      </w:r>
      <w:r>
        <w:rPr>
          <w:b/>
          <w:sz w:val="28"/>
          <w:szCs w:val="28"/>
        </w:rPr>
        <w:t>.</w:t>
      </w:r>
      <w:r>
        <w:rPr>
          <w:sz w:val="28"/>
          <w:szCs w:val="28"/>
        </w:rPr>
        <w:t xml:space="preserve"> Про припинення </w:t>
      </w:r>
      <w:r w:rsidR="005D0D39">
        <w:rPr>
          <w:sz w:val="28"/>
          <w:szCs w:val="28"/>
        </w:rPr>
        <w:t xml:space="preserve"> </w:t>
      </w:r>
      <w:r>
        <w:rPr>
          <w:sz w:val="28"/>
          <w:szCs w:val="28"/>
        </w:rPr>
        <w:t>надання соціальних послуг громадянин</w:t>
      </w:r>
      <w:r w:rsidR="005D0D39">
        <w:rPr>
          <w:sz w:val="28"/>
          <w:szCs w:val="28"/>
        </w:rPr>
        <w:t>у</w:t>
      </w:r>
      <w:r>
        <w:rPr>
          <w:sz w:val="28"/>
          <w:szCs w:val="28"/>
        </w:rPr>
        <w:t xml:space="preserve"> видається наказ</w:t>
      </w:r>
      <w:r w:rsidR="005D0D39">
        <w:rPr>
          <w:sz w:val="28"/>
          <w:szCs w:val="28"/>
        </w:rPr>
        <w:t>,</w:t>
      </w:r>
      <w:r>
        <w:rPr>
          <w:sz w:val="28"/>
          <w:szCs w:val="28"/>
        </w:rPr>
        <w:t xml:space="preserve">  на підставі якого вноситься інформація до електронної бази даних  територіального центру і робиться позначка в журналі обліку та в особовій справі із зазначенням дати за підписом завідувача відділення, яке обслуговувало громадянина. Перелік громадян, які з різних причин зняті з обслуговування структурними підрозділами територіального центру, надається </w:t>
      </w:r>
      <w:r w:rsidRPr="00D81B6E">
        <w:rPr>
          <w:sz w:val="28"/>
          <w:szCs w:val="28"/>
        </w:rPr>
        <w:t>департаменту.</w:t>
      </w:r>
    </w:p>
    <w:p w:rsidR="001B13CE" w:rsidRPr="0072124B" w:rsidRDefault="001B13CE">
      <w:pPr>
        <w:pStyle w:val="ac"/>
        <w:tabs>
          <w:tab w:val="left" w:pos="2340"/>
          <w:tab w:val="left" w:pos="3930"/>
        </w:tabs>
        <w:spacing w:before="60" w:after="60"/>
        <w:ind w:firstLine="0"/>
      </w:pPr>
      <w:r>
        <w:rPr>
          <w:sz w:val="28"/>
          <w:szCs w:val="28"/>
        </w:rPr>
        <w:tab/>
      </w:r>
    </w:p>
    <w:p w:rsidR="001B13CE" w:rsidRDefault="001B13CE">
      <w:pPr>
        <w:pStyle w:val="ac"/>
        <w:tabs>
          <w:tab w:val="left" w:pos="0"/>
        </w:tabs>
        <w:spacing w:before="60" w:after="60"/>
        <w:ind w:firstLine="0"/>
        <w:jc w:val="center"/>
        <w:rPr>
          <w:b/>
          <w:sz w:val="28"/>
          <w:szCs w:val="28"/>
        </w:rPr>
      </w:pPr>
      <w:r>
        <w:rPr>
          <w:b/>
          <w:sz w:val="28"/>
          <w:szCs w:val="28"/>
        </w:rPr>
        <w:lastRenderedPageBreak/>
        <w:t>2.  Перелік, умови та порядок надання соціальних послуг відділеннями  соціальної допомоги  вдома територіального центру</w:t>
      </w:r>
    </w:p>
    <w:p w:rsidR="001B13CE" w:rsidRDefault="001B13CE" w:rsidP="0072124B">
      <w:pPr>
        <w:pStyle w:val="ac"/>
        <w:tabs>
          <w:tab w:val="left" w:pos="2340"/>
        </w:tabs>
        <w:spacing w:before="60" w:after="60"/>
        <w:ind w:firstLine="0"/>
        <w:rPr>
          <w:b/>
          <w:sz w:val="28"/>
          <w:szCs w:val="28"/>
        </w:rPr>
      </w:pPr>
    </w:p>
    <w:p w:rsidR="0072124B" w:rsidRDefault="001B13CE" w:rsidP="0072124B">
      <w:pPr>
        <w:pStyle w:val="ac"/>
        <w:tabs>
          <w:tab w:val="left" w:pos="2340"/>
        </w:tabs>
        <w:spacing w:before="60" w:after="60"/>
        <w:jc w:val="both"/>
      </w:pPr>
      <w:r>
        <w:rPr>
          <w:b/>
          <w:sz w:val="28"/>
          <w:szCs w:val="28"/>
        </w:rPr>
        <w:t>2.1.</w:t>
      </w:r>
      <w:r>
        <w:rPr>
          <w:sz w:val="28"/>
          <w:szCs w:val="28"/>
        </w:rPr>
        <w:t xml:space="preserve">  Відділення соціальної допомоги вдома </w:t>
      </w:r>
      <w:r w:rsidR="0072124B">
        <w:rPr>
          <w:sz w:val="28"/>
          <w:szCs w:val="28"/>
        </w:rPr>
        <w:t>територіального центру (надалі –</w:t>
      </w:r>
      <w:r>
        <w:rPr>
          <w:sz w:val="28"/>
          <w:szCs w:val="28"/>
        </w:rPr>
        <w:t xml:space="preserve"> відділення соціальної допомоги вдома) утворюються для надання соціальних послуг за місцем проживання/пере</w:t>
      </w:r>
      <w:r w:rsidR="0072124B">
        <w:rPr>
          <w:sz w:val="28"/>
          <w:szCs w:val="28"/>
        </w:rPr>
        <w:t xml:space="preserve">бування  не менш як 80 одиноким </w:t>
      </w:r>
      <w:r>
        <w:rPr>
          <w:sz w:val="28"/>
          <w:szCs w:val="28"/>
        </w:rPr>
        <w:t>громадянам,</w:t>
      </w:r>
      <w:r>
        <w:rPr>
          <w:b/>
          <w:sz w:val="28"/>
          <w:szCs w:val="28"/>
        </w:rPr>
        <w:t xml:space="preserve"> </w:t>
      </w:r>
      <w:r>
        <w:rPr>
          <w:sz w:val="28"/>
          <w:szCs w:val="28"/>
        </w:rPr>
        <w:t xml:space="preserve">які не здатні до самообслуговування у зв’язку з частковою втратою рухової активності (мають </w:t>
      </w:r>
      <w:r>
        <w:rPr>
          <w:sz w:val="28"/>
          <w:szCs w:val="28"/>
          <w:lang w:val="en-US"/>
        </w:rPr>
        <w:t>III</w:t>
      </w:r>
      <w:r>
        <w:rPr>
          <w:sz w:val="28"/>
          <w:szCs w:val="28"/>
        </w:rPr>
        <w:t xml:space="preserve">, </w:t>
      </w:r>
      <w:r>
        <w:rPr>
          <w:sz w:val="28"/>
          <w:szCs w:val="28"/>
          <w:lang w:val="en-US"/>
        </w:rPr>
        <w:t>I</w:t>
      </w:r>
      <w:r>
        <w:rPr>
          <w:sz w:val="28"/>
          <w:szCs w:val="28"/>
        </w:rPr>
        <w:t>V і V групи рухової активності) та потребують сторонньої допомоги, надання соціальних послуг в домашніх умовах згідно з медичним висновком</w:t>
      </w:r>
      <w:r w:rsidR="00D81B6E">
        <w:rPr>
          <w:sz w:val="28"/>
          <w:szCs w:val="28"/>
        </w:rPr>
        <w:t>, а саме:</w:t>
      </w:r>
      <w:r>
        <w:rPr>
          <w:sz w:val="28"/>
          <w:szCs w:val="28"/>
        </w:rPr>
        <w:t xml:space="preserve"> </w:t>
      </w:r>
    </w:p>
    <w:p w:rsidR="0072124B" w:rsidRDefault="001B13CE" w:rsidP="0072124B">
      <w:pPr>
        <w:pStyle w:val="ac"/>
        <w:tabs>
          <w:tab w:val="left" w:pos="2340"/>
        </w:tabs>
        <w:spacing w:before="60" w:after="60"/>
        <w:jc w:val="both"/>
      </w:pPr>
      <w:r>
        <w:rPr>
          <w:b/>
          <w:sz w:val="28"/>
          <w:szCs w:val="28"/>
        </w:rPr>
        <w:t>2.1.1.</w:t>
      </w:r>
      <w:r>
        <w:rPr>
          <w:sz w:val="28"/>
          <w:szCs w:val="28"/>
        </w:rPr>
        <w:t xml:space="preserve"> Громадян похилого віку.</w:t>
      </w:r>
      <w:r>
        <w:rPr>
          <w:color w:val="FF0000"/>
          <w:sz w:val="28"/>
          <w:szCs w:val="28"/>
          <w:u w:val="single"/>
        </w:rPr>
        <w:t xml:space="preserve"> </w:t>
      </w:r>
    </w:p>
    <w:p w:rsidR="0072124B" w:rsidRDefault="001B13CE" w:rsidP="0072124B">
      <w:pPr>
        <w:pStyle w:val="ac"/>
        <w:tabs>
          <w:tab w:val="left" w:pos="2340"/>
        </w:tabs>
        <w:spacing w:before="60" w:after="60"/>
        <w:jc w:val="both"/>
        <w:rPr>
          <w:sz w:val="28"/>
          <w:szCs w:val="28"/>
        </w:rPr>
      </w:pPr>
      <w:r>
        <w:rPr>
          <w:b/>
          <w:sz w:val="28"/>
          <w:szCs w:val="28"/>
        </w:rPr>
        <w:t>2.1.2.</w:t>
      </w:r>
      <w:r>
        <w:rPr>
          <w:sz w:val="28"/>
          <w:szCs w:val="28"/>
        </w:rPr>
        <w:t xml:space="preserve"> Інвалідів (які досягли 18-річного віку), крім інвалідів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w:t>
      </w:r>
      <w:r>
        <w:rPr>
          <w:color w:val="FF0066"/>
          <w:sz w:val="28"/>
          <w:szCs w:val="28"/>
        </w:rPr>
        <w:t xml:space="preserve"> </w:t>
      </w:r>
      <w:r w:rsidRPr="00D81B6E">
        <w:rPr>
          <w:sz w:val="28"/>
          <w:szCs w:val="28"/>
        </w:rPr>
        <w:t>«Про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r w:rsidR="0072124B">
        <w:rPr>
          <w:sz w:val="28"/>
          <w:szCs w:val="28"/>
        </w:rPr>
        <w:t>.</w:t>
      </w:r>
    </w:p>
    <w:p w:rsidR="0072124B" w:rsidRDefault="001B13CE" w:rsidP="0072124B">
      <w:pPr>
        <w:pStyle w:val="ac"/>
        <w:tabs>
          <w:tab w:val="left" w:pos="2340"/>
        </w:tabs>
        <w:spacing w:before="60" w:after="60"/>
        <w:jc w:val="both"/>
      </w:pPr>
      <w:r>
        <w:rPr>
          <w:b/>
          <w:sz w:val="28"/>
          <w:szCs w:val="28"/>
        </w:rPr>
        <w:lastRenderedPageBreak/>
        <w:t xml:space="preserve"> 2.1.3.</w:t>
      </w:r>
      <w:r>
        <w:rPr>
          <w:sz w:val="28"/>
          <w:szCs w:val="28"/>
        </w:rPr>
        <w:t xml:space="preserve"> Хворих (з числа одиноких осіб працездатного віку на період до встановлення їм групи інвалідності, але не більш як чотири місяці). </w:t>
      </w:r>
    </w:p>
    <w:p w:rsidR="0072124B" w:rsidRDefault="0072124B" w:rsidP="0072124B">
      <w:pPr>
        <w:pStyle w:val="ac"/>
        <w:tabs>
          <w:tab w:val="left" w:pos="2340"/>
        </w:tabs>
        <w:spacing w:before="60" w:after="60"/>
        <w:jc w:val="both"/>
      </w:pPr>
    </w:p>
    <w:p w:rsidR="0072124B" w:rsidRDefault="001B13CE" w:rsidP="0072124B">
      <w:pPr>
        <w:pStyle w:val="ac"/>
        <w:tabs>
          <w:tab w:val="left" w:pos="2340"/>
        </w:tabs>
        <w:spacing w:before="60" w:after="60"/>
        <w:jc w:val="both"/>
      </w:pPr>
      <w:r>
        <w:rPr>
          <w:b/>
          <w:sz w:val="28"/>
          <w:szCs w:val="28"/>
        </w:rPr>
        <w:t>2.2.</w:t>
      </w:r>
      <w:r>
        <w:rPr>
          <w:sz w:val="28"/>
          <w:szCs w:val="28"/>
        </w:rPr>
        <w:t xml:space="preserve"> Відділення соціальної допомоги вдома не надає соціальних послуг громадянам, які потребують цілодобового стороннього догляду.</w:t>
      </w:r>
      <w:bookmarkStart w:id="7" w:name="137"/>
      <w:bookmarkStart w:id="8" w:name="136"/>
      <w:bookmarkEnd w:id="7"/>
      <w:bookmarkEnd w:id="8"/>
    </w:p>
    <w:p w:rsidR="0072124B" w:rsidRDefault="0072124B" w:rsidP="0072124B">
      <w:pPr>
        <w:pStyle w:val="ac"/>
        <w:tabs>
          <w:tab w:val="left" w:pos="2340"/>
        </w:tabs>
        <w:spacing w:before="60" w:after="60"/>
        <w:jc w:val="both"/>
      </w:pPr>
    </w:p>
    <w:p w:rsidR="001F6D73" w:rsidRDefault="001B13CE" w:rsidP="001F6D73">
      <w:pPr>
        <w:pStyle w:val="ac"/>
        <w:tabs>
          <w:tab w:val="left" w:pos="2340"/>
        </w:tabs>
        <w:spacing w:before="60" w:after="60"/>
        <w:jc w:val="both"/>
      </w:pPr>
      <w:r>
        <w:rPr>
          <w:b/>
          <w:sz w:val="28"/>
          <w:szCs w:val="28"/>
        </w:rPr>
        <w:t>2.3.</w:t>
      </w:r>
      <w:r>
        <w:rPr>
          <w:sz w:val="28"/>
          <w:szCs w:val="28"/>
        </w:rPr>
        <w:t xml:space="preserve"> Право на</w:t>
      </w:r>
      <w:r w:rsidR="00D81B6E">
        <w:rPr>
          <w:sz w:val="28"/>
          <w:szCs w:val="28"/>
        </w:rPr>
        <w:t xml:space="preserve"> отримання </w:t>
      </w:r>
      <w:r>
        <w:rPr>
          <w:sz w:val="28"/>
          <w:szCs w:val="28"/>
        </w:rPr>
        <w:t xml:space="preserve"> безкоштовн</w:t>
      </w:r>
      <w:r w:rsidR="00D81B6E">
        <w:rPr>
          <w:sz w:val="28"/>
          <w:szCs w:val="28"/>
        </w:rPr>
        <w:t>их</w:t>
      </w:r>
      <w:r>
        <w:rPr>
          <w:sz w:val="28"/>
          <w:szCs w:val="28"/>
        </w:rPr>
        <w:t xml:space="preserve"> соціальн</w:t>
      </w:r>
      <w:r w:rsidR="00D81B6E">
        <w:rPr>
          <w:sz w:val="28"/>
          <w:szCs w:val="28"/>
        </w:rPr>
        <w:t>их</w:t>
      </w:r>
      <w:r>
        <w:rPr>
          <w:sz w:val="28"/>
          <w:szCs w:val="28"/>
        </w:rPr>
        <w:t xml:space="preserve"> послуг, що надають відділення соціальної допомоги вдома мають:</w:t>
      </w:r>
    </w:p>
    <w:p w:rsidR="001F6D73" w:rsidRDefault="001B13CE" w:rsidP="001F6D73">
      <w:pPr>
        <w:pStyle w:val="ac"/>
        <w:tabs>
          <w:tab w:val="left" w:pos="2340"/>
        </w:tabs>
        <w:spacing w:before="60" w:after="60"/>
        <w:jc w:val="both"/>
      </w:pPr>
      <w:r>
        <w:rPr>
          <w:b/>
          <w:sz w:val="28"/>
          <w:szCs w:val="28"/>
        </w:rPr>
        <w:t>2.3.1</w:t>
      </w:r>
      <w:r>
        <w:rPr>
          <w:sz w:val="28"/>
          <w:szCs w:val="28"/>
        </w:rPr>
        <w:t>.  Громадяни, вказані в пункті 2.1 цього Переліку, які не здатні до самообслуговування і не мають рідних, які повинні забезпечити їм догляд і допомогу, або рідні є громадянами  похилого віку чи визнані інвалідами в установленому порядку.</w:t>
      </w:r>
    </w:p>
    <w:p w:rsidR="001F6D73" w:rsidRDefault="001B13CE" w:rsidP="001F6D73">
      <w:pPr>
        <w:pStyle w:val="ac"/>
        <w:tabs>
          <w:tab w:val="left" w:pos="2340"/>
        </w:tabs>
        <w:spacing w:before="60" w:after="60"/>
        <w:jc w:val="both"/>
      </w:pPr>
      <w:r>
        <w:rPr>
          <w:b/>
          <w:sz w:val="28"/>
          <w:szCs w:val="28"/>
        </w:rPr>
        <w:t xml:space="preserve">2.3.2. </w:t>
      </w:r>
      <w:r>
        <w:rPr>
          <w:sz w:val="28"/>
          <w:szCs w:val="28"/>
        </w:rPr>
        <w:t>Інші громадяни, вказані в пункті 2.1 цього Переліку, які мають рідних, що повинні забезпечити їм догляд і допомогу, однак, звільнені від плати за соціальні послуги рішенням соціальної комісії.</w:t>
      </w:r>
    </w:p>
    <w:p w:rsidR="001F6D73" w:rsidRDefault="001F6D73" w:rsidP="001F6D73">
      <w:pPr>
        <w:pStyle w:val="ac"/>
        <w:tabs>
          <w:tab w:val="left" w:pos="2340"/>
        </w:tabs>
        <w:spacing w:before="60" w:after="60"/>
        <w:jc w:val="both"/>
      </w:pPr>
    </w:p>
    <w:p w:rsidR="001F6D73" w:rsidRDefault="001B13CE" w:rsidP="001F6D73">
      <w:pPr>
        <w:pStyle w:val="ac"/>
        <w:tabs>
          <w:tab w:val="left" w:pos="2340"/>
        </w:tabs>
        <w:spacing w:before="60" w:after="60"/>
        <w:jc w:val="both"/>
      </w:pPr>
      <w:r>
        <w:rPr>
          <w:b/>
          <w:sz w:val="28"/>
          <w:szCs w:val="28"/>
        </w:rPr>
        <w:t xml:space="preserve">2.4. </w:t>
      </w:r>
      <w:r>
        <w:rPr>
          <w:sz w:val="28"/>
          <w:szCs w:val="28"/>
        </w:rPr>
        <w:t xml:space="preserve">Право на позачергове </w:t>
      </w:r>
      <w:r w:rsidRPr="00D81B6E">
        <w:rPr>
          <w:sz w:val="28"/>
          <w:szCs w:val="28"/>
        </w:rPr>
        <w:t xml:space="preserve">надання </w:t>
      </w:r>
      <w:r>
        <w:rPr>
          <w:sz w:val="28"/>
          <w:szCs w:val="28"/>
        </w:rPr>
        <w:t xml:space="preserve">соціальних послуг відділеннями соціальної допомоги вдома мають одинокі ветерани війни, особи, на яких поширюється дія Закону України </w:t>
      </w:r>
      <w:r w:rsidRPr="00D81B6E">
        <w:rPr>
          <w:sz w:val="28"/>
          <w:szCs w:val="28"/>
        </w:rPr>
        <w:t>«Про статус ветеранів війни, гарантії їх соціального захисту», жертви нацистських переслідувань, особи, які</w:t>
      </w:r>
      <w:r>
        <w:rPr>
          <w:sz w:val="28"/>
          <w:szCs w:val="28"/>
        </w:rPr>
        <w:t xml:space="preserve"> постраждали внаслідок </w:t>
      </w:r>
      <w:r>
        <w:rPr>
          <w:sz w:val="28"/>
          <w:szCs w:val="28"/>
        </w:rPr>
        <w:lastRenderedPageBreak/>
        <w:t xml:space="preserve">Чорнобильської катастрофи і віднесені до 1, 2 і 3 категорії, </w:t>
      </w:r>
      <w:r w:rsidRPr="00313348">
        <w:rPr>
          <w:sz w:val="28"/>
          <w:szCs w:val="28"/>
        </w:rPr>
        <w:t>особи депорто</w:t>
      </w:r>
      <w:r w:rsidR="00D81B6E">
        <w:rPr>
          <w:sz w:val="28"/>
          <w:szCs w:val="28"/>
        </w:rPr>
        <w:t>ва</w:t>
      </w:r>
      <w:r w:rsidRPr="00313348">
        <w:rPr>
          <w:sz w:val="28"/>
          <w:szCs w:val="28"/>
        </w:rPr>
        <w:t>ні за національною ознакою.</w:t>
      </w:r>
    </w:p>
    <w:p w:rsidR="001F6D73" w:rsidRDefault="001F6D73" w:rsidP="001F6D73">
      <w:pPr>
        <w:pStyle w:val="ac"/>
        <w:tabs>
          <w:tab w:val="left" w:pos="2340"/>
        </w:tabs>
        <w:spacing w:before="60" w:after="60"/>
        <w:jc w:val="both"/>
      </w:pPr>
    </w:p>
    <w:p w:rsidR="00313348" w:rsidRDefault="001B13CE" w:rsidP="001F6D73">
      <w:pPr>
        <w:pStyle w:val="ac"/>
        <w:tabs>
          <w:tab w:val="left" w:pos="2340"/>
        </w:tabs>
        <w:spacing w:before="60" w:after="60"/>
        <w:jc w:val="both"/>
      </w:pPr>
      <w:r>
        <w:rPr>
          <w:b/>
          <w:sz w:val="28"/>
          <w:szCs w:val="28"/>
        </w:rPr>
        <w:t xml:space="preserve">2.5. </w:t>
      </w:r>
      <w:r>
        <w:rPr>
          <w:sz w:val="28"/>
          <w:szCs w:val="28"/>
        </w:rPr>
        <w:t xml:space="preserve">Відділення соціальної допомоги вдома може здійснювати обслуговування громадян, вказаних </w:t>
      </w:r>
      <w:r w:rsidRPr="00D81B6E">
        <w:rPr>
          <w:sz w:val="28"/>
          <w:szCs w:val="28"/>
        </w:rPr>
        <w:t>в пункті 2.1</w:t>
      </w:r>
      <w:r>
        <w:rPr>
          <w:sz w:val="28"/>
          <w:szCs w:val="28"/>
        </w:rPr>
        <w:t xml:space="preserve"> цього Переліку, які  мають рідних, що повинні забезпечити їм догляд і допомогу.</w:t>
      </w:r>
    </w:p>
    <w:p w:rsidR="001F6D73" w:rsidRDefault="001B13CE" w:rsidP="001F6D73">
      <w:pPr>
        <w:pStyle w:val="ac"/>
        <w:tabs>
          <w:tab w:val="left" w:pos="2340"/>
        </w:tabs>
        <w:spacing w:before="60" w:after="60"/>
        <w:jc w:val="both"/>
      </w:pPr>
      <w:r>
        <w:rPr>
          <w:sz w:val="28"/>
          <w:szCs w:val="28"/>
        </w:rPr>
        <w:t xml:space="preserve">Обслуговування таких громадян здійснюється за плату відповідно до тарифів на платні соціальні послуги </w:t>
      </w:r>
      <w:r w:rsidRPr="005D0D39">
        <w:rPr>
          <w:sz w:val="28"/>
          <w:szCs w:val="28"/>
        </w:rPr>
        <w:t>або з установленням диференційованої плати.</w:t>
      </w:r>
    </w:p>
    <w:p w:rsidR="001F6D73" w:rsidRDefault="001F6D73" w:rsidP="001F6D73">
      <w:pPr>
        <w:pStyle w:val="ac"/>
        <w:tabs>
          <w:tab w:val="left" w:pos="2340"/>
        </w:tabs>
        <w:spacing w:before="60" w:after="60"/>
        <w:jc w:val="both"/>
      </w:pPr>
    </w:p>
    <w:p w:rsidR="001B13CE" w:rsidRPr="001F6D73" w:rsidRDefault="001B13CE" w:rsidP="001F6D73">
      <w:pPr>
        <w:pStyle w:val="ac"/>
        <w:tabs>
          <w:tab w:val="left" w:pos="2340"/>
        </w:tabs>
        <w:spacing w:before="60" w:after="60"/>
        <w:jc w:val="both"/>
      </w:pPr>
      <w:r>
        <w:rPr>
          <w:b/>
          <w:sz w:val="28"/>
          <w:szCs w:val="28"/>
        </w:rPr>
        <w:t>2.6.</w:t>
      </w:r>
      <w:r>
        <w:rPr>
          <w:sz w:val="28"/>
          <w:szCs w:val="28"/>
        </w:rPr>
        <w:t xml:space="preserve"> Соціальна комісія за поданням </w:t>
      </w:r>
      <w:r w:rsidRPr="00D81B6E">
        <w:rPr>
          <w:sz w:val="28"/>
          <w:szCs w:val="28"/>
        </w:rPr>
        <w:t xml:space="preserve">департаменту </w:t>
      </w:r>
      <w:r>
        <w:rPr>
          <w:sz w:val="28"/>
          <w:szCs w:val="28"/>
        </w:rPr>
        <w:t>може приймати рішення про звільнення від плати або  зниження вартості  надання соціальних послуг відділеннями соціальної допомоги вдома громадян, які мають рідних, що повинні забезпечити їм догляд і допомогу, враховуючи в кожному конкретному випадку обставини, що склалися в сім’ї.</w:t>
      </w:r>
      <w:r>
        <w:rPr>
          <w:b/>
          <w:sz w:val="28"/>
          <w:szCs w:val="28"/>
        </w:rPr>
        <w:t xml:space="preserve"> </w:t>
      </w:r>
      <w:r>
        <w:rPr>
          <w:sz w:val="28"/>
          <w:szCs w:val="28"/>
        </w:rPr>
        <w:t>В таких випадках видатки, пов’язані із наданням соціальних послуг</w:t>
      </w:r>
      <w:r w:rsidR="0099483B">
        <w:rPr>
          <w:sz w:val="28"/>
          <w:szCs w:val="28"/>
        </w:rPr>
        <w:t xml:space="preserve"> т</w:t>
      </w:r>
      <w:r w:rsidR="00D81B6E">
        <w:rPr>
          <w:sz w:val="28"/>
          <w:szCs w:val="28"/>
        </w:rPr>
        <w:t>а</w:t>
      </w:r>
      <w:r w:rsidR="0099483B">
        <w:rPr>
          <w:sz w:val="28"/>
          <w:szCs w:val="28"/>
        </w:rPr>
        <w:t>ким</w:t>
      </w:r>
      <w:r>
        <w:rPr>
          <w:sz w:val="28"/>
          <w:szCs w:val="28"/>
        </w:rPr>
        <w:t xml:space="preserve"> громадянам, </w:t>
      </w:r>
      <w:r w:rsidRPr="008D4175">
        <w:rPr>
          <w:sz w:val="28"/>
          <w:szCs w:val="28"/>
        </w:rPr>
        <w:t xml:space="preserve">надаються в межах бюджетних призначень, передбачених на утримання територіального центру на відповідний рік. </w:t>
      </w:r>
    </w:p>
    <w:p w:rsidR="001F6D73" w:rsidRDefault="001B13CE" w:rsidP="001F6D73">
      <w:pPr>
        <w:pStyle w:val="ac"/>
        <w:tabs>
          <w:tab w:val="left" w:pos="2340"/>
        </w:tabs>
        <w:spacing w:before="60" w:after="60"/>
        <w:jc w:val="both"/>
        <w:rPr>
          <w:sz w:val="28"/>
          <w:szCs w:val="28"/>
        </w:rPr>
      </w:pPr>
      <w:r>
        <w:rPr>
          <w:b/>
          <w:sz w:val="28"/>
          <w:szCs w:val="28"/>
        </w:rPr>
        <w:t xml:space="preserve">2.7. </w:t>
      </w:r>
      <w:r>
        <w:rPr>
          <w:sz w:val="28"/>
          <w:szCs w:val="28"/>
        </w:rPr>
        <w:t>У територіальному центрі може бути утворено кілька відділень соціальної допомоги вдома або одне відділення з відповідною структурою, штатним розписом і фондом оплати праці</w:t>
      </w:r>
      <w:r w:rsidR="001F6D73">
        <w:rPr>
          <w:sz w:val="28"/>
          <w:szCs w:val="28"/>
        </w:rPr>
        <w:t>.</w:t>
      </w:r>
    </w:p>
    <w:p w:rsidR="001F6D73" w:rsidRDefault="001F6D73" w:rsidP="001F6D73">
      <w:pPr>
        <w:pStyle w:val="ac"/>
        <w:tabs>
          <w:tab w:val="left" w:pos="2340"/>
        </w:tabs>
        <w:spacing w:before="60" w:after="60"/>
        <w:jc w:val="both"/>
        <w:rPr>
          <w:sz w:val="28"/>
          <w:szCs w:val="28"/>
        </w:rPr>
      </w:pPr>
    </w:p>
    <w:p w:rsidR="001F6D73" w:rsidRDefault="001B13CE" w:rsidP="001F6D73">
      <w:pPr>
        <w:pStyle w:val="ac"/>
        <w:tabs>
          <w:tab w:val="left" w:pos="2340"/>
        </w:tabs>
        <w:spacing w:before="60" w:after="60"/>
        <w:jc w:val="both"/>
      </w:pPr>
      <w:r>
        <w:rPr>
          <w:b/>
          <w:sz w:val="28"/>
          <w:szCs w:val="28"/>
        </w:rPr>
        <w:t>2.8.</w:t>
      </w:r>
      <w:r>
        <w:rPr>
          <w:sz w:val="28"/>
          <w:szCs w:val="28"/>
        </w:rPr>
        <w:t xml:space="preserve"> У разі виявлення не менш як 50 непрацездатних громадян з порушеннями опорно-рухового апарату, зору, слуху, з психічними розладами (соціально-безпечні, які не перебувають на спеціальному диспансерному обліку), інших категорій громадян, які не здатні до самообслуговування та, які   потребують  надання  соціальних  послуг вдома, рішенням міської ради за пропозицією департаменту можуть утворюватись спеціалізовані відділення,</w:t>
      </w:r>
      <w:r w:rsidR="00B4235F">
        <w:rPr>
          <w:sz w:val="28"/>
          <w:szCs w:val="28"/>
        </w:rPr>
        <w:t xml:space="preserve"> </w:t>
      </w:r>
      <w:r>
        <w:rPr>
          <w:sz w:val="28"/>
          <w:szCs w:val="28"/>
        </w:rPr>
        <w:t>в тому числі паліативного/хоспісного догляду.</w:t>
      </w:r>
    </w:p>
    <w:p w:rsidR="001F6D73" w:rsidRDefault="001F6D73" w:rsidP="001F6D73">
      <w:pPr>
        <w:pStyle w:val="ac"/>
        <w:tabs>
          <w:tab w:val="left" w:pos="2340"/>
        </w:tabs>
        <w:spacing w:before="60" w:after="60"/>
        <w:jc w:val="both"/>
      </w:pPr>
    </w:p>
    <w:p w:rsidR="001F6D73" w:rsidRDefault="001B13CE" w:rsidP="001F6D73">
      <w:pPr>
        <w:pStyle w:val="ac"/>
        <w:tabs>
          <w:tab w:val="left" w:pos="2340"/>
        </w:tabs>
        <w:spacing w:before="60" w:after="60"/>
        <w:jc w:val="both"/>
      </w:pPr>
      <w:r>
        <w:rPr>
          <w:b/>
          <w:sz w:val="28"/>
          <w:szCs w:val="28"/>
        </w:rPr>
        <w:t>2.9.</w:t>
      </w:r>
      <w:r>
        <w:rPr>
          <w:sz w:val="28"/>
          <w:szCs w:val="28"/>
        </w:rPr>
        <w:t xml:space="preserve"> Якщо громадян, які потребують надання соціальних послуг, виявлено менш як 80 осіб (для спеціалізованого відділення — менш як 50 осіб), їх обслуговування може здійснюватися згідно з договором, який укладається з непрацюючою </w:t>
      </w:r>
      <w:r w:rsidR="00B4235F">
        <w:rPr>
          <w:sz w:val="28"/>
          <w:szCs w:val="28"/>
        </w:rPr>
        <w:t>ф</w:t>
      </w:r>
      <w:r>
        <w:rPr>
          <w:sz w:val="28"/>
          <w:szCs w:val="28"/>
        </w:rPr>
        <w:t>ізичною особою і тер</w:t>
      </w:r>
      <w:r w:rsidR="001F6D73">
        <w:rPr>
          <w:sz w:val="28"/>
          <w:szCs w:val="28"/>
        </w:rPr>
        <w:t xml:space="preserve">иторіальним центром, про оплату </w:t>
      </w:r>
      <w:r>
        <w:rPr>
          <w:sz w:val="28"/>
          <w:szCs w:val="28"/>
        </w:rPr>
        <w:t>відповідної роботи за рахунок коштів, що виділяються для цієї мети</w:t>
      </w:r>
      <w:bookmarkStart w:id="9" w:name="138"/>
      <w:bookmarkEnd w:id="9"/>
      <w:r>
        <w:rPr>
          <w:sz w:val="28"/>
          <w:szCs w:val="28"/>
        </w:rPr>
        <w:t>.</w:t>
      </w:r>
    </w:p>
    <w:p w:rsidR="001F6D73" w:rsidRDefault="001B13CE" w:rsidP="001F6D73">
      <w:pPr>
        <w:pStyle w:val="ac"/>
        <w:tabs>
          <w:tab w:val="left" w:pos="2340"/>
        </w:tabs>
        <w:spacing w:before="60" w:after="60"/>
        <w:jc w:val="both"/>
      </w:pPr>
      <w:r w:rsidRPr="0099483B">
        <w:rPr>
          <w:b/>
          <w:sz w:val="28"/>
          <w:szCs w:val="28"/>
        </w:rPr>
        <w:t>2.10.</w:t>
      </w:r>
      <w:r w:rsidRPr="0099483B">
        <w:rPr>
          <w:sz w:val="28"/>
          <w:szCs w:val="28"/>
        </w:rPr>
        <w:t xml:space="preserve"> Відділення соціальної допомоги вдома надає відповідно до державних стандартів соціальних послуг такі послуги</w:t>
      </w:r>
      <w:r w:rsidRPr="001F6D73">
        <w:rPr>
          <w:sz w:val="28"/>
          <w:szCs w:val="28"/>
        </w:rPr>
        <w:t>:</w:t>
      </w:r>
      <w:bookmarkStart w:id="10" w:name="154"/>
      <w:bookmarkEnd w:id="10"/>
    </w:p>
    <w:p w:rsidR="001F6D73" w:rsidRDefault="001B13CE" w:rsidP="001F6D73">
      <w:pPr>
        <w:pStyle w:val="ac"/>
        <w:tabs>
          <w:tab w:val="left" w:pos="2340"/>
        </w:tabs>
        <w:spacing w:before="60" w:after="60"/>
        <w:jc w:val="both"/>
      </w:pPr>
      <w:r w:rsidRPr="00B4235F">
        <w:rPr>
          <w:b/>
          <w:sz w:val="28"/>
          <w:szCs w:val="28"/>
        </w:rPr>
        <w:t>2.10.1.</w:t>
      </w:r>
      <w:r w:rsidRPr="006B7C78">
        <w:rPr>
          <w:sz w:val="28"/>
          <w:szCs w:val="28"/>
        </w:rPr>
        <w:t xml:space="preserve"> Догляд вдома</w:t>
      </w:r>
      <w:r w:rsidR="00B4235F">
        <w:rPr>
          <w:sz w:val="28"/>
          <w:szCs w:val="28"/>
        </w:rPr>
        <w:t>.</w:t>
      </w:r>
    </w:p>
    <w:p w:rsidR="001F6D73" w:rsidRDefault="001B13CE" w:rsidP="001F6D73">
      <w:pPr>
        <w:pStyle w:val="ac"/>
        <w:tabs>
          <w:tab w:val="left" w:pos="2340"/>
        </w:tabs>
        <w:spacing w:before="60" w:after="60"/>
        <w:jc w:val="both"/>
      </w:pPr>
      <w:r w:rsidRPr="00B4235F">
        <w:rPr>
          <w:b/>
          <w:sz w:val="28"/>
          <w:szCs w:val="28"/>
        </w:rPr>
        <w:t>2.10.2.</w:t>
      </w:r>
      <w:r w:rsidRPr="006B7C78">
        <w:rPr>
          <w:sz w:val="28"/>
          <w:szCs w:val="28"/>
        </w:rPr>
        <w:t xml:space="preserve"> Паліативний /хоспісний догляд.</w:t>
      </w:r>
    </w:p>
    <w:p w:rsidR="001F6D73" w:rsidRDefault="001F6D73" w:rsidP="001F6D73">
      <w:pPr>
        <w:pStyle w:val="ac"/>
        <w:tabs>
          <w:tab w:val="left" w:pos="2340"/>
        </w:tabs>
        <w:spacing w:before="60" w:after="60"/>
        <w:jc w:val="both"/>
      </w:pPr>
    </w:p>
    <w:p w:rsidR="001B13CE" w:rsidRPr="006B7C78" w:rsidRDefault="001B13CE" w:rsidP="001F6D73">
      <w:pPr>
        <w:pStyle w:val="ac"/>
        <w:tabs>
          <w:tab w:val="left" w:pos="2340"/>
        </w:tabs>
        <w:spacing w:before="60" w:after="60"/>
        <w:jc w:val="both"/>
      </w:pPr>
      <w:r>
        <w:rPr>
          <w:b/>
          <w:sz w:val="28"/>
          <w:szCs w:val="28"/>
        </w:rPr>
        <w:t>2.11.</w:t>
      </w:r>
      <w:r>
        <w:rPr>
          <w:sz w:val="28"/>
          <w:szCs w:val="28"/>
        </w:rPr>
        <w:t xml:space="preserve"> </w:t>
      </w:r>
      <w:bookmarkStart w:id="11" w:name="140"/>
      <w:bookmarkStart w:id="12" w:name="139"/>
      <w:bookmarkEnd w:id="11"/>
      <w:bookmarkEnd w:id="12"/>
      <w:r>
        <w:rPr>
          <w:sz w:val="28"/>
          <w:szCs w:val="28"/>
        </w:rPr>
        <w:t xml:space="preserve">Відділення соціальної допомоги вдома очолює завідувач, який призначається на посаду і звільняється з посади </w:t>
      </w:r>
      <w:r>
        <w:rPr>
          <w:sz w:val="28"/>
          <w:szCs w:val="28"/>
        </w:rPr>
        <w:lastRenderedPageBreak/>
        <w:t xml:space="preserve">директором територіального центру за погодженням </w:t>
      </w:r>
      <w:r w:rsidRPr="006B7C78">
        <w:rPr>
          <w:sz w:val="28"/>
          <w:szCs w:val="28"/>
        </w:rPr>
        <w:t xml:space="preserve">з </w:t>
      </w:r>
      <w:r w:rsidR="0099483B" w:rsidRPr="006B7C78">
        <w:rPr>
          <w:sz w:val="28"/>
          <w:szCs w:val="28"/>
        </w:rPr>
        <w:t>директором</w:t>
      </w:r>
      <w:r w:rsidRPr="006B7C78">
        <w:rPr>
          <w:sz w:val="28"/>
          <w:szCs w:val="28"/>
        </w:rPr>
        <w:t xml:space="preserve"> департаменту.</w:t>
      </w:r>
    </w:p>
    <w:p w:rsidR="001F6D73" w:rsidRDefault="001B13CE" w:rsidP="001F6D73">
      <w:pPr>
        <w:pStyle w:val="ac"/>
        <w:tabs>
          <w:tab w:val="left" w:pos="2340"/>
        </w:tabs>
        <w:spacing w:before="60" w:after="60"/>
        <w:jc w:val="both"/>
      </w:pPr>
      <w:r w:rsidRPr="006B7C78">
        <w:rPr>
          <w:sz w:val="28"/>
          <w:szCs w:val="28"/>
        </w:rPr>
        <w:t>Завідувач відділення повинен мати вищу освіту (магістр, спеціаліст) відповідного напряму підготовки і стаж роботи за фахом не менш як три роки.</w:t>
      </w:r>
      <w:bookmarkStart w:id="13" w:name="141"/>
      <w:bookmarkEnd w:id="13"/>
    </w:p>
    <w:p w:rsidR="001F6D73" w:rsidRDefault="001F6D73" w:rsidP="001F6D73">
      <w:pPr>
        <w:pStyle w:val="ac"/>
        <w:tabs>
          <w:tab w:val="left" w:pos="2340"/>
        </w:tabs>
        <w:spacing w:before="60" w:after="60"/>
        <w:jc w:val="both"/>
      </w:pPr>
    </w:p>
    <w:p w:rsidR="008D4175" w:rsidRPr="001F6D73" w:rsidRDefault="001B13CE" w:rsidP="001F6D73">
      <w:pPr>
        <w:pStyle w:val="ac"/>
        <w:tabs>
          <w:tab w:val="left" w:pos="2340"/>
        </w:tabs>
        <w:spacing w:before="0"/>
        <w:jc w:val="both"/>
      </w:pPr>
      <w:r>
        <w:rPr>
          <w:b/>
          <w:sz w:val="28"/>
          <w:szCs w:val="28"/>
        </w:rPr>
        <w:t>2.12.</w:t>
      </w:r>
      <w:bookmarkStart w:id="14" w:name="166"/>
      <w:bookmarkStart w:id="15" w:name="150"/>
      <w:bookmarkStart w:id="16" w:name="144"/>
      <w:bookmarkStart w:id="17" w:name="143"/>
      <w:bookmarkStart w:id="18" w:name="142"/>
      <w:bookmarkEnd w:id="14"/>
      <w:bookmarkEnd w:id="15"/>
      <w:bookmarkEnd w:id="16"/>
      <w:bookmarkEnd w:id="17"/>
      <w:bookmarkEnd w:id="18"/>
      <w:r>
        <w:rPr>
          <w:b/>
          <w:sz w:val="28"/>
          <w:szCs w:val="28"/>
        </w:rPr>
        <w:t xml:space="preserve"> </w:t>
      </w:r>
      <w:r>
        <w:rPr>
          <w:sz w:val="28"/>
          <w:szCs w:val="28"/>
        </w:rPr>
        <w:t xml:space="preserve">Кількість громадян, яких повинен обслуговувати соціальний </w:t>
      </w:r>
      <w:r w:rsidR="00B4235F">
        <w:rPr>
          <w:sz w:val="28"/>
          <w:szCs w:val="28"/>
        </w:rPr>
        <w:t xml:space="preserve">    </w:t>
      </w:r>
      <w:r>
        <w:rPr>
          <w:sz w:val="28"/>
          <w:szCs w:val="28"/>
        </w:rPr>
        <w:t>працівник, соціальний робітник, обсяг їх роботи визначає завідувач (заступник</w:t>
      </w:r>
    </w:p>
    <w:p w:rsidR="001F6D73" w:rsidRDefault="001B13CE" w:rsidP="001F6D73">
      <w:pPr>
        <w:pStyle w:val="ac"/>
        <w:tabs>
          <w:tab w:val="left" w:pos="2340"/>
        </w:tabs>
        <w:spacing w:before="0"/>
        <w:ind w:firstLine="0"/>
        <w:jc w:val="both"/>
        <w:rPr>
          <w:sz w:val="28"/>
          <w:szCs w:val="28"/>
        </w:rPr>
      </w:pPr>
      <w:r>
        <w:rPr>
          <w:sz w:val="28"/>
          <w:szCs w:val="28"/>
        </w:rPr>
        <w:t xml:space="preserve">завідувача) відділення соціальної допомоги вдома з урахуванням стану здоров’я громадянина, який обслуговується, його </w:t>
      </w:r>
      <w:r w:rsidR="001F6D73">
        <w:rPr>
          <w:sz w:val="28"/>
          <w:szCs w:val="28"/>
        </w:rPr>
        <w:t xml:space="preserve">віку, рівня рухової активності, </w:t>
      </w:r>
      <w:r>
        <w:rPr>
          <w:sz w:val="28"/>
          <w:szCs w:val="28"/>
        </w:rPr>
        <w:t>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10 громадян в місті з комунальними зручностями. На околицях міста, вулицях, що не мають транспортного сполучення, приват</w:t>
      </w:r>
      <w:r w:rsidR="001F6D73">
        <w:rPr>
          <w:sz w:val="28"/>
          <w:szCs w:val="28"/>
        </w:rPr>
        <w:t xml:space="preserve">ному або державному секторі без </w:t>
      </w:r>
      <w:r>
        <w:rPr>
          <w:sz w:val="28"/>
          <w:szCs w:val="28"/>
        </w:rPr>
        <w:t>комунальних зручностей кількість підопічних може зменшуватися до 6. Один соціальний робітник може обслуговувати двох непрац</w:t>
      </w:r>
      <w:r w:rsidR="001F6D73">
        <w:rPr>
          <w:sz w:val="28"/>
          <w:szCs w:val="28"/>
        </w:rPr>
        <w:t>ездатних громадян, яким</w:t>
      </w:r>
    </w:p>
    <w:p w:rsidR="001F6D73" w:rsidRDefault="001B13CE" w:rsidP="001F6D73">
      <w:pPr>
        <w:pStyle w:val="ac"/>
        <w:tabs>
          <w:tab w:val="left" w:pos="2340"/>
        </w:tabs>
        <w:spacing w:before="0"/>
        <w:ind w:firstLine="0"/>
        <w:jc w:val="both"/>
        <w:rPr>
          <w:sz w:val="28"/>
          <w:szCs w:val="28"/>
        </w:rPr>
      </w:pPr>
      <w:r>
        <w:rPr>
          <w:sz w:val="28"/>
          <w:szCs w:val="28"/>
        </w:rPr>
        <w:t>установлена V група рухової активності.</w:t>
      </w:r>
      <w:bookmarkStart w:id="19" w:name="171"/>
      <w:bookmarkStart w:id="20" w:name="170"/>
      <w:bookmarkStart w:id="21" w:name="o178"/>
      <w:bookmarkStart w:id="22" w:name="177"/>
      <w:bookmarkStart w:id="23" w:name="175"/>
      <w:bookmarkStart w:id="24" w:name="173"/>
      <w:bookmarkEnd w:id="19"/>
      <w:bookmarkEnd w:id="20"/>
      <w:bookmarkEnd w:id="21"/>
      <w:bookmarkEnd w:id="22"/>
      <w:bookmarkEnd w:id="23"/>
      <w:bookmarkEnd w:id="24"/>
    </w:p>
    <w:p w:rsidR="001F6D73" w:rsidRDefault="001F6D73" w:rsidP="001F6D73">
      <w:pPr>
        <w:pStyle w:val="ac"/>
        <w:tabs>
          <w:tab w:val="left" w:pos="567"/>
        </w:tabs>
        <w:spacing w:before="0"/>
        <w:ind w:firstLine="0"/>
        <w:jc w:val="both"/>
        <w:rPr>
          <w:color w:val="000000"/>
          <w:sz w:val="28"/>
          <w:szCs w:val="28"/>
        </w:rPr>
      </w:pPr>
      <w:r>
        <w:rPr>
          <w:sz w:val="28"/>
          <w:szCs w:val="28"/>
        </w:rPr>
        <w:tab/>
      </w:r>
      <w:r w:rsidR="006B7C78" w:rsidRPr="006B7C78">
        <w:rPr>
          <w:b/>
          <w:color w:val="000000"/>
          <w:sz w:val="28"/>
          <w:szCs w:val="28"/>
        </w:rPr>
        <w:t>2.13.</w:t>
      </w:r>
      <w:r>
        <w:rPr>
          <w:b/>
          <w:color w:val="000000"/>
          <w:sz w:val="28"/>
          <w:szCs w:val="28"/>
        </w:rPr>
        <w:t xml:space="preserve"> </w:t>
      </w:r>
      <w:r w:rsidR="001B13CE" w:rsidRPr="0099483B">
        <w:rPr>
          <w:color w:val="000000"/>
          <w:sz w:val="28"/>
          <w:szCs w:val="28"/>
        </w:rPr>
        <w:t>На підставі даних карти ви</w:t>
      </w:r>
      <w:r>
        <w:rPr>
          <w:color w:val="000000"/>
          <w:sz w:val="28"/>
          <w:szCs w:val="28"/>
        </w:rPr>
        <w:t>значення індивідуальних потреб отримувача соціальної послуги</w:t>
      </w:r>
      <w:r w:rsidR="001B13CE" w:rsidRPr="0099483B">
        <w:rPr>
          <w:color w:val="000000"/>
          <w:sz w:val="28"/>
          <w:szCs w:val="28"/>
        </w:rPr>
        <w:t xml:space="preserve"> та </w:t>
      </w:r>
      <w:r>
        <w:rPr>
          <w:color w:val="000000"/>
          <w:sz w:val="28"/>
          <w:szCs w:val="28"/>
        </w:rPr>
        <w:t xml:space="preserve">медичного висновку складається індивідуальний план надання </w:t>
      </w:r>
      <w:r w:rsidR="001B13CE" w:rsidRPr="0099483B">
        <w:rPr>
          <w:color w:val="000000"/>
          <w:sz w:val="28"/>
          <w:szCs w:val="28"/>
        </w:rPr>
        <w:t>соціальної  послуги, пі</w:t>
      </w:r>
      <w:r>
        <w:rPr>
          <w:color w:val="000000"/>
          <w:sz w:val="28"/>
          <w:szCs w:val="28"/>
        </w:rPr>
        <w:t xml:space="preserve">сля чого між </w:t>
      </w:r>
      <w:r w:rsidR="001B13CE" w:rsidRPr="0099483B">
        <w:rPr>
          <w:color w:val="000000"/>
          <w:sz w:val="28"/>
          <w:szCs w:val="28"/>
        </w:rPr>
        <w:t>громадянином і територіальним центро</w:t>
      </w:r>
      <w:r>
        <w:rPr>
          <w:color w:val="000000"/>
          <w:sz w:val="28"/>
          <w:szCs w:val="28"/>
        </w:rPr>
        <w:t xml:space="preserve">м </w:t>
      </w:r>
      <w:r>
        <w:rPr>
          <w:color w:val="000000"/>
          <w:sz w:val="28"/>
          <w:szCs w:val="28"/>
        </w:rPr>
        <w:lastRenderedPageBreak/>
        <w:t xml:space="preserve">укладається договір, в якому зазначаються </w:t>
      </w:r>
      <w:r w:rsidR="001B13CE" w:rsidRPr="0099483B">
        <w:rPr>
          <w:color w:val="000000"/>
          <w:sz w:val="28"/>
          <w:szCs w:val="28"/>
        </w:rPr>
        <w:t>зміст та обсяг послуги,</w:t>
      </w:r>
      <w:r>
        <w:rPr>
          <w:color w:val="000000"/>
          <w:sz w:val="28"/>
          <w:szCs w:val="28"/>
        </w:rPr>
        <w:t xml:space="preserve"> порядок оплати, обумовлюються періодичність,</w:t>
      </w:r>
      <w:r w:rsidR="00AC4021">
        <w:rPr>
          <w:color w:val="000000"/>
          <w:sz w:val="28"/>
          <w:szCs w:val="28"/>
        </w:rPr>
        <w:t xml:space="preserve"> </w:t>
      </w:r>
      <w:r w:rsidR="001B13CE" w:rsidRPr="0099483B">
        <w:rPr>
          <w:color w:val="000000"/>
          <w:sz w:val="28"/>
          <w:szCs w:val="28"/>
        </w:rPr>
        <w:t>строки  надання  со</w:t>
      </w:r>
      <w:r>
        <w:rPr>
          <w:color w:val="000000"/>
          <w:sz w:val="28"/>
          <w:szCs w:val="28"/>
        </w:rPr>
        <w:t xml:space="preserve">ціальної  послуги  відділенням </w:t>
      </w:r>
      <w:r w:rsidR="001B13CE" w:rsidRPr="0099483B">
        <w:rPr>
          <w:color w:val="000000"/>
          <w:sz w:val="28"/>
          <w:szCs w:val="28"/>
        </w:rPr>
        <w:t>соціальної допомоги вдома, інші умови.</w:t>
      </w:r>
      <w:bookmarkStart w:id="25" w:name="o180"/>
      <w:bookmarkEnd w:id="25"/>
    </w:p>
    <w:p w:rsidR="001F6D73" w:rsidRDefault="001F6D73" w:rsidP="001F6D73">
      <w:pPr>
        <w:pStyle w:val="ac"/>
        <w:tabs>
          <w:tab w:val="left" w:pos="567"/>
        </w:tabs>
        <w:spacing w:before="0"/>
        <w:ind w:firstLine="0"/>
        <w:jc w:val="both"/>
        <w:rPr>
          <w:color w:val="000000"/>
          <w:sz w:val="28"/>
          <w:szCs w:val="28"/>
        </w:rPr>
      </w:pPr>
    </w:p>
    <w:p w:rsidR="001F6D73" w:rsidRDefault="001F6D73" w:rsidP="001F6D73">
      <w:pPr>
        <w:pStyle w:val="ac"/>
        <w:tabs>
          <w:tab w:val="left" w:pos="567"/>
          <w:tab w:val="left" w:pos="1276"/>
        </w:tabs>
        <w:spacing w:before="0"/>
        <w:ind w:firstLine="0"/>
        <w:jc w:val="both"/>
        <w:rPr>
          <w:sz w:val="28"/>
          <w:szCs w:val="28"/>
        </w:rPr>
      </w:pPr>
      <w:r>
        <w:rPr>
          <w:color w:val="000000"/>
          <w:sz w:val="28"/>
          <w:szCs w:val="28"/>
        </w:rPr>
        <w:tab/>
      </w:r>
      <w:r w:rsidR="006B7C78" w:rsidRPr="006B7C78">
        <w:rPr>
          <w:b/>
          <w:color w:val="000000"/>
          <w:sz w:val="28"/>
          <w:szCs w:val="28"/>
        </w:rPr>
        <w:t>2.14</w:t>
      </w:r>
      <w:r w:rsidR="001B13CE" w:rsidRPr="006B7C78">
        <w:rPr>
          <w:b/>
          <w:color w:val="000000"/>
          <w:sz w:val="28"/>
          <w:szCs w:val="28"/>
        </w:rPr>
        <w:t>.</w:t>
      </w:r>
      <w:r>
        <w:rPr>
          <w:color w:val="000000"/>
          <w:sz w:val="28"/>
          <w:szCs w:val="28"/>
        </w:rPr>
        <w:t xml:space="preserve"> </w:t>
      </w:r>
      <w:r w:rsidR="001B13CE" w:rsidRPr="0099483B">
        <w:rPr>
          <w:color w:val="000000"/>
          <w:sz w:val="28"/>
          <w:szCs w:val="28"/>
        </w:rPr>
        <w:t xml:space="preserve">Відділення  соціальної  допомоги  вдома згідно з умовами </w:t>
      </w:r>
      <w:r w:rsidR="006B7C78">
        <w:rPr>
          <w:color w:val="000000"/>
          <w:sz w:val="28"/>
          <w:szCs w:val="28"/>
        </w:rPr>
        <w:t>до</w:t>
      </w:r>
      <w:r w:rsidR="001B13CE" w:rsidRPr="0099483B">
        <w:rPr>
          <w:color w:val="000000"/>
          <w:sz w:val="28"/>
          <w:szCs w:val="28"/>
        </w:rPr>
        <w:t>говору,</w:t>
      </w:r>
      <w:r w:rsidR="008D4175">
        <w:rPr>
          <w:color w:val="000000"/>
          <w:sz w:val="28"/>
          <w:szCs w:val="28"/>
        </w:rPr>
        <w:t>т</w:t>
      </w:r>
      <w:r w:rsidR="001B13CE" w:rsidRPr="0099483B">
        <w:rPr>
          <w:color w:val="000000"/>
          <w:sz w:val="28"/>
          <w:szCs w:val="28"/>
        </w:rPr>
        <w:t>а</w:t>
      </w:r>
      <w:r w:rsidR="00A41FDC">
        <w:rPr>
          <w:color w:val="000000"/>
          <w:sz w:val="28"/>
          <w:szCs w:val="28"/>
        </w:rPr>
        <w:t xml:space="preserve"> </w:t>
      </w:r>
      <w:r w:rsidR="001B13CE" w:rsidRPr="0099483B">
        <w:rPr>
          <w:color w:val="000000"/>
          <w:sz w:val="28"/>
          <w:szCs w:val="28"/>
        </w:rPr>
        <w:t>індивідуальним</w:t>
      </w:r>
      <w:r w:rsidR="00A41FDC">
        <w:rPr>
          <w:color w:val="000000"/>
          <w:sz w:val="28"/>
          <w:szCs w:val="28"/>
        </w:rPr>
        <w:t xml:space="preserve"> </w:t>
      </w:r>
      <w:r w:rsidR="001B13CE" w:rsidRPr="0099483B">
        <w:rPr>
          <w:color w:val="000000"/>
          <w:sz w:val="28"/>
          <w:szCs w:val="28"/>
        </w:rPr>
        <w:t xml:space="preserve">планом надання соціальної послуги з догляду вдома надає соціальну послугу з  догляду вдома постійно (III група рухової активності - два рази на  тиждень, IV - три рази, V - п’ять разів), періодично (два рази </w:t>
      </w:r>
      <w:r w:rsidR="001B13CE" w:rsidRPr="0099483B">
        <w:rPr>
          <w:color w:val="000000"/>
          <w:sz w:val="28"/>
          <w:szCs w:val="28"/>
        </w:rPr>
        <w:br/>
        <w:t>на  місяць), тимчасово (визначений у договорі період), організовує надання   передбачених  договором  послуг,  контролює  їх  якість, визначає додаткові потреби, вживає заходів до їх задоволення.</w:t>
      </w:r>
      <w:bookmarkStart w:id="26" w:name="178"/>
      <w:bookmarkEnd w:id="26"/>
    </w:p>
    <w:p w:rsidR="001F6D73" w:rsidRDefault="001F6D73" w:rsidP="001F6D73">
      <w:pPr>
        <w:pStyle w:val="ac"/>
        <w:tabs>
          <w:tab w:val="left" w:pos="567"/>
          <w:tab w:val="left" w:pos="1276"/>
        </w:tabs>
        <w:spacing w:before="0"/>
        <w:ind w:firstLine="0"/>
        <w:jc w:val="both"/>
        <w:rPr>
          <w:sz w:val="28"/>
          <w:szCs w:val="28"/>
        </w:rPr>
      </w:pPr>
      <w:r>
        <w:rPr>
          <w:b/>
          <w:sz w:val="28"/>
          <w:szCs w:val="28"/>
        </w:rPr>
        <w:tab/>
      </w:r>
      <w:r w:rsidR="001B13CE">
        <w:rPr>
          <w:b/>
          <w:sz w:val="28"/>
          <w:szCs w:val="28"/>
        </w:rPr>
        <w:t>2.15.</w:t>
      </w:r>
      <w:r w:rsidR="00B4235F">
        <w:rPr>
          <w:b/>
          <w:sz w:val="28"/>
          <w:szCs w:val="28"/>
        </w:rPr>
        <w:t xml:space="preserve"> </w:t>
      </w:r>
      <w:r w:rsidR="001B13CE">
        <w:rPr>
          <w:sz w:val="28"/>
          <w:szCs w:val="28"/>
        </w:rPr>
        <w:t>На кожного громадянина, якого обслуговує відділення соціальної допомоги вдома, ведеться особова справа, в якій міститься:</w:t>
      </w:r>
    </w:p>
    <w:p w:rsidR="001F6D73" w:rsidRDefault="001F6D73" w:rsidP="001F6D73">
      <w:pPr>
        <w:pStyle w:val="ac"/>
        <w:tabs>
          <w:tab w:val="left" w:pos="567"/>
          <w:tab w:val="left" w:pos="1276"/>
        </w:tabs>
        <w:spacing w:before="0"/>
        <w:ind w:firstLine="0"/>
        <w:jc w:val="both"/>
        <w:rPr>
          <w:sz w:val="28"/>
          <w:szCs w:val="28"/>
        </w:rPr>
      </w:pPr>
      <w:r>
        <w:rPr>
          <w:sz w:val="28"/>
          <w:szCs w:val="28"/>
        </w:rPr>
        <w:tab/>
      </w:r>
      <w:r w:rsidR="001B13CE">
        <w:rPr>
          <w:b/>
          <w:sz w:val="28"/>
          <w:szCs w:val="28"/>
        </w:rPr>
        <w:t>2.15.1.</w:t>
      </w:r>
      <w:r w:rsidR="00B4235F">
        <w:rPr>
          <w:b/>
          <w:sz w:val="28"/>
          <w:szCs w:val="28"/>
        </w:rPr>
        <w:t xml:space="preserve"> </w:t>
      </w:r>
      <w:r w:rsidR="001B13CE">
        <w:rPr>
          <w:sz w:val="28"/>
          <w:szCs w:val="28"/>
        </w:rPr>
        <w:t>Письмова заява громадянина</w:t>
      </w:r>
      <w:r w:rsidR="00B4235F">
        <w:rPr>
          <w:sz w:val="28"/>
          <w:szCs w:val="28"/>
        </w:rPr>
        <w:t>.</w:t>
      </w:r>
    </w:p>
    <w:p w:rsidR="001F6D73" w:rsidRDefault="001B13CE" w:rsidP="001F6D73">
      <w:pPr>
        <w:pStyle w:val="ac"/>
        <w:tabs>
          <w:tab w:val="left" w:pos="0"/>
          <w:tab w:val="left" w:pos="1276"/>
        </w:tabs>
        <w:spacing w:before="0"/>
        <w:jc w:val="both"/>
        <w:rPr>
          <w:sz w:val="28"/>
          <w:szCs w:val="28"/>
        </w:rPr>
      </w:pPr>
      <w:r>
        <w:rPr>
          <w:b/>
          <w:sz w:val="28"/>
          <w:szCs w:val="28"/>
        </w:rPr>
        <w:t>2.15.2.</w:t>
      </w:r>
      <w:r w:rsidR="001F6D73">
        <w:rPr>
          <w:b/>
          <w:sz w:val="28"/>
          <w:szCs w:val="28"/>
        </w:rPr>
        <w:t xml:space="preserve"> </w:t>
      </w:r>
      <w:r>
        <w:rPr>
          <w:sz w:val="28"/>
          <w:szCs w:val="28"/>
        </w:rPr>
        <w:t>Медичний висновок про нездатність до самообслуговування, потребу в постійній сторонній допомозі та догляді в домашніх умовах.</w:t>
      </w:r>
    </w:p>
    <w:p w:rsidR="001F6D73" w:rsidRDefault="001B13CE" w:rsidP="001F6D73">
      <w:pPr>
        <w:pStyle w:val="ac"/>
        <w:tabs>
          <w:tab w:val="left" w:pos="0"/>
          <w:tab w:val="left" w:pos="1276"/>
        </w:tabs>
        <w:spacing w:before="0"/>
        <w:jc w:val="both"/>
        <w:rPr>
          <w:sz w:val="28"/>
          <w:szCs w:val="28"/>
        </w:rPr>
      </w:pPr>
      <w:r w:rsidRPr="002771C3">
        <w:rPr>
          <w:b/>
          <w:sz w:val="28"/>
          <w:szCs w:val="28"/>
        </w:rPr>
        <w:t>2.15.3.</w:t>
      </w:r>
      <w:r w:rsidRPr="002771C3">
        <w:rPr>
          <w:sz w:val="28"/>
          <w:szCs w:val="28"/>
        </w:rPr>
        <w:t xml:space="preserve"> Карта визначення індивідуальних потреб отримувача соціальних послуг.</w:t>
      </w:r>
    </w:p>
    <w:p w:rsidR="001F6D73" w:rsidRDefault="001B13CE" w:rsidP="001F6D73">
      <w:pPr>
        <w:pStyle w:val="ac"/>
        <w:tabs>
          <w:tab w:val="left" w:pos="0"/>
          <w:tab w:val="left" w:pos="1276"/>
        </w:tabs>
        <w:spacing w:before="0"/>
        <w:jc w:val="both"/>
        <w:rPr>
          <w:sz w:val="28"/>
          <w:szCs w:val="28"/>
        </w:rPr>
      </w:pPr>
      <w:r>
        <w:rPr>
          <w:b/>
          <w:sz w:val="28"/>
          <w:szCs w:val="28"/>
        </w:rPr>
        <w:t>2.15.4.</w:t>
      </w:r>
      <w:r w:rsidR="00AC4021">
        <w:rPr>
          <w:b/>
          <w:sz w:val="28"/>
          <w:szCs w:val="28"/>
        </w:rPr>
        <w:t xml:space="preserve"> </w:t>
      </w:r>
      <w:r>
        <w:rPr>
          <w:sz w:val="28"/>
          <w:szCs w:val="28"/>
        </w:rPr>
        <w:t>Один примірник дого</w:t>
      </w:r>
      <w:r w:rsidR="001F6D73">
        <w:rPr>
          <w:sz w:val="28"/>
          <w:szCs w:val="28"/>
        </w:rPr>
        <w:t xml:space="preserve">вору, укладеного громадянином і </w:t>
      </w:r>
      <w:r>
        <w:rPr>
          <w:sz w:val="28"/>
          <w:szCs w:val="28"/>
        </w:rPr>
        <w:t>територіальним центром про надання соціальних послуг.</w:t>
      </w:r>
    </w:p>
    <w:p w:rsidR="001F6D73" w:rsidRDefault="001B13CE" w:rsidP="001F6D73">
      <w:pPr>
        <w:pStyle w:val="ac"/>
        <w:tabs>
          <w:tab w:val="left" w:pos="0"/>
          <w:tab w:val="left" w:pos="1276"/>
        </w:tabs>
        <w:spacing w:before="0"/>
        <w:jc w:val="both"/>
        <w:rPr>
          <w:sz w:val="28"/>
          <w:szCs w:val="28"/>
        </w:rPr>
      </w:pPr>
      <w:r>
        <w:rPr>
          <w:b/>
          <w:sz w:val="28"/>
          <w:szCs w:val="28"/>
        </w:rPr>
        <w:lastRenderedPageBreak/>
        <w:t>2.15.5.</w:t>
      </w:r>
      <w:r w:rsidR="00AC4021">
        <w:rPr>
          <w:b/>
          <w:sz w:val="28"/>
          <w:szCs w:val="28"/>
        </w:rPr>
        <w:t xml:space="preserve"> </w:t>
      </w:r>
      <w:r>
        <w:rPr>
          <w:sz w:val="28"/>
          <w:szCs w:val="28"/>
        </w:rPr>
        <w:t>Довідка про склад сім’ї або зареєстрованих у житловому приміщенні/будинку осіб.</w:t>
      </w:r>
    </w:p>
    <w:p w:rsidR="001F6D73" w:rsidRDefault="001B13CE" w:rsidP="001F6D73">
      <w:pPr>
        <w:pStyle w:val="ac"/>
        <w:tabs>
          <w:tab w:val="left" w:pos="0"/>
          <w:tab w:val="left" w:pos="1276"/>
        </w:tabs>
        <w:spacing w:before="0"/>
        <w:jc w:val="both"/>
        <w:rPr>
          <w:sz w:val="28"/>
          <w:szCs w:val="28"/>
        </w:rPr>
      </w:pPr>
      <w:r>
        <w:rPr>
          <w:b/>
          <w:sz w:val="28"/>
          <w:szCs w:val="28"/>
        </w:rPr>
        <w:t>2.15.6.</w:t>
      </w:r>
      <w:r w:rsidR="001F6D73">
        <w:rPr>
          <w:sz w:val="28"/>
          <w:szCs w:val="28"/>
        </w:rPr>
        <w:t xml:space="preserve"> </w:t>
      </w:r>
      <w:r>
        <w:rPr>
          <w:sz w:val="28"/>
          <w:szCs w:val="28"/>
        </w:rPr>
        <w:t>Копія довідки про встановлення групи інвалідності (за наявності).</w:t>
      </w:r>
    </w:p>
    <w:p w:rsidR="001F6D73" w:rsidRDefault="001B13CE" w:rsidP="001F6D73">
      <w:pPr>
        <w:pStyle w:val="ac"/>
        <w:tabs>
          <w:tab w:val="left" w:pos="0"/>
          <w:tab w:val="left" w:pos="1276"/>
        </w:tabs>
        <w:spacing w:before="0"/>
        <w:jc w:val="both"/>
        <w:rPr>
          <w:sz w:val="28"/>
          <w:szCs w:val="28"/>
        </w:rPr>
      </w:pPr>
      <w:r>
        <w:rPr>
          <w:b/>
          <w:sz w:val="28"/>
          <w:szCs w:val="28"/>
        </w:rPr>
        <w:t>2.15.7.</w:t>
      </w:r>
      <w:r>
        <w:rPr>
          <w:sz w:val="28"/>
          <w:szCs w:val="28"/>
        </w:rPr>
        <w:t xml:space="preserve"> Витяг з протоколу засідання соціальної комісії про звільнення від плати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(за наявності).</w:t>
      </w:r>
    </w:p>
    <w:p w:rsidR="001F6D73" w:rsidRDefault="001B13CE" w:rsidP="001F6D73">
      <w:pPr>
        <w:pStyle w:val="ac"/>
        <w:tabs>
          <w:tab w:val="left" w:pos="0"/>
          <w:tab w:val="left" w:pos="1276"/>
        </w:tabs>
        <w:spacing w:before="0"/>
        <w:jc w:val="both"/>
        <w:rPr>
          <w:sz w:val="28"/>
          <w:szCs w:val="28"/>
        </w:rPr>
      </w:pPr>
      <w:r>
        <w:rPr>
          <w:b/>
          <w:sz w:val="28"/>
          <w:szCs w:val="28"/>
        </w:rPr>
        <w:t>2.15.8.</w:t>
      </w:r>
      <w:r>
        <w:rPr>
          <w:sz w:val="28"/>
          <w:szCs w:val="28"/>
        </w:rPr>
        <w:t xml:space="preserve"> Копія наказу про здійснення (припинення) надання соціальних послуг</w:t>
      </w:r>
      <w:r w:rsidR="001F6D73">
        <w:rPr>
          <w:sz w:val="28"/>
          <w:szCs w:val="28"/>
        </w:rPr>
        <w:t>.</w:t>
      </w:r>
    </w:p>
    <w:p w:rsidR="001F6D73" w:rsidRDefault="00A41FDC" w:rsidP="001F6D73">
      <w:pPr>
        <w:pStyle w:val="ac"/>
        <w:tabs>
          <w:tab w:val="left" w:pos="0"/>
          <w:tab w:val="left" w:pos="1276"/>
        </w:tabs>
        <w:spacing w:before="0"/>
        <w:jc w:val="both"/>
        <w:rPr>
          <w:sz w:val="28"/>
          <w:szCs w:val="28"/>
          <w:lang w:val="ru-RU"/>
        </w:rPr>
      </w:pPr>
      <w:r w:rsidRPr="00B4235F">
        <w:rPr>
          <w:b/>
          <w:sz w:val="28"/>
          <w:szCs w:val="28"/>
        </w:rPr>
        <w:t xml:space="preserve"> </w:t>
      </w:r>
      <w:r w:rsidR="001B13CE" w:rsidRPr="00B4235F">
        <w:rPr>
          <w:b/>
          <w:sz w:val="28"/>
          <w:szCs w:val="28"/>
        </w:rPr>
        <w:t>2.15.9.</w:t>
      </w:r>
      <w:r w:rsidR="00AC4021">
        <w:rPr>
          <w:b/>
          <w:sz w:val="28"/>
          <w:szCs w:val="28"/>
        </w:rPr>
        <w:t xml:space="preserve"> </w:t>
      </w:r>
      <w:r w:rsidR="001B13CE" w:rsidRPr="00B4235F">
        <w:rPr>
          <w:sz w:val="28"/>
          <w:szCs w:val="28"/>
          <w:lang w:val="ru-RU"/>
        </w:rPr>
        <w:t>Інформація з Державного реєстру прав,</w:t>
      </w:r>
      <w:r w:rsidR="00AC4021">
        <w:rPr>
          <w:sz w:val="28"/>
          <w:szCs w:val="28"/>
          <w:lang w:val="ru-RU"/>
        </w:rPr>
        <w:t xml:space="preserve"> </w:t>
      </w:r>
      <w:r w:rsidR="001B13CE" w:rsidRPr="00B4235F">
        <w:rPr>
          <w:sz w:val="28"/>
          <w:szCs w:val="28"/>
          <w:lang w:val="ru-RU"/>
        </w:rPr>
        <w:t>отримана посадовою особою департаменту щляхом безпосереднього доступу до цього реєстру</w:t>
      </w:r>
      <w:r w:rsidR="001F6D73">
        <w:rPr>
          <w:sz w:val="28"/>
          <w:szCs w:val="28"/>
          <w:lang w:val="ru-RU"/>
        </w:rPr>
        <w:t>.</w:t>
      </w:r>
    </w:p>
    <w:p w:rsidR="001F6D73" w:rsidRDefault="001B13CE" w:rsidP="001F6D73">
      <w:pPr>
        <w:pStyle w:val="ac"/>
        <w:tabs>
          <w:tab w:val="left" w:pos="0"/>
          <w:tab w:val="left" w:pos="1276"/>
        </w:tabs>
        <w:spacing w:before="0"/>
        <w:jc w:val="both"/>
        <w:rPr>
          <w:sz w:val="28"/>
          <w:szCs w:val="28"/>
        </w:rPr>
      </w:pPr>
      <w:r>
        <w:rPr>
          <w:b/>
          <w:sz w:val="28"/>
          <w:szCs w:val="28"/>
          <w:lang w:val="ru-RU"/>
        </w:rPr>
        <w:t>2.15.10.</w:t>
      </w:r>
      <w:r>
        <w:rPr>
          <w:sz w:val="28"/>
          <w:szCs w:val="28"/>
        </w:rPr>
        <w:t>Довідка про доходи за остан</w:t>
      </w:r>
      <w:r w:rsidR="001F6D73">
        <w:rPr>
          <w:sz w:val="28"/>
          <w:szCs w:val="28"/>
        </w:rPr>
        <w:t xml:space="preserve">ні шість місяців, що передують </w:t>
      </w:r>
      <w:r>
        <w:rPr>
          <w:sz w:val="28"/>
          <w:szCs w:val="28"/>
        </w:rPr>
        <w:t>місяцю   звернення  за  встановлення</w:t>
      </w:r>
      <w:r w:rsidR="001F6D73">
        <w:rPr>
          <w:sz w:val="28"/>
          <w:szCs w:val="28"/>
        </w:rPr>
        <w:t xml:space="preserve">м  диференційованої  плати  за </w:t>
      </w:r>
      <w:r>
        <w:rPr>
          <w:sz w:val="28"/>
          <w:szCs w:val="28"/>
        </w:rPr>
        <w:t>надання соціальних послуг.</w:t>
      </w:r>
    </w:p>
    <w:p w:rsidR="001F6D73" w:rsidRDefault="001B13CE" w:rsidP="001F6D73">
      <w:pPr>
        <w:pStyle w:val="ac"/>
        <w:tabs>
          <w:tab w:val="left" w:pos="0"/>
          <w:tab w:val="left" w:pos="1276"/>
        </w:tabs>
        <w:spacing w:before="0"/>
        <w:jc w:val="both"/>
        <w:rPr>
          <w:sz w:val="28"/>
          <w:szCs w:val="28"/>
        </w:rPr>
      </w:pPr>
      <w:r w:rsidRPr="00B4235F">
        <w:rPr>
          <w:b/>
          <w:sz w:val="28"/>
          <w:szCs w:val="28"/>
        </w:rPr>
        <w:t>2.15.11.</w:t>
      </w:r>
      <w:r w:rsidRPr="002771C3">
        <w:rPr>
          <w:sz w:val="28"/>
          <w:szCs w:val="28"/>
        </w:rPr>
        <w:t xml:space="preserve"> Індивідуальний план надання соціальної послуги.</w:t>
      </w:r>
    </w:p>
    <w:p w:rsidR="001B13CE" w:rsidRPr="001F6D73" w:rsidRDefault="001B13CE" w:rsidP="001F6D73">
      <w:pPr>
        <w:pStyle w:val="ac"/>
        <w:tabs>
          <w:tab w:val="left" w:pos="0"/>
          <w:tab w:val="left" w:pos="1276"/>
        </w:tabs>
        <w:spacing w:before="0"/>
        <w:jc w:val="both"/>
        <w:rPr>
          <w:sz w:val="28"/>
          <w:szCs w:val="28"/>
        </w:rPr>
      </w:pPr>
      <w:r w:rsidRPr="00B4235F">
        <w:rPr>
          <w:b/>
          <w:sz w:val="28"/>
          <w:szCs w:val="28"/>
        </w:rPr>
        <w:t>2.15.12.</w:t>
      </w:r>
      <w:r w:rsidR="00AC4021">
        <w:rPr>
          <w:b/>
          <w:sz w:val="28"/>
          <w:szCs w:val="28"/>
        </w:rPr>
        <w:t xml:space="preserve"> </w:t>
      </w:r>
      <w:r w:rsidRPr="002771C3">
        <w:rPr>
          <w:sz w:val="28"/>
          <w:szCs w:val="28"/>
        </w:rPr>
        <w:t>Копія довідки про взяття на облік внутрішньо переміщеної особи( для внутрішньо переміщених осіб).</w:t>
      </w:r>
    </w:p>
    <w:p w:rsidR="001B13CE" w:rsidRPr="001F6D73" w:rsidRDefault="001B13CE" w:rsidP="001F6D73">
      <w:pPr>
        <w:pStyle w:val="ac"/>
        <w:tabs>
          <w:tab w:val="left" w:pos="2340"/>
        </w:tabs>
        <w:spacing w:before="60" w:after="60"/>
        <w:ind w:firstLine="0"/>
        <w:jc w:val="center"/>
      </w:pPr>
      <w:r>
        <w:rPr>
          <w:sz w:val="28"/>
          <w:szCs w:val="28"/>
        </w:rPr>
        <w:t> </w:t>
      </w:r>
    </w:p>
    <w:p w:rsidR="001B13CE" w:rsidRDefault="001B13CE">
      <w:pPr>
        <w:pStyle w:val="ac"/>
        <w:tabs>
          <w:tab w:val="left" w:pos="2340"/>
        </w:tabs>
        <w:spacing w:before="60" w:after="60"/>
        <w:ind w:firstLine="0"/>
        <w:jc w:val="center"/>
      </w:pPr>
      <w:r>
        <w:rPr>
          <w:b/>
          <w:sz w:val="28"/>
          <w:szCs w:val="28"/>
        </w:rPr>
        <w:lastRenderedPageBreak/>
        <w:t>3. Перелік, умови та порядок надання соціальних послуг відділенням організації надання адресної натуральної та грошової допомоги територіального центру</w:t>
      </w:r>
    </w:p>
    <w:p w:rsidR="001B13CE" w:rsidRDefault="001B13CE">
      <w:pPr>
        <w:pStyle w:val="ac"/>
        <w:spacing w:before="60" w:after="60"/>
        <w:ind w:firstLine="0"/>
        <w:jc w:val="center"/>
        <w:rPr>
          <w:b/>
          <w:sz w:val="28"/>
          <w:szCs w:val="28"/>
        </w:rPr>
      </w:pPr>
    </w:p>
    <w:p w:rsidR="001B13CE" w:rsidRDefault="001B13CE" w:rsidP="001F6D73">
      <w:pPr>
        <w:pStyle w:val="ac"/>
        <w:tabs>
          <w:tab w:val="left" w:pos="567"/>
        </w:tabs>
        <w:spacing w:before="60" w:after="60"/>
        <w:jc w:val="both"/>
      </w:pPr>
      <w:r>
        <w:rPr>
          <w:b/>
          <w:sz w:val="28"/>
          <w:szCs w:val="28"/>
        </w:rPr>
        <w:t>3.1.</w:t>
      </w:r>
      <w:r>
        <w:rPr>
          <w:sz w:val="28"/>
          <w:szCs w:val="28"/>
        </w:rPr>
        <w:t xml:space="preserve"> Відділення організації надання адресної натуральної та грошової допомоги територіального центру (надалі — відділення адресної допомоги) утворюється для обслуговування не менш як 500 таких громадян, які відповідно до акта обстеження матеріально-побутових умов потребують натуральної чи грошової допомоги, а саме:</w:t>
      </w:r>
    </w:p>
    <w:p w:rsidR="0089588C" w:rsidRPr="0089588C" w:rsidRDefault="001B13CE">
      <w:pPr>
        <w:pStyle w:val="ac"/>
        <w:spacing w:before="60" w:after="60"/>
        <w:jc w:val="both"/>
        <w:rPr>
          <w:lang w:val="en-US"/>
        </w:rPr>
      </w:pPr>
      <w:r>
        <w:rPr>
          <w:b/>
          <w:sz w:val="28"/>
          <w:szCs w:val="28"/>
        </w:rPr>
        <w:t>3.1.1.</w:t>
      </w:r>
      <w:r>
        <w:rPr>
          <w:sz w:val="28"/>
          <w:szCs w:val="28"/>
        </w:rPr>
        <w:t xml:space="preserve">  Громадян похилого віку.</w:t>
      </w:r>
    </w:p>
    <w:p w:rsidR="001B13CE" w:rsidRDefault="001B13CE">
      <w:pPr>
        <w:pStyle w:val="ac"/>
        <w:spacing w:before="60" w:after="60"/>
        <w:jc w:val="both"/>
      </w:pPr>
      <w:r>
        <w:rPr>
          <w:b/>
          <w:sz w:val="28"/>
          <w:szCs w:val="28"/>
        </w:rPr>
        <w:t>3.1.2.</w:t>
      </w:r>
      <w:r>
        <w:rPr>
          <w:sz w:val="28"/>
          <w:szCs w:val="28"/>
        </w:rPr>
        <w:t xml:space="preserve">  Інвалідів. </w:t>
      </w:r>
    </w:p>
    <w:p w:rsidR="001B13CE" w:rsidRDefault="001B13CE">
      <w:pPr>
        <w:pStyle w:val="ac"/>
        <w:spacing w:before="0"/>
        <w:jc w:val="both"/>
      </w:pPr>
      <w:r>
        <w:rPr>
          <w:b/>
          <w:sz w:val="28"/>
          <w:szCs w:val="28"/>
        </w:rPr>
        <w:t>3.1.3.</w:t>
      </w:r>
      <w:r>
        <w:rPr>
          <w:sz w:val="28"/>
          <w:szCs w:val="28"/>
        </w:rPr>
        <w:t xml:space="preserve">  Хворих (з числа осіб працездатного віку на період до встановлення їм групи інвалідності, але не більш як чотири місяці) у разі, коли вони на своєму утриманні мають неповнолітніх дітей, дітей-інвалідів, осіб похилого віку, інвалідів.</w:t>
      </w:r>
    </w:p>
    <w:p w:rsidR="001F6D73" w:rsidRDefault="001B13CE" w:rsidP="001F6D73">
      <w:pPr>
        <w:pStyle w:val="ac"/>
        <w:spacing w:before="60" w:after="60"/>
        <w:jc w:val="both"/>
        <w:rPr>
          <w:sz w:val="28"/>
          <w:szCs w:val="28"/>
        </w:rPr>
      </w:pPr>
      <w:r>
        <w:rPr>
          <w:b/>
          <w:sz w:val="28"/>
          <w:szCs w:val="28"/>
        </w:rPr>
        <w:t>3.1.4</w:t>
      </w:r>
      <w:r w:rsidR="00217111">
        <w:rPr>
          <w:b/>
          <w:sz w:val="28"/>
          <w:szCs w:val="28"/>
        </w:rPr>
        <w:t>.</w:t>
      </w:r>
      <w:r w:rsidR="00217111" w:rsidRPr="00217111">
        <w:rPr>
          <w:b/>
          <w:sz w:val="28"/>
          <w:szCs w:val="28"/>
        </w:rPr>
        <w:t xml:space="preserve"> </w:t>
      </w:r>
      <w:r>
        <w:rPr>
          <w:sz w:val="28"/>
          <w:szCs w:val="28"/>
        </w:rPr>
        <w:t xml:space="preserve">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в першу чергу тих, що мають на своєму утриманні неповнолітніх дітей, дітей-інвалідів, осіб похилого віку, інвалідів. </w:t>
      </w:r>
    </w:p>
    <w:p w:rsidR="001F6D73" w:rsidRDefault="001F6D73" w:rsidP="001F6D73">
      <w:pPr>
        <w:pStyle w:val="ac"/>
        <w:spacing w:before="60" w:after="60"/>
        <w:jc w:val="both"/>
        <w:rPr>
          <w:b/>
          <w:sz w:val="28"/>
          <w:szCs w:val="28"/>
        </w:rPr>
      </w:pPr>
    </w:p>
    <w:p w:rsidR="001F6D73" w:rsidRDefault="001B13CE" w:rsidP="001F6D73">
      <w:pPr>
        <w:pStyle w:val="ac"/>
        <w:spacing w:before="60" w:after="60"/>
        <w:jc w:val="both"/>
        <w:rPr>
          <w:sz w:val="28"/>
          <w:szCs w:val="28"/>
        </w:rPr>
      </w:pPr>
      <w:r>
        <w:rPr>
          <w:b/>
          <w:sz w:val="28"/>
          <w:szCs w:val="28"/>
        </w:rPr>
        <w:t>3.2.</w:t>
      </w:r>
      <w:r>
        <w:rPr>
          <w:sz w:val="28"/>
          <w:szCs w:val="28"/>
        </w:rPr>
        <w:t xml:space="preserve"> Право на безоплатне обслуговування відділенням адресної допомоги мають:</w:t>
      </w:r>
    </w:p>
    <w:p w:rsidR="001F6D73" w:rsidRDefault="001B13CE" w:rsidP="001F6D73">
      <w:pPr>
        <w:pStyle w:val="ac"/>
        <w:spacing w:before="60" w:after="60"/>
        <w:jc w:val="both"/>
        <w:rPr>
          <w:sz w:val="28"/>
          <w:szCs w:val="28"/>
        </w:rPr>
      </w:pPr>
      <w:r>
        <w:rPr>
          <w:sz w:val="28"/>
          <w:szCs w:val="28"/>
        </w:rPr>
        <w:lastRenderedPageBreak/>
        <w:t xml:space="preserve"> </w:t>
      </w:r>
      <w:r>
        <w:rPr>
          <w:b/>
          <w:sz w:val="28"/>
          <w:szCs w:val="28"/>
        </w:rPr>
        <w:t>3.2.1.</w:t>
      </w:r>
      <w:r>
        <w:rPr>
          <w:sz w:val="28"/>
          <w:szCs w:val="28"/>
        </w:rPr>
        <w:t xml:space="preserve"> Громадяни, </w:t>
      </w:r>
      <w:r w:rsidRPr="00317826">
        <w:rPr>
          <w:sz w:val="28"/>
          <w:szCs w:val="28"/>
        </w:rPr>
        <w:t>які не здатні до самообслуговування</w:t>
      </w:r>
      <w:r>
        <w:rPr>
          <w:color w:val="000000"/>
          <w:sz w:val="28"/>
          <w:szCs w:val="28"/>
        </w:rPr>
        <w:t xml:space="preserve">  у  зв'язку з похилим  віком,  хворобою,  інвалідністю  і  не мають рідних,</w:t>
      </w:r>
      <w:r>
        <w:rPr>
          <w:sz w:val="28"/>
          <w:szCs w:val="28"/>
        </w:rPr>
        <w:t xml:space="preserve"> що повинні забезпечити їм догляд і допомогу, або рідні є громадянами похилого віку чи визнані інвалідами в установленому порядку.</w:t>
      </w:r>
    </w:p>
    <w:p w:rsidR="001F6D73" w:rsidRDefault="001B13CE" w:rsidP="001F6D73">
      <w:pPr>
        <w:pStyle w:val="ac"/>
        <w:spacing w:before="60" w:after="60"/>
        <w:jc w:val="both"/>
        <w:rPr>
          <w:sz w:val="28"/>
          <w:szCs w:val="28"/>
        </w:rPr>
      </w:pPr>
      <w:r>
        <w:rPr>
          <w:b/>
          <w:sz w:val="28"/>
          <w:szCs w:val="28"/>
        </w:rPr>
        <w:t>3.2.2.</w:t>
      </w:r>
      <w:r>
        <w:rPr>
          <w:sz w:val="28"/>
          <w:szCs w:val="28"/>
        </w:rPr>
        <w:t xml:space="preserve"> Інші громадяни похилого віку, інваліди, хворі (з числа осіб працездатного віку на період до встановлення їм групи інвалідності, але не більш як чотири місяці), які мають на своєму утриманні неповнолітніх дітей, дітей-інвалідів, осіб похилого віку, інвалідів, за умови, що середньомісячний сукупний дохід їх сімей нижчий ніж 1,5 прожиткового мінімуму для сім’ї.</w:t>
      </w:r>
    </w:p>
    <w:p w:rsidR="001F6D73" w:rsidRDefault="001B13CE" w:rsidP="001F6D73">
      <w:pPr>
        <w:pStyle w:val="ac"/>
        <w:spacing w:before="60" w:after="60"/>
        <w:jc w:val="both"/>
        <w:rPr>
          <w:sz w:val="28"/>
          <w:szCs w:val="28"/>
        </w:rPr>
      </w:pPr>
      <w:r>
        <w:rPr>
          <w:b/>
          <w:sz w:val="28"/>
          <w:szCs w:val="28"/>
        </w:rPr>
        <w:t xml:space="preserve">3.2.3.  </w:t>
      </w:r>
      <w:r>
        <w:rPr>
          <w:sz w:val="28"/>
          <w:szCs w:val="28"/>
        </w:rPr>
        <w:t>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дохід їх сімей нижчий ніж прожитковий мінімум для сім’ї.</w:t>
      </w:r>
    </w:p>
    <w:p w:rsidR="001F6D73" w:rsidRDefault="001B13CE" w:rsidP="001F6D73">
      <w:pPr>
        <w:pStyle w:val="ac"/>
        <w:spacing w:before="60" w:after="60"/>
        <w:jc w:val="both"/>
        <w:rPr>
          <w:sz w:val="28"/>
          <w:szCs w:val="28"/>
        </w:rPr>
      </w:pPr>
      <w:r w:rsidRPr="002B2EDC">
        <w:rPr>
          <w:b/>
          <w:sz w:val="28"/>
          <w:szCs w:val="28"/>
        </w:rPr>
        <w:t>3.2.4</w:t>
      </w:r>
      <w:r w:rsidRPr="00936A2A">
        <w:rPr>
          <w:sz w:val="28"/>
          <w:szCs w:val="28"/>
        </w:rPr>
        <w:t>. Внутрішньо переміщені особи.</w:t>
      </w:r>
    </w:p>
    <w:p w:rsidR="001F6D73" w:rsidRDefault="001B13CE" w:rsidP="001F6D73">
      <w:pPr>
        <w:pStyle w:val="ac"/>
        <w:spacing w:before="60" w:after="60"/>
        <w:jc w:val="both"/>
        <w:rPr>
          <w:sz w:val="28"/>
          <w:szCs w:val="28"/>
        </w:rPr>
      </w:pPr>
      <w:r>
        <w:rPr>
          <w:b/>
          <w:sz w:val="28"/>
          <w:szCs w:val="28"/>
        </w:rPr>
        <w:t>3.3.</w:t>
      </w:r>
      <w:r>
        <w:rPr>
          <w:sz w:val="28"/>
          <w:szCs w:val="28"/>
        </w:rPr>
        <w:t xml:space="preserve"> Відділення адресної допомоги виходячи з можливостей, наявної фінансової та матеріально-технічної бази безоплатно забезпечує громадян:</w:t>
      </w:r>
    </w:p>
    <w:p w:rsidR="001F6D73" w:rsidRDefault="001B13CE" w:rsidP="001F6D73">
      <w:pPr>
        <w:pStyle w:val="ac"/>
        <w:spacing w:before="60" w:after="60"/>
        <w:jc w:val="both"/>
        <w:rPr>
          <w:sz w:val="28"/>
          <w:szCs w:val="28"/>
        </w:rPr>
      </w:pPr>
      <w:r>
        <w:rPr>
          <w:b/>
          <w:sz w:val="28"/>
          <w:szCs w:val="28"/>
        </w:rPr>
        <w:t>3.3.1.</w:t>
      </w:r>
      <w:r>
        <w:rPr>
          <w:sz w:val="28"/>
          <w:szCs w:val="28"/>
        </w:rPr>
        <w:t xml:space="preserve"> Одягом, взуттям, іншими предметами першої потреби.</w:t>
      </w:r>
    </w:p>
    <w:p w:rsidR="001F6D73" w:rsidRDefault="001B13CE" w:rsidP="001F6D73">
      <w:pPr>
        <w:pStyle w:val="ac"/>
        <w:spacing w:before="60" w:after="60"/>
        <w:jc w:val="both"/>
        <w:rPr>
          <w:sz w:val="28"/>
          <w:szCs w:val="28"/>
        </w:rPr>
      </w:pPr>
      <w:r>
        <w:rPr>
          <w:b/>
          <w:sz w:val="28"/>
          <w:szCs w:val="28"/>
        </w:rPr>
        <w:t>3.3.2.</w:t>
      </w:r>
      <w:r>
        <w:rPr>
          <w:sz w:val="28"/>
          <w:szCs w:val="28"/>
        </w:rPr>
        <w:t xml:space="preserve">  Предметами медичного призначення.</w:t>
      </w:r>
    </w:p>
    <w:p w:rsidR="001F6D73" w:rsidRDefault="001B13CE" w:rsidP="001F6D73">
      <w:pPr>
        <w:pStyle w:val="ac"/>
        <w:spacing w:before="60" w:after="60"/>
        <w:jc w:val="both"/>
        <w:rPr>
          <w:sz w:val="28"/>
          <w:szCs w:val="28"/>
        </w:rPr>
      </w:pPr>
      <w:r>
        <w:rPr>
          <w:b/>
          <w:sz w:val="28"/>
          <w:szCs w:val="28"/>
        </w:rPr>
        <w:lastRenderedPageBreak/>
        <w:t>3.3.3.</w:t>
      </w:r>
      <w:r>
        <w:rPr>
          <w:sz w:val="28"/>
          <w:szCs w:val="28"/>
        </w:rPr>
        <w:t xml:space="preserve">  Предметами побутової гігієни.</w:t>
      </w:r>
    </w:p>
    <w:p w:rsidR="001F6D73" w:rsidRDefault="001B13CE" w:rsidP="001F6D73">
      <w:pPr>
        <w:pStyle w:val="ac"/>
        <w:spacing w:before="60" w:after="60"/>
        <w:jc w:val="both"/>
        <w:rPr>
          <w:sz w:val="28"/>
          <w:szCs w:val="28"/>
        </w:rPr>
      </w:pPr>
      <w:r>
        <w:rPr>
          <w:b/>
          <w:sz w:val="28"/>
          <w:szCs w:val="28"/>
        </w:rPr>
        <w:t>3.3.4.</w:t>
      </w:r>
      <w:r>
        <w:rPr>
          <w:sz w:val="28"/>
          <w:szCs w:val="28"/>
        </w:rPr>
        <w:t xml:space="preserve">  Продовольчими та промисловими товарами.</w:t>
      </w:r>
    </w:p>
    <w:p w:rsidR="001F6D73" w:rsidRDefault="001B13CE" w:rsidP="001F6D73">
      <w:pPr>
        <w:pStyle w:val="ac"/>
        <w:spacing w:before="60" w:after="60"/>
        <w:jc w:val="both"/>
        <w:rPr>
          <w:sz w:val="28"/>
          <w:szCs w:val="28"/>
        </w:rPr>
      </w:pPr>
      <w:r>
        <w:rPr>
          <w:b/>
          <w:sz w:val="28"/>
          <w:szCs w:val="28"/>
        </w:rPr>
        <w:t>3.3.5.</w:t>
      </w:r>
      <w:r>
        <w:rPr>
          <w:sz w:val="28"/>
          <w:szCs w:val="28"/>
        </w:rPr>
        <w:t xml:space="preserve">  Гарячими обідами тощо.</w:t>
      </w:r>
    </w:p>
    <w:p w:rsidR="001F6D73" w:rsidRDefault="001F6D73" w:rsidP="001F6D73">
      <w:pPr>
        <w:pStyle w:val="ac"/>
        <w:spacing w:before="60" w:after="60"/>
        <w:jc w:val="both"/>
        <w:rPr>
          <w:sz w:val="28"/>
          <w:szCs w:val="28"/>
        </w:rPr>
      </w:pPr>
    </w:p>
    <w:p w:rsidR="00222AB6" w:rsidRDefault="001B13CE" w:rsidP="001F6D73">
      <w:pPr>
        <w:pStyle w:val="ac"/>
        <w:spacing w:before="60" w:after="60"/>
        <w:jc w:val="both"/>
        <w:rPr>
          <w:sz w:val="28"/>
          <w:szCs w:val="28"/>
        </w:rPr>
      </w:pPr>
      <w:r w:rsidRPr="00936A2A">
        <w:rPr>
          <w:b/>
          <w:sz w:val="28"/>
          <w:szCs w:val="28"/>
        </w:rPr>
        <w:t>3.4.</w:t>
      </w:r>
      <w:r w:rsidRPr="00936A2A">
        <w:rPr>
          <w:sz w:val="28"/>
          <w:szCs w:val="28"/>
        </w:rPr>
        <w:t xml:space="preserve"> Через відділення адресної допомоги  потребуючі </w:t>
      </w:r>
      <w:r w:rsidR="00222AB6" w:rsidRPr="00936A2A">
        <w:rPr>
          <w:sz w:val="28"/>
          <w:szCs w:val="28"/>
        </w:rPr>
        <w:t>підопічні</w:t>
      </w:r>
      <w:r w:rsidRPr="00936A2A">
        <w:rPr>
          <w:sz w:val="28"/>
          <w:szCs w:val="28"/>
        </w:rPr>
        <w:t xml:space="preserve"> мають можливість користуватися місцевими пільгами в визначених лазнях та пунктах прання білизни тощо.</w:t>
      </w:r>
    </w:p>
    <w:p w:rsidR="001F6D73" w:rsidRDefault="001F6D73">
      <w:pPr>
        <w:pStyle w:val="ac"/>
        <w:spacing w:before="60" w:after="60"/>
        <w:jc w:val="both"/>
        <w:rPr>
          <w:b/>
          <w:sz w:val="28"/>
          <w:szCs w:val="28"/>
        </w:rPr>
      </w:pPr>
    </w:p>
    <w:p w:rsidR="001B13CE" w:rsidRPr="00BF6BD5" w:rsidRDefault="001B13CE">
      <w:pPr>
        <w:pStyle w:val="ac"/>
        <w:spacing w:before="60" w:after="60"/>
        <w:jc w:val="both"/>
        <w:rPr>
          <w:b/>
          <w:sz w:val="28"/>
          <w:szCs w:val="28"/>
        </w:rPr>
      </w:pPr>
      <w:r w:rsidRPr="00BF6BD5">
        <w:rPr>
          <w:b/>
          <w:sz w:val="28"/>
          <w:szCs w:val="28"/>
        </w:rPr>
        <w:t>3.5</w:t>
      </w:r>
      <w:r w:rsidRPr="00BF6BD5">
        <w:rPr>
          <w:sz w:val="28"/>
          <w:szCs w:val="28"/>
        </w:rPr>
        <w:t xml:space="preserve">. Відділення адресної допомоги має право організовувати надання на платній та безоплатній основі </w:t>
      </w:r>
      <w:r w:rsidR="00BF6BD5" w:rsidRPr="00BF6BD5">
        <w:rPr>
          <w:sz w:val="28"/>
          <w:szCs w:val="28"/>
        </w:rPr>
        <w:t xml:space="preserve">перукарські послуги, </w:t>
      </w:r>
      <w:r w:rsidR="00222AB6" w:rsidRPr="00BF6BD5">
        <w:rPr>
          <w:sz w:val="28"/>
          <w:szCs w:val="28"/>
        </w:rPr>
        <w:t>послуг</w:t>
      </w:r>
      <w:r w:rsidR="00BF6BD5" w:rsidRPr="00BF6BD5">
        <w:rPr>
          <w:sz w:val="28"/>
          <w:szCs w:val="28"/>
        </w:rPr>
        <w:t>и</w:t>
      </w:r>
      <w:r w:rsidR="00222AB6" w:rsidRPr="00BF6BD5">
        <w:rPr>
          <w:sz w:val="28"/>
          <w:szCs w:val="28"/>
        </w:rPr>
        <w:t xml:space="preserve"> з пошиття одягу,</w:t>
      </w:r>
      <w:r w:rsidR="00BF6BD5" w:rsidRPr="00BF6BD5">
        <w:rPr>
          <w:sz w:val="28"/>
          <w:szCs w:val="28"/>
        </w:rPr>
        <w:t xml:space="preserve"> </w:t>
      </w:r>
      <w:r w:rsidR="00222AB6" w:rsidRPr="00BF6BD5">
        <w:rPr>
          <w:sz w:val="28"/>
          <w:szCs w:val="28"/>
        </w:rPr>
        <w:t>ремонту одягу,</w:t>
      </w:r>
      <w:r w:rsidR="00BF6BD5" w:rsidRPr="00BF6BD5">
        <w:rPr>
          <w:sz w:val="28"/>
          <w:szCs w:val="28"/>
        </w:rPr>
        <w:t xml:space="preserve"> ремонту взуття , </w:t>
      </w:r>
      <w:r w:rsidRPr="00BF6BD5">
        <w:rPr>
          <w:sz w:val="28"/>
          <w:szCs w:val="28"/>
        </w:rPr>
        <w:t xml:space="preserve"> інвалідних візків та інших технічних засобів реабілітації </w:t>
      </w:r>
      <w:r w:rsidR="00222AB6" w:rsidRPr="00BF6BD5">
        <w:rPr>
          <w:sz w:val="28"/>
          <w:szCs w:val="28"/>
        </w:rPr>
        <w:t xml:space="preserve"> </w:t>
      </w:r>
      <w:r w:rsidRPr="00BF6BD5">
        <w:rPr>
          <w:sz w:val="28"/>
          <w:szCs w:val="28"/>
        </w:rPr>
        <w:t>тощо.</w:t>
      </w:r>
    </w:p>
    <w:p w:rsidR="001F6D73" w:rsidRDefault="001F6D73">
      <w:pPr>
        <w:pStyle w:val="ac"/>
        <w:spacing w:before="60" w:after="60"/>
        <w:jc w:val="both"/>
        <w:rPr>
          <w:b/>
          <w:sz w:val="28"/>
          <w:szCs w:val="28"/>
        </w:rPr>
      </w:pPr>
    </w:p>
    <w:p w:rsidR="001F6D73" w:rsidRDefault="001B13CE" w:rsidP="001F6D73">
      <w:pPr>
        <w:pStyle w:val="ac"/>
        <w:spacing w:before="60" w:after="60"/>
        <w:jc w:val="both"/>
        <w:rPr>
          <w:sz w:val="28"/>
          <w:szCs w:val="28"/>
        </w:rPr>
      </w:pPr>
      <w:r>
        <w:rPr>
          <w:b/>
          <w:sz w:val="28"/>
          <w:szCs w:val="28"/>
        </w:rPr>
        <w:t xml:space="preserve">3.6. </w:t>
      </w:r>
      <w:r>
        <w:rPr>
          <w:sz w:val="28"/>
          <w:szCs w:val="28"/>
        </w:rPr>
        <w:t xml:space="preserve">Якщо в ході обстеження матеріально-побутових умов громадян з числа осіб, вказаних у пункті </w:t>
      </w:r>
      <w:r w:rsidRPr="005D678E">
        <w:rPr>
          <w:color w:val="FF0000"/>
          <w:sz w:val="28"/>
          <w:szCs w:val="28"/>
        </w:rPr>
        <w:t>3.1</w:t>
      </w:r>
      <w:r>
        <w:rPr>
          <w:sz w:val="28"/>
          <w:szCs w:val="28"/>
        </w:rPr>
        <w:t xml:space="preserve"> цього Переліку, які мають право на обслуговування відділенням адресної допомоги, буде встановлено, що вони перенесли операцію, тривале захворювання, у зв’язку з чим перебували на стаціонарному лікуванні у закладі охорони здоров’я і мають офіційне підтвердження пов’язаних з цими обставинами грошових витрат, натуральна чи грошова допомога надається за умови, що середньомісячний сукупний дохід їх сімей за останні шість календарних місяців, що передують місяцю звернення, не </w:t>
      </w:r>
      <w:r>
        <w:rPr>
          <w:sz w:val="28"/>
          <w:szCs w:val="28"/>
        </w:rPr>
        <w:lastRenderedPageBreak/>
        <w:t>перевищує встановлених законом двох прожиткових мінімумів для осіб, які втратили працездатність.</w:t>
      </w:r>
    </w:p>
    <w:p w:rsidR="001F6D73" w:rsidRDefault="001F6D73" w:rsidP="001F6D73">
      <w:pPr>
        <w:pStyle w:val="ac"/>
        <w:spacing w:before="60" w:after="60"/>
        <w:jc w:val="both"/>
        <w:rPr>
          <w:sz w:val="28"/>
          <w:szCs w:val="28"/>
        </w:rPr>
      </w:pPr>
    </w:p>
    <w:p w:rsidR="001F6D73" w:rsidRDefault="001B13CE" w:rsidP="001F6D73">
      <w:pPr>
        <w:pStyle w:val="ac"/>
        <w:spacing w:before="60" w:after="60"/>
        <w:jc w:val="both"/>
        <w:rPr>
          <w:sz w:val="28"/>
          <w:szCs w:val="28"/>
        </w:rPr>
      </w:pPr>
      <w:r>
        <w:rPr>
          <w:b/>
          <w:sz w:val="28"/>
          <w:szCs w:val="28"/>
        </w:rPr>
        <w:t>3.7.</w:t>
      </w:r>
      <w:r>
        <w:rPr>
          <w:sz w:val="28"/>
          <w:szCs w:val="28"/>
        </w:rPr>
        <w:t xml:space="preserve"> Відділення адресної допомоги може організовувати пункти прийому від громадян, підприємств, установ та організацій продуктів харчування, одягу, взуття, меблів, предметів першої потреби, побутової техніки, коштів, робіт та послуг  тощо для задоволення потреб малозабезпечених громадян.</w:t>
      </w:r>
    </w:p>
    <w:p w:rsidR="001F6D73" w:rsidRDefault="001F6D73" w:rsidP="001F6D73">
      <w:pPr>
        <w:pStyle w:val="ac"/>
        <w:spacing w:before="60" w:after="60"/>
        <w:jc w:val="both"/>
        <w:rPr>
          <w:sz w:val="28"/>
          <w:szCs w:val="28"/>
        </w:rPr>
      </w:pPr>
    </w:p>
    <w:p w:rsidR="001F6D73" w:rsidRDefault="001B13CE" w:rsidP="001F6D73">
      <w:pPr>
        <w:pStyle w:val="ac"/>
        <w:spacing w:before="60" w:after="60"/>
        <w:jc w:val="both"/>
        <w:rPr>
          <w:sz w:val="28"/>
          <w:szCs w:val="28"/>
        </w:rPr>
      </w:pPr>
      <w:r>
        <w:rPr>
          <w:b/>
          <w:sz w:val="28"/>
          <w:szCs w:val="28"/>
        </w:rPr>
        <w:t xml:space="preserve">3.8. </w:t>
      </w:r>
      <w:r>
        <w:rPr>
          <w:sz w:val="28"/>
          <w:szCs w:val="28"/>
        </w:rPr>
        <w:t>Відділення адресної допомоги здійснює обслуговування  громадян за умови подання письмової заяви, довідки про склад сім’ї або зареєстрованих у житловому приміщенні/будинку осіб, довідки про доходи</w:t>
      </w:r>
      <w:r w:rsidR="00AF796C">
        <w:rPr>
          <w:sz w:val="28"/>
          <w:szCs w:val="28"/>
        </w:rPr>
        <w:t xml:space="preserve"> </w:t>
      </w:r>
      <w:r w:rsidR="00AF796C" w:rsidRPr="00936A2A">
        <w:rPr>
          <w:sz w:val="28"/>
          <w:szCs w:val="28"/>
        </w:rPr>
        <w:t>всіх членів сім’ї</w:t>
      </w:r>
      <w:r>
        <w:rPr>
          <w:sz w:val="28"/>
          <w:szCs w:val="28"/>
        </w:rPr>
        <w:t xml:space="preserve"> та підтверджуючих документів про перенесені захворювання чи складну життєву ситуацію, актів обстеження</w:t>
      </w:r>
      <w:r w:rsidR="00317826">
        <w:rPr>
          <w:sz w:val="28"/>
          <w:szCs w:val="28"/>
        </w:rPr>
        <w:t xml:space="preserve"> матеріально-побутових умов, що складаються за згодою громадянина.</w:t>
      </w:r>
    </w:p>
    <w:p w:rsidR="001F6D73" w:rsidRDefault="001F6D73" w:rsidP="001F6D73">
      <w:pPr>
        <w:pStyle w:val="ac"/>
        <w:spacing w:before="60" w:after="60"/>
        <w:jc w:val="both"/>
        <w:rPr>
          <w:sz w:val="28"/>
          <w:szCs w:val="28"/>
        </w:rPr>
      </w:pPr>
    </w:p>
    <w:p w:rsidR="001B13CE" w:rsidRPr="001F6D73" w:rsidRDefault="001B13CE" w:rsidP="001F6D73">
      <w:pPr>
        <w:pStyle w:val="ac"/>
        <w:spacing w:before="60" w:after="60"/>
        <w:jc w:val="both"/>
        <w:rPr>
          <w:sz w:val="28"/>
          <w:szCs w:val="28"/>
        </w:rPr>
      </w:pPr>
      <w:r>
        <w:rPr>
          <w:b/>
          <w:sz w:val="28"/>
          <w:szCs w:val="28"/>
        </w:rPr>
        <w:t>3.9.</w:t>
      </w:r>
      <w:r>
        <w:rPr>
          <w:sz w:val="28"/>
          <w:szCs w:val="28"/>
        </w:rPr>
        <w:t xml:space="preserve"> На кожного громадянина, якого обслуговує відділення адресної допомоги, ведеться особова справа, в якій міститься:</w:t>
      </w:r>
    </w:p>
    <w:p w:rsidR="001F6D73" w:rsidRDefault="001B13CE" w:rsidP="001F6D73">
      <w:pPr>
        <w:pStyle w:val="ac"/>
        <w:numPr>
          <w:ilvl w:val="2"/>
          <w:numId w:val="2"/>
        </w:numPr>
        <w:spacing w:before="60" w:after="60"/>
        <w:ind w:hanging="719"/>
        <w:jc w:val="both"/>
      </w:pPr>
      <w:r>
        <w:rPr>
          <w:sz w:val="28"/>
          <w:szCs w:val="28"/>
        </w:rPr>
        <w:t xml:space="preserve"> Письмова заява громадянина.</w:t>
      </w:r>
    </w:p>
    <w:p w:rsidR="001F6D73" w:rsidRDefault="001B13CE" w:rsidP="001F6D73">
      <w:pPr>
        <w:pStyle w:val="ac"/>
        <w:numPr>
          <w:ilvl w:val="2"/>
          <w:numId w:val="2"/>
        </w:numPr>
        <w:spacing w:before="60" w:after="60"/>
        <w:ind w:left="0" w:firstLine="567"/>
        <w:jc w:val="both"/>
      </w:pPr>
      <w:r w:rsidRPr="001F6D73">
        <w:rPr>
          <w:sz w:val="28"/>
          <w:szCs w:val="28"/>
        </w:rPr>
        <w:t xml:space="preserve">Довідка про склад сім’ї або зареєстрованих у житловому приміщенні/будинку осіб. </w:t>
      </w:r>
    </w:p>
    <w:p w:rsidR="001F6D73" w:rsidRDefault="001B13CE" w:rsidP="001F6D73">
      <w:pPr>
        <w:pStyle w:val="ac"/>
        <w:numPr>
          <w:ilvl w:val="2"/>
          <w:numId w:val="2"/>
        </w:numPr>
        <w:spacing w:before="60" w:after="60"/>
        <w:ind w:left="0" w:firstLine="567"/>
        <w:jc w:val="both"/>
      </w:pPr>
      <w:r w:rsidRPr="001F6D73">
        <w:rPr>
          <w:sz w:val="28"/>
          <w:szCs w:val="28"/>
        </w:rPr>
        <w:t>Довідки про доходи членів сім’ї.</w:t>
      </w:r>
    </w:p>
    <w:p w:rsidR="001F6D73" w:rsidRDefault="001B13CE" w:rsidP="001F6D73">
      <w:pPr>
        <w:pStyle w:val="ac"/>
        <w:numPr>
          <w:ilvl w:val="2"/>
          <w:numId w:val="2"/>
        </w:numPr>
        <w:spacing w:before="60" w:after="60"/>
        <w:ind w:left="0" w:firstLine="567"/>
        <w:jc w:val="both"/>
      </w:pPr>
      <w:r w:rsidRPr="001F6D73">
        <w:rPr>
          <w:sz w:val="28"/>
          <w:szCs w:val="28"/>
        </w:rPr>
        <w:lastRenderedPageBreak/>
        <w:t>Копія наказу про здійснення (припинення) обслуговування.</w:t>
      </w:r>
    </w:p>
    <w:p w:rsidR="001F6D73" w:rsidRDefault="001B13CE" w:rsidP="001F6D73">
      <w:pPr>
        <w:pStyle w:val="ac"/>
        <w:numPr>
          <w:ilvl w:val="2"/>
          <w:numId w:val="2"/>
        </w:numPr>
        <w:spacing w:before="60" w:after="60"/>
        <w:ind w:left="0" w:firstLine="567"/>
        <w:jc w:val="both"/>
      </w:pPr>
      <w:r w:rsidRPr="001F6D73">
        <w:rPr>
          <w:sz w:val="28"/>
          <w:szCs w:val="28"/>
        </w:rPr>
        <w:t>Акт обстеження житлово-побутових умов громадянина</w:t>
      </w:r>
      <w:r w:rsidR="00AC4021">
        <w:rPr>
          <w:sz w:val="28"/>
          <w:szCs w:val="28"/>
        </w:rPr>
        <w:t xml:space="preserve"> </w:t>
      </w:r>
      <w:r w:rsidR="00AF796C" w:rsidRPr="001F6D73">
        <w:rPr>
          <w:sz w:val="28"/>
          <w:szCs w:val="28"/>
        </w:rPr>
        <w:t>(який складається за згодою громадянина).</w:t>
      </w:r>
    </w:p>
    <w:p w:rsidR="001F6D73" w:rsidRDefault="001B13CE" w:rsidP="001F6D73">
      <w:pPr>
        <w:pStyle w:val="ac"/>
        <w:numPr>
          <w:ilvl w:val="2"/>
          <w:numId w:val="2"/>
        </w:numPr>
        <w:spacing w:before="60" w:after="60"/>
        <w:ind w:left="0" w:firstLine="567"/>
        <w:jc w:val="both"/>
      </w:pPr>
      <w:r w:rsidRPr="001F6D73">
        <w:rPr>
          <w:sz w:val="28"/>
          <w:szCs w:val="28"/>
        </w:rPr>
        <w:t>Інші підтверджуючі документи про перенесені захворювання чи складну життєву ситуацію.</w:t>
      </w:r>
    </w:p>
    <w:p w:rsidR="00057293" w:rsidRPr="001F6D73" w:rsidRDefault="00317826" w:rsidP="001F6D73">
      <w:pPr>
        <w:pStyle w:val="ac"/>
        <w:numPr>
          <w:ilvl w:val="2"/>
          <w:numId w:val="2"/>
        </w:numPr>
        <w:spacing w:before="60" w:after="60"/>
        <w:ind w:left="0" w:firstLine="567"/>
        <w:jc w:val="both"/>
      </w:pPr>
      <w:r w:rsidRPr="001F6D73">
        <w:rPr>
          <w:sz w:val="28"/>
          <w:szCs w:val="28"/>
        </w:rPr>
        <w:t xml:space="preserve">Копія </w:t>
      </w:r>
      <w:r w:rsidR="009475E6" w:rsidRPr="001F6D73">
        <w:rPr>
          <w:sz w:val="28"/>
          <w:szCs w:val="28"/>
        </w:rPr>
        <w:t>довід</w:t>
      </w:r>
      <w:r w:rsidRPr="001F6D73">
        <w:rPr>
          <w:sz w:val="28"/>
          <w:szCs w:val="28"/>
        </w:rPr>
        <w:t xml:space="preserve">ки </w:t>
      </w:r>
      <w:r w:rsidR="009475E6" w:rsidRPr="001F6D73">
        <w:rPr>
          <w:sz w:val="28"/>
          <w:szCs w:val="28"/>
        </w:rPr>
        <w:t xml:space="preserve"> </w:t>
      </w:r>
      <w:r w:rsidRPr="001F6D73">
        <w:rPr>
          <w:sz w:val="28"/>
          <w:szCs w:val="28"/>
        </w:rPr>
        <w:t>про взяття на облік внутрішньо переміщеної особи</w:t>
      </w:r>
      <w:r w:rsidR="009475E6" w:rsidRPr="001F6D73">
        <w:rPr>
          <w:sz w:val="28"/>
          <w:szCs w:val="28"/>
        </w:rPr>
        <w:t xml:space="preserve">  (для внутрішньо переміщених осіб)</w:t>
      </w:r>
      <w:r w:rsidR="001F6D73">
        <w:rPr>
          <w:sz w:val="28"/>
          <w:szCs w:val="28"/>
        </w:rPr>
        <w:t>.</w:t>
      </w:r>
    </w:p>
    <w:p w:rsidR="001F6D73" w:rsidRPr="001F6D73" w:rsidRDefault="001F6D73" w:rsidP="001F6D73">
      <w:pPr>
        <w:pStyle w:val="ac"/>
        <w:spacing w:before="60" w:after="60"/>
        <w:ind w:left="567" w:firstLine="0"/>
        <w:jc w:val="both"/>
      </w:pPr>
    </w:p>
    <w:p w:rsidR="001B13CE" w:rsidRDefault="001B13CE" w:rsidP="001F6D73">
      <w:pPr>
        <w:pStyle w:val="ac"/>
        <w:spacing w:before="60" w:after="60"/>
        <w:jc w:val="both"/>
      </w:pPr>
      <w:r>
        <w:rPr>
          <w:b/>
          <w:sz w:val="28"/>
          <w:szCs w:val="28"/>
        </w:rPr>
        <w:t>3.10.</w:t>
      </w:r>
      <w:r>
        <w:rPr>
          <w:sz w:val="28"/>
          <w:szCs w:val="28"/>
        </w:rPr>
        <w:t xml:space="preserve"> Соціальний працівник відділення адресної допомоги формує особові справи громадян, які звернулися за допомогою, перевіряє відомості, зазначені у поданих ними документах, і вносить їх до електронної бази даних територіального центру.</w:t>
      </w:r>
    </w:p>
    <w:p w:rsidR="001F6D73" w:rsidRDefault="001F6D73">
      <w:pPr>
        <w:pStyle w:val="ac"/>
        <w:spacing w:before="60" w:after="60"/>
        <w:jc w:val="both"/>
        <w:rPr>
          <w:b/>
          <w:sz w:val="28"/>
          <w:szCs w:val="28"/>
        </w:rPr>
      </w:pPr>
    </w:p>
    <w:p w:rsidR="00936A2A" w:rsidRDefault="001B13CE">
      <w:pPr>
        <w:pStyle w:val="ac"/>
        <w:spacing w:before="60" w:after="60"/>
        <w:jc w:val="both"/>
      </w:pPr>
      <w:r>
        <w:rPr>
          <w:b/>
          <w:sz w:val="28"/>
          <w:szCs w:val="28"/>
        </w:rPr>
        <w:t>3.11.</w:t>
      </w:r>
      <w:r>
        <w:rPr>
          <w:sz w:val="28"/>
          <w:szCs w:val="28"/>
        </w:rPr>
        <w:t xml:space="preserve"> У разі, коли громадянин через часткову втрату рухової активності не може відвідати відділення адресної допомоги та особисто отримати допомогу, адміністрація територіального центру вживає заходів для доставки допомоги громадянину за місцем його проживання.</w:t>
      </w:r>
    </w:p>
    <w:p w:rsidR="001B13CE" w:rsidRDefault="001B13CE">
      <w:pPr>
        <w:pStyle w:val="ac"/>
        <w:spacing w:before="60" w:after="60"/>
        <w:jc w:val="both"/>
        <w:rPr>
          <w:sz w:val="28"/>
          <w:szCs w:val="28"/>
        </w:rPr>
      </w:pPr>
    </w:p>
    <w:p w:rsidR="001B13CE" w:rsidRDefault="001B13CE">
      <w:pPr>
        <w:pStyle w:val="ac"/>
        <w:tabs>
          <w:tab w:val="left" w:pos="2340"/>
        </w:tabs>
        <w:spacing w:before="60" w:after="60"/>
        <w:jc w:val="both"/>
      </w:pPr>
      <w:r>
        <w:rPr>
          <w:b/>
          <w:sz w:val="28"/>
          <w:szCs w:val="28"/>
        </w:rPr>
        <w:t>3.12.</w:t>
      </w:r>
      <w:r>
        <w:rPr>
          <w:sz w:val="28"/>
          <w:szCs w:val="28"/>
        </w:rPr>
        <w:t xml:space="preserve"> Через відділення адресної допомоги можуть  надаватись у тимчасове користування громадянам наявні в коморі територіального центру технічні та інші засоби реабілітації, </w:t>
      </w:r>
      <w:r>
        <w:rPr>
          <w:sz w:val="28"/>
          <w:szCs w:val="28"/>
        </w:rPr>
        <w:lastRenderedPageBreak/>
        <w:t>засоби малої механізації, предмети першої необхідності, окремі побутові прилади тощо.</w:t>
      </w:r>
    </w:p>
    <w:p w:rsidR="001B13CE" w:rsidRDefault="001B13CE">
      <w:pPr>
        <w:pStyle w:val="ac"/>
        <w:spacing w:before="60" w:after="60"/>
        <w:jc w:val="both"/>
        <w:rPr>
          <w:sz w:val="28"/>
          <w:szCs w:val="28"/>
        </w:rPr>
      </w:pPr>
    </w:p>
    <w:p w:rsidR="001B13CE" w:rsidRDefault="001B13CE">
      <w:pPr>
        <w:pStyle w:val="ac"/>
        <w:spacing w:before="60" w:after="60"/>
        <w:jc w:val="both"/>
      </w:pPr>
      <w:r>
        <w:rPr>
          <w:b/>
          <w:sz w:val="28"/>
          <w:szCs w:val="28"/>
        </w:rPr>
        <w:t>3.13.</w:t>
      </w:r>
      <w:r>
        <w:rPr>
          <w:sz w:val="28"/>
          <w:szCs w:val="28"/>
        </w:rPr>
        <w:t xml:space="preserve"> Відділення адресної допомоги очолює завідувач, який призначається на посаду і звільняється з посади директором територіального центру за погодженням з </w:t>
      </w:r>
      <w:r w:rsidR="009475E6">
        <w:rPr>
          <w:sz w:val="28"/>
          <w:szCs w:val="28"/>
        </w:rPr>
        <w:t xml:space="preserve">директором  </w:t>
      </w:r>
      <w:r w:rsidR="00904F59">
        <w:rPr>
          <w:sz w:val="28"/>
          <w:szCs w:val="28"/>
        </w:rPr>
        <w:t>департамент</w:t>
      </w:r>
      <w:r w:rsidR="009475E6">
        <w:rPr>
          <w:sz w:val="28"/>
          <w:szCs w:val="28"/>
        </w:rPr>
        <w:t>у</w:t>
      </w:r>
      <w:r>
        <w:rPr>
          <w:sz w:val="28"/>
          <w:szCs w:val="28"/>
        </w:rPr>
        <w:t>.</w:t>
      </w:r>
    </w:p>
    <w:p w:rsidR="001B13CE" w:rsidRPr="001F6D73" w:rsidRDefault="001B13CE" w:rsidP="001F6D73">
      <w:pPr>
        <w:pStyle w:val="ac"/>
        <w:spacing w:before="60" w:after="60"/>
        <w:jc w:val="both"/>
      </w:pPr>
      <w:r w:rsidRPr="007538CF">
        <w:rPr>
          <w:sz w:val="28"/>
          <w:szCs w:val="28"/>
        </w:rPr>
        <w:t>Завідувач відділення повинен мати вищу освіту (магістр, спеціаліст) відповідного напряму підготовки і стаж роботи не менш як три роки. </w:t>
      </w:r>
    </w:p>
    <w:p w:rsidR="001B13CE" w:rsidRDefault="001B13CE">
      <w:pPr>
        <w:pStyle w:val="ac"/>
        <w:spacing w:before="60" w:after="60"/>
        <w:jc w:val="both"/>
        <w:rPr>
          <w:sz w:val="28"/>
          <w:szCs w:val="28"/>
        </w:rPr>
      </w:pPr>
    </w:p>
    <w:p w:rsidR="001B13CE" w:rsidRDefault="001B13CE">
      <w:pPr>
        <w:pStyle w:val="ac"/>
        <w:tabs>
          <w:tab w:val="left" w:pos="2340"/>
        </w:tabs>
        <w:spacing w:before="60" w:after="60"/>
        <w:ind w:firstLine="0"/>
        <w:jc w:val="center"/>
      </w:pPr>
      <w:r>
        <w:rPr>
          <w:b/>
          <w:sz w:val="28"/>
          <w:szCs w:val="28"/>
        </w:rPr>
        <w:t xml:space="preserve">4. Перелік, умови та порядок </w:t>
      </w:r>
      <w:r w:rsidR="00BD3BAA">
        <w:rPr>
          <w:b/>
          <w:sz w:val="28"/>
          <w:szCs w:val="28"/>
        </w:rPr>
        <w:t xml:space="preserve">  обслуговування </w:t>
      </w:r>
      <w:r w:rsidR="00904F59">
        <w:rPr>
          <w:b/>
          <w:sz w:val="28"/>
          <w:szCs w:val="28"/>
        </w:rPr>
        <w:t>в</w:t>
      </w:r>
      <w:r>
        <w:rPr>
          <w:b/>
          <w:sz w:val="28"/>
          <w:szCs w:val="28"/>
        </w:rPr>
        <w:t xml:space="preserve"> </w:t>
      </w:r>
      <w:r w:rsidR="00904F59">
        <w:rPr>
          <w:b/>
          <w:sz w:val="28"/>
          <w:szCs w:val="28"/>
        </w:rPr>
        <w:t xml:space="preserve"> </w:t>
      </w:r>
      <w:r w:rsidR="00904F59" w:rsidRPr="00011863">
        <w:rPr>
          <w:b/>
          <w:sz w:val="28"/>
          <w:szCs w:val="28"/>
        </w:rPr>
        <w:t xml:space="preserve">центрі </w:t>
      </w:r>
      <w:r w:rsidR="00BD3BAA" w:rsidRPr="00011863">
        <w:rPr>
          <w:b/>
          <w:sz w:val="28"/>
          <w:szCs w:val="28"/>
        </w:rPr>
        <w:t xml:space="preserve"> надання  </w:t>
      </w:r>
      <w:r w:rsidR="00011863" w:rsidRPr="00011863">
        <w:rPr>
          <w:b/>
          <w:sz w:val="28"/>
          <w:szCs w:val="28"/>
        </w:rPr>
        <w:t>медичної допомоги</w:t>
      </w:r>
      <w:r w:rsidRPr="00011863">
        <w:rPr>
          <w:b/>
          <w:sz w:val="28"/>
          <w:szCs w:val="28"/>
        </w:rPr>
        <w:t xml:space="preserve"> територіального центру</w:t>
      </w:r>
    </w:p>
    <w:p w:rsidR="001B13CE" w:rsidRDefault="001B13CE">
      <w:pPr>
        <w:pStyle w:val="ac"/>
        <w:tabs>
          <w:tab w:val="left" w:pos="2340"/>
        </w:tabs>
        <w:spacing w:before="60" w:after="60"/>
        <w:ind w:firstLine="0"/>
        <w:jc w:val="center"/>
        <w:rPr>
          <w:b/>
          <w:sz w:val="28"/>
          <w:szCs w:val="28"/>
        </w:rPr>
      </w:pPr>
    </w:p>
    <w:p w:rsidR="00BC016C" w:rsidRDefault="001F6D73" w:rsidP="001F6D73">
      <w:pPr>
        <w:pStyle w:val="ac"/>
        <w:tabs>
          <w:tab w:val="left" w:pos="567"/>
        </w:tabs>
        <w:spacing w:before="0"/>
        <w:ind w:firstLine="0"/>
        <w:jc w:val="both"/>
        <w:rPr>
          <w:sz w:val="28"/>
          <w:szCs w:val="28"/>
        </w:rPr>
      </w:pPr>
      <w:r>
        <w:rPr>
          <w:b/>
          <w:sz w:val="28"/>
          <w:szCs w:val="28"/>
        </w:rPr>
        <w:tab/>
      </w:r>
      <w:r w:rsidR="001B13CE">
        <w:rPr>
          <w:b/>
          <w:sz w:val="28"/>
          <w:szCs w:val="28"/>
        </w:rPr>
        <w:t>4.1.</w:t>
      </w:r>
      <w:r w:rsidR="004E7B1A">
        <w:rPr>
          <w:b/>
          <w:sz w:val="28"/>
          <w:szCs w:val="28"/>
        </w:rPr>
        <w:t xml:space="preserve"> </w:t>
      </w:r>
      <w:r w:rsidR="00BD3BAA" w:rsidRPr="00011863">
        <w:rPr>
          <w:sz w:val="28"/>
          <w:szCs w:val="28"/>
        </w:rPr>
        <w:t xml:space="preserve">Центр надання </w:t>
      </w:r>
      <w:r w:rsidR="001B13CE" w:rsidRPr="00011863">
        <w:rPr>
          <w:sz w:val="28"/>
          <w:szCs w:val="28"/>
        </w:rPr>
        <w:t xml:space="preserve"> </w:t>
      </w:r>
      <w:r w:rsidR="00011863">
        <w:rPr>
          <w:sz w:val="28"/>
          <w:szCs w:val="28"/>
        </w:rPr>
        <w:t>медичної допомоги</w:t>
      </w:r>
    </w:p>
    <w:p w:rsidR="001B13CE" w:rsidRDefault="001B13CE" w:rsidP="001F6D73">
      <w:pPr>
        <w:pStyle w:val="ac"/>
        <w:tabs>
          <w:tab w:val="left" w:pos="567"/>
        </w:tabs>
        <w:spacing w:before="0"/>
        <w:ind w:firstLine="0"/>
        <w:jc w:val="both"/>
      </w:pPr>
      <w:r>
        <w:rPr>
          <w:sz w:val="28"/>
          <w:szCs w:val="28"/>
        </w:rPr>
        <w:t xml:space="preserve"> територіального центру (надалі </w:t>
      </w:r>
      <w:r w:rsidR="00BD3BAA">
        <w:rPr>
          <w:sz w:val="28"/>
          <w:szCs w:val="28"/>
        </w:rPr>
        <w:t>-</w:t>
      </w:r>
      <w:r>
        <w:rPr>
          <w:sz w:val="28"/>
          <w:szCs w:val="28"/>
        </w:rPr>
        <w:t xml:space="preserve"> медични</w:t>
      </w:r>
      <w:r w:rsidR="00BD3BAA">
        <w:rPr>
          <w:sz w:val="28"/>
          <w:szCs w:val="28"/>
        </w:rPr>
        <w:t>й центр</w:t>
      </w:r>
      <w:r>
        <w:rPr>
          <w:sz w:val="28"/>
          <w:szCs w:val="28"/>
        </w:rPr>
        <w:t xml:space="preserve">) утворюється для обслуговування не менш як 50 громадян на день або за наявності 25-ти ліжко-місць для громадян похилого віку, інвалідів (які досягли 18-річного віку) з частковим порушенням рухової активності, які частково не здатні до самообслуговування. </w:t>
      </w:r>
    </w:p>
    <w:p w:rsidR="001F6D73" w:rsidRDefault="00BD3BAA" w:rsidP="001F6D73">
      <w:pPr>
        <w:pStyle w:val="ac"/>
        <w:tabs>
          <w:tab w:val="left" w:pos="2340"/>
        </w:tabs>
        <w:spacing w:before="0"/>
        <w:jc w:val="both"/>
        <w:rPr>
          <w:b/>
          <w:sz w:val="28"/>
          <w:szCs w:val="28"/>
        </w:rPr>
      </w:pPr>
      <w:r>
        <w:rPr>
          <w:sz w:val="28"/>
          <w:szCs w:val="28"/>
        </w:rPr>
        <w:t>Медичний центр</w:t>
      </w:r>
      <w:r w:rsidR="001B13CE">
        <w:rPr>
          <w:sz w:val="28"/>
          <w:szCs w:val="28"/>
        </w:rPr>
        <w:t xml:space="preserve"> обслуговує громадян безкоштовно незалежно від їх </w:t>
      </w:r>
      <w:r w:rsidR="001B13CE" w:rsidRPr="004E7B1A">
        <w:rPr>
          <w:sz w:val="28"/>
          <w:szCs w:val="28"/>
        </w:rPr>
        <w:t>сімейного стану</w:t>
      </w:r>
      <w:r w:rsidR="001B13CE">
        <w:rPr>
          <w:sz w:val="28"/>
          <w:szCs w:val="28"/>
        </w:rPr>
        <w:t xml:space="preserve">, які не мають медичних протипоказань для перебування в колективі та потребують медичних послуг з метою запобігання виникненню та розвитку </w:t>
      </w:r>
      <w:r w:rsidR="001B13CE">
        <w:rPr>
          <w:sz w:val="28"/>
          <w:szCs w:val="28"/>
        </w:rPr>
        <w:lastRenderedPageBreak/>
        <w:t>можливих органічних розладів особи,</w:t>
      </w:r>
      <w:r w:rsidR="00AC4021">
        <w:rPr>
          <w:sz w:val="28"/>
          <w:szCs w:val="28"/>
        </w:rPr>
        <w:t xml:space="preserve"> </w:t>
      </w:r>
      <w:r w:rsidR="00942064">
        <w:rPr>
          <w:sz w:val="28"/>
          <w:szCs w:val="28"/>
        </w:rPr>
        <w:t>надання первинної медичної допомоги,</w:t>
      </w:r>
      <w:r w:rsidR="001B13CE">
        <w:rPr>
          <w:sz w:val="28"/>
          <w:szCs w:val="28"/>
        </w:rPr>
        <w:t xml:space="preserve"> підтримки її здоров’я</w:t>
      </w:r>
      <w:r w:rsidR="00750CDE">
        <w:rPr>
          <w:sz w:val="28"/>
          <w:szCs w:val="28"/>
        </w:rPr>
        <w:t xml:space="preserve">, та надання допомоги у проходженні реабілітації. </w:t>
      </w:r>
    </w:p>
    <w:p w:rsidR="001F6D73" w:rsidRDefault="001B13CE" w:rsidP="001F6D73">
      <w:pPr>
        <w:pStyle w:val="ac"/>
        <w:tabs>
          <w:tab w:val="left" w:pos="2340"/>
        </w:tabs>
        <w:spacing w:before="0"/>
        <w:jc w:val="both"/>
        <w:rPr>
          <w:b/>
          <w:sz w:val="28"/>
          <w:szCs w:val="28"/>
        </w:rPr>
      </w:pPr>
      <w:r>
        <w:rPr>
          <w:b/>
          <w:sz w:val="28"/>
          <w:szCs w:val="28"/>
        </w:rPr>
        <w:t>4.2.</w:t>
      </w:r>
      <w:r>
        <w:rPr>
          <w:sz w:val="28"/>
          <w:szCs w:val="28"/>
        </w:rPr>
        <w:t xml:space="preserve">  </w:t>
      </w:r>
      <w:r w:rsidR="00BA6011">
        <w:rPr>
          <w:sz w:val="28"/>
          <w:szCs w:val="28"/>
        </w:rPr>
        <w:t xml:space="preserve">Медичний центр </w:t>
      </w:r>
      <w:r>
        <w:rPr>
          <w:sz w:val="28"/>
          <w:szCs w:val="28"/>
        </w:rPr>
        <w:t xml:space="preserve"> надає:</w:t>
      </w:r>
    </w:p>
    <w:p w:rsidR="001F6D73" w:rsidRDefault="00BA6011" w:rsidP="001F6D73">
      <w:pPr>
        <w:pStyle w:val="ac"/>
        <w:tabs>
          <w:tab w:val="left" w:pos="2340"/>
        </w:tabs>
        <w:spacing w:before="0"/>
        <w:jc w:val="both"/>
        <w:rPr>
          <w:b/>
          <w:sz w:val="28"/>
          <w:szCs w:val="28"/>
        </w:rPr>
      </w:pPr>
      <w:r>
        <w:rPr>
          <w:b/>
          <w:sz w:val="28"/>
          <w:szCs w:val="28"/>
        </w:rPr>
        <w:t>4.2.1.</w:t>
      </w:r>
      <w:r w:rsidR="00D666F6">
        <w:rPr>
          <w:b/>
          <w:sz w:val="28"/>
          <w:szCs w:val="28"/>
        </w:rPr>
        <w:t xml:space="preserve"> </w:t>
      </w:r>
      <w:r w:rsidR="00D666F6" w:rsidRPr="00D666F6">
        <w:rPr>
          <w:sz w:val="28"/>
          <w:szCs w:val="28"/>
        </w:rPr>
        <w:t>М</w:t>
      </w:r>
      <w:r w:rsidR="001B13CE">
        <w:rPr>
          <w:sz w:val="28"/>
          <w:szCs w:val="28"/>
        </w:rPr>
        <w:t>едичні послуги — організація консультацій щодо запобігання виникненню та розвитку можливих органічних розладів особи,</w:t>
      </w:r>
      <w:r w:rsidR="00CF0987">
        <w:rPr>
          <w:sz w:val="28"/>
          <w:szCs w:val="28"/>
        </w:rPr>
        <w:t xml:space="preserve"> надання первинної допомоги,</w:t>
      </w:r>
      <w:r w:rsidR="001B13CE">
        <w:rPr>
          <w:sz w:val="28"/>
          <w:szCs w:val="28"/>
        </w:rPr>
        <w:t xml:space="preserve"> підтримка її здоров’я, здійснення профілактичних, лікувально-оздоровчих, реабілітаційних заходів</w:t>
      </w:r>
      <w:r w:rsidR="00790E37">
        <w:rPr>
          <w:sz w:val="28"/>
          <w:szCs w:val="28"/>
        </w:rPr>
        <w:t>,</w:t>
      </w:r>
      <w:r w:rsidR="004E7B1A">
        <w:rPr>
          <w:sz w:val="28"/>
          <w:szCs w:val="28"/>
        </w:rPr>
        <w:t xml:space="preserve"> </w:t>
      </w:r>
      <w:r w:rsidR="00790E37" w:rsidRPr="004E7B1A">
        <w:rPr>
          <w:sz w:val="28"/>
          <w:szCs w:val="28"/>
        </w:rPr>
        <w:t>здійснення передрейсового огляду водіїв установи.</w:t>
      </w:r>
    </w:p>
    <w:p w:rsidR="001F6D73" w:rsidRDefault="001B13CE" w:rsidP="001F6D73">
      <w:pPr>
        <w:pStyle w:val="ac"/>
        <w:tabs>
          <w:tab w:val="left" w:pos="2340"/>
        </w:tabs>
        <w:spacing w:before="0"/>
        <w:jc w:val="both"/>
        <w:rPr>
          <w:b/>
          <w:sz w:val="28"/>
          <w:szCs w:val="28"/>
        </w:rPr>
      </w:pPr>
      <w:r>
        <w:rPr>
          <w:b/>
          <w:sz w:val="28"/>
          <w:szCs w:val="28"/>
        </w:rPr>
        <w:t>4.2.2.</w:t>
      </w:r>
      <w:r>
        <w:rPr>
          <w:sz w:val="28"/>
          <w:szCs w:val="28"/>
        </w:rPr>
        <w:t xml:space="preserve"> Психологічні</w:t>
      </w:r>
      <w:r w:rsidR="008D5189">
        <w:rPr>
          <w:sz w:val="28"/>
          <w:szCs w:val="28"/>
        </w:rPr>
        <w:t>,</w:t>
      </w:r>
      <w:r w:rsidR="007943D2">
        <w:rPr>
          <w:sz w:val="28"/>
          <w:szCs w:val="28"/>
        </w:rPr>
        <w:t xml:space="preserve"> </w:t>
      </w:r>
      <w:r w:rsidR="008D5189">
        <w:rPr>
          <w:sz w:val="28"/>
          <w:szCs w:val="28"/>
        </w:rPr>
        <w:t>психотерапевтичні</w:t>
      </w:r>
      <w:r w:rsidR="004E7B1A">
        <w:rPr>
          <w:sz w:val="28"/>
          <w:szCs w:val="28"/>
        </w:rPr>
        <w:t xml:space="preserve"> </w:t>
      </w:r>
      <w:r>
        <w:rPr>
          <w:sz w:val="28"/>
          <w:szCs w:val="28"/>
        </w:rPr>
        <w:t>послуги — організація консультацій з питань психічного здоров'я та поліпшення відносин з оточуючим соціальним середовищем, психологічна</w:t>
      </w:r>
      <w:r w:rsidR="00FF1069">
        <w:rPr>
          <w:sz w:val="28"/>
          <w:szCs w:val="28"/>
        </w:rPr>
        <w:t>, психотерапевтична корекція</w:t>
      </w:r>
      <w:r>
        <w:rPr>
          <w:sz w:val="28"/>
          <w:szCs w:val="28"/>
        </w:rPr>
        <w:t>,</w:t>
      </w:r>
      <w:r w:rsidR="00FF1069">
        <w:rPr>
          <w:sz w:val="28"/>
          <w:szCs w:val="28"/>
        </w:rPr>
        <w:t xml:space="preserve"> організація психотерапевтичних сеансів та тренінгів,</w:t>
      </w:r>
      <w:r>
        <w:rPr>
          <w:sz w:val="28"/>
          <w:szCs w:val="28"/>
        </w:rPr>
        <w:t xml:space="preserve"> методичні поради.</w:t>
      </w:r>
    </w:p>
    <w:p w:rsidR="001F6D73" w:rsidRDefault="001B13CE" w:rsidP="001F6D73">
      <w:pPr>
        <w:pStyle w:val="ac"/>
        <w:tabs>
          <w:tab w:val="left" w:pos="2340"/>
        </w:tabs>
        <w:spacing w:before="0"/>
        <w:jc w:val="both"/>
        <w:rPr>
          <w:b/>
          <w:sz w:val="28"/>
          <w:szCs w:val="28"/>
        </w:rPr>
      </w:pPr>
      <w:r>
        <w:rPr>
          <w:b/>
          <w:sz w:val="28"/>
          <w:szCs w:val="28"/>
        </w:rPr>
        <w:t>4.2.3.</w:t>
      </w:r>
      <w:r>
        <w:rPr>
          <w:sz w:val="28"/>
          <w:szCs w:val="28"/>
        </w:rPr>
        <w:t xml:space="preserve"> Інформаційні послуги — надання інформації, необхідної для ліквідації складної життєвої ситуації</w:t>
      </w:r>
      <w:r w:rsidR="00DF6ECD">
        <w:rPr>
          <w:sz w:val="28"/>
          <w:szCs w:val="28"/>
        </w:rPr>
        <w:t>,</w:t>
      </w:r>
      <w:r w:rsidR="007943D2">
        <w:rPr>
          <w:sz w:val="28"/>
          <w:szCs w:val="28"/>
        </w:rPr>
        <w:t xml:space="preserve"> що склалася,</w:t>
      </w:r>
      <w:r w:rsidR="00FF1069">
        <w:rPr>
          <w:sz w:val="28"/>
          <w:szCs w:val="28"/>
        </w:rPr>
        <w:t xml:space="preserve"> щодо  соціально</w:t>
      </w:r>
      <w:r w:rsidR="007943D2">
        <w:rPr>
          <w:sz w:val="28"/>
          <w:szCs w:val="28"/>
        </w:rPr>
        <w:t xml:space="preserve"> </w:t>
      </w:r>
      <w:r w:rsidR="00FF1069">
        <w:rPr>
          <w:sz w:val="28"/>
          <w:szCs w:val="28"/>
        </w:rPr>
        <w:t>–</w:t>
      </w:r>
      <w:r w:rsidR="007943D2">
        <w:rPr>
          <w:sz w:val="28"/>
          <w:szCs w:val="28"/>
        </w:rPr>
        <w:t xml:space="preserve"> </w:t>
      </w:r>
      <w:r w:rsidR="007314C9">
        <w:rPr>
          <w:sz w:val="28"/>
          <w:szCs w:val="28"/>
        </w:rPr>
        <w:t>п</w:t>
      </w:r>
      <w:r w:rsidR="00FF1069">
        <w:rPr>
          <w:sz w:val="28"/>
          <w:szCs w:val="28"/>
        </w:rPr>
        <w:t>обутової адаптації осіб похилого віку</w:t>
      </w:r>
      <w:r w:rsidR="00DF6ECD">
        <w:rPr>
          <w:sz w:val="28"/>
          <w:szCs w:val="28"/>
        </w:rPr>
        <w:t>,</w:t>
      </w:r>
      <w:r w:rsidR="00FF1069">
        <w:rPr>
          <w:sz w:val="28"/>
          <w:szCs w:val="28"/>
        </w:rPr>
        <w:t xml:space="preserve">  інвалідів </w:t>
      </w:r>
      <w:r w:rsidR="00DF6ECD">
        <w:rPr>
          <w:sz w:val="28"/>
          <w:szCs w:val="28"/>
        </w:rPr>
        <w:t>з метою усунення обмежень  життєдіяльності, підтримки  соціальної незалежності</w:t>
      </w:r>
      <w:r w:rsidR="007943D2">
        <w:rPr>
          <w:sz w:val="28"/>
          <w:szCs w:val="28"/>
        </w:rPr>
        <w:t>.</w:t>
      </w:r>
    </w:p>
    <w:p w:rsidR="001F6D73" w:rsidRDefault="001F6D73" w:rsidP="001F6D73">
      <w:pPr>
        <w:pStyle w:val="ac"/>
        <w:tabs>
          <w:tab w:val="left" w:pos="2340"/>
        </w:tabs>
        <w:spacing w:before="0"/>
        <w:jc w:val="both"/>
        <w:rPr>
          <w:b/>
          <w:sz w:val="28"/>
          <w:szCs w:val="28"/>
        </w:rPr>
      </w:pPr>
    </w:p>
    <w:p w:rsidR="001F6D73" w:rsidRDefault="001B13CE" w:rsidP="001F6D73">
      <w:pPr>
        <w:pStyle w:val="ac"/>
        <w:tabs>
          <w:tab w:val="left" w:pos="2340"/>
        </w:tabs>
        <w:spacing w:before="0"/>
        <w:jc w:val="both"/>
        <w:rPr>
          <w:sz w:val="28"/>
          <w:szCs w:val="28"/>
        </w:rPr>
      </w:pPr>
      <w:r w:rsidRPr="007314C9">
        <w:rPr>
          <w:b/>
          <w:sz w:val="28"/>
          <w:szCs w:val="28"/>
        </w:rPr>
        <w:t>4.</w:t>
      </w:r>
      <w:r w:rsidR="007314C9">
        <w:rPr>
          <w:b/>
          <w:sz w:val="28"/>
          <w:szCs w:val="28"/>
        </w:rPr>
        <w:t>3</w:t>
      </w:r>
      <w:r w:rsidRPr="007314C9">
        <w:rPr>
          <w:b/>
          <w:sz w:val="28"/>
          <w:szCs w:val="28"/>
        </w:rPr>
        <w:t>.</w:t>
      </w:r>
      <w:r w:rsidRPr="00933180">
        <w:rPr>
          <w:color w:val="FF0000"/>
          <w:sz w:val="28"/>
          <w:szCs w:val="28"/>
        </w:rPr>
        <w:t xml:space="preserve"> </w:t>
      </w:r>
      <w:r w:rsidR="007314C9">
        <w:rPr>
          <w:color w:val="FF0000"/>
          <w:sz w:val="28"/>
          <w:szCs w:val="28"/>
        </w:rPr>
        <w:t xml:space="preserve"> </w:t>
      </w:r>
      <w:r w:rsidR="007314C9" w:rsidRPr="007314C9">
        <w:rPr>
          <w:sz w:val="28"/>
          <w:szCs w:val="28"/>
        </w:rPr>
        <w:t>Медичний центр може надавати інші медичні послуги</w:t>
      </w:r>
      <w:r w:rsidR="007314C9">
        <w:rPr>
          <w:sz w:val="28"/>
          <w:szCs w:val="28"/>
        </w:rPr>
        <w:t>, в тому числі видавати  медикаменти.</w:t>
      </w:r>
    </w:p>
    <w:p w:rsidR="001F6D73" w:rsidRDefault="00C0356F" w:rsidP="001F6D73">
      <w:pPr>
        <w:pStyle w:val="ac"/>
        <w:tabs>
          <w:tab w:val="left" w:pos="2340"/>
        </w:tabs>
        <w:spacing w:before="0"/>
        <w:jc w:val="both"/>
        <w:rPr>
          <w:b/>
          <w:sz w:val="28"/>
          <w:szCs w:val="28"/>
        </w:rPr>
      </w:pPr>
      <w:r w:rsidRPr="007314C9">
        <w:rPr>
          <w:b/>
          <w:sz w:val="28"/>
          <w:szCs w:val="28"/>
          <w:lang w:val="ru-RU"/>
        </w:rPr>
        <w:t>4</w:t>
      </w:r>
      <w:r w:rsidR="001B13CE" w:rsidRPr="007314C9">
        <w:rPr>
          <w:b/>
          <w:sz w:val="28"/>
          <w:szCs w:val="28"/>
        </w:rPr>
        <w:t>.</w:t>
      </w:r>
      <w:r w:rsidR="007314C9">
        <w:rPr>
          <w:b/>
          <w:sz w:val="28"/>
          <w:szCs w:val="28"/>
        </w:rPr>
        <w:t>4</w:t>
      </w:r>
      <w:r w:rsidR="001B13CE">
        <w:rPr>
          <w:b/>
          <w:sz w:val="28"/>
          <w:szCs w:val="28"/>
        </w:rPr>
        <w:t>.</w:t>
      </w:r>
      <w:r w:rsidR="001B13CE">
        <w:rPr>
          <w:sz w:val="28"/>
          <w:szCs w:val="28"/>
        </w:rPr>
        <w:t xml:space="preserve"> На</w:t>
      </w:r>
      <w:r w:rsidR="00CF0987">
        <w:rPr>
          <w:sz w:val="28"/>
          <w:szCs w:val="28"/>
        </w:rPr>
        <w:t xml:space="preserve"> </w:t>
      </w:r>
      <w:r w:rsidR="001B13CE">
        <w:rPr>
          <w:sz w:val="28"/>
          <w:szCs w:val="28"/>
        </w:rPr>
        <w:t xml:space="preserve"> кожного громадянина, якого обслуговує </w:t>
      </w:r>
      <w:r w:rsidR="007943D2">
        <w:rPr>
          <w:sz w:val="28"/>
          <w:szCs w:val="28"/>
        </w:rPr>
        <w:t>медичний</w:t>
      </w:r>
      <w:r w:rsidR="00CF0987">
        <w:rPr>
          <w:sz w:val="28"/>
          <w:szCs w:val="28"/>
        </w:rPr>
        <w:t xml:space="preserve"> центр</w:t>
      </w:r>
      <w:r w:rsidR="001B13CE">
        <w:rPr>
          <w:sz w:val="28"/>
          <w:szCs w:val="28"/>
        </w:rPr>
        <w:t>, ведеться особова справа, в якій міститься:</w:t>
      </w:r>
    </w:p>
    <w:p w:rsidR="001F6D73" w:rsidRDefault="007314C9" w:rsidP="001F6D73">
      <w:pPr>
        <w:pStyle w:val="ac"/>
        <w:tabs>
          <w:tab w:val="left" w:pos="2340"/>
        </w:tabs>
        <w:spacing w:before="0"/>
        <w:jc w:val="both"/>
        <w:rPr>
          <w:b/>
          <w:sz w:val="28"/>
          <w:szCs w:val="28"/>
        </w:rPr>
      </w:pPr>
      <w:r w:rsidRPr="007314C9">
        <w:rPr>
          <w:b/>
          <w:sz w:val="28"/>
          <w:szCs w:val="28"/>
        </w:rPr>
        <w:lastRenderedPageBreak/>
        <w:t>4.4.1.</w:t>
      </w:r>
      <w:r>
        <w:rPr>
          <w:sz w:val="28"/>
          <w:szCs w:val="28"/>
        </w:rPr>
        <w:t xml:space="preserve"> Письмова заява громадянина.</w:t>
      </w:r>
    </w:p>
    <w:p w:rsidR="001F6D73" w:rsidRDefault="001B13CE" w:rsidP="001F6D73">
      <w:pPr>
        <w:pStyle w:val="ac"/>
        <w:tabs>
          <w:tab w:val="left" w:pos="2340"/>
        </w:tabs>
        <w:spacing w:before="0"/>
        <w:jc w:val="both"/>
        <w:rPr>
          <w:b/>
          <w:sz w:val="28"/>
          <w:szCs w:val="28"/>
        </w:rPr>
      </w:pPr>
      <w:r>
        <w:rPr>
          <w:b/>
          <w:sz w:val="28"/>
          <w:szCs w:val="28"/>
        </w:rPr>
        <w:t>4.</w:t>
      </w:r>
      <w:r w:rsidR="007314C9">
        <w:rPr>
          <w:b/>
          <w:sz w:val="28"/>
          <w:szCs w:val="28"/>
        </w:rPr>
        <w:t>4</w:t>
      </w:r>
      <w:r>
        <w:rPr>
          <w:b/>
          <w:sz w:val="28"/>
          <w:szCs w:val="28"/>
        </w:rPr>
        <w:t>.2.</w:t>
      </w:r>
      <w:r>
        <w:rPr>
          <w:sz w:val="28"/>
          <w:szCs w:val="28"/>
        </w:rPr>
        <w:t xml:space="preserve"> Медичний висновок про потребу в</w:t>
      </w:r>
      <w:r w:rsidR="0034239E">
        <w:rPr>
          <w:sz w:val="28"/>
          <w:szCs w:val="28"/>
        </w:rPr>
        <w:t xml:space="preserve"> </w:t>
      </w:r>
      <w:r w:rsidRPr="007314C9">
        <w:rPr>
          <w:sz w:val="28"/>
          <w:szCs w:val="28"/>
        </w:rPr>
        <w:t>медичних послугах</w:t>
      </w:r>
      <w:r w:rsidRPr="00CF0987">
        <w:rPr>
          <w:color w:val="FF0000"/>
          <w:sz w:val="28"/>
          <w:szCs w:val="28"/>
        </w:rPr>
        <w:t xml:space="preserve"> </w:t>
      </w:r>
      <w:r>
        <w:rPr>
          <w:sz w:val="28"/>
          <w:szCs w:val="28"/>
        </w:rPr>
        <w:t>та відсутність медичних протипоказань для перебування в колективі.</w:t>
      </w:r>
    </w:p>
    <w:p w:rsidR="001F6D73" w:rsidRDefault="001B13CE" w:rsidP="001F6D73">
      <w:pPr>
        <w:pStyle w:val="ac"/>
        <w:tabs>
          <w:tab w:val="left" w:pos="2340"/>
        </w:tabs>
        <w:spacing w:before="0"/>
        <w:jc w:val="both"/>
        <w:rPr>
          <w:b/>
          <w:sz w:val="28"/>
          <w:szCs w:val="28"/>
        </w:rPr>
      </w:pPr>
      <w:r>
        <w:rPr>
          <w:b/>
          <w:sz w:val="28"/>
          <w:szCs w:val="28"/>
        </w:rPr>
        <w:t>4.</w:t>
      </w:r>
      <w:r w:rsidR="007314C9">
        <w:rPr>
          <w:b/>
          <w:sz w:val="28"/>
          <w:szCs w:val="28"/>
        </w:rPr>
        <w:t>4</w:t>
      </w:r>
      <w:r>
        <w:rPr>
          <w:b/>
          <w:sz w:val="28"/>
          <w:szCs w:val="28"/>
        </w:rPr>
        <w:t>.3.</w:t>
      </w:r>
      <w:r>
        <w:rPr>
          <w:sz w:val="28"/>
          <w:szCs w:val="28"/>
        </w:rPr>
        <w:t xml:space="preserve">  Карта</w:t>
      </w:r>
      <w:r w:rsidR="00CF0987">
        <w:rPr>
          <w:sz w:val="28"/>
          <w:szCs w:val="28"/>
        </w:rPr>
        <w:t xml:space="preserve"> визначення індивідуальних потреб отримувача соціальних послуг.</w:t>
      </w:r>
    </w:p>
    <w:p w:rsidR="001F6D73" w:rsidRDefault="001B13CE" w:rsidP="001F6D73">
      <w:pPr>
        <w:pStyle w:val="ac"/>
        <w:tabs>
          <w:tab w:val="left" w:pos="2340"/>
        </w:tabs>
        <w:spacing w:before="0"/>
        <w:jc w:val="both"/>
        <w:rPr>
          <w:b/>
          <w:sz w:val="28"/>
          <w:szCs w:val="28"/>
        </w:rPr>
      </w:pPr>
      <w:r>
        <w:rPr>
          <w:b/>
          <w:sz w:val="28"/>
          <w:szCs w:val="28"/>
        </w:rPr>
        <w:t>4.</w:t>
      </w:r>
      <w:r w:rsidR="00DD613E">
        <w:rPr>
          <w:b/>
          <w:sz w:val="28"/>
          <w:szCs w:val="28"/>
        </w:rPr>
        <w:t>4</w:t>
      </w:r>
      <w:r>
        <w:rPr>
          <w:b/>
          <w:sz w:val="28"/>
          <w:szCs w:val="28"/>
        </w:rPr>
        <w:t xml:space="preserve">.4. </w:t>
      </w:r>
      <w:r>
        <w:rPr>
          <w:sz w:val="28"/>
          <w:szCs w:val="28"/>
        </w:rPr>
        <w:t>Амбулаторна картка</w:t>
      </w:r>
      <w:r w:rsidR="00DD613E">
        <w:rPr>
          <w:sz w:val="28"/>
          <w:szCs w:val="28"/>
        </w:rPr>
        <w:t>.</w:t>
      </w:r>
    </w:p>
    <w:p w:rsidR="001F6D73" w:rsidRDefault="00CF0987" w:rsidP="001F6D73">
      <w:pPr>
        <w:pStyle w:val="ac"/>
        <w:tabs>
          <w:tab w:val="left" w:pos="2340"/>
        </w:tabs>
        <w:spacing w:before="0"/>
        <w:jc w:val="both"/>
        <w:rPr>
          <w:b/>
          <w:sz w:val="28"/>
          <w:szCs w:val="28"/>
        </w:rPr>
      </w:pPr>
      <w:r w:rsidRPr="00B72E1A">
        <w:rPr>
          <w:b/>
          <w:sz w:val="28"/>
          <w:szCs w:val="28"/>
        </w:rPr>
        <w:t>4.</w:t>
      </w:r>
      <w:r w:rsidR="00DD613E">
        <w:rPr>
          <w:b/>
          <w:sz w:val="28"/>
          <w:szCs w:val="28"/>
        </w:rPr>
        <w:t>4</w:t>
      </w:r>
      <w:r w:rsidRPr="00B72E1A">
        <w:rPr>
          <w:b/>
          <w:sz w:val="28"/>
          <w:szCs w:val="28"/>
        </w:rPr>
        <w:t>.</w:t>
      </w:r>
      <w:r w:rsidR="00DD613E">
        <w:rPr>
          <w:b/>
          <w:sz w:val="28"/>
          <w:szCs w:val="28"/>
        </w:rPr>
        <w:t>5</w:t>
      </w:r>
      <w:r w:rsidRPr="00B72E1A">
        <w:rPr>
          <w:sz w:val="28"/>
          <w:szCs w:val="28"/>
        </w:rPr>
        <w:t>. Індивідуальний план реабілітації інваліда.</w:t>
      </w:r>
    </w:p>
    <w:p w:rsidR="001F6D73" w:rsidRDefault="001B13CE" w:rsidP="001F6D73">
      <w:pPr>
        <w:pStyle w:val="ac"/>
        <w:tabs>
          <w:tab w:val="left" w:pos="2340"/>
        </w:tabs>
        <w:spacing w:before="0"/>
        <w:jc w:val="both"/>
        <w:rPr>
          <w:sz w:val="28"/>
          <w:szCs w:val="28"/>
        </w:rPr>
      </w:pPr>
      <w:r w:rsidRPr="00B72E1A">
        <w:rPr>
          <w:b/>
          <w:sz w:val="28"/>
          <w:szCs w:val="28"/>
        </w:rPr>
        <w:t>4.</w:t>
      </w:r>
      <w:r w:rsidR="00DD613E">
        <w:rPr>
          <w:b/>
          <w:sz w:val="28"/>
          <w:szCs w:val="28"/>
        </w:rPr>
        <w:t>4</w:t>
      </w:r>
      <w:r w:rsidRPr="00B72E1A">
        <w:rPr>
          <w:b/>
          <w:sz w:val="28"/>
          <w:szCs w:val="28"/>
        </w:rPr>
        <w:t>.</w:t>
      </w:r>
      <w:r w:rsidR="00DD613E">
        <w:rPr>
          <w:b/>
          <w:sz w:val="28"/>
          <w:szCs w:val="28"/>
        </w:rPr>
        <w:t>6</w:t>
      </w:r>
      <w:r w:rsidRPr="00B72E1A">
        <w:rPr>
          <w:b/>
          <w:sz w:val="28"/>
          <w:szCs w:val="28"/>
        </w:rPr>
        <w:t>.</w:t>
      </w:r>
      <w:r w:rsidRPr="00B72E1A">
        <w:rPr>
          <w:sz w:val="28"/>
          <w:szCs w:val="28"/>
        </w:rPr>
        <w:t xml:space="preserve"> Акт обстеження </w:t>
      </w:r>
      <w:r w:rsidR="007943D2">
        <w:rPr>
          <w:sz w:val="28"/>
          <w:szCs w:val="28"/>
        </w:rPr>
        <w:t>матеріально</w:t>
      </w:r>
      <w:r w:rsidRPr="00B72E1A">
        <w:rPr>
          <w:sz w:val="28"/>
          <w:szCs w:val="28"/>
        </w:rPr>
        <w:t>-побутових умов громадянина</w:t>
      </w:r>
      <w:r w:rsidR="001F6D73">
        <w:rPr>
          <w:sz w:val="28"/>
          <w:szCs w:val="28"/>
        </w:rPr>
        <w:t>.</w:t>
      </w:r>
    </w:p>
    <w:p w:rsidR="001B13CE" w:rsidRPr="001F6D73" w:rsidRDefault="001B13CE" w:rsidP="001F6D73">
      <w:pPr>
        <w:pStyle w:val="ac"/>
        <w:tabs>
          <w:tab w:val="left" w:pos="2340"/>
        </w:tabs>
        <w:spacing w:before="0"/>
        <w:jc w:val="both"/>
        <w:rPr>
          <w:b/>
          <w:sz w:val="28"/>
          <w:szCs w:val="28"/>
        </w:rPr>
      </w:pPr>
      <w:r w:rsidRPr="00B72E1A">
        <w:rPr>
          <w:b/>
          <w:sz w:val="28"/>
          <w:szCs w:val="28"/>
        </w:rPr>
        <w:t>4.</w:t>
      </w:r>
      <w:r w:rsidR="00DD613E">
        <w:rPr>
          <w:b/>
          <w:sz w:val="28"/>
          <w:szCs w:val="28"/>
        </w:rPr>
        <w:t>4</w:t>
      </w:r>
      <w:r w:rsidRPr="00B72E1A">
        <w:rPr>
          <w:b/>
          <w:sz w:val="28"/>
          <w:szCs w:val="28"/>
        </w:rPr>
        <w:t>.</w:t>
      </w:r>
      <w:r w:rsidR="00DD613E" w:rsidRPr="00DD613E">
        <w:rPr>
          <w:b/>
          <w:sz w:val="28"/>
          <w:szCs w:val="28"/>
        </w:rPr>
        <w:t>7</w:t>
      </w:r>
      <w:r w:rsidRPr="00DD613E">
        <w:rPr>
          <w:b/>
          <w:sz w:val="28"/>
          <w:szCs w:val="28"/>
        </w:rPr>
        <w:t>.</w:t>
      </w:r>
      <w:r w:rsidRPr="00B72E1A">
        <w:rPr>
          <w:sz w:val="28"/>
          <w:szCs w:val="28"/>
        </w:rPr>
        <w:t xml:space="preserve"> Копія наказу директора територіального центру про здій</w:t>
      </w:r>
      <w:r>
        <w:rPr>
          <w:sz w:val="28"/>
          <w:szCs w:val="28"/>
        </w:rPr>
        <w:t>снення (припинення) обслуговування.</w:t>
      </w:r>
    </w:p>
    <w:p w:rsidR="007943D2" w:rsidRDefault="007943D2">
      <w:pPr>
        <w:pStyle w:val="ac"/>
        <w:tabs>
          <w:tab w:val="left" w:pos="2340"/>
        </w:tabs>
        <w:spacing w:before="60" w:after="60"/>
        <w:jc w:val="both"/>
        <w:rPr>
          <w:sz w:val="28"/>
          <w:szCs w:val="28"/>
        </w:rPr>
      </w:pPr>
    </w:p>
    <w:p w:rsidR="001F5686" w:rsidRDefault="001B13CE" w:rsidP="001F5686">
      <w:pPr>
        <w:pStyle w:val="ac"/>
        <w:tabs>
          <w:tab w:val="left" w:pos="2340"/>
        </w:tabs>
        <w:spacing w:before="0"/>
        <w:jc w:val="both"/>
      </w:pPr>
      <w:r>
        <w:rPr>
          <w:b/>
          <w:sz w:val="28"/>
          <w:szCs w:val="28"/>
        </w:rPr>
        <w:t>4.</w:t>
      </w:r>
      <w:r w:rsidR="00DD613E">
        <w:rPr>
          <w:b/>
          <w:sz w:val="28"/>
          <w:szCs w:val="28"/>
        </w:rPr>
        <w:t>5</w:t>
      </w:r>
      <w:r>
        <w:rPr>
          <w:b/>
          <w:sz w:val="28"/>
          <w:szCs w:val="28"/>
        </w:rPr>
        <w:t>.</w:t>
      </w:r>
      <w:r w:rsidR="006A2F26">
        <w:rPr>
          <w:b/>
          <w:sz w:val="28"/>
          <w:szCs w:val="28"/>
        </w:rPr>
        <w:t xml:space="preserve"> </w:t>
      </w:r>
      <w:r>
        <w:rPr>
          <w:sz w:val="28"/>
          <w:szCs w:val="28"/>
        </w:rPr>
        <w:t xml:space="preserve"> </w:t>
      </w:r>
      <w:r w:rsidR="007943D2">
        <w:rPr>
          <w:sz w:val="28"/>
          <w:szCs w:val="28"/>
        </w:rPr>
        <w:t>Медичний</w:t>
      </w:r>
      <w:r w:rsidR="006A2F26">
        <w:rPr>
          <w:sz w:val="28"/>
          <w:szCs w:val="28"/>
        </w:rPr>
        <w:t xml:space="preserve"> </w:t>
      </w:r>
      <w:r w:rsidR="007943D2">
        <w:rPr>
          <w:sz w:val="28"/>
          <w:szCs w:val="28"/>
        </w:rPr>
        <w:t xml:space="preserve"> ц</w:t>
      </w:r>
      <w:r w:rsidR="00CF0987">
        <w:rPr>
          <w:sz w:val="28"/>
          <w:szCs w:val="28"/>
        </w:rPr>
        <w:t>ентр</w:t>
      </w:r>
      <w:r>
        <w:rPr>
          <w:sz w:val="28"/>
          <w:szCs w:val="28"/>
        </w:rPr>
        <w:t xml:space="preserve">  очолює </w:t>
      </w:r>
      <w:r w:rsidR="00441884" w:rsidRPr="00441884">
        <w:rPr>
          <w:color w:val="FF0000"/>
          <w:sz w:val="28"/>
          <w:szCs w:val="28"/>
        </w:rPr>
        <w:t xml:space="preserve"> </w:t>
      </w:r>
      <w:r w:rsidR="00441884" w:rsidRPr="006A2F26">
        <w:rPr>
          <w:sz w:val="28"/>
          <w:szCs w:val="28"/>
        </w:rPr>
        <w:t>заступник директора з медичних питань</w:t>
      </w:r>
      <w:r w:rsidR="00E03ED2" w:rsidRPr="006A2F26">
        <w:rPr>
          <w:sz w:val="28"/>
          <w:szCs w:val="28"/>
        </w:rPr>
        <w:t xml:space="preserve"> – завідувач  центру</w:t>
      </w:r>
      <w:r w:rsidR="00441884" w:rsidRPr="006A2F26">
        <w:rPr>
          <w:sz w:val="28"/>
          <w:szCs w:val="28"/>
        </w:rPr>
        <w:t>,</w:t>
      </w:r>
      <w:r w:rsidRPr="006A2F26">
        <w:rPr>
          <w:sz w:val="28"/>
          <w:szCs w:val="28"/>
        </w:rPr>
        <w:t xml:space="preserve"> який призначається на посаду і звільняється з посади</w:t>
      </w:r>
      <w:r>
        <w:rPr>
          <w:sz w:val="28"/>
          <w:szCs w:val="28"/>
        </w:rPr>
        <w:t xml:space="preserve"> директором територіального центру за погодженням з </w:t>
      </w:r>
      <w:r w:rsidR="001F5686">
        <w:rPr>
          <w:sz w:val="28"/>
          <w:szCs w:val="28"/>
        </w:rPr>
        <w:t xml:space="preserve"> директором </w:t>
      </w:r>
      <w:r w:rsidR="00CF0987">
        <w:rPr>
          <w:sz w:val="28"/>
          <w:szCs w:val="28"/>
        </w:rPr>
        <w:t>департамент</w:t>
      </w:r>
      <w:r w:rsidR="006A2F26">
        <w:rPr>
          <w:sz w:val="28"/>
          <w:szCs w:val="28"/>
        </w:rPr>
        <w:t>у</w:t>
      </w:r>
      <w:r w:rsidR="00CF0987">
        <w:rPr>
          <w:sz w:val="28"/>
          <w:szCs w:val="28"/>
        </w:rPr>
        <w:t>.</w:t>
      </w:r>
    </w:p>
    <w:p w:rsidR="001F5686" w:rsidRDefault="001B13CE" w:rsidP="001F5686">
      <w:pPr>
        <w:pStyle w:val="ac"/>
        <w:tabs>
          <w:tab w:val="left" w:pos="2340"/>
        </w:tabs>
        <w:spacing w:before="0"/>
        <w:jc w:val="both"/>
      </w:pPr>
      <w:r>
        <w:rPr>
          <w:sz w:val="28"/>
          <w:szCs w:val="28"/>
        </w:rPr>
        <w:t>Завідувач</w:t>
      </w:r>
      <w:r w:rsidR="006A2F26">
        <w:rPr>
          <w:sz w:val="28"/>
          <w:szCs w:val="28"/>
        </w:rPr>
        <w:t xml:space="preserve">  медичного</w:t>
      </w:r>
      <w:r>
        <w:rPr>
          <w:sz w:val="28"/>
          <w:szCs w:val="28"/>
        </w:rPr>
        <w:t xml:space="preserve"> </w:t>
      </w:r>
      <w:r w:rsidR="00441884">
        <w:rPr>
          <w:sz w:val="28"/>
          <w:szCs w:val="28"/>
        </w:rPr>
        <w:t>центру</w:t>
      </w:r>
      <w:r>
        <w:rPr>
          <w:sz w:val="28"/>
          <w:szCs w:val="28"/>
        </w:rPr>
        <w:t xml:space="preserve"> повинен мати вищу освіту (магістр, спеціаліст) відповідного напряму підготовки і стаж роботи за фахом не менш як </w:t>
      </w:r>
      <w:r w:rsidR="00441884">
        <w:rPr>
          <w:sz w:val="28"/>
          <w:szCs w:val="28"/>
        </w:rPr>
        <w:t>5</w:t>
      </w:r>
      <w:r>
        <w:rPr>
          <w:sz w:val="28"/>
          <w:szCs w:val="28"/>
        </w:rPr>
        <w:t xml:space="preserve"> рок</w:t>
      </w:r>
      <w:r w:rsidR="00441884">
        <w:rPr>
          <w:sz w:val="28"/>
          <w:szCs w:val="28"/>
        </w:rPr>
        <w:t>ів</w:t>
      </w:r>
      <w:r>
        <w:rPr>
          <w:sz w:val="28"/>
          <w:szCs w:val="28"/>
        </w:rPr>
        <w:t>.</w:t>
      </w:r>
    </w:p>
    <w:p w:rsidR="001B13CE" w:rsidRPr="00CE770E" w:rsidRDefault="001B13CE" w:rsidP="001F5686">
      <w:pPr>
        <w:pStyle w:val="ac"/>
        <w:tabs>
          <w:tab w:val="left" w:pos="2340"/>
        </w:tabs>
        <w:spacing w:before="0"/>
        <w:jc w:val="both"/>
        <w:rPr>
          <w:sz w:val="28"/>
          <w:szCs w:val="28"/>
        </w:rPr>
      </w:pPr>
      <w:r w:rsidRPr="00CE770E">
        <w:rPr>
          <w:b/>
          <w:sz w:val="28"/>
          <w:szCs w:val="28"/>
        </w:rPr>
        <w:t>4.</w:t>
      </w:r>
      <w:r w:rsidR="00DD613E" w:rsidRPr="00CE770E">
        <w:rPr>
          <w:b/>
          <w:sz w:val="28"/>
          <w:szCs w:val="28"/>
        </w:rPr>
        <w:t>6</w:t>
      </w:r>
      <w:r w:rsidRPr="00CE770E">
        <w:rPr>
          <w:b/>
          <w:sz w:val="28"/>
          <w:szCs w:val="28"/>
        </w:rPr>
        <w:t>.</w:t>
      </w:r>
      <w:r w:rsidRPr="00CE770E">
        <w:rPr>
          <w:sz w:val="28"/>
          <w:szCs w:val="28"/>
        </w:rPr>
        <w:t xml:space="preserve"> У складі </w:t>
      </w:r>
      <w:r w:rsidR="00CF0987" w:rsidRPr="00CE770E">
        <w:rPr>
          <w:sz w:val="28"/>
          <w:szCs w:val="28"/>
        </w:rPr>
        <w:t>медичного центру</w:t>
      </w:r>
      <w:r w:rsidR="0034239E" w:rsidRPr="00CE770E">
        <w:rPr>
          <w:sz w:val="28"/>
          <w:szCs w:val="28"/>
        </w:rPr>
        <w:t xml:space="preserve"> </w:t>
      </w:r>
      <w:r w:rsidRPr="00CE770E">
        <w:rPr>
          <w:sz w:val="28"/>
          <w:szCs w:val="28"/>
        </w:rPr>
        <w:t xml:space="preserve"> можуть утворюватися </w:t>
      </w:r>
      <w:r w:rsidR="00441884" w:rsidRPr="00CE770E">
        <w:rPr>
          <w:sz w:val="28"/>
          <w:szCs w:val="28"/>
        </w:rPr>
        <w:t>структурні підрозділи</w:t>
      </w:r>
      <w:r w:rsidR="00CE770E" w:rsidRPr="00CE770E">
        <w:rPr>
          <w:sz w:val="28"/>
          <w:szCs w:val="28"/>
        </w:rPr>
        <w:t xml:space="preserve"> відповідного напрямку.</w:t>
      </w:r>
      <w:r w:rsidR="0034239E" w:rsidRPr="00CE770E">
        <w:rPr>
          <w:sz w:val="28"/>
          <w:szCs w:val="28"/>
        </w:rPr>
        <w:t xml:space="preserve"> </w:t>
      </w:r>
      <w:r w:rsidR="005B17C4" w:rsidRPr="00CE770E">
        <w:rPr>
          <w:sz w:val="28"/>
          <w:szCs w:val="28"/>
        </w:rPr>
        <w:t xml:space="preserve">Рішення </w:t>
      </w:r>
      <w:r w:rsidR="001F5686">
        <w:rPr>
          <w:sz w:val="28"/>
          <w:szCs w:val="28"/>
        </w:rPr>
        <w:t xml:space="preserve">про створення таких підрозділів </w:t>
      </w:r>
      <w:r w:rsidR="005B17C4" w:rsidRPr="00CE770E">
        <w:rPr>
          <w:sz w:val="28"/>
          <w:szCs w:val="28"/>
        </w:rPr>
        <w:t xml:space="preserve">приймається </w:t>
      </w:r>
      <w:r w:rsidR="00441884" w:rsidRPr="00CE770E">
        <w:rPr>
          <w:sz w:val="28"/>
          <w:szCs w:val="28"/>
        </w:rPr>
        <w:t xml:space="preserve">департаментом </w:t>
      </w:r>
      <w:r w:rsidR="005B17C4" w:rsidRPr="00CE770E">
        <w:rPr>
          <w:sz w:val="28"/>
          <w:szCs w:val="28"/>
        </w:rPr>
        <w:t xml:space="preserve"> за поданням </w:t>
      </w:r>
      <w:r w:rsidR="00441884" w:rsidRPr="00CE770E">
        <w:rPr>
          <w:sz w:val="28"/>
          <w:szCs w:val="28"/>
        </w:rPr>
        <w:t>директора територіального центру «Турбота».</w:t>
      </w:r>
    </w:p>
    <w:p w:rsidR="001B13CE" w:rsidRDefault="001B13CE">
      <w:pPr>
        <w:pStyle w:val="ac"/>
        <w:tabs>
          <w:tab w:val="left" w:pos="2340"/>
        </w:tabs>
        <w:spacing w:before="60" w:after="60"/>
        <w:ind w:firstLine="0"/>
        <w:jc w:val="both"/>
        <w:rPr>
          <w:sz w:val="28"/>
          <w:szCs w:val="28"/>
        </w:rPr>
      </w:pPr>
    </w:p>
    <w:p w:rsidR="001B13CE" w:rsidRDefault="001B13CE">
      <w:pPr>
        <w:pStyle w:val="ac"/>
        <w:tabs>
          <w:tab w:val="left" w:pos="2340"/>
        </w:tabs>
        <w:spacing w:before="60" w:after="60"/>
        <w:ind w:firstLine="0"/>
        <w:jc w:val="center"/>
      </w:pPr>
      <w:r>
        <w:rPr>
          <w:b/>
          <w:sz w:val="28"/>
          <w:szCs w:val="28"/>
        </w:rPr>
        <w:lastRenderedPageBreak/>
        <w:t>5.</w:t>
      </w:r>
      <w:r>
        <w:rPr>
          <w:sz w:val="28"/>
          <w:szCs w:val="28"/>
        </w:rPr>
        <w:t xml:space="preserve">  </w:t>
      </w:r>
      <w:r>
        <w:rPr>
          <w:b/>
          <w:sz w:val="28"/>
          <w:szCs w:val="28"/>
        </w:rPr>
        <w:t xml:space="preserve">Перелік, умови та </w:t>
      </w:r>
      <w:r w:rsidR="005B17C4">
        <w:rPr>
          <w:b/>
          <w:sz w:val="28"/>
          <w:szCs w:val="28"/>
        </w:rPr>
        <w:t xml:space="preserve">порядок надання соціальних послуг </w:t>
      </w:r>
      <w:r>
        <w:rPr>
          <w:b/>
          <w:sz w:val="28"/>
          <w:szCs w:val="28"/>
        </w:rPr>
        <w:t>відділенням  надання побутових послуг та господарської діяльності територіального центру</w:t>
      </w:r>
    </w:p>
    <w:p w:rsidR="00265890" w:rsidRDefault="001B13CE" w:rsidP="00265890">
      <w:pPr>
        <w:pStyle w:val="ac"/>
        <w:tabs>
          <w:tab w:val="left" w:pos="2340"/>
        </w:tabs>
        <w:spacing w:before="60" w:after="60"/>
        <w:ind w:firstLine="0"/>
        <w:jc w:val="center"/>
        <w:rPr>
          <w:b/>
          <w:sz w:val="28"/>
          <w:szCs w:val="28"/>
        </w:rPr>
      </w:pPr>
      <w:r>
        <w:rPr>
          <w:sz w:val="28"/>
          <w:szCs w:val="28"/>
        </w:rPr>
        <w:t xml:space="preserve"> </w:t>
      </w:r>
    </w:p>
    <w:p w:rsidR="00265890" w:rsidRDefault="00265890" w:rsidP="00265890">
      <w:pPr>
        <w:pStyle w:val="ac"/>
        <w:tabs>
          <w:tab w:val="left" w:pos="567"/>
        </w:tabs>
        <w:spacing w:before="60" w:after="60"/>
        <w:ind w:firstLine="0"/>
        <w:jc w:val="both"/>
        <w:rPr>
          <w:sz w:val="28"/>
          <w:szCs w:val="28"/>
        </w:rPr>
      </w:pPr>
      <w:r>
        <w:rPr>
          <w:b/>
          <w:sz w:val="28"/>
          <w:szCs w:val="28"/>
        </w:rPr>
        <w:tab/>
      </w:r>
      <w:r w:rsidR="001B13CE">
        <w:rPr>
          <w:b/>
          <w:sz w:val="28"/>
          <w:szCs w:val="28"/>
        </w:rPr>
        <w:t>5.1.</w:t>
      </w:r>
      <w:r w:rsidR="001B13CE">
        <w:rPr>
          <w:sz w:val="28"/>
          <w:szCs w:val="28"/>
        </w:rPr>
        <w:t xml:space="preserve"> Відділення надання побутових послуг та </w:t>
      </w:r>
      <w:r>
        <w:rPr>
          <w:sz w:val="28"/>
          <w:szCs w:val="28"/>
        </w:rPr>
        <w:t xml:space="preserve">господарської діяльності </w:t>
      </w:r>
      <w:r w:rsidR="001B13CE">
        <w:rPr>
          <w:sz w:val="28"/>
          <w:szCs w:val="28"/>
        </w:rPr>
        <w:t>(надалі — побутове  відділення)  утворюється  для надання побутових послуг</w:t>
      </w:r>
      <w:r>
        <w:t xml:space="preserve"> </w:t>
      </w:r>
      <w:r w:rsidR="001B13CE">
        <w:rPr>
          <w:sz w:val="28"/>
          <w:szCs w:val="28"/>
        </w:rPr>
        <w:t>(дрібні  столярні,  сантехнічні  роботи  та</w:t>
      </w:r>
      <w:r>
        <w:rPr>
          <w:sz w:val="28"/>
          <w:szCs w:val="28"/>
        </w:rPr>
        <w:t xml:space="preserve">  роботи  по  дрібному  ремонту </w:t>
      </w:r>
      <w:r w:rsidR="001B13CE">
        <w:rPr>
          <w:sz w:val="28"/>
          <w:szCs w:val="28"/>
        </w:rPr>
        <w:t>електроприладів, квартир, будинків, санвузлів, дахів, парканів, послуг із</w:t>
      </w:r>
      <w:r>
        <w:rPr>
          <w:sz w:val="28"/>
          <w:szCs w:val="28"/>
        </w:rPr>
        <w:t xml:space="preserve"> </w:t>
      </w:r>
      <w:r w:rsidR="001B13CE">
        <w:rPr>
          <w:sz w:val="28"/>
          <w:szCs w:val="28"/>
        </w:rPr>
        <w:t xml:space="preserve">заготівлі та завезення палива, розпилювання </w:t>
      </w:r>
      <w:r>
        <w:rPr>
          <w:sz w:val="28"/>
          <w:szCs w:val="28"/>
        </w:rPr>
        <w:t xml:space="preserve">дров, транспортних послуг тощо) </w:t>
      </w:r>
      <w:r w:rsidR="001B13CE">
        <w:rPr>
          <w:sz w:val="28"/>
          <w:szCs w:val="28"/>
        </w:rPr>
        <w:t>потребуючим громадянам похилого віку та  інвалідам.</w:t>
      </w:r>
    </w:p>
    <w:p w:rsidR="00032FBE" w:rsidRDefault="001B13CE" w:rsidP="00265890">
      <w:pPr>
        <w:pStyle w:val="ac"/>
        <w:tabs>
          <w:tab w:val="left" w:pos="567"/>
        </w:tabs>
        <w:spacing w:before="60" w:after="60"/>
        <w:jc w:val="both"/>
        <w:rPr>
          <w:sz w:val="28"/>
          <w:szCs w:val="28"/>
          <w:lang w:val="en-US"/>
        </w:rPr>
      </w:pPr>
      <w:r w:rsidRPr="0075611F">
        <w:rPr>
          <w:b/>
          <w:sz w:val="28"/>
          <w:szCs w:val="28"/>
        </w:rPr>
        <w:t>5.2.</w:t>
      </w:r>
      <w:r w:rsidRPr="0075611F">
        <w:rPr>
          <w:sz w:val="28"/>
          <w:szCs w:val="28"/>
        </w:rPr>
        <w:t xml:space="preserve"> Побутове відділення   </w:t>
      </w:r>
      <w:r w:rsidR="00CF565A" w:rsidRPr="0075611F">
        <w:rPr>
          <w:sz w:val="28"/>
          <w:szCs w:val="28"/>
        </w:rPr>
        <w:t>нада</w:t>
      </w:r>
      <w:r w:rsidR="0075611F">
        <w:rPr>
          <w:sz w:val="28"/>
          <w:szCs w:val="28"/>
        </w:rPr>
        <w:t>є</w:t>
      </w:r>
      <w:r w:rsidR="00CF565A" w:rsidRPr="0075611F">
        <w:rPr>
          <w:sz w:val="28"/>
          <w:szCs w:val="28"/>
        </w:rPr>
        <w:t xml:space="preserve"> соціальн</w:t>
      </w:r>
      <w:r w:rsidR="0075611F">
        <w:rPr>
          <w:sz w:val="28"/>
          <w:szCs w:val="28"/>
        </w:rPr>
        <w:t>і</w:t>
      </w:r>
      <w:r w:rsidR="00CF565A" w:rsidRPr="0075611F">
        <w:rPr>
          <w:sz w:val="28"/>
          <w:szCs w:val="28"/>
        </w:rPr>
        <w:t xml:space="preserve"> послуг</w:t>
      </w:r>
      <w:r w:rsidR="0075611F">
        <w:rPr>
          <w:sz w:val="28"/>
          <w:szCs w:val="28"/>
        </w:rPr>
        <w:t>и</w:t>
      </w:r>
      <w:r w:rsidRPr="0075611F">
        <w:rPr>
          <w:sz w:val="28"/>
          <w:szCs w:val="28"/>
        </w:rPr>
        <w:t xml:space="preserve">  громадян</w:t>
      </w:r>
      <w:r w:rsidR="00CF565A" w:rsidRPr="0075611F">
        <w:rPr>
          <w:sz w:val="28"/>
          <w:szCs w:val="28"/>
        </w:rPr>
        <w:t>ам</w:t>
      </w:r>
      <w:r w:rsidRPr="0075611F">
        <w:rPr>
          <w:sz w:val="28"/>
          <w:szCs w:val="28"/>
        </w:rPr>
        <w:t xml:space="preserve"> похилого віку та інвалі</w:t>
      </w:r>
      <w:r w:rsidR="00CF565A" w:rsidRPr="0075611F">
        <w:rPr>
          <w:sz w:val="28"/>
          <w:szCs w:val="28"/>
        </w:rPr>
        <w:t>дам</w:t>
      </w:r>
      <w:r w:rsidRPr="0075611F">
        <w:rPr>
          <w:sz w:val="28"/>
          <w:szCs w:val="28"/>
        </w:rPr>
        <w:t>, що частково або повністю втратили здатніс</w:t>
      </w:r>
      <w:r w:rsidR="00265890">
        <w:rPr>
          <w:sz w:val="28"/>
          <w:szCs w:val="28"/>
        </w:rPr>
        <w:t xml:space="preserve">ть до </w:t>
      </w:r>
      <w:r w:rsidRPr="0075611F">
        <w:rPr>
          <w:sz w:val="28"/>
          <w:szCs w:val="28"/>
        </w:rPr>
        <w:t>самообслуговування.</w:t>
      </w:r>
      <w:r w:rsidR="0026754C" w:rsidRPr="0075611F">
        <w:rPr>
          <w:sz w:val="28"/>
          <w:szCs w:val="28"/>
        </w:rPr>
        <w:t xml:space="preserve"> </w:t>
      </w:r>
    </w:p>
    <w:p w:rsidR="00265890" w:rsidRDefault="001B13CE" w:rsidP="00265890">
      <w:pPr>
        <w:pStyle w:val="ac"/>
        <w:tabs>
          <w:tab w:val="left" w:pos="567"/>
        </w:tabs>
        <w:spacing w:before="60" w:after="60"/>
        <w:jc w:val="both"/>
        <w:rPr>
          <w:sz w:val="28"/>
          <w:szCs w:val="28"/>
        </w:rPr>
      </w:pPr>
      <w:r>
        <w:rPr>
          <w:b/>
          <w:sz w:val="28"/>
          <w:szCs w:val="28"/>
        </w:rPr>
        <w:t>5.3.</w:t>
      </w:r>
      <w:r>
        <w:rPr>
          <w:sz w:val="28"/>
          <w:szCs w:val="28"/>
        </w:rPr>
        <w:t xml:space="preserve"> Право на </w:t>
      </w:r>
      <w:r w:rsidR="00DD613E">
        <w:rPr>
          <w:sz w:val="28"/>
          <w:szCs w:val="28"/>
        </w:rPr>
        <w:t>б</w:t>
      </w:r>
      <w:r>
        <w:rPr>
          <w:sz w:val="28"/>
          <w:szCs w:val="28"/>
        </w:rPr>
        <w:t>езоплатн</w:t>
      </w:r>
      <w:r w:rsidR="00600F8E">
        <w:rPr>
          <w:sz w:val="28"/>
          <w:szCs w:val="28"/>
        </w:rPr>
        <w:t>і</w:t>
      </w:r>
      <w:r>
        <w:rPr>
          <w:sz w:val="28"/>
          <w:szCs w:val="28"/>
        </w:rPr>
        <w:t xml:space="preserve"> </w:t>
      </w:r>
      <w:r w:rsidR="00600F8E">
        <w:rPr>
          <w:sz w:val="28"/>
          <w:szCs w:val="28"/>
        </w:rPr>
        <w:t>соціальні послуги,</w:t>
      </w:r>
      <w:r w:rsidR="00EB2244">
        <w:rPr>
          <w:sz w:val="28"/>
          <w:szCs w:val="28"/>
        </w:rPr>
        <w:t xml:space="preserve"> </w:t>
      </w:r>
      <w:r w:rsidR="00600F8E">
        <w:rPr>
          <w:sz w:val="28"/>
          <w:szCs w:val="28"/>
        </w:rPr>
        <w:t>що надаються</w:t>
      </w:r>
      <w:r>
        <w:rPr>
          <w:sz w:val="28"/>
          <w:szCs w:val="28"/>
        </w:rPr>
        <w:t xml:space="preserve"> </w:t>
      </w:r>
      <w:r w:rsidR="0075611F">
        <w:rPr>
          <w:sz w:val="28"/>
          <w:szCs w:val="28"/>
        </w:rPr>
        <w:t>побутовим відділенням</w:t>
      </w:r>
      <w:r>
        <w:rPr>
          <w:sz w:val="28"/>
          <w:szCs w:val="28"/>
        </w:rPr>
        <w:t xml:space="preserve"> мають:</w:t>
      </w:r>
    </w:p>
    <w:p w:rsidR="00143158" w:rsidRDefault="001B13CE" w:rsidP="00143158">
      <w:pPr>
        <w:pStyle w:val="ac"/>
        <w:tabs>
          <w:tab w:val="left" w:pos="567"/>
        </w:tabs>
        <w:spacing w:before="60" w:after="60"/>
        <w:jc w:val="both"/>
        <w:rPr>
          <w:sz w:val="28"/>
          <w:szCs w:val="28"/>
        </w:rPr>
      </w:pPr>
      <w:r>
        <w:rPr>
          <w:b/>
          <w:sz w:val="28"/>
          <w:szCs w:val="28"/>
        </w:rPr>
        <w:t>5.3.1.</w:t>
      </w:r>
      <w:r w:rsidR="00AC4021">
        <w:rPr>
          <w:b/>
          <w:sz w:val="28"/>
          <w:szCs w:val="28"/>
        </w:rPr>
        <w:t xml:space="preserve"> </w:t>
      </w:r>
      <w:r>
        <w:rPr>
          <w:sz w:val="28"/>
          <w:szCs w:val="28"/>
        </w:rPr>
        <w:t>Громадяни, які частково не здатні або не здатні до самообслуговування у зв’язку з похилим віком, хворобою, інвалідністю і не мають рідних, які повинні забезпечити їм догляд і допомогу, або рідні є громадянами похилого віку чи визнані інвалідами в установленому порядку.</w:t>
      </w:r>
    </w:p>
    <w:p w:rsidR="00143158" w:rsidRDefault="001B13CE" w:rsidP="00143158">
      <w:pPr>
        <w:pStyle w:val="ac"/>
        <w:tabs>
          <w:tab w:val="left" w:pos="567"/>
        </w:tabs>
        <w:spacing w:before="60" w:after="60"/>
        <w:jc w:val="both"/>
        <w:rPr>
          <w:sz w:val="28"/>
          <w:szCs w:val="28"/>
        </w:rPr>
      </w:pPr>
      <w:r>
        <w:rPr>
          <w:b/>
          <w:sz w:val="28"/>
          <w:szCs w:val="28"/>
        </w:rPr>
        <w:t>5.3.2.</w:t>
      </w:r>
      <w:r>
        <w:rPr>
          <w:sz w:val="28"/>
          <w:szCs w:val="28"/>
        </w:rPr>
        <w:t xml:space="preserve"> Інші громадяни похилого віку, інваліди, хворі (з числа осіб працездатного віку на період до встановлення їм групи інвалідності, але не більш як чотири місяці), які мають на своєму </w:t>
      </w:r>
      <w:r>
        <w:rPr>
          <w:sz w:val="28"/>
          <w:szCs w:val="28"/>
        </w:rPr>
        <w:lastRenderedPageBreak/>
        <w:t>утриманні неповнолітніх дітей, дітей-інвалідів, осіб похилого віку, інвалідів, за умови, що середньомісячний сукупний дохід їх сімей нижчий ніж 1,5 прожиткового мінімуму для сім’ї.</w:t>
      </w:r>
    </w:p>
    <w:p w:rsidR="00143158" w:rsidRDefault="001B13CE" w:rsidP="00143158">
      <w:pPr>
        <w:pStyle w:val="ac"/>
        <w:tabs>
          <w:tab w:val="left" w:pos="567"/>
        </w:tabs>
        <w:spacing w:before="60" w:after="60"/>
        <w:jc w:val="both"/>
        <w:rPr>
          <w:sz w:val="28"/>
          <w:szCs w:val="28"/>
        </w:rPr>
      </w:pPr>
      <w:r>
        <w:rPr>
          <w:b/>
          <w:sz w:val="28"/>
          <w:szCs w:val="28"/>
        </w:rPr>
        <w:t>5.3.3.</w:t>
      </w:r>
      <w:r>
        <w:rPr>
          <w:sz w:val="28"/>
          <w:szCs w:val="28"/>
        </w:rPr>
        <w:t xml:space="preserve"> 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дохід їх сімей нижчий ніж прожитковий мінімум для сім’ї.</w:t>
      </w:r>
    </w:p>
    <w:p w:rsidR="00143158" w:rsidRDefault="00143158" w:rsidP="00143158">
      <w:pPr>
        <w:pStyle w:val="ac"/>
        <w:tabs>
          <w:tab w:val="left" w:pos="567"/>
        </w:tabs>
        <w:spacing w:before="60" w:after="60"/>
        <w:jc w:val="both"/>
        <w:rPr>
          <w:sz w:val="28"/>
          <w:szCs w:val="28"/>
        </w:rPr>
      </w:pPr>
    </w:p>
    <w:p w:rsidR="00143158" w:rsidRDefault="001B13CE" w:rsidP="00143158">
      <w:pPr>
        <w:pStyle w:val="ac"/>
        <w:tabs>
          <w:tab w:val="left" w:pos="567"/>
        </w:tabs>
        <w:spacing w:before="60" w:after="60"/>
        <w:jc w:val="both"/>
        <w:rPr>
          <w:sz w:val="28"/>
          <w:szCs w:val="28"/>
        </w:rPr>
      </w:pPr>
      <w:r>
        <w:rPr>
          <w:b/>
          <w:sz w:val="28"/>
          <w:szCs w:val="28"/>
        </w:rPr>
        <w:t>5.4.</w:t>
      </w:r>
      <w:r>
        <w:rPr>
          <w:sz w:val="28"/>
          <w:szCs w:val="28"/>
        </w:rPr>
        <w:t xml:space="preserve"> Побутове відділення надає побутові послуги громадянам, в першу чергу тим, які  обслуговуються  відділеннями соціальної допомоги вдома для забезпечення їх життєдіяльності  та вирішення побутових проблем.</w:t>
      </w:r>
    </w:p>
    <w:p w:rsidR="00143158" w:rsidRDefault="00143158" w:rsidP="00143158">
      <w:pPr>
        <w:pStyle w:val="ac"/>
        <w:tabs>
          <w:tab w:val="left" w:pos="567"/>
        </w:tabs>
        <w:spacing w:before="60" w:after="60"/>
        <w:jc w:val="both"/>
        <w:rPr>
          <w:b/>
          <w:sz w:val="28"/>
          <w:szCs w:val="28"/>
        </w:rPr>
      </w:pPr>
    </w:p>
    <w:p w:rsidR="00143158" w:rsidRDefault="001B13CE" w:rsidP="00143158">
      <w:pPr>
        <w:pStyle w:val="ac"/>
        <w:tabs>
          <w:tab w:val="left" w:pos="567"/>
        </w:tabs>
        <w:spacing w:before="60" w:after="60"/>
        <w:jc w:val="both"/>
        <w:rPr>
          <w:sz w:val="28"/>
          <w:szCs w:val="28"/>
        </w:rPr>
      </w:pPr>
      <w:r>
        <w:rPr>
          <w:b/>
          <w:sz w:val="28"/>
          <w:szCs w:val="28"/>
        </w:rPr>
        <w:t>5.5.</w:t>
      </w:r>
      <w:r>
        <w:rPr>
          <w:sz w:val="28"/>
          <w:szCs w:val="28"/>
        </w:rPr>
        <w:t xml:space="preserve"> Транспортні послуги за зверненнями надаються пенсіонерам та інвалідам міста з обмеженою або втраченою руховою активніст</w:t>
      </w:r>
      <w:r w:rsidR="00AC4021">
        <w:rPr>
          <w:sz w:val="28"/>
          <w:szCs w:val="28"/>
        </w:rPr>
        <w:t>ю</w:t>
      </w:r>
      <w:r>
        <w:rPr>
          <w:sz w:val="28"/>
          <w:szCs w:val="28"/>
        </w:rPr>
        <w:t xml:space="preserve">, в тому числі і дітям, незалежно від їх сімейного стану та доходів безкоштовно через диспетчерський пункт. </w:t>
      </w:r>
    </w:p>
    <w:p w:rsidR="00143158" w:rsidRDefault="00143158" w:rsidP="00143158">
      <w:pPr>
        <w:pStyle w:val="ac"/>
        <w:tabs>
          <w:tab w:val="left" w:pos="567"/>
        </w:tabs>
        <w:spacing w:before="60" w:after="60"/>
        <w:jc w:val="both"/>
        <w:rPr>
          <w:sz w:val="28"/>
          <w:szCs w:val="28"/>
        </w:rPr>
      </w:pPr>
    </w:p>
    <w:p w:rsidR="00143158" w:rsidRPr="00032FBE" w:rsidRDefault="0075611F" w:rsidP="00143158">
      <w:pPr>
        <w:pStyle w:val="ac"/>
        <w:tabs>
          <w:tab w:val="left" w:pos="567"/>
        </w:tabs>
        <w:spacing w:before="60" w:after="60"/>
        <w:jc w:val="both"/>
        <w:rPr>
          <w:sz w:val="28"/>
          <w:szCs w:val="28"/>
        </w:rPr>
      </w:pPr>
      <w:r w:rsidRPr="0075611F">
        <w:rPr>
          <w:b/>
          <w:sz w:val="28"/>
          <w:szCs w:val="28"/>
        </w:rPr>
        <w:t>5.6.</w:t>
      </w:r>
      <w:r w:rsidR="00032FBE">
        <w:rPr>
          <w:b/>
          <w:sz w:val="28"/>
          <w:szCs w:val="28"/>
        </w:rPr>
        <w:t xml:space="preserve"> </w:t>
      </w:r>
      <w:r w:rsidR="00032FBE" w:rsidRPr="00032FBE">
        <w:rPr>
          <w:sz w:val="28"/>
          <w:szCs w:val="28"/>
        </w:rPr>
        <w:t>Питання</w:t>
      </w:r>
      <w:r w:rsidR="00032FBE">
        <w:rPr>
          <w:sz w:val="28"/>
          <w:szCs w:val="28"/>
        </w:rPr>
        <w:t xml:space="preserve"> щодо </w:t>
      </w:r>
      <w:r w:rsidR="00032FBE" w:rsidRPr="00032FBE">
        <w:rPr>
          <w:sz w:val="28"/>
          <w:szCs w:val="28"/>
        </w:rPr>
        <w:t>н</w:t>
      </w:r>
      <w:r w:rsidRPr="00032FBE">
        <w:rPr>
          <w:sz w:val="28"/>
          <w:szCs w:val="28"/>
        </w:rPr>
        <w:t>адання соціальн</w:t>
      </w:r>
      <w:r w:rsidR="00032FBE">
        <w:rPr>
          <w:sz w:val="28"/>
          <w:szCs w:val="28"/>
        </w:rPr>
        <w:t>о-побутових</w:t>
      </w:r>
      <w:r w:rsidRPr="00032FBE">
        <w:rPr>
          <w:sz w:val="28"/>
          <w:szCs w:val="28"/>
        </w:rPr>
        <w:t xml:space="preserve"> послуг відділенням</w:t>
      </w:r>
      <w:r w:rsidR="00032FBE">
        <w:rPr>
          <w:sz w:val="28"/>
          <w:szCs w:val="28"/>
        </w:rPr>
        <w:t>,</w:t>
      </w:r>
      <w:r w:rsidRPr="00032FBE">
        <w:rPr>
          <w:sz w:val="28"/>
          <w:szCs w:val="28"/>
        </w:rPr>
        <w:t xml:space="preserve"> в тому числі транспортних, громадян</w:t>
      </w:r>
      <w:r w:rsidR="00535D90">
        <w:rPr>
          <w:sz w:val="28"/>
          <w:szCs w:val="28"/>
        </w:rPr>
        <w:t>ину</w:t>
      </w:r>
      <w:r w:rsidRPr="00032FBE">
        <w:rPr>
          <w:sz w:val="28"/>
          <w:szCs w:val="28"/>
        </w:rPr>
        <w:t xml:space="preserve">, який </w:t>
      </w:r>
      <w:r w:rsidRPr="00032FBE">
        <w:rPr>
          <w:sz w:val="28"/>
          <w:szCs w:val="28"/>
        </w:rPr>
        <w:lastRenderedPageBreak/>
        <w:t>отримує соціальні послуги від фізичної особи, якій призначено  щомісячну компенсаційну виплату, допомогу на догляд в установленому законодавством порядку,</w:t>
      </w:r>
      <w:r w:rsidR="00032FBE">
        <w:rPr>
          <w:sz w:val="28"/>
          <w:szCs w:val="28"/>
        </w:rPr>
        <w:t xml:space="preserve"> </w:t>
      </w:r>
      <w:r w:rsidRPr="00032FBE">
        <w:rPr>
          <w:sz w:val="28"/>
          <w:szCs w:val="28"/>
        </w:rPr>
        <w:t xml:space="preserve">або  громадянин  надає соціальні послуги іншій особі та отримує за це щомісячні компенсаційні виплати, допомоги на догляд в установленому законодавством порядку </w:t>
      </w:r>
      <w:r w:rsidR="00032FBE">
        <w:rPr>
          <w:sz w:val="28"/>
          <w:szCs w:val="28"/>
        </w:rPr>
        <w:t xml:space="preserve"> колегіально розглядається на засіданні </w:t>
      </w:r>
      <w:r w:rsidRPr="00032FBE">
        <w:rPr>
          <w:sz w:val="28"/>
          <w:szCs w:val="28"/>
        </w:rPr>
        <w:t>соціальної комісії.</w:t>
      </w:r>
    </w:p>
    <w:p w:rsidR="00143158" w:rsidRDefault="00143158" w:rsidP="00143158">
      <w:pPr>
        <w:pStyle w:val="ac"/>
        <w:tabs>
          <w:tab w:val="left" w:pos="567"/>
        </w:tabs>
        <w:spacing w:before="60" w:after="60"/>
        <w:jc w:val="both"/>
        <w:rPr>
          <w:sz w:val="28"/>
          <w:szCs w:val="28"/>
        </w:rPr>
      </w:pPr>
    </w:p>
    <w:p w:rsidR="00143158" w:rsidRDefault="001B13CE" w:rsidP="00143158">
      <w:pPr>
        <w:pStyle w:val="ac"/>
        <w:tabs>
          <w:tab w:val="left" w:pos="567"/>
        </w:tabs>
        <w:spacing w:before="60" w:after="60"/>
        <w:jc w:val="both"/>
        <w:rPr>
          <w:sz w:val="28"/>
          <w:szCs w:val="28"/>
        </w:rPr>
      </w:pPr>
      <w:r>
        <w:rPr>
          <w:b/>
          <w:sz w:val="28"/>
          <w:szCs w:val="28"/>
        </w:rPr>
        <w:t>5.</w:t>
      </w:r>
      <w:r w:rsidR="00715742">
        <w:rPr>
          <w:b/>
          <w:sz w:val="28"/>
          <w:szCs w:val="28"/>
        </w:rPr>
        <w:t>7</w:t>
      </w:r>
      <w:r>
        <w:rPr>
          <w:b/>
          <w:sz w:val="28"/>
          <w:szCs w:val="28"/>
        </w:rPr>
        <w:t>.</w:t>
      </w:r>
      <w:r>
        <w:rPr>
          <w:sz w:val="28"/>
          <w:szCs w:val="28"/>
        </w:rPr>
        <w:t xml:space="preserve"> На кожного громадянина, якого обслуговує побутове відділення ведеться особова справа, в якій міститься:</w:t>
      </w:r>
    </w:p>
    <w:p w:rsidR="00143158" w:rsidRDefault="001B13CE" w:rsidP="00143158">
      <w:pPr>
        <w:pStyle w:val="ac"/>
        <w:tabs>
          <w:tab w:val="left" w:pos="567"/>
        </w:tabs>
        <w:spacing w:before="60" w:after="60"/>
        <w:jc w:val="both"/>
        <w:rPr>
          <w:sz w:val="28"/>
          <w:szCs w:val="28"/>
        </w:rPr>
      </w:pPr>
      <w:r>
        <w:rPr>
          <w:b/>
          <w:sz w:val="28"/>
          <w:szCs w:val="28"/>
        </w:rPr>
        <w:t>5.</w:t>
      </w:r>
      <w:r w:rsidR="00715742">
        <w:rPr>
          <w:b/>
          <w:sz w:val="28"/>
          <w:szCs w:val="28"/>
        </w:rPr>
        <w:t>7</w:t>
      </w:r>
      <w:r>
        <w:rPr>
          <w:b/>
          <w:sz w:val="28"/>
          <w:szCs w:val="28"/>
        </w:rPr>
        <w:t>.1.</w:t>
      </w:r>
      <w:r>
        <w:rPr>
          <w:sz w:val="28"/>
          <w:szCs w:val="28"/>
        </w:rPr>
        <w:t xml:space="preserve"> Письмова заява громадянина.</w:t>
      </w:r>
    </w:p>
    <w:p w:rsidR="00143158" w:rsidRDefault="001B13CE" w:rsidP="00143158">
      <w:pPr>
        <w:pStyle w:val="ac"/>
        <w:tabs>
          <w:tab w:val="left" w:pos="567"/>
        </w:tabs>
        <w:spacing w:before="60" w:after="60"/>
        <w:jc w:val="both"/>
        <w:rPr>
          <w:sz w:val="28"/>
          <w:szCs w:val="28"/>
        </w:rPr>
      </w:pPr>
      <w:r>
        <w:rPr>
          <w:b/>
          <w:sz w:val="28"/>
          <w:szCs w:val="28"/>
        </w:rPr>
        <w:t>5.</w:t>
      </w:r>
      <w:r w:rsidR="00715742">
        <w:rPr>
          <w:b/>
          <w:sz w:val="28"/>
          <w:szCs w:val="28"/>
        </w:rPr>
        <w:t>7</w:t>
      </w:r>
      <w:r>
        <w:rPr>
          <w:b/>
          <w:sz w:val="28"/>
          <w:szCs w:val="28"/>
        </w:rPr>
        <w:t>.2.</w:t>
      </w:r>
      <w:r>
        <w:rPr>
          <w:sz w:val="28"/>
          <w:szCs w:val="28"/>
        </w:rPr>
        <w:t xml:space="preserve"> Медичний висновок про потребу в соціально-побутових послугах та відсутність медичних протипоказань для перебування в колективі.</w:t>
      </w:r>
    </w:p>
    <w:p w:rsidR="00143158" w:rsidRDefault="001B13CE" w:rsidP="00143158">
      <w:pPr>
        <w:pStyle w:val="ac"/>
        <w:tabs>
          <w:tab w:val="left" w:pos="567"/>
        </w:tabs>
        <w:spacing w:before="60" w:after="60"/>
        <w:jc w:val="both"/>
        <w:rPr>
          <w:sz w:val="28"/>
          <w:szCs w:val="28"/>
        </w:rPr>
      </w:pPr>
      <w:r>
        <w:rPr>
          <w:b/>
          <w:sz w:val="28"/>
          <w:szCs w:val="28"/>
        </w:rPr>
        <w:t>5.</w:t>
      </w:r>
      <w:r w:rsidR="00673949">
        <w:rPr>
          <w:b/>
          <w:sz w:val="28"/>
          <w:szCs w:val="28"/>
        </w:rPr>
        <w:t>7</w:t>
      </w:r>
      <w:r>
        <w:rPr>
          <w:b/>
          <w:sz w:val="28"/>
          <w:szCs w:val="28"/>
        </w:rPr>
        <w:t xml:space="preserve">.3. </w:t>
      </w:r>
      <w:r>
        <w:rPr>
          <w:sz w:val="28"/>
          <w:szCs w:val="28"/>
        </w:rPr>
        <w:t xml:space="preserve">Акт обстеження </w:t>
      </w:r>
      <w:r w:rsidR="00032FBE">
        <w:rPr>
          <w:sz w:val="28"/>
          <w:szCs w:val="28"/>
        </w:rPr>
        <w:t>матеріально</w:t>
      </w:r>
      <w:r>
        <w:rPr>
          <w:sz w:val="28"/>
          <w:szCs w:val="28"/>
        </w:rPr>
        <w:t>-побутових умов громадянина.</w:t>
      </w:r>
      <w:r>
        <w:rPr>
          <w:b/>
          <w:color w:val="FF0000"/>
          <w:sz w:val="28"/>
          <w:szCs w:val="28"/>
        </w:rPr>
        <w:t xml:space="preserve"> </w:t>
      </w:r>
    </w:p>
    <w:p w:rsidR="00143158" w:rsidRDefault="001B13CE" w:rsidP="00143158">
      <w:pPr>
        <w:pStyle w:val="ac"/>
        <w:tabs>
          <w:tab w:val="left" w:pos="567"/>
        </w:tabs>
        <w:spacing w:before="60" w:after="60"/>
        <w:jc w:val="both"/>
        <w:rPr>
          <w:sz w:val="28"/>
          <w:szCs w:val="28"/>
        </w:rPr>
      </w:pPr>
      <w:r>
        <w:rPr>
          <w:b/>
          <w:sz w:val="28"/>
          <w:szCs w:val="28"/>
        </w:rPr>
        <w:t>5.</w:t>
      </w:r>
      <w:r w:rsidR="00673949">
        <w:rPr>
          <w:b/>
          <w:sz w:val="28"/>
          <w:szCs w:val="28"/>
        </w:rPr>
        <w:t>7</w:t>
      </w:r>
      <w:r>
        <w:rPr>
          <w:b/>
          <w:sz w:val="28"/>
          <w:szCs w:val="28"/>
        </w:rPr>
        <w:t>.4.</w:t>
      </w:r>
      <w:r>
        <w:rPr>
          <w:sz w:val="28"/>
          <w:szCs w:val="28"/>
        </w:rPr>
        <w:t xml:space="preserve"> Копія наказу про здійснення (припинення) обслуговування.</w:t>
      </w:r>
      <w:r w:rsidR="00143158">
        <w:rPr>
          <w:sz w:val="28"/>
          <w:szCs w:val="28"/>
        </w:rPr>
        <w:t xml:space="preserve"> </w:t>
      </w:r>
    </w:p>
    <w:p w:rsidR="00143158" w:rsidRDefault="00032FBE" w:rsidP="00143158">
      <w:pPr>
        <w:pStyle w:val="ac"/>
        <w:tabs>
          <w:tab w:val="left" w:pos="567"/>
        </w:tabs>
        <w:spacing w:before="60" w:after="60"/>
        <w:jc w:val="both"/>
        <w:rPr>
          <w:sz w:val="28"/>
          <w:szCs w:val="28"/>
        </w:rPr>
      </w:pPr>
      <w:r w:rsidRPr="00032FBE">
        <w:rPr>
          <w:b/>
          <w:sz w:val="28"/>
          <w:szCs w:val="28"/>
        </w:rPr>
        <w:t>5.7.5</w:t>
      </w:r>
      <w:r>
        <w:rPr>
          <w:sz w:val="28"/>
          <w:szCs w:val="28"/>
        </w:rPr>
        <w:t>. Витяг з протоколу засідання соціальної комісії, щодо надання послуг побутовим відділенням</w:t>
      </w:r>
      <w:r w:rsidR="00535D90">
        <w:rPr>
          <w:sz w:val="28"/>
          <w:szCs w:val="28"/>
        </w:rPr>
        <w:t xml:space="preserve"> </w:t>
      </w:r>
      <w:r>
        <w:rPr>
          <w:sz w:val="28"/>
          <w:szCs w:val="28"/>
        </w:rPr>
        <w:t xml:space="preserve">(у разі колегіального розгляду даного питання). </w:t>
      </w:r>
    </w:p>
    <w:p w:rsidR="00143158" w:rsidRDefault="001B13CE" w:rsidP="00143158">
      <w:pPr>
        <w:pStyle w:val="ac"/>
        <w:tabs>
          <w:tab w:val="left" w:pos="567"/>
        </w:tabs>
        <w:spacing w:before="60" w:after="60"/>
        <w:jc w:val="both"/>
        <w:rPr>
          <w:sz w:val="28"/>
          <w:szCs w:val="28"/>
        </w:rPr>
      </w:pPr>
      <w:r>
        <w:rPr>
          <w:b/>
          <w:sz w:val="28"/>
          <w:szCs w:val="28"/>
        </w:rPr>
        <w:t>5.</w:t>
      </w:r>
      <w:r w:rsidR="00A17D36">
        <w:rPr>
          <w:b/>
          <w:sz w:val="28"/>
          <w:szCs w:val="28"/>
        </w:rPr>
        <w:t>8</w:t>
      </w:r>
      <w:r>
        <w:rPr>
          <w:b/>
          <w:sz w:val="28"/>
          <w:szCs w:val="28"/>
        </w:rPr>
        <w:t>.</w:t>
      </w:r>
      <w:r>
        <w:rPr>
          <w:sz w:val="28"/>
          <w:szCs w:val="28"/>
        </w:rPr>
        <w:t xml:space="preserve"> Силами соціальних робітників відділення надається посильна допомога окремим соціальним робітникам відділень </w:t>
      </w:r>
      <w:r>
        <w:rPr>
          <w:sz w:val="28"/>
          <w:szCs w:val="28"/>
        </w:rPr>
        <w:lastRenderedPageBreak/>
        <w:t>соціальної допомоги вдома в обслуговуванні важкохворих підопічних, прикутих до ліжка.</w:t>
      </w:r>
    </w:p>
    <w:p w:rsidR="00143158" w:rsidRDefault="00143158" w:rsidP="00143158">
      <w:pPr>
        <w:pStyle w:val="ac"/>
        <w:tabs>
          <w:tab w:val="left" w:pos="567"/>
        </w:tabs>
        <w:spacing w:before="60" w:after="60"/>
        <w:jc w:val="both"/>
        <w:rPr>
          <w:sz w:val="28"/>
          <w:szCs w:val="28"/>
        </w:rPr>
      </w:pPr>
    </w:p>
    <w:p w:rsidR="00143158" w:rsidRDefault="001B13CE" w:rsidP="00143158">
      <w:pPr>
        <w:pStyle w:val="ac"/>
        <w:tabs>
          <w:tab w:val="left" w:pos="567"/>
        </w:tabs>
        <w:spacing w:before="60" w:after="60"/>
        <w:jc w:val="both"/>
        <w:rPr>
          <w:sz w:val="28"/>
          <w:szCs w:val="28"/>
        </w:rPr>
      </w:pPr>
      <w:r>
        <w:rPr>
          <w:b/>
          <w:sz w:val="28"/>
          <w:szCs w:val="28"/>
        </w:rPr>
        <w:t>5.</w:t>
      </w:r>
      <w:r w:rsidR="00A17D36">
        <w:rPr>
          <w:b/>
          <w:sz w:val="28"/>
          <w:szCs w:val="28"/>
        </w:rPr>
        <w:t>9</w:t>
      </w:r>
      <w:r>
        <w:rPr>
          <w:b/>
          <w:sz w:val="28"/>
          <w:szCs w:val="28"/>
        </w:rPr>
        <w:t>.</w:t>
      </w:r>
      <w:r w:rsidR="00C17602">
        <w:rPr>
          <w:b/>
          <w:sz w:val="28"/>
          <w:szCs w:val="28"/>
        </w:rPr>
        <w:t xml:space="preserve"> </w:t>
      </w:r>
      <w:r>
        <w:rPr>
          <w:sz w:val="28"/>
          <w:szCs w:val="28"/>
        </w:rPr>
        <w:t xml:space="preserve">Побутове відділення забезпечує господарську діяльність та життєдіяльність приміщень центру, транспортне забезпечення. </w:t>
      </w:r>
    </w:p>
    <w:p w:rsidR="00143158" w:rsidRPr="00032FBE" w:rsidRDefault="00C17602" w:rsidP="00143158">
      <w:pPr>
        <w:pStyle w:val="ac"/>
        <w:tabs>
          <w:tab w:val="left" w:pos="567"/>
        </w:tabs>
        <w:spacing w:before="60" w:after="60"/>
        <w:jc w:val="both"/>
        <w:rPr>
          <w:sz w:val="28"/>
          <w:szCs w:val="28"/>
        </w:rPr>
      </w:pPr>
      <w:r w:rsidRPr="00032FBE">
        <w:rPr>
          <w:b/>
          <w:sz w:val="28"/>
          <w:szCs w:val="28"/>
        </w:rPr>
        <w:t>5.10</w:t>
      </w:r>
      <w:r w:rsidRPr="00032FBE">
        <w:rPr>
          <w:sz w:val="28"/>
          <w:szCs w:val="28"/>
        </w:rPr>
        <w:t xml:space="preserve">. Побутове відділення має право надавати платні послуги  </w:t>
      </w:r>
      <w:r w:rsidR="000A2521" w:rsidRPr="00032FBE">
        <w:rPr>
          <w:sz w:val="28"/>
          <w:szCs w:val="28"/>
        </w:rPr>
        <w:t>згідно</w:t>
      </w:r>
      <w:r w:rsidR="005F0B1D">
        <w:rPr>
          <w:sz w:val="28"/>
          <w:szCs w:val="28"/>
        </w:rPr>
        <w:t xml:space="preserve"> з</w:t>
      </w:r>
      <w:r w:rsidR="000A2521" w:rsidRPr="00032FBE">
        <w:rPr>
          <w:sz w:val="28"/>
          <w:szCs w:val="28"/>
        </w:rPr>
        <w:t xml:space="preserve"> умов</w:t>
      </w:r>
      <w:r w:rsidR="00032FBE">
        <w:rPr>
          <w:sz w:val="28"/>
          <w:szCs w:val="28"/>
        </w:rPr>
        <w:t>ами</w:t>
      </w:r>
      <w:r w:rsidR="000A2521" w:rsidRPr="00032FBE">
        <w:rPr>
          <w:sz w:val="28"/>
          <w:szCs w:val="28"/>
        </w:rPr>
        <w:t xml:space="preserve"> п.1</w:t>
      </w:r>
      <w:r w:rsidR="00DD613E" w:rsidRPr="00032FBE">
        <w:rPr>
          <w:sz w:val="28"/>
          <w:szCs w:val="28"/>
        </w:rPr>
        <w:t>.</w:t>
      </w:r>
      <w:r w:rsidR="000A2521" w:rsidRPr="00032FBE">
        <w:rPr>
          <w:sz w:val="28"/>
          <w:szCs w:val="28"/>
        </w:rPr>
        <w:t>1</w:t>
      </w:r>
      <w:r w:rsidR="005F0B1D">
        <w:rPr>
          <w:sz w:val="28"/>
          <w:szCs w:val="28"/>
        </w:rPr>
        <w:t>2</w:t>
      </w:r>
      <w:r w:rsidR="000A2521" w:rsidRPr="00032FBE">
        <w:rPr>
          <w:sz w:val="28"/>
          <w:szCs w:val="28"/>
        </w:rPr>
        <w:t>,1</w:t>
      </w:r>
      <w:r w:rsidR="00DD613E" w:rsidRPr="00032FBE">
        <w:rPr>
          <w:sz w:val="28"/>
          <w:szCs w:val="28"/>
        </w:rPr>
        <w:t>.</w:t>
      </w:r>
      <w:r w:rsidR="000A2521" w:rsidRPr="00032FBE">
        <w:rPr>
          <w:sz w:val="28"/>
          <w:szCs w:val="28"/>
        </w:rPr>
        <w:t>1</w:t>
      </w:r>
      <w:r w:rsidR="005F0B1D">
        <w:rPr>
          <w:sz w:val="28"/>
          <w:szCs w:val="28"/>
        </w:rPr>
        <w:t>3</w:t>
      </w:r>
      <w:r w:rsidR="000A2521" w:rsidRPr="00032FBE">
        <w:rPr>
          <w:sz w:val="28"/>
          <w:szCs w:val="28"/>
        </w:rPr>
        <w:t xml:space="preserve"> розділу «Загальні  положення» даного Переліку</w:t>
      </w:r>
      <w:r w:rsidR="00DD613E" w:rsidRPr="00032FBE">
        <w:rPr>
          <w:sz w:val="28"/>
          <w:szCs w:val="28"/>
        </w:rPr>
        <w:t>.</w:t>
      </w:r>
    </w:p>
    <w:p w:rsidR="00143158" w:rsidRDefault="00143158" w:rsidP="00143158">
      <w:pPr>
        <w:pStyle w:val="ac"/>
        <w:tabs>
          <w:tab w:val="left" w:pos="567"/>
        </w:tabs>
        <w:spacing w:before="60" w:after="60"/>
        <w:jc w:val="both"/>
        <w:rPr>
          <w:sz w:val="28"/>
          <w:szCs w:val="28"/>
        </w:rPr>
      </w:pPr>
    </w:p>
    <w:p w:rsidR="001B13CE" w:rsidRPr="00143158" w:rsidRDefault="001B13CE" w:rsidP="00143158">
      <w:pPr>
        <w:pStyle w:val="ac"/>
        <w:tabs>
          <w:tab w:val="left" w:pos="567"/>
        </w:tabs>
        <w:spacing w:before="60" w:after="60"/>
        <w:jc w:val="both"/>
        <w:rPr>
          <w:sz w:val="28"/>
          <w:szCs w:val="28"/>
        </w:rPr>
      </w:pPr>
      <w:r>
        <w:rPr>
          <w:b/>
          <w:sz w:val="28"/>
          <w:szCs w:val="28"/>
        </w:rPr>
        <w:t>5.</w:t>
      </w:r>
      <w:r w:rsidR="00143158">
        <w:rPr>
          <w:b/>
          <w:sz w:val="28"/>
          <w:szCs w:val="28"/>
        </w:rPr>
        <w:t>11</w:t>
      </w:r>
      <w:r>
        <w:rPr>
          <w:b/>
          <w:sz w:val="28"/>
          <w:szCs w:val="28"/>
        </w:rPr>
        <w:t>.</w:t>
      </w:r>
      <w:r>
        <w:rPr>
          <w:sz w:val="28"/>
          <w:szCs w:val="28"/>
        </w:rPr>
        <w:t xml:space="preserve"> Побутове відділення очолює завідувач, який призначається на посаду і звільняється з посади директором територіального центру за погодженням з </w:t>
      </w:r>
      <w:r w:rsidR="00A40C66">
        <w:rPr>
          <w:sz w:val="28"/>
          <w:szCs w:val="28"/>
        </w:rPr>
        <w:t>дирек</w:t>
      </w:r>
      <w:r w:rsidR="00C17602">
        <w:rPr>
          <w:sz w:val="28"/>
          <w:szCs w:val="28"/>
        </w:rPr>
        <w:t>тором департаменту.</w:t>
      </w:r>
      <w:r>
        <w:rPr>
          <w:sz w:val="28"/>
          <w:szCs w:val="28"/>
        </w:rPr>
        <w:t xml:space="preserve"> </w:t>
      </w:r>
    </w:p>
    <w:p w:rsidR="00431A97" w:rsidRPr="00143158" w:rsidRDefault="001B13CE" w:rsidP="00143158">
      <w:pPr>
        <w:pStyle w:val="ac"/>
        <w:tabs>
          <w:tab w:val="left" w:pos="2340"/>
        </w:tabs>
        <w:spacing w:before="0"/>
        <w:ind w:firstLine="540"/>
        <w:jc w:val="both"/>
      </w:pPr>
      <w:r>
        <w:rPr>
          <w:sz w:val="28"/>
          <w:szCs w:val="28"/>
        </w:rPr>
        <w:t>Завідувач відділення повинен мати вищу освіту (магістр, спеціаліст) відповідного напряму підготовки і стаж роботи за фахом не менш як три роки.</w:t>
      </w:r>
    </w:p>
    <w:p w:rsidR="00431A97" w:rsidRDefault="00431A97" w:rsidP="00431A97">
      <w:pPr>
        <w:jc w:val="center"/>
        <w:rPr>
          <w:sz w:val="28"/>
          <w:szCs w:val="28"/>
          <w:lang w:val="uk-UA"/>
        </w:rPr>
      </w:pPr>
    </w:p>
    <w:p w:rsidR="00431A97" w:rsidRPr="004127F0" w:rsidRDefault="00431A97" w:rsidP="00431A97">
      <w:pPr>
        <w:jc w:val="center"/>
        <w:rPr>
          <w:b/>
          <w:sz w:val="28"/>
          <w:szCs w:val="28"/>
          <w:lang w:val="uk-UA"/>
        </w:rPr>
      </w:pPr>
      <w:r w:rsidRPr="004127F0">
        <w:rPr>
          <w:b/>
          <w:sz w:val="28"/>
          <w:szCs w:val="28"/>
          <w:lang w:val="uk-UA"/>
        </w:rPr>
        <w:t xml:space="preserve">6. Перелік, умови та порядок </w:t>
      </w:r>
      <w:r>
        <w:rPr>
          <w:b/>
          <w:sz w:val="28"/>
          <w:szCs w:val="28"/>
          <w:lang w:val="uk-UA"/>
        </w:rPr>
        <w:t xml:space="preserve"> надання </w:t>
      </w:r>
      <w:r w:rsidRPr="004127F0">
        <w:rPr>
          <w:b/>
          <w:sz w:val="28"/>
          <w:szCs w:val="28"/>
          <w:lang w:val="uk-UA"/>
        </w:rPr>
        <w:t>соціальн</w:t>
      </w:r>
      <w:r>
        <w:rPr>
          <w:b/>
          <w:sz w:val="28"/>
          <w:szCs w:val="28"/>
          <w:lang w:val="uk-UA"/>
        </w:rPr>
        <w:t>их послуг</w:t>
      </w:r>
      <w:r w:rsidRPr="004127F0">
        <w:rPr>
          <w:b/>
          <w:sz w:val="28"/>
          <w:szCs w:val="28"/>
          <w:lang w:val="uk-UA"/>
        </w:rPr>
        <w:t xml:space="preserve"> відділенням </w:t>
      </w:r>
      <w:r>
        <w:rPr>
          <w:b/>
          <w:sz w:val="28"/>
          <w:szCs w:val="28"/>
          <w:lang w:val="uk-UA"/>
        </w:rPr>
        <w:t>денного перебування</w:t>
      </w:r>
      <w:r w:rsidRPr="004127F0">
        <w:rPr>
          <w:b/>
          <w:sz w:val="28"/>
          <w:szCs w:val="28"/>
          <w:lang w:val="uk-UA"/>
        </w:rPr>
        <w:t xml:space="preserve"> територіального центру</w:t>
      </w:r>
    </w:p>
    <w:p w:rsidR="00197061" w:rsidRDefault="00197061" w:rsidP="00197061">
      <w:pPr>
        <w:jc w:val="both"/>
        <w:rPr>
          <w:b/>
          <w:sz w:val="28"/>
          <w:szCs w:val="28"/>
          <w:lang w:val="uk-UA"/>
        </w:rPr>
      </w:pPr>
    </w:p>
    <w:p w:rsidR="00197061" w:rsidRDefault="00431A97" w:rsidP="00197061">
      <w:pPr>
        <w:tabs>
          <w:tab w:val="left" w:pos="567"/>
        </w:tabs>
        <w:ind w:firstLine="567"/>
        <w:jc w:val="both"/>
        <w:rPr>
          <w:color w:val="000000"/>
          <w:sz w:val="28"/>
          <w:szCs w:val="28"/>
          <w:lang w:val="uk-UA"/>
        </w:rPr>
      </w:pPr>
      <w:r w:rsidRPr="004127F0">
        <w:rPr>
          <w:b/>
          <w:sz w:val="28"/>
          <w:szCs w:val="28"/>
          <w:lang w:val="uk-UA"/>
        </w:rPr>
        <w:t xml:space="preserve">6.1.  </w:t>
      </w:r>
      <w:r w:rsidRPr="004127F0">
        <w:rPr>
          <w:sz w:val="28"/>
          <w:szCs w:val="28"/>
          <w:lang w:val="uk-UA"/>
        </w:rPr>
        <w:t xml:space="preserve">Відділення </w:t>
      </w:r>
      <w:r>
        <w:rPr>
          <w:sz w:val="28"/>
          <w:szCs w:val="28"/>
          <w:lang w:val="uk-UA"/>
        </w:rPr>
        <w:t xml:space="preserve">денного перебування </w:t>
      </w:r>
      <w:r w:rsidRPr="004127F0">
        <w:rPr>
          <w:sz w:val="28"/>
          <w:szCs w:val="28"/>
          <w:lang w:val="uk-UA"/>
        </w:rPr>
        <w:t xml:space="preserve"> територіального центру (надалі – відділення </w:t>
      </w:r>
      <w:r>
        <w:rPr>
          <w:sz w:val="28"/>
          <w:szCs w:val="28"/>
          <w:lang w:val="uk-UA"/>
        </w:rPr>
        <w:t>денного перебування</w:t>
      </w:r>
      <w:r w:rsidRPr="004127F0">
        <w:rPr>
          <w:sz w:val="28"/>
          <w:szCs w:val="28"/>
          <w:lang w:val="uk-UA"/>
        </w:rPr>
        <w:t>) утворюється для</w:t>
      </w:r>
      <w:r>
        <w:rPr>
          <w:sz w:val="28"/>
          <w:szCs w:val="28"/>
          <w:lang w:val="uk-UA"/>
        </w:rPr>
        <w:t xml:space="preserve"> надання соціальних послуг</w:t>
      </w:r>
      <w:r w:rsidRPr="004127F0">
        <w:rPr>
          <w:sz w:val="28"/>
          <w:szCs w:val="28"/>
          <w:lang w:val="uk-UA"/>
        </w:rPr>
        <w:t xml:space="preserve">      не менш як 30 громадян</w:t>
      </w:r>
      <w:r>
        <w:rPr>
          <w:sz w:val="28"/>
          <w:szCs w:val="28"/>
          <w:lang w:val="uk-UA"/>
        </w:rPr>
        <w:t>ам похилого віку, інвалідам</w:t>
      </w:r>
      <w:r w:rsidRPr="004127F0">
        <w:rPr>
          <w:sz w:val="28"/>
          <w:szCs w:val="28"/>
          <w:lang w:val="uk-UA"/>
        </w:rPr>
        <w:t xml:space="preserve"> (які досягли 18-річного віку), що </w:t>
      </w:r>
      <w:r w:rsidRPr="004127F0">
        <w:rPr>
          <w:sz w:val="28"/>
          <w:szCs w:val="28"/>
          <w:lang w:val="uk-UA"/>
        </w:rPr>
        <w:lastRenderedPageBreak/>
        <w:t xml:space="preserve">частково втратили здатність до </w:t>
      </w:r>
      <w:r>
        <w:rPr>
          <w:sz w:val="28"/>
          <w:szCs w:val="28"/>
          <w:lang w:val="uk-UA"/>
        </w:rPr>
        <w:t>самообслуг</w:t>
      </w:r>
      <w:r w:rsidRPr="004127F0">
        <w:rPr>
          <w:sz w:val="28"/>
          <w:szCs w:val="28"/>
          <w:lang w:val="uk-UA"/>
        </w:rPr>
        <w:t>овування</w:t>
      </w:r>
      <w:r>
        <w:rPr>
          <w:sz w:val="28"/>
          <w:szCs w:val="28"/>
          <w:lang w:val="uk-UA"/>
        </w:rPr>
        <w:t>,</w:t>
      </w:r>
      <w:r w:rsidRPr="004127F0">
        <w:rPr>
          <w:sz w:val="28"/>
          <w:szCs w:val="28"/>
          <w:lang w:val="uk-UA"/>
        </w:rPr>
        <w:t xml:space="preserve"> на день.</w:t>
      </w:r>
      <w:r w:rsidR="00143158">
        <w:rPr>
          <w:sz w:val="28"/>
          <w:szCs w:val="28"/>
          <w:lang w:val="uk-UA"/>
        </w:rPr>
        <w:t xml:space="preserve"> </w:t>
      </w:r>
      <w:r w:rsidRPr="00143158">
        <w:rPr>
          <w:color w:val="000000"/>
          <w:sz w:val="28"/>
          <w:szCs w:val="28"/>
          <w:lang w:val="uk-UA"/>
        </w:rPr>
        <w:t>Відділення денного перебування обслуговує</w:t>
      </w:r>
      <w:r w:rsidR="00F5188C" w:rsidRPr="00F95B10">
        <w:rPr>
          <w:color w:val="000000"/>
          <w:sz w:val="28"/>
          <w:szCs w:val="28"/>
          <w:lang w:val="uk-UA"/>
        </w:rPr>
        <w:t xml:space="preserve"> </w:t>
      </w:r>
      <w:r w:rsidR="00143158" w:rsidRPr="00143158">
        <w:rPr>
          <w:color w:val="000000"/>
          <w:sz w:val="28"/>
          <w:szCs w:val="28"/>
          <w:lang w:val="uk-UA"/>
        </w:rPr>
        <w:t xml:space="preserve"> громадян, які мають </w:t>
      </w:r>
      <w:r w:rsidRPr="00143158">
        <w:rPr>
          <w:color w:val="000000"/>
          <w:sz w:val="28"/>
          <w:szCs w:val="28"/>
          <w:lang w:val="uk-UA"/>
        </w:rPr>
        <w:t>часткове  порушення  рухової  активн</w:t>
      </w:r>
      <w:r w:rsidR="00143158" w:rsidRPr="00143158">
        <w:rPr>
          <w:color w:val="000000"/>
          <w:sz w:val="28"/>
          <w:szCs w:val="28"/>
          <w:lang w:val="uk-UA"/>
        </w:rPr>
        <w:t xml:space="preserve">ості,  частково  не  здатні до </w:t>
      </w:r>
      <w:r w:rsidRPr="00143158">
        <w:rPr>
          <w:color w:val="000000"/>
          <w:sz w:val="28"/>
          <w:szCs w:val="28"/>
          <w:lang w:val="uk-UA"/>
        </w:rPr>
        <w:t>самообслуговування   та   не   мають</w:t>
      </w:r>
      <w:r w:rsidR="00143158" w:rsidRPr="00143158">
        <w:rPr>
          <w:color w:val="000000"/>
          <w:sz w:val="28"/>
          <w:szCs w:val="28"/>
          <w:lang w:val="uk-UA"/>
        </w:rPr>
        <w:t xml:space="preserve">  медичних  протипоказань  для </w:t>
      </w:r>
      <w:r w:rsidRPr="00143158">
        <w:rPr>
          <w:color w:val="000000"/>
          <w:sz w:val="28"/>
          <w:szCs w:val="28"/>
          <w:lang w:val="uk-UA"/>
        </w:rPr>
        <w:t>перебування   в  колективі  та  потр</w:t>
      </w:r>
      <w:r w:rsidR="00143158" w:rsidRPr="00143158">
        <w:rPr>
          <w:color w:val="000000"/>
          <w:sz w:val="28"/>
          <w:szCs w:val="28"/>
          <w:lang w:val="uk-UA"/>
        </w:rPr>
        <w:t xml:space="preserve">ебують  соціально-побутової  і </w:t>
      </w:r>
      <w:r w:rsidRPr="00143158">
        <w:rPr>
          <w:color w:val="000000"/>
          <w:sz w:val="28"/>
          <w:szCs w:val="28"/>
          <w:lang w:val="uk-UA"/>
        </w:rPr>
        <w:t>психологічної   адаптації,   надання</w:t>
      </w:r>
      <w:r w:rsidR="00143158" w:rsidRPr="00143158">
        <w:rPr>
          <w:color w:val="000000"/>
          <w:sz w:val="28"/>
          <w:szCs w:val="28"/>
          <w:lang w:val="uk-UA"/>
        </w:rPr>
        <w:t xml:space="preserve">  соціальних  послуг  з  метою </w:t>
      </w:r>
      <w:r w:rsidRPr="00143158">
        <w:rPr>
          <w:color w:val="000000"/>
          <w:sz w:val="28"/>
          <w:szCs w:val="28"/>
          <w:lang w:val="uk-UA"/>
        </w:rPr>
        <w:t>усунення   обмежень  життєдіяльності</w:t>
      </w:r>
      <w:r w:rsidR="00143158">
        <w:rPr>
          <w:color w:val="000000"/>
          <w:sz w:val="28"/>
          <w:szCs w:val="28"/>
          <w:lang w:val="uk-UA"/>
        </w:rPr>
        <w:t xml:space="preserve">,  запобігання  виникненню  та </w:t>
      </w:r>
      <w:r w:rsidRPr="00143158">
        <w:rPr>
          <w:color w:val="000000"/>
          <w:sz w:val="28"/>
          <w:szCs w:val="28"/>
          <w:lang w:val="uk-UA"/>
        </w:rPr>
        <w:t>розвитку   можливих  захворювань  ос</w:t>
      </w:r>
      <w:r w:rsidR="00143158">
        <w:rPr>
          <w:color w:val="000000"/>
          <w:sz w:val="28"/>
          <w:szCs w:val="28"/>
          <w:lang w:val="uk-UA"/>
        </w:rPr>
        <w:t xml:space="preserve">оби,  підтримки  її  здоров’я, </w:t>
      </w:r>
      <w:r w:rsidRPr="00143158">
        <w:rPr>
          <w:color w:val="000000"/>
          <w:sz w:val="28"/>
          <w:szCs w:val="28"/>
          <w:lang w:val="uk-UA"/>
        </w:rPr>
        <w:t>соціальної  незалежності,  відновлен</w:t>
      </w:r>
      <w:r w:rsidR="00143158">
        <w:rPr>
          <w:color w:val="000000"/>
          <w:sz w:val="28"/>
          <w:szCs w:val="28"/>
          <w:lang w:val="uk-UA"/>
        </w:rPr>
        <w:t xml:space="preserve">ня  знань,  вмінь та навичок з </w:t>
      </w:r>
      <w:r w:rsidRPr="00143158">
        <w:rPr>
          <w:color w:val="000000"/>
          <w:sz w:val="28"/>
          <w:szCs w:val="28"/>
          <w:lang w:val="uk-UA"/>
        </w:rPr>
        <w:t>орієнтування  в  домашніх умовах, ве</w:t>
      </w:r>
      <w:r w:rsidR="00143158">
        <w:rPr>
          <w:color w:val="000000"/>
          <w:sz w:val="28"/>
          <w:szCs w:val="28"/>
          <w:lang w:val="uk-UA"/>
        </w:rPr>
        <w:t xml:space="preserve">дення домашнього господарства, </w:t>
      </w:r>
      <w:r w:rsidRPr="00143158">
        <w:rPr>
          <w:color w:val="000000"/>
          <w:sz w:val="28"/>
          <w:szCs w:val="28"/>
          <w:lang w:val="uk-UA"/>
        </w:rPr>
        <w:t>самообслуговування,  поведінки  у  с</w:t>
      </w:r>
      <w:r w:rsidR="00143158">
        <w:rPr>
          <w:color w:val="000000"/>
          <w:sz w:val="28"/>
          <w:szCs w:val="28"/>
          <w:lang w:val="uk-UA"/>
        </w:rPr>
        <w:t xml:space="preserve">успільстві,  сприяння розвитку </w:t>
      </w:r>
      <w:r w:rsidRPr="00143158">
        <w:rPr>
          <w:color w:val="000000"/>
          <w:sz w:val="28"/>
          <w:szCs w:val="28"/>
          <w:lang w:val="uk-UA"/>
        </w:rPr>
        <w:t>різнобічних  інтересів  і  потреб  о</w:t>
      </w:r>
      <w:r w:rsidR="00143158">
        <w:rPr>
          <w:color w:val="000000"/>
          <w:sz w:val="28"/>
          <w:szCs w:val="28"/>
          <w:lang w:val="uk-UA"/>
        </w:rPr>
        <w:t xml:space="preserve">сіб,  організації  дозвілля  і </w:t>
      </w:r>
      <w:r w:rsidRPr="00143158">
        <w:rPr>
          <w:color w:val="000000"/>
          <w:sz w:val="28"/>
          <w:szCs w:val="28"/>
          <w:lang w:val="uk-UA"/>
        </w:rPr>
        <w:t xml:space="preserve">відпочинку.  </w:t>
      </w:r>
    </w:p>
    <w:p w:rsidR="00197061" w:rsidRDefault="00197061" w:rsidP="00197061">
      <w:pPr>
        <w:tabs>
          <w:tab w:val="left" w:pos="567"/>
        </w:tabs>
        <w:ind w:firstLine="567"/>
        <w:jc w:val="both"/>
        <w:rPr>
          <w:color w:val="000000"/>
          <w:sz w:val="28"/>
          <w:szCs w:val="28"/>
          <w:lang w:val="uk-UA"/>
        </w:rPr>
      </w:pPr>
    </w:p>
    <w:p w:rsidR="00197061" w:rsidRDefault="00431A97" w:rsidP="00197061">
      <w:pPr>
        <w:tabs>
          <w:tab w:val="left" w:pos="426"/>
        </w:tabs>
        <w:ind w:firstLine="567"/>
        <w:jc w:val="both"/>
        <w:rPr>
          <w:color w:val="000000"/>
          <w:sz w:val="28"/>
          <w:szCs w:val="28"/>
          <w:lang w:val="uk-UA"/>
        </w:rPr>
      </w:pPr>
      <w:r w:rsidRPr="004127F0">
        <w:rPr>
          <w:b/>
          <w:sz w:val="28"/>
          <w:szCs w:val="28"/>
          <w:lang w:val="uk-UA"/>
        </w:rPr>
        <w:t xml:space="preserve">6.2. </w:t>
      </w:r>
      <w:r w:rsidRPr="004127F0">
        <w:rPr>
          <w:sz w:val="28"/>
          <w:szCs w:val="28"/>
          <w:lang w:val="uk-UA"/>
        </w:rPr>
        <w:t xml:space="preserve">Відділення </w:t>
      </w:r>
      <w:r w:rsidR="003064D8">
        <w:rPr>
          <w:sz w:val="28"/>
          <w:szCs w:val="28"/>
          <w:lang w:val="uk-UA"/>
        </w:rPr>
        <w:t>денного перебування</w:t>
      </w:r>
      <w:r w:rsidRPr="004127F0">
        <w:rPr>
          <w:sz w:val="28"/>
          <w:szCs w:val="28"/>
          <w:lang w:val="uk-UA"/>
        </w:rPr>
        <w:t xml:space="preserve"> надає</w:t>
      </w:r>
      <w:r w:rsidR="003064D8">
        <w:rPr>
          <w:sz w:val="28"/>
          <w:szCs w:val="28"/>
          <w:lang w:val="uk-UA"/>
        </w:rPr>
        <w:t xml:space="preserve"> такі послуги:</w:t>
      </w:r>
      <w:r w:rsidRPr="004127F0">
        <w:rPr>
          <w:sz w:val="28"/>
          <w:szCs w:val="28"/>
          <w:lang w:val="uk-UA"/>
        </w:rPr>
        <w:t xml:space="preserve"> </w:t>
      </w:r>
    </w:p>
    <w:p w:rsidR="00197061" w:rsidRDefault="005F0B1D" w:rsidP="00197061">
      <w:pPr>
        <w:tabs>
          <w:tab w:val="left" w:pos="426"/>
        </w:tabs>
        <w:ind w:firstLine="567"/>
        <w:jc w:val="both"/>
        <w:rPr>
          <w:color w:val="000000"/>
          <w:sz w:val="28"/>
          <w:szCs w:val="28"/>
          <w:lang w:val="uk-UA"/>
        </w:rPr>
      </w:pPr>
      <w:r w:rsidRPr="005F0B1D">
        <w:rPr>
          <w:b/>
          <w:sz w:val="28"/>
          <w:szCs w:val="28"/>
          <w:lang w:val="uk-UA"/>
        </w:rPr>
        <w:t>6.2.1.</w:t>
      </w:r>
      <w:r>
        <w:rPr>
          <w:sz w:val="28"/>
          <w:szCs w:val="28"/>
          <w:lang w:val="uk-UA"/>
        </w:rPr>
        <w:t>С</w:t>
      </w:r>
      <w:r w:rsidR="000D292F">
        <w:rPr>
          <w:sz w:val="28"/>
          <w:szCs w:val="28"/>
          <w:lang w:val="uk-UA"/>
        </w:rPr>
        <w:t>оціальна адаптація</w:t>
      </w:r>
      <w:r>
        <w:rPr>
          <w:sz w:val="28"/>
          <w:szCs w:val="28"/>
          <w:lang w:val="uk-UA"/>
        </w:rPr>
        <w:t>.</w:t>
      </w:r>
    </w:p>
    <w:p w:rsidR="00197061" w:rsidRDefault="005F0B1D" w:rsidP="00197061">
      <w:pPr>
        <w:tabs>
          <w:tab w:val="left" w:pos="426"/>
        </w:tabs>
        <w:ind w:firstLine="567"/>
        <w:jc w:val="both"/>
        <w:rPr>
          <w:color w:val="000000"/>
          <w:sz w:val="28"/>
          <w:szCs w:val="28"/>
          <w:lang w:val="uk-UA"/>
        </w:rPr>
      </w:pPr>
      <w:r w:rsidRPr="005F0B1D">
        <w:rPr>
          <w:b/>
          <w:sz w:val="28"/>
          <w:szCs w:val="28"/>
          <w:lang w:val="uk-UA"/>
        </w:rPr>
        <w:t>6.2.2.</w:t>
      </w:r>
      <w:r>
        <w:rPr>
          <w:sz w:val="28"/>
          <w:szCs w:val="28"/>
          <w:lang w:val="uk-UA"/>
        </w:rPr>
        <w:t>К</w:t>
      </w:r>
      <w:r w:rsidR="000D292F">
        <w:rPr>
          <w:sz w:val="28"/>
          <w:szCs w:val="28"/>
          <w:lang w:val="uk-UA"/>
        </w:rPr>
        <w:t>онсультування</w:t>
      </w:r>
      <w:r>
        <w:rPr>
          <w:sz w:val="28"/>
          <w:szCs w:val="28"/>
          <w:lang w:val="uk-UA"/>
        </w:rPr>
        <w:t>.</w:t>
      </w:r>
    </w:p>
    <w:p w:rsidR="00197061" w:rsidRDefault="00197061" w:rsidP="00197061">
      <w:pPr>
        <w:tabs>
          <w:tab w:val="left" w:pos="426"/>
        </w:tabs>
        <w:ind w:firstLine="567"/>
        <w:jc w:val="both"/>
        <w:rPr>
          <w:color w:val="000000"/>
          <w:sz w:val="28"/>
          <w:szCs w:val="28"/>
          <w:lang w:val="uk-UA"/>
        </w:rPr>
      </w:pPr>
    </w:p>
    <w:p w:rsidR="00197061" w:rsidRDefault="005F0B1D" w:rsidP="00197061">
      <w:pPr>
        <w:tabs>
          <w:tab w:val="left" w:pos="426"/>
        </w:tabs>
        <w:ind w:firstLine="567"/>
        <w:jc w:val="both"/>
        <w:rPr>
          <w:color w:val="000000"/>
          <w:sz w:val="28"/>
          <w:szCs w:val="28"/>
          <w:lang w:val="uk-UA"/>
        </w:rPr>
      </w:pPr>
      <w:r w:rsidRPr="005F0B1D">
        <w:rPr>
          <w:b/>
          <w:sz w:val="28"/>
          <w:szCs w:val="28"/>
          <w:lang w:val="uk-UA"/>
        </w:rPr>
        <w:t>6.3.</w:t>
      </w:r>
      <w:r>
        <w:rPr>
          <w:sz w:val="28"/>
          <w:szCs w:val="28"/>
          <w:lang w:val="uk-UA"/>
        </w:rPr>
        <w:t xml:space="preserve"> </w:t>
      </w:r>
      <w:r w:rsidR="000D292F">
        <w:rPr>
          <w:sz w:val="28"/>
          <w:szCs w:val="28"/>
          <w:lang w:val="uk-UA"/>
        </w:rPr>
        <w:t>Крім того відділення денного перебування може надавати такі соціальні послуги:</w:t>
      </w:r>
    </w:p>
    <w:p w:rsidR="00197061" w:rsidRDefault="00900BF1" w:rsidP="00197061">
      <w:pPr>
        <w:tabs>
          <w:tab w:val="left" w:pos="426"/>
        </w:tabs>
        <w:ind w:firstLine="567"/>
        <w:jc w:val="both"/>
        <w:rPr>
          <w:color w:val="000000"/>
          <w:sz w:val="28"/>
          <w:szCs w:val="28"/>
          <w:lang w:val="uk-UA"/>
        </w:rPr>
      </w:pPr>
      <w:r w:rsidRPr="00900BF1">
        <w:rPr>
          <w:b/>
          <w:sz w:val="28"/>
          <w:szCs w:val="28"/>
          <w:lang w:val="uk-UA"/>
        </w:rPr>
        <w:t>6.3.1.</w:t>
      </w:r>
      <w:r>
        <w:rPr>
          <w:b/>
          <w:sz w:val="28"/>
          <w:szCs w:val="28"/>
          <w:lang w:val="uk-UA"/>
        </w:rPr>
        <w:t xml:space="preserve"> </w:t>
      </w:r>
      <w:r>
        <w:rPr>
          <w:sz w:val="28"/>
          <w:szCs w:val="28"/>
          <w:lang w:val="uk-UA"/>
        </w:rPr>
        <w:t>Д</w:t>
      </w:r>
      <w:r w:rsidR="000D292F">
        <w:rPr>
          <w:sz w:val="28"/>
          <w:szCs w:val="28"/>
          <w:lang w:val="uk-UA"/>
        </w:rPr>
        <w:t>енний догляд</w:t>
      </w:r>
      <w:r>
        <w:rPr>
          <w:sz w:val="28"/>
          <w:szCs w:val="28"/>
          <w:lang w:val="uk-UA"/>
        </w:rPr>
        <w:t>.</w:t>
      </w:r>
    </w:p>
    <w:p w:rsidR="00197061" w:rsidRDefault="00900BF1" w:rsidP="00197061">
      <w:pPr>
        <w:tabs>
          <w:tab w:val="left" w:pos="426"/>
        </w:tabs>
        <w:ind w:firstLine="567"/>
        <w:jc w:val="both"/>
        <w:rPr>
          <w:color w:val="000000"/>
          <w:sz w:val="28"/>
          <w:szCs w:val="28"/>
          <w:lang w:val="uk-UA"/>
        </w:rPr>
      </w:pPr>
      <w:r w:rsidRPr="00900BF1">
        <w:rPr>
          <w:b/>
          <w:sz w:val="28"/>
          <w:szCs w:val="28"/>
          <w:lang w:val="uk-UA"/>
        </w:rPr>
        <w:t>6.3.2.</w:t>
      </w:r>
      <w:r>
        <w:rPr>
          <w:sz w:val="28"/>
          <w:szCs w:val="28"/>
          <w:lang w:val="uk-UA"/>
        </w:rPr>
        <w:t xml:space="preserve"> П</w:t>
      </w:r>
      <w:r w:rsidR="000D292F">
        <w:rPr>
          <w:sz w:val="28"/>
          <w:szCs w:val="28"/>
          <w:lang w:val="uk-UA"/>
        </w:rPr>
        <w:t>редставництво інтересів</w:t>
      </w:r>
      <w:r>
        <w:rPr>
          <w:sz w:val="28"/>
          <w:szCs w:val="28"/>
          <w:lang w:val="uk-UA"/>
        </w:rPr>
        <w:t>.</w:t>
      </w:r>
    </w:p>
    <w:p w:rsidR="00197061" w:rsidRDefault="00900BF1" w:rsidP="00197061">
      <w:pPr>
        <w:tabs>
          <w:tab w:val="left" w:pos="426"/>
        </w:tabs>
        <w:ind w:firstLine="567"/>
        <w:jc w:val="both"/>
        <w:rPr>
          <w:color w:val="000000"/>
          <w:sz w:val="28"/>
          <w:szCs w:val="28"/>
          <w:lang w:val="uk-UA"/>
        </w:rPr>
      </w:pPr>
      <w:r w:rsidRPr="00900BF1">
        <w:rPr>
          <w:b/>
          <w:sz w:val="28"/>
          <w:szCs w:val="28"/>
          <w:lang w:val="uk-UA"/>
        </w:rPr>
        <w:t>6.3.3.</w:t>
      </w:r>
      <w:r>
        <w:rPr>
          <w:b/>
          <w:sz w:val="28"/>
          <w:szCs w:val="28"/>
          <w:lang w:val="uk-UA"/>
        </w:rPr>
        <w:t xml:space="preserve"> </w:t>
      </w:r>
      <w:r>
        <w:rPr>
          <w:sz w:val="28"/>
          <w:szCs w:val="28"/>
          <w:lang w:val="uk-UA"/>
        </w:rPr>
        <w:t>С</w:t>
      </w:r>
      <w:r w:rsidR="000D292F">
        <w:rPr>
          <w:sz w:val="28"/>
          <w:szCs w:val="28"/>
          <w:lang w:val="uk-UA"/>
        </w:rPr>
        <w:t>оціальна профілактика</w:t>
      </w:r>
      <w:r>
        <w:rPr>
          <w:sz w:val="28"/>
          <w:szCs w:val="28"/>
          <w:lang w:val="uk-UA"/>
        </w:rPr>
        <w:t>.</w:t>
      </w:r>
    </w:p>
    <w:p w:rsidR="00197061" w:rsidRDefault="00900BF1" w:rsidP="00197061">
      <w:pPr>
        <w:tabs>
          <w:tab w:val="left" w:pos="426"/>
        </w:tabs>
        <w:ind w:firstLine="567"/>
        <w:jc w:val="both"/>
        <w:rPr>
          <w:color w:val="000000"/>
          <w:sz w:val="28"/>
          <w:szCs w:val="28"/>
          <w:lang w:val="uk-UA"/>
        </w:rPr>
      </w:pPr>
      <w:r w:rsidRPr="00900BF1">
        <w:rPr>
          <w:b/>
          <w:sz w:val="28"/>
          <w:szCs w:val="28"/>
          <w:lang w:val="uk-UA"/>
        </w:rPr>
        <w:t>6.3.4.</w:t>
      </w:r>
      <w:r>
        <w:rPr>
          <w:b/>
          <w:sz w:val="28"/>
          <w:szCs w:val="28"/>
          <w:lang w:val="uk-UA"/>
        </w:rPr>
        <w:t xml:space="preserve"> </w:t>
      </w:r>
      <w:r>
        <w:rPr>
          <w:sz w:val="28"/>
          <w:szCs w:val="28"/>
          <w:lang w:val="uk-UA"/>
        </w:rPr>
        <w:t>П</w:t>
      </w:r>
      <w:r w:rsidR="000D292F">
        <w:rPr>
          <w:sz w:val="28"/>
          <w:szCs w:val="28"/>
          <w:lang w:val="uk-UA"/>
        </w:rPr>
        <w:t>осередництво</w:t>
      </w:r>
      <w:r w:rsidR="003332E5">
        <w:rPr>
          <w:sz w:val="28"/>
          <w:szCs w:val="28"/>
          <w:lang w:val="uk-UA"/>
        </w:rPr>
        <w:t xml:space="preserve"> </w:t>
      </w:r>
      <w:r w:rsidR="000D292F">
        <w:rPr>
          <w:sz w:val="28"/>
          <w:szCs w:val="28"/>
          <w:lang w:val="uk-UA"/>
        </w:rPr>
        <w:t>(медіація)</w:t>
      </w:r>
      <w:r>
        <w:rPr>
          <w:sz w:val="28"/>
          <w:szCs w:val="28"/>
          <w:lang w:val="uk-UA"/>
        </w:rPr>
        <w:t>.</w:t>
      </w:r>
    </w:p>
    <w:p w:rsidR="00197061" w:rsidRDefault="00197061" w:rsidP="00197061">
      <w:pPr>
        <w:tabs>
          <w:tab w:val="left" w:pos="426"/>
        </w:tabs>
        <w:ind w:firstLine="567"/>
        <w:jc w:val="both"/>
        <w:rPr>
          <w:color w:val="000000"/>
          <w:sz w:val="28"/>
          <w:szCs w:val="28"/>
          <w:lang w:val="uk-UA"/>
        </w:rPr>
      </w:pPr>
    </w:p>
    <w:p w:rsidR="00197061" w:rsidRDefault="00431A97" w:rsidP="00197061">
      <w:pPr>
        <w:tabs>
          <w:tab w:val="left" w:pos="426"/>
        </w:tabs>
        <w:ind w:firstLine="567"/>
        <w:jc w:val="both"/>
        <w:rPr>
          <w:color w:val="000000"/>
          <w:sz w:val="28"/>
          <w:szCs w:val="28"/>
          <w:lang w:val="uk-UA"/>
        </w:rPr>
      </w:pPr>
      <w:r w:rsidRPr="004127F0">
        <w:rPr>
          <w:b/>
          <w:sz w:val="28"/>
          <w:szCs w:val="28"/>
          <w:lang w:val="uk-UA"/>
        </w:rPr>
        <w:lastRenderedPageBreak/>
        <w:t>6.</w:t>
      </w:r>
      <w:r w:rsidR="003332E5">
        <w:rPr>
          <w:b/>
          <w:sz w:val="28"/>
          <w:szCs w:val="28"/>
          <w:lang w:val="uk-UA"/>
        </w:rPr>
        <w:t xml:space="preserve">4. </w:t>
      </w:r>
      <w:r w:rsidRPr="004127F0">
        <w:rPr>
          <w:sz w:val="28"/>
          <w:szCs w:val="28"/>
          <w:lang w:val="uk-UA"/>
        </w:rPr>
        <w:t xml:space="preserve">На кожного громадянина, якого обслуговує відділення </w:t>
      </w:r>
      <w:r w:rsidR="00F5188C">
        <w:rPr>
          <w:sz w:val="28"/>
          <w:szCs w:val="28"/>
          <w:lang w:val="uk-UA"/>
        </w:rPr>
        <w:t>денного перебування</w:t>
      </w:r>
      <w:r w:rsidRPr="004127F0">
        <w:rPr>
          <w:sz w:val="28"/>
          <w:szCs w:val="28"/>
          <w:lang w:val="uk-UA"/>
        </w:rPr>
        <w:t>, ведеться особова справа, в якій міститься:</w:t>
      </w:r>
    </w:p>
    <w:p w:rsidR="00197061" w:rsidRDefault="00431A97" w:rsidP="00197061">
      <w:pPr>
        <w:tabs>
          <w:tab w:val="left" w:pos="426"/>
        </w:tabs>
        <w:ind w:firstLine="567"/>
        <w:jc w:val="both"/>
        <w:rPr>
          <w:color w:val="000000"/>
          <w:sz w:val="28"/>
          <w:szCs w:val="28"/>
          <w:lang w:val="uk-UA"/>
        </w:rPr>
      </w:pPr>
      <w:r w:rsidRPr="004127F0">
        <w:rPr>
          <w:b/>
          <w:sz w:val="28"/>
          <w:szCs w:val="28"/>
          <w:lang w:val="uk-UA"/>
        </w:rPr>
        <w:t>6.</w:t>
      </w:r>
      <w:r w:rsidR="003332E5">
        <w:rPr>
          <w:b/>
          <w:sz w:val="28"/>
          <w:szCs w:val="28"/>
          <w:lang w:val="uk-UA"/>
        </w:rPr>
        <w:t>4</w:t>
      </w:r>
      <w:r w:rsidRPr="004127F0">
        <w:rPr>
          <w:b/>
          <w:sz w:val="28"/>
          <w:szCs w:val="28"/>
          <w:lang w:val="uk-UA"/>
        </w:rPr>
        <w:t xml:space="preserve">.1. </w:t>
      </w:r>
      <w:r w:rsidRPr="004127F0">
        <w:rPr>
          <w:sz w:val="28"/>
          <w:szCs w:val="28"/>
          <w:lang w:val="uk-UA"/>
        </w:rPr>
        <w:t>Письмова заява громадянина</w:t>
      </w:r>
      <w:r>
        <w:rPr>
          <w:sz w:val="28"/>
          <w:szCs w:val="28"/>
          <w:lang w:val="uk-UA"/>
        </w:rPr>
        <w:t>.</w:t>
      </w:r>
    </w:p>
    <w:p w:rsidR="00197061" w:rsidRDefault="00431A97" w:rsidP="00197061">
      <w:pPr>
        <w:tabs>
          <w:tab w:val="left" w:pos="426"/>
        </w:tabs>
        <w:ind w:firstLine="567"/>
        <w:jc w:val="both"/>
        <w:rPr>
          <w:color w:val="000000"/>
          <w:sz w:val="28"/>
          <w:szCs w:val="28"/>
          <w:lang w:val="uk-UA"/>
        </w:rPr>
      </w:pPr>
      <w:r w:rsidRPr="004127F0">
        <w:rPr>
          <w:b/>
          <w:sz w:val="28"/>
          <w:szCs w:val="28"/>
          <w:lang w:val="uk-UA"/>
        </w:rPr>
        <w:t>6.</w:t>
      </w:r>
      <w:r w:rsidR="003332E5">
        <w:rPr>
          <w:b/>
          <w:sz w:val="28"/>
          <w:szCs w:val="28"/>
          <w:lang w:val="uk-UA"/>
        </w:rPr>
        <w:t>4</w:t>
      </w:r>
      <w:r w:rsidRPr="004127F0">
        <w:rPr>
          <w:b/>
          <w:sz w:val="28"/>
          <w:szCs w:val="28"/>
          <w:lang w:val="uk-UA"/>
        </w:rPr>
        <w:t>.2.</w:t>
      </w:r>
      <w:r w:rsidR="000D292F">
        <w:rPr>
          <w:sz w:val="28"/>
          <w:szCs w:val="28"/>
          <w:lang w:val="uk-UA"/>
        </w:rPr>
        <w:t>М</w:t>
      </w:r>
      <w:r w:rsidRPr="004127F0">
        <w:rPr>
          <w:sz w:val="28"/>
          <w:szCs w:val="28"/>
          <w:lang w:val="uk-UA"/>
        </w:rPr>
        <w:t>едичний висновок про по</w:t>
      </w:r>
      <w:r>
        <w:rPr>
          <w:sz w:val="28"/>
          <w:szCs w:val="28"/>
          <w:lang w:val="uk-UA"/>
        </w:rPr>
        <w:t>требу в соціальн</w:t>
      </w:r>
      <w:r w:rsidR="00F5188C">
        <w:rPr>
          <w:sz w:val="28"/>
          <w:szCs w:val="28"/>
          <w:lang w:val="uk-UA"/>
        </w:rPr>
        <w:t xml:space="preserve">ій </w:t>
      </w:r>
      <w:r w:rsidRPr="004127F0">
        <w:rPr>
          <w:sz w:val="28"/>
          <w:szCs w:val="28"/>
          <w:lang w:val="uk-UA"/>
        </w:rPr>
        <w:t xml:space="preserve"> адаптації </w:t>
      </w:r>
      <w:r w:rsidR="00F5188C">
        <w:rPr>
          <w:sz w:val="28"/>
          <w:szCs w:val="28"/>
          <w:lang w:val="uk-UA"/>
        </w:rPr>
        <w:t xml:space="preserve"> або денному догляді </w:t>
      </w:r>
      <w:r w:rsidRPr="004127F0">
        <w:rPr>
          <w:sz w:val="28"/>
          <w:szCs w:val="28"/>
          <w:lang w:val="uk-UA"/>
        </w:rPr>
        <w:t>та відсутність медичних протипоказань для перебування в колективі</w:t>
      </w:r>
      <w:r>
        <w:rPr>
          <w:sz w:val="28"/>
          <w:szCs w:val="28"/>
          <w:lang w:val="uk-UA"/>
        </w:rPr>
        <w:t>.</w:t>
      </w:r>
    </w:p>
    <w:p w:rsidR="00197061" w:rsidRDefault="00431A97" w:rsidP="00197061">
      <w:pPr>
        <w:tabs>
          <w:tab w:val="left" w:pos="426"/>
        </w:tabs>
        <w:ind w:firstLine="567"/>
        <w:jc w:val="both"/>
        <w:rPr>
          <w:color w:val="000000"/>
          <w:sz w:val="28"/>
          <w:szCs w:val="28"/>
          <w:lang w:val="uk-UA"/>
        </w:rPr>
      </w:pPr>
      <w:r w:rsidRPr="004127F0">
        <w:rPr>
          <w:b/>
          <w:sz w:val="28"/>
          <w:szCs w:val="28"/>
          <w:lang w:val="uk-UA"/>
        </w:rPr>
        <w:t>6.</w:t>
      </w:r>
      <w:r w:rsidR="003332E5">
        <w:rPr>
          <w:b/>
          <w:sz w:val="28"/>
          <w:szCs w:val="28"/>
          <w:lang w:val="uk-UA"/>
        </w:rPr>
        <w:t>4</w:t>
      </w:r>
      <w:r w:rsidRPr="004127F0">
        <w:rPr>
          <w:b/>
          <w:sz w:val="28"/>
          <w:szCs w:val="28"/>
          <w:lang w:val="uk-UA"/>
        </w:rPr>
        <w:t xml:space="preserve">.3.  </w:t>
      </w:r>
      <w:r w:rsidRPr="004127F0">
        <w:rPr>
          <w:sz w:val="28"/>
          <w:szCs w:val="28"/>
          <w:lang w:val="uk-UA"/>
        </w:rPr>
        <w:t>Карта</w:t>
      </w:r>
      <w:r w:rsidR="00F5188C">
        <w:rPr>
          <w:sz w:val="28"/>
          <w:szCs w:val="28"/>
          <w:lang w:val="uk-UA"/>
        </w:rPr>
        <w:t xml:space="preserve"> визначення </w:t>
      </w:r>
      <w:r w:rsidRPr="004127F0">
        <w:rPr>
          <w:sz w:val="28"/>
          <w:szCs w:val="28"/>
          <w:lang w:val="uk-UA"/>
        </w:rPr>
        <w:t xml:space="preserve"> індивідуальних потреб </w:t>
      </w:r>
      <w:r w:rsidR="00F5188C">
        <w:rPr>
          <w:sz w:val="28"/>
          <w:szCs w:val="28"/>
          <w:lang w:val="uk-UA"/>
        </w:rPr>
        <w:t xml:space="preserve"> отримувача </w:t>
      </w:r>
      <w:r w:rsidRPr="004127F0">
        <w:rPr>
          <w:sz w:val="28"/>
          <w:szCs w:val="28"/>
          <w:lang w:val="uk-UA"/>
        </w:rPr>
        <w:t>соціальних послуг</w:t>
      </w:r>
      <w:r>
        <w:rPr>
          <w:sz w:val="28"/>
          <w:szCs w:val="28"/>
          <w:lang w:val="uk-UA"/>
        </w:rPr>
        <w:t>.</w:t>
      </w:r>
    </w:p>
    <w:p w:rsidR="00197061" w:rsidRDefault="00431A97" w:rsidP="00197061">
      <w:pPr>
        <w:tabs>
          <w:tab w:val="left" w:pos="426"/>
        </w:tabs>
        <w:ind w:firstLine="567"/>
        <w:jc w:val="both"/>
        <w:rPr>
          <w:sz w:val="28"/>
          <w:szCs w:val="28"/>
          <w:lang w:val="uk-UA"/>
        </w:rPr>
      </w:pPr>
      <w:r w:rsidRPr="004127F0">
        <w:rPr>
          <w:b/>
          <w:sz w:val="28"/>
          <w:szCs w:val="28"/>
          <w:lang w:val="uk-UA"/>
        </w:rPr>
        <w:t>6.</w:t>
      </w:r>
      <w:r w:rsidR="003332E5">
        <w:rPr>
          <w:b/>
          <w:sz w:val="28"/>
          <w:szCs w:val="28"/>
          <w:lang w:val="uk-UA"/>
        </w:rPr>
        <w:t>4</w:t>
      </w:r>
      <w:r w:rsidRPr="004127F0">
        <w:rPr>
          <w:b/>
          <w:sz w:val="28"/>
          <w:szCs w:val="28"/>
          <w:lang w:val="uk-UA"/>
        </w:rPr>
        <w:t xml:space="preserve">.4. </w:t>
      </w:r>
      <w:r w:rsidRPr="004127F0">
        <w:rPr>
          <w:sz w:val="28"/>
          <w:szCs w:val="28"/>
          <w:lang w:val="uk-UA"/>
        </w:rPr>
        <w:t>Копія довідки про встановлення групи інвалідності</w:t>
      </w:r>
      <w:r>
        <w:rPr>
          <w:sz w:val="28"/>
          <w:szCs w:val="28"/>
          <w:lang w:val="uk-UA"/>
        </w:rPr>
        <w:t xml:space="preserve"> (за наявності),</w:t>
      </w:r>
      <w:r w:rsidRPr="004127F0">
        <w:rPr>
          <w:sz w:val="28"/>
          <w:szCs w:val="28"/>
          <w:lang w:val="uk-UA"/>
        </w:rPr>
        <w:t xml:space="preserve"> </w:t>
      </w:r>
      <w:r w:rsidRPr="001557D4">
        <w:rPr>
          <w:sz w:val="28"/>
          <w:szCs w:val="28"/>
          <w:lang w:val="uk-UA"/>
        </w:rPr>
        <w:t>копія пенсійного посвідчення</w:t>
      </w:r>
      <w:r>
        <w:rPr>
          <w:sz w:val="28"/>
          <w:szCs w:val="28"/>
          <w:lang w:val="uk-UA"/>
        </w:rPr>
        <w:t>.</w:t>
      </w:r>
    </w:p>
    <w:p w:rsidR="00197061" w:rsidRDefault="00F95B10" w:rsidP="00197061">
      <w:pPr>
        <w:tabs>
          <w:tab w:val="left" w:pos="426"/>
        </w:tabs>
        <w:ind w:firstLine="567"/>
        <w:jc w:val="both"/>
        <w:rPr>
          <w:color w:val="000000"/>
          <w:sz w:val="28"/>
          <w:szCs w:val="28"/>
          <w:lang w:val="uk-UA"/>
        </w:rPr>
      </w:pPr>
      <w:r w:rsidRPr="0053519B">
        <w:rPr>
          <w:b/>
          <w:sz w:val="28"/>
          <w:szCs w:val="28"/>
          <w:lang w:val="uk-UA"/>
        </w:rPr>
        <w:t>6.</w:t>
      </w:r>
      <w:r w:rsidR="003332E5">
        <w:rPr>
          <w:b/>
          <w:sz w:val="28"/>
          <w:szCs w:val="28"/>
          <w:lang w:val="uk-UA"/>
        </w:rPr>
        <w:t>4</w:t>
      </w:r>
      <w:r w:rsidRPr="0053519B">
        <w:rPr>
          <w:b/>
          <w:sz w:val="28"/>
          <w:szCs w:val="28"/>
          <w:lang w:val="uk-UA"/>
        </w:rPr>
        <w:t>.5.</w:t>
      </w:r>
      <w:r w:rsidR="003332E5">
        <w:rPr>
          <w:b/>
          <w:sz w:val="28"/>
          <w:szCs w:val="28"/>
        </w:rPr>
        <w:t xml:space="preserve"> </w:t>
      </w:r>
      <w:r w:rsidR="003332E5" w:rsidRPr="001F6D73">
        <w:rPr>
          <w:sz w:val="28"/>
          <w:szCs w:val="28"/>
        </w:rPr>
        <w:t xml:space="preserve">Довідка про склад сім’ї або зареєстрованих у житловому приміщенні/будинку осіб. </w:t>
      </w:r>
    </w:p>
    <w:p w:rsidR="00197061" w:rsidRDefault="00F95B10" w:rsidP="00197061">
      <w:pPr>
        <w:tabs>
          <w:tab w:val="left" w:pos="426"/>
        </w:tabs>
        <w:ind w:firstLine="567"/>
        <w:jc w:val="both"/>
        <w:rPr>
          <w:color w:val="000000"/>
          <w:sz w:val="28"/>
          <w:szCs w:val="28"/>
          <w:lang w:val="uk-UA"/>
        </w:rPr>
      </w:pPr>
      <w:r w:rsidRPr="0053519B">
        <w:rPr>
          <w:b/>
          <w:sz w:val="28"/>
          <w:szCs w:val="28"/>
          <w:lang w:val="uk-UA"/>
        </w:rPr>
        <w:t>6.</w:t>
      </w:r>
      <w:r w:rsidR="003332E5">
        <w:rPr>
          <w:b/>
          <w:sz w:val="28"/>
          <w:szCs w:val="28"/>
          <w:lang w:val="uk-UA"/>
        </w:rPr>
        <w:t>4</w:t>
      </w:r>
      <w:r w:rsidRPr="0053519B">
        <w:rPr>
          <w:b/>
          <w:sz w:val="28"/>
          <w:szCs w:val="28"/>
          <w:lang w:val="uk-UA"/>
        </w:rPr>
        <w:t>.6.</w:t>
      </w:r>
      <w:r w:rsidR="00535D90">
        <w:rPr>
          <w:b/>
          <w:sz w:val="28"/>
          <w:szCs w:val="28"/>
          <w:lang w:val="uk-UA"/>
        </w:rPr>
        <w:t xml:space="preserve"> </w:t>
      </w:r>
      <w:r>
        <w:rPr>
          <w:sz w:val="28"/>
          <w:szCs w:val="28"/>
          <w:lang w:val="uk-UA"/>
        </w:rPr>
        <w:t>Індивідуальний план надання соціальної послуги</w:t>
      </w:r>
      <w:r w:rsidR="003332E5">
        <w:rPr>
          <w:sz w:val="28"/>
          <w:szCs w:val="28"/>
          <w:lang w:val="uk-UA"/>
        </w:rPr>
        <w:t>.</w:t>
      </w:r>
    </w:p>
    <w:p w:rsidR="00197061" w:rsidRDefault="00F95B10" w:rsidP="00197061">
      <w:pPr>
        <w:tabs>
          <w:tab w:val="left" w:pos="426"/>
        </w:tabs>
        <w:ind w:firstLine="567"/>
        <w:jc w:val="both"/>
        <w:rPr>
          <w:color w:val="000000"/>
          <w:sz w:val="28"/>
          <w:szCs w:val="28"/>
          <w:lang w:val="uk-UA"/>
        </w:rPr>
      </w:pPr>
      <w:r w:rsidRPr="0053519B">
        <w:rPr>
          <w:b/>
          <w:sz w:val="28"/>
          <w:szCs w:val="28"/>
          <w:lang w:val="uk-UA"/>
        </w:rPr>
        <w:t>6.3.7</w:t>
      </w:r>
      <w:r>
        <w:rPr>
          <w:sz w:val="28"/>
          <w:szCs w:val="28"/>
          <w:lang w:val="uk-UA"/>
        </w:rPr>
        <w:t xml:space="preserve">. Копія довідки про взяття на облік внутрішньо переміщеної особи </w:t>
      </w:r>
      <w:r w:rsidR="003332E5">
        <w:rPr>
          <w:sz w:val="28"/>
          <w:szCs w:val="28"/>
          <w:lang w:val="uk-UA"/>
        </w:rPr>
        <w:t>(</w:t>
      </w:r>
      <w:r>
        <w:rPr>
          <w:sz w:val="28"/>
          <w:szCs w:val="28"/>
          <w:lang w:val="uk-UA"/>
        </w:rPr>
        <w:t>для внутрішньо переміщених осіб)</w:t>
      </w:r>
      <w:r w:rsidR="003332E5">
        <w:rPr>
          <w:sz w:val="28"/>
          <w:szCs w:val="28"/>
          <w:lang w:val="uk-UA"/>
        </w:rPr>
        <w:t>.</w:t>
      </w:r>
      <w:r>
        <w:rPr>
          <w:sz w:val="28"/>
          <w:szCs w:val="28"/>
          <w:lang w:val="uk-UA"/>
        </w:rPr>
        <w:t xml:space="preserve"> </w:t>
      </w:r>
    </w:p>
    <w:p w:rsidR="00197061" w:rsidRDefault="00431A97" w:rsidP="00197061">
      <w:pPr>
        <w:tabs>
          <w:tab w:val="left" w:pos="426"/>
        </w:tabs>
        <w:ind w:firstLine="567"/>
        <w:jc w:val="both"/>
        <w:rPr>
          <w:color w:val="000000"/>
          <w:sz w:val="28"/>
          <w:szCs w:val="28"/>
          <w:lang w:val="uk-UA"/>
        </w:rPr>
      </w:pPr>
      <w:r w:rsidRPr="004127F0">
        <w:rPr>
          <w:b/>
          <w:sz w:val="28"/>
          <w:szCs w:val="28"/>
          <w:lang w:val="uk-UA"/>
        </w:rPr>
        <w:t>6.3.</w:t>
      </w:r>
      <w:r w:rsidR="00F95B10">
        <w:rPr>
          <w:b/>
          <w:sz w:val="28"/>
          <w:szCs w:val="28"/>
          <w:lang w:val="uk-UA"/>
        </w:rPr>
        <w:t>8</w:t>
      </w:r>
      <w:r w:rsidRPr="004127F0">
        <w:rPr>
          <w:b/>
          <w:sz w:val="28"/>
          <w:szCs w:val="28"/>
          <w:lang w:val="uk-UA"/>
        </w:rPr>
        <w:t xml:space="preserve">. </w:t>
      </w:r>
      <w:r w:rsidRPr="004127F0">
        <w:rPr>
          <w:sz w:val="28"/>
          <w:szCs w:val="28"/>
          <w:lang w:val="uk-UA"/>
        </w:rPr>
        <w:t>Копія наказу про здійснення (припинення) обслуговування.</w:t>
      </w:r>
    </w:p>
    <w:p w:rsidR="00197061" w:rsidRDefault="00197061" w:rsidP="00197061">
      <w:pPr>
        <w:tabs>
          <w:tab w:val="left" w:pos="426"/>
        </w:tabs>
        <w:ind w:firstLine="567"/>
        <w:jc w:val="both"/>
        <w:rPr>
          <w:color w:val="000000"/>
          <w:sz w:val="28"/>
          <w:szCs w:val="28"/>
          <w:lang w:val="uk-UA"/>
        </w:rPr>
      </w:pPr>
    </w:p>
    <w:p w:rsidR="00197061" w:rsidRDefault="003332E5" w:rsidP="00197061">
      <w:pPr>
        <w:tabs>
          <w:tab w:val="left" w:pos="426"/>
        </w:tabs>
        <w:ind w:firstLine="567"/>
        <w:jc w:val="both"/>
        <w:rPr>
          <w:color w:val="000000"/>
          <w:sz w:val="28"/>
          <w:szCs w:val="28"/>
          <w:lang w:val="uk-UA"/>
        </w:rPr>
      </w:pPr>
      <w:r w:rsidRPr="003332E5">
        <w:rPr>
          <w:b/>
          <w:sz w:val="28"/>
          <w:szCs w:val="28"/>
          <w:lang w:val="uk-UA"/>
        </w:rPr>
        <w:t>6.5.</w:t>
      </w:r>
      <w:r>
        <w:rPr>
          <w:b/>
          <w:sz w:val="28"/>
          <w:szCs w:val="28"/>
          <w:lang w:val="uk-UA"/>
        </w:rPr>
        <w:t xml:space="preserve"> </w:t>
      </w:r>
      <w:r w:rsidRPr="003332E5">
        <w:rPr>
          <w:sz w:val="28"/>
          <w:szCs w:val="28"/>
          <w:lang w:val="uk-UA"/>
        </w:rPr>
        <w:t xml:space="preserve">Відділення </w:t>
      </w:r>
      <w:r>
        <w:rPr>
          <w:sz w:val="28"/>
          <w:szCs w:val="28"/>
          <w:lang w:val="uk-UA"/>
        </w:rPr>
        <w:t xml:space="preserve">денного перебування надає послуги </w:t>
      </w:r>
      <w:r w:rsidR="00197061">
        <w:rPr>
          <w:sz w:val="28"/>
          <w:szCs w:val="28"/>
          <w:lang w:val="uk-UA"/>
        </w:rPr>
        <w:t>безкоштовно незалежно від сімейного стану.</w:t>
      </w:r>
    </w:p>
    <w:p w:rsidR="00197061" w:rsidRDefault="00197061" w:rsidP="00197061">
      <w:pPr>
        <w:tabs>
          <w:tab w:val="left" w:pos="426"/>
        </w:tabs>
        <w:ind w:firstLine="567"/>
        <w:jc w:val="both"/>
        <w:rPr>
          <w:color w:val="000000"/>
          <w:sz w:val="28"/>
          <w:szCs w:val="28"/>
          <w:lang w:val="uk-UA"/>
        </w:rPr>
      </w:pPr>
    </w:p>
    <w:p w:rsidR="00431A97" w:rsidRPr="00197061" w:rsidRDefault="00431A97" w:rsidP="00197061">
      <w:pPr>
        <w:tabs>
          <w:tab w:val="left" w:pos="426"/>
        </w:tabs>
        <w:ind w:firstLine="567"/>
        <w:jc w:val="both"/>
        <w:rPr>
          <w:color w:val="000000"/>
          <w:sz w:val="28"/>
          <w:szCs w:val="28"/>
          <w:lang w:val="uk-UA"/>
        </w:rPr>
      </w:pPr>
      <w:r w:rsidRPr="004127F0">
        <w:rPr>
          <w:b/>
          <w:sz w:val="28"/>
          <w:szCs w:val="28"/>
          <w:lang w:val="uk-UA"/>
        </w:rPr>
        <w:t>6.</w:t>
      </w:r>
      <w:r w:rsidR="00197061">
        <w:rPr>
          <w:b/>
          <w:sz w:val="28"/>
          <w:szCs w:val="28"/>
          <w:lang w:val="uk-UA"/>
        </w:rPr>
        <w:t>6</w:t>
      </w:r>
      <w:r w:rsidRPr="004127F0">
        <w:rPr>
          <w:b/>
          <w:sz w:val="28"/>
          <w:szCs w:val="28"/>
          <w:lang w:val="uk-UA"/>
        </w:rPr>
        <w:t>.</w:t>
      </w:r>
      <w:r w:rsidR="00535D90">
        <w:rPr>
          <w:b/>
          <w:sz w:val="28"/>
          <w:szCs w:val="28"/>
          <w:lang w:val="uk-UA"/>
        </w:rPr>
        <w:t xml:space="preserve"> </w:t>
      </w:r>
      <w:r w:rsidRPr="004127F0">
        <w:rPr>
          <w:sz w:val="28"/>
          <w:szCs w:val="28"/>
          <w:lang w:val="uk-UA"/>
        </w:rPr>
        <w:t xml:space="preserve">Відділення </w:t>
      </w:r>
      <w:r w:rsidR="00F95B10">
        <w:rPr>
          <w:sz w:val="28"/>
          <w:szCs w:val="28"/>
          <w:lang w:val="uk-UA"/>
        </w:rPr>
        <w:t xml:space="preserve">денного перебування </w:t>
      </w:r>
      <w:r w:rsidRPr="004127F0">
        <w:rPr>
          <w:sz w:val="28"/>
          <w:szCs w:val="28"/>
          <w:lang w:val="uk-UA"/>
        </w:rPr>
        <w:t xml:space="preserve">очолює завідувач, який призначається на посаду і звільняється з посади директором територіального центру за погодженням з </w:t>
      </w:r>
      <w:r w:rsidR="003332E5">
        <w:rPr>
          <w:sz w:val="28"/>
          <w:szCs w:val="28"/>
          <w:lang w:val="uk-UA"/>
        </w:rPr>
        <w:t xml:space="preserve">директором </w:t>
      </w:r>
      <w:r w:rsidR="00F95B10">
        <w:rPr>
          <w:sz w:val="28"/>
          <w:szCs w:val="28"/>
          <w:lang w:val="uk-UA"/>
        </w:rPr>
        <w:t>департамент</w:t>
      </w:r>
      <w:r w:rsidR="003332E5">
        <w:rPr>
          <w:sz w:val="28"/>
          <w:szCs w:val="28"/>
          <w:lang w:val="uk-UA"/>
        </w:rPr>
        <w:t>у</w:t>
      </w:r>
      <w:r w:rsidR="00F95B10">
        <w:rPr>
          <w:sz w:val="28"/>
          <w:szCs w:val="28"/>
          <w:lang w:val="uk-UA"/>
        </w:rPr>
        <w:t>.</w:t>
      </w:r>
      <w:r w:rsidRPr="004127F0">
        <w:rPr>
          <w:sz w:val="28"/>
          <w:szCs w:val="28"/>
          <w:lang w:val="uk-UA"/>
        </w:rPr>
        <w:t xml:space="preserve"> </w:t>
      </w:r>
    </w:p>
    <w:p w:rsidR="00431A97" w:rsidRPr="004127F0" w:rsidRDefault="00431A97" w:rsidP="00431A97">
      <w:pPr>
        <w:jc w:val="both"/>
        <w:rPr>
          <w:sz w:val="28"/>
          <w:szCs w:val="28"/>
          <w:lang w:val="uk-UA"/>
        </w:rPr>
      </w:pPr>
      <w:r w:rsidRPr="004127F0">
        <w:rPr>
          <w:sz w:val="28"/>
          <w:szCs w:val="28"/>
          <w:lang w:val="uk-UA"/>
        </w:rPr>
        <w:lastRenderedPageBreak/>
        <w:t xml:space="preserve">       Завідувач відділення повинен мати вищу освіту (магістр, спеціаліст) відповідного напряму підготовки і стаж роботи</w:t>
      </w:r>
      <w:r>
        <w:rPr>
          <w:sz w:val="28"/>
          <w:szCs w:val="28"/>
          <w:lang w:val="uk-UA"/>
        </w:rPr>
        <w:t xml:space="preserve"> </w:t>
      </w:r>
      <w:r w:rsidRPr="004127F0">
        <w:rPr>
          <w:sz w:val="28"/>
          <w:szCs w:val="28"/>
          <w:lang w:val="uk-UA"/>
        </w:rPr>
        <w:t>за фахом не менш як три роки.</w:t>
      </w:r>
    </w:p>
    <w:p w:rsidR="00431A97" w:rsidRPr="0033243F" w:rsidRDefault="00431A97" w:rsidP="00F95B10">
      <w:pPr>
        <w:jc w:val="both"/>
        <w:rPr>
          <w:sz w:val="28"/>
          <w:szCs w:val="28"/>
          <w:lang w:val="uk-UA"/>
        </w:rPr>
      </w:pPr>
      <w:r w:rsidRPr="00FE11DC">
        <w:rPr>
          <w:lang w:val="uk-UA"/>
        </w:rPr>
        <w:tab/>
      </w:r>
    </w:p>
    <w:p w:rsidR="00431A97" w:rsidRDefault="00431A97" w:rsidP="00431A97">
      <w:pPr>
        <w:pStyle w:val="ac"/>
        <w:spacing w:before="0"/>
        <w:ind w:firstLine="0"/>
        <w:jc w:val="both"/>
        <w:rPr>
          <w:sz w:val="28"/>
          <w:szCs w:val="28"/>
        </w:rPr>
      </w:pPr>
    </w:p>
    <w:p w:rsidR="00431A97" w:rsidRPr="001557D4" w:rsidRDefault="00431A97" w:rsidP="00431A97">
      <w:pPr>
        <w:pStyle w:val="ac"/>
        <w:spacing w:before="0"/>
        <w:ind w:firstLine="0"/>
        <w:jc w:val="both"/>
        <w:rPr>
          <w:sz w:val="28"/>
          <w:szCs w:val="28"/>
        </w:rPr>
      </w:pPr>
    </w:p>
    <w:p w:rsidR="001B13CE" w:rsidRDefault="00EF7D02">
      <w:pPr>
        <w:pStyle w:val="ac"/>
        <w:spacing w:before="60" w:after="60"/>
        <w:ind w:firstLine="0"/>
        <w:jc w:val="both"/>
        <w:rPr>
          <w:b/>
          <w:sz w:val="28"/>
          <w:szCs w:val="28"/>
        </w:rPr>
      </w:pPr>
      <w:r>
        <w:rPr>
          <w:b/>
          <w:sz w:val="28"/>
          <w:szCs w:val="28"/>
        </w:rPr>
        <w:t xml:space="preserve">Чернівецький міський голова    </w:t>
      </w:r>
      <w:r w:rsidR="00535D90">
        <w:rPr>
          <w:b/>
          <w:sz w:val="28"/>
          <w:szCs w:val="28"/>
        </w:rPr>
        <w:t xml:space="preserve">                   </w:t>
      </w:r>
      <w:r>
        <w:rPr>
          <w:b/>
          <w:sz w:val="28"/>
          <w:szCs w:val="28"/>
        </w:rPr>
        <w:t xml:space="preserve">                                О.</w:t>
      </w:r>
      <w:r w:rsidR="00535D90">
        <w:rPr>
          <w:b/>
          <w:sz w:val="28"/>
          <w:szCs w:val="28"/>
        </w:rPr>
        <w:t xml:space="preserve"> </w:t>
      </w:r>
      <w:r>
        <w:rPr>
          <w:b/>
          <w:sz w:val="28"/>
          <w:szCs w:val="28"/>
        </w:rPr>
        <w:t>Каспрук</w:t>
      </w:r>
    </w:p>
    <w:sectPr w:rsidR="001B13CE" w:rsidSect="00203B7E">
      <w:headerReference w:type="default" r:id="rId7"/>
      <w:footerReference w:type="default" r:id="rId8"/>
      <w:pgSz w:w="11906" w:h="16838"/>
      <w:pgMar w:top="1418" w:right="567" w:bottom="851"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A35" w:rsidRDefault="001E3A35">
      <w:r>
        <w:separator/>
      </w:r>
    </w:p>
  </w:endnote>
  <w:endnote w:type="continuationSeparator" w:id="0">
    <w:p w:rsidR="001E3A35" w:rsidRDefault="001E3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Liberation Sans">
    <w:altName w:val="Arial"/>
    <w:charset w:val="01"/>
    <w:family w:val="swiss"/>
    <w:pitch w:val="variable"/>
  </w:font>
  <w:font w:name="WenQuanYi Micro Hei">
    <w:charset w:val="01"/>
    <w:family w:val="auto"/>
    <w:pitch w:val="variable"/>
  </w:font>
  <w:font w:name="Lohit Devanagari">
    <w:altName w:val="Times New Roman"/>
    <w:charset w:val="01"/>
    <w:family w:val="auto"/>
    <w:pitch w:val="variable"/>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CE" w:rsidRDefault="00330807">
    <w:pPr>
      <w:pStyle w:val="ab"/>
      <w:ind w:right="360"/>
    </w:pPr>
    <w:r>
      <w:rPr>
        <w:noProof/>
        <w:lang w:eastAsia="ru-RU"/>
      </w:rPr>
      <mc:AlternateContent>
        <mc:Choice Requires="wps">
          <w:drawing>
            <wp:anchor distT="0" distB="0" distL="0" distR="0" simplePos="0" relativeHeight="251657728" behindDoc="0" locked="0" layoutInCell="1" allowOverlap="1">
              <wp:simplePos x="0" y="0"/>
              <wp:positionH relativeFrom="page">
                <wp:posOffset>7185660</wp:posOffset>
              </wp:positionH>
              <wp:positionV relativeFrom="paragraph">
                <wp:posOffset>635</wp:posOffset>
              </wp:positionV>
              <wp:extent cx="13970" cy="174625"/>
              <wp:effectExtent l="3810" t="635" r="127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13CE" w:rsidRDefault="001B13CE">
                          <w:pPr>
                            <w:pStyle w:val="ab"/>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65.8pt;margin-top:.05pt;width:1.1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" stroked="f">
              <v:fill opacity="0"/>
              <v:textbox inset="0,0,0,0">
                <w:txbxContent>
                  <w:p w:rsidR="001B13CE" w:rsidRDefault="001B13CE">
                    <w:pPr>
                      <w:pStyle w:val="ab"/>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A35" w:rsidRDefault="001E3A35">
      <w:r>
        <w:separator/>
      </w:r>
    </w:p>
  </w:footnote>
  <w:footnote w:type="continuationSeparator" w:id="0">
    <w:p w:rsidR="001E3A35" w:rsidRDefault="001E3A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D73" w:rsidRDefault="001F6D73">
    <w:pPr>
      <w:pStyle w:val="a9"/>
      <w:jc w:val="center"/>
    </w:pPr>
    <w:r>
      <w:fldChar w:fldCharType="begin"/>
    </w:r>
    <w:r>
      <w:instrText xml:space="preserve"> PAGE   \* MERGEFORMAT </w:instrText>
    </w:r>
    <w:r>
      <w:fldChar w:fldCharType="separate"/>
    </w:r>
    <w:r w:rsidR="00330807">
      <w:rPr>
        <w:noProof/>
      </w:rPr>
      <w:t>2</w:t>
    </w:r>
    <w:r>
      <w:fldChar w:fldCharType="end"/>
    </w:r>
  </w:p>
  <w:p w:rsidR="006A3714" w:rsidRDefault="006A3714">
    <w:pPr>
      <w:pStyle w:val="a9"/>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3"/>
    <w:lvl w:ilvl="0">
      <w:start w:val="3"/>
      <w:numFmt w:val="decimal"/>
      <w:lvlText w:val="%1."/>
      <w:lvlJc w:val="left"/>
      <w:pPr>
        <w:tabs>
          <w:tab w:val="num" w:pos="630"/>
        </w:tabs>
        <w:ind w:left="630" w:hanging="630"/>
      </w:pPr>
      <w:rPr>
        <w:rFonts w:hint="default"/>
      </w:rPr>
    </w:lvl>
    <w:lvl w:ilvl="1">
      <w:start w:val="9"/>
      <w:numFmt w:val="decimal"/>
      <w:lvlText w:val="%1.%2."/>
      <w:lvlJc w:val="left"/>
      <w:pPr>
        <w:tabs>
          <w:tab w:val="num" w:pos="1003"/>
        </w:tabs>
        <w:ind w:left="1003" w:hanging="720"/>
      </w:pPr>
      <w:rPr>
        <w:rFonts w:hint="default"/>
      </w:rPr>
    </w:lvl>
    <w:lvl w:ilvl="2">
      <w:start w:val="4"/>
      <w:numFmt w:val="decimal"/>
      <w:lvlText w:val="%1.%2.%3."/>
      <w:lvlJc w:val="left"/>
      <w:pPr>
        <w:tabs>
          <w:tab w:val="num" w:pos="708"/>
        </w:tabs>
        <w:ind w:left="1260" w:hanging="720"/>
      </w:pPr>
      <w:rPr>
        <w:rFonts w:hint="default"/>
        <w:b/>
        <w:sz w:val="28"/>
        <w:szCs w:val="28"/>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 w15:restartNumberingAfterBreak="0">
    <w:nsid w:val="00000002"/>
    <w:multiLevelType w:val="multilevel"/>
    <w:tmpl w:val="00000002"/>
    <w:name w:val="WW8Num4"/>
    <w:lvl w:ilvl="0">
      <w:start w:val="3"/>
      <w:numFmt w:val="decimal"/>
      <w:lvlText w:val="%1."/>
      <w:lvlJc w:val="left"/>
      <w:pPr>
        <w:tabs>
          <w:tab w:val="num" w:pos="630"/>
        </w:tabs>
        <w:ind w:left="630" w:hanging="630"/>
      </w:pPr>
      <w:rPr>
        <w:rFonts w:hint="default"/>
      </w:rPr>
    </w:lvl>
    <w:lvl w:ilvl="1">
      <w:start w:val="9"/>
      <w:numFmt w:val="decimal"/>
      <w:lvlText w:val="%1.%2."/>
      <w:lvlJc w:val="left"/>
      <w:pPr>
        <w:tabs>
          <w:tab w:val="num" w:pos="1003"/>
        </w:tabs>
        <w:ind w:left="1003" w:hanging="720"/>
      </w:pPr>
      <w:rPr>
        <w:rFonts w:hint="default"/>
      </w:rPr>
    </w:lvl>
    <w:lvl w:ilvl="2">
      <w:start w:val="1"/>
      <w:numFmt w:val="decimal"/>
      <w:lvlText w:val="%1.%2.%3."/>
      <w:lvlJc w:val="left"/>
      <w:pPr>
        <w:tabs>
          <w:tab w:val="num" w:pos="708"/>
        </w:tabs>
        <w:ind w:left="1286" w:hanging="720"/>
      </w:pPr>
      <w:rPr>
        <w:rFonts w:hint="default"/>
        <w:b/>
        <w:sz w:val="28"/>
        <w:szCs w:val="28"/>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04B"/>
    <w:rsid w:val="00011863"/>
    <w:rsid w:val="00032FBE"/>
    <w:rsid w:val="00057293"/>
    <w:rsid w:val="00084F74"/>
    <w:rsid w:val="000A0C9A"/>
    <w:rsid w:val="000A2521"/>
    <w:rsid w:val="000D292F"/>
    <w:rsid w:val="000D54A8"/>
    <w:rsid w:val="000E539E"/>
    <w:rsid w:val="000F00E5"/>
    <w:rsid w:val="00104294"/>
    <w:rsid w:val="00113C11"/>
    <w:rsid w:val="00122B24"/>
    <w:rsid w:val="00131BAE"/>
    <w:rsid w:val="00143158"/>
    <w:rsid w:val="00154A83"/>
    <w:rsid w:val="00196FB6"/>
    <w:rsid w:val="00197061"/>
    <w:rsid w:val="001B13CE"/>
    <w:rsid w:val="001E2B95"/>
    <w:rsid w:val="001E3A35"/>
    <w:rsid w:val="001F5686"/>
    <w:rsid w:val="001F6D73"/>
    <w:rsid w:val="00203B7E"/>
    <w:rsid w:val="00217111"/>
    <w:rsid w:val="00222AB6"/>
    <w:rsid w:val="00227100"/>
    <w:rsid w:val="00265890"/>
    <w:rsid w:val="0026754C"/>
    <w:rsid w:val="002771C3"/>
    <w:rsid w:val="002A4B60"/>
    <w:rsid w:val="002B0804"/>
    <w:rsid w:val="002B2EDC"/>
    <w:rsid w:val="002B4D5A"/>
    <w:rsid w:val="002E6A3D"/>
    <w:rsid w:val="002F78C0"/>
    <w:rsid w:val="003064D8"/>
    <w:rsid w:val="00312F3F"/>
    <w:rsid w:val="00313348"/>
    <w:rsid w:val="00317826"/>
    <w:rsid w:val="00330807"/>
    <w:rsid w:val="0033243F"/>
    <w:rsid w:val="003332E5"/>
    <w:rsid w:val="0034239E"/>
    <w:rsid w:val="003873CF"/>
    <w:rsid w:val="00390D39"/>
    <w:rsid w:val="00392540"/>
    <w:rsid w:val="00392657"/>
    <w:rsid w:val="003E1560"/>
    <w:rsid w:val="003F3955"/>
    <w:rsid w:val="00431A97"/>
    <w:rsid w:val="00441884"/>
    <w:rsid w:val="004466DC"/>
    <w:rsid w:val="004473B3"/>
    <w:rsid w:val="004C0FF4"/>
    <w:rsid w:val="004E33DA"/>
    <w:rsid w:val="004E7B1A"/>
    <w:rsid w:val="00500E72"/>
    <w:rsid w:val="00507A3A"/>
    <w:rsid w:val="0051167F"/>
    <w:rsid w:val="00512573"/>
    <w:rsid w:val="0051630B"/>
    <w:rsid w:val="00530108"/>
    <w:rsid w:val="0053519B"/>
    <w:rsid w:val="00535D90"/>
    <w:rsid w:val="0054278D"/>
    <w:rsid w:val="00566C04"/>
    <w:rsid w:val="00570574"/>
    <w:rsid w:val="005B17C4"/>
    <w:rsid w:val="005B5716"/>
    <w:rsid w:val="005D0D39"/>
    <w:rsid w:val="005D5F42"/>
    <w:rsid w:val="005D678E"/>
    <w:rsid w:val="005F0B1D"/>
    <w:rsid w:val="00600F8E"/>
    <w:rsid w:val="00615B88"/>
    <w:rsid w:val="00626B9A"/>
    <w:rsid w:val="00673949"/>
    <w:rsid w:val="006A2F26"/>
    <w:rsid w:val="006A3623"/>
    <w:rsid w:val="006A3714"/>
    <w:rsid w:val="006A6D19"/>
    <w:rsid w:val="006B4FBB"/>
    <w:rsid w:val="006B7C78"/>
    <w:rsid w:val="00715742"/>
    <w:rsid w:val="0072124B"/>
    <w:rsid w:val="007314C9"/>
    <w:rsid w:val="00750CDE"/>
    <w:rsid w:val="007538CF"/>
    <w:rsid w:val="0075611F"/>
    <w:rsid w:val="00774B6F"/>
    <w:rsid w:val="00790E37"/>
    <w:rsid w:val="007943D2"/>
    <w:rsid w:val="007A1C9A"/>
    <w:rsid w:val="007B1423"/>
    <w:rsid w:val="007C789B"/>
    <w:rsid w:val="007F1402"/>
    <w:rsid w:val="00807B89"/>
    <w:rsid w:val="00832834"/>
    <w:rsid w:val="008442BB"/>
    <w:rsid w:val="0089588C"/>
    <w:rsid w:val="008A1A3B"/>
    <w:rsid w:val="008A23D8"/>
    <w:rsid w:val="008A60A5"/>
    <w:rsid w:val="008D3E7D"/>
    <w:rsid w:val="008D4175"/>
    <w:rsid w:val="008D5189"/>
    <w:rsid w:val="008F7895"/>
    <w:rsid w:val="00900BF1"/>
    <w:rsid w:val="00904F59"/>
    <w:rsid w:val="00920E15"/>
    <w:rsid w:val="00922D33"/>
    <w:rsid w:val="00933180"/>
    <w:rsid w:val="00936A2A"/>
    <w:rsid w:val="00942064"/>
    <w:rsid w:val="009475E6"/>
    <w:rsid w:val="00953BD7"/>
    <w:rsid w:val="0099483B"/>
    <w:rsid w:val="009F2FCE"/>
    <w:rsid w:val="00A14C77"/>
    <w:rsid w:val="00A17D36"/>
    <w:rsid w:val="00A40C66"/>
    <w:rsid w:val="00A41FDC"/>
    <w:rsid w:val="00A61950"/>
    <w:rsid w:val="00A657D6"/>
    <w:rsid w:val="00A75E09"/>
    <w:rsid w:val="00A80FB8"/>
    <w:rsid w:val="00A965B1"/>
    <w:rsid w:val="00AA4A79"/>
    <w:rsid w:val="00AC4021"/>
    <w:rsid w:val="00AE6E3A"/>
    <w:rsid w:val="00AF51D4"/>
    <w:rsid w:val="00AF796C"/>
    <w:rsid w:val="00B4235F"/>
    <w:rsid w:val="00B72E1A"/>
    <w:rsid w:val="00BA6011"/>
    <w:rsid w:val="00BB1EA0"/>
    <w:rsid w:val="00BC016C"/>
    <w:rsid w:val="00BD3BAA"/>
    <w:rsid w:val="00BE0705"/>
    <w:rsid w:val="00BE688B"/>
    <w:rsid w:val="00BF6BD5"/>
    <w:rsid w:val="00C0356F"/>
    <w:rsid w:val="00C074C7"/>
    <w:rsid w:val="00C17602"/>
    <w:rsid w:val="00C17BA2"/>
    <w:rsid w:val="00C37292"/>
    <w:rsid w:val="00C41EB3"/>
    <w:rsid w:val="00C93123"/>
    <w:rsid w:val="00CB1583"/>
    <w:rsid w:val="00CC2D3A"/>
    <w:rsid w:val="00CD4BF1"/>
    <w:rsid w:val="00CE770E"/>
    <w:rsid w:val="00CF0987"/>
    <w:rsid w:val="00CF565A"/>
    <w:rsid w:val="00D053DE"/>
    <w:rsid w:val="00D12138"/>
    <w:rsid w:val="00D5228F"/>
    <w:rsid w:val="00D56200"/>
    <w:rsid w:val="00D666F6"/>
    <w:rsid w:val="00D81B6E"/>
    <w:rsid w:val="00D95A2B"/>
    <w:rsid w:val="00D95D01"/>
    <w:rsid w:val="00DC021D"/>
    <w:rsid w:val="00DC604B"/>
    <w:rsid w:val="00DD613E"/>
    <w:rsid w:val="00DF4949"/>
    <w:rsid w:val="00DF6ECD"/>
    <w:rsid w:val="00E03ED2"/>
    <w:rsid w:val="00E05CF3"/>
    <w:rsid w:val="00E549C7"/>
    <w:rsid w:val="00E6745B"/>
    <w:rsid w:val="00EA473C"/>
    <w:rsid w:val="00EB2244"/>
    <w:rsid w:val="00EC60AC"/>
    <w:rsid w:val="00EE4A25"/>
    <w:rsid w:val="00EF7D02"/>
    <w:rsid w:val="00F12DF9"/>
    <w:rsid w:val="00F148FD"/>
    <w:rsid w:val="00F45FF8"/>
    <w:rsid w:val="00F5188C"/>
    <w:rsid w:val="00F53E20"/>
    <w:rsid w:val="00F673EB"/>
    <w:rsid w:val="00F95B10"/>
    <w:rsid w:val="00FA2DBC"/>
    <w:rsid w:val="00FF1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38D16BAE-7E5F-44C2-B55A-F521F69A4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hint="default"/>
    </w:rPr>
  </w:style>
  <w:style w:type="character" w:customStyle="1" w:styleId="WW8Num1z2">
    <w:name w:val="WW8Num1z2"/>
    <w:rPr>
      <w:rFonts w:hint="default"/>
      <w:b/>
    </w:rPr>
  </w:style>
  <w:style w:type="character" w:customStyle="1" w:styleId="WW8Num2z0">
    <w:name w:val="WW8Num2z0"/>
    <w:rPr>
      <w:rFonts w:hint="default"/>
    </w:rPr>
  </w:style>
  <w:style w:type="character" w:customStyle="1" w:styleId="WW8Num2z2">
    <w:name w:val="WW8Num2z2"/>
    <w:rPr>
      <w:rFonts w:hint="default"/>
      <w:b/>
    </w:rPr>
  </w:style>
  <w:style w:type="character" w:customStyle="1" w:styleId="WW8Num3z0">
    <w:name w:val="WW8Num3z0"/>
    <w:rPr>
      <w:rFonts w:hint="default"/>
    </w:rPr>
  </w:style>
  <w:style w:type="character" w:customStyle="1" w:styleId="WW8Num3z2">
    <w:name w:val="WW8Num3z2"/>
    <w:rPr>
      <w:rFonts w:hint="default"/>
      <w:b/>
      <w:sz w:val="28"/>
      <w:szCs w:val="28"/>
    </w:rPr>
  </w:style>
  <w:style w:type="character" w:customStyle="1" w:styleId="WW8Num4z0">
    <w:name w:val="WW8Num4z0"/>
    <w:rPr>
      <w:rFonts w:hint="default"/>
    </w:rPr>
  </w:style>
  <w:style w:type="character" w:customStyle="1" w:styleId="WW8Num4z2">
    <w:name w:val="WW8Num4z2"/>
    <w:rPr>
      <w:rFonts w:hint="default"/>
      <w:b/>
      <w:sz w:val="28"/>
      <w:szCs w:val="28"/>
    </w:rPr>
  </w:style>
  <w:style w:type="character" w:customStyle="1" w:styleId="WW8Num5z0">
    <w:name w:val="WW8Num5z0"/>
    <w:rPr>
      <w:rFonts w:ascii="Times New Roman" w:eastAsia="Times New Roman" w:hAnsi="Times New Roman" w:cs="Times New Roman"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2">
    <w:name w:val="WW8Num6z2"/>
    <w:rPr>
      <w:rFonts w:hint="default"/>
      <w:b/>
    </w:rPr>
  </w:style>
  <w:style w:type="character" w:customStyle="1" w:styleId="WW8Num7z0">
    <w:name w:val="WW8Num7z0"/>
    <w:rPr>
      <w:rFonts w:hint="default"/>
    </w:rPr>
  </w:style>
  <w:style w:type="character" w:customStyle="1" w:styleId="WW8Num7z2">
    <w:name w:val="WW8Num7z2"/>
    <w:rPr>
      <w:rFonts w:hint="default"/>
      <w:b/>
    </w:rPr>
  </w:style>
  <w:style w:type="character" w:customStyle="1" w:styleId="1">
    <w:name w:val="Основной шрифт абзаца1"/>
  </w:style>
  <w:style w:type="character" w:styleId="a3">
    <w:name w:val="page number"/>
    <w:basedOn w:val="1"/>
  </w:style>
  <w:style w:type="character" w:styleId="a4">
    <w:name w:val="Hyperlink"/>
    <w:rPr>
      <w:color w:val="000080"/>
      <w:u w:val="single"/>
      <w:lang/>
    </w:rPr>
  </w:style>
  <w:style w:type="paragraph" w:styleId="a5">
    <w:name w:val="Title"/>
    <w:basedOn w:val="a"/>
    <w:next w:val="a6"/>
    <w:qFormat/>
    <w:pPr>
      <w:keepNext/>
      <w:spacing w:before="240" w:after="120"/>
    </w:pPr>
    <w:rPr>
      <w:rFonts w:ascii="Liberation Sans" w:eastAsia="WenQuanYi Micro Hei" w:hAnsi="Liberation Sans" w:cs="Lohit Devanagari"/>
      <w:sz w:val="28"/>
      <w:szCs w:val="28"/>
    </w:rPr>
  </w:style>
  <w:style w:type="paragraph" w:styleId="a6">
    <w:name w:val="Body Text"/>
    <w:basedOn w:val="a"/>
    <w:pPr>
      <w:spacing w:after="140" w:line="288" w:lineRule="auto"/>
    </w:p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rPr>
  </w:style>
  <w:style w:type="paragraph" w:customStyle="1" w:styleId="10">
    <w:name w:val="Указатель1"/>
    <w:basedOn w:val="a"/>
    <w:pPr>
      <w:suppressLineNumbers/>
    </w:pPr>
    <w:rPr>
      <w:rFonts w:cs="Lohit Devanagari"/>
    </w:rPr>
  </w:style>
  <w:style w:type="paragraph" w:styleId="a9">
    <w:name w:val="header"/>
    <w:basedOn w:val="a"/>
    <w:link w:val="aa"/>
    <w:uiPriority w:val="99"/>
    <w:pPr>
      <w:tabs>
        <w:tab w:val="center" w:pos="4677"/>
        <w:tab w:val="right" w:pos="9355"/>
      </w:tabs>
    </w:pPr>
  </w:style>
  <w:style w:type="paragraph" w:styleId="ab">
    <w:name w:val="footer"/>
    <w:basedOn w:val="a"/>
    <w:pPr>
      <w:tabs>
        <w:tab w:val="center" w:pos="4677"/>
        <w:tab w:val="right" w:pos="9355"/>
      </w:tabs>
    </w:pPr>
  </w:style>
  <w:style w:type="paragraph" w:customStyle="1" w:styleId="ac">
    <w:name w:val="Нормальний текст"/>
    <w:basedOn w:val="a"/>
    <w:pPr>
      <w:spacing w:before="120"/>
      <w:ind w:firstLine="567"/>
    </w:pPr>
    <w:rPr>
      <w:lang w:val="uk-UA"/>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d">
    <w:name w:val="Содержимое врезки"/>
    <w:basedOn w:val="a"/>
  </w:style>
  <w:style w:type="character" w:customStyle="1" w:styleId="HTML0">
    <w:name w:val="Стандартный HTML Знак"/>
    <w:basedOn w:val="a0"/>
    <w:link w:val="HTML"/>
    <w:uiPriority w:val="99"/>
    <w:rsid w:val="00431A97"/>
    <w:rPr>
      <w:rFonts w:ascii="Courier New" w:hAnsi="Courier New" w:cs="Courier New"/>
      <w:lang w:eastAsia="zh-CN"/>
    </w:rPr>
  </w:style>
  <w:style w:type="character" w:customStyle="1" w:styleId="aa">
    <w:name w:val="Верхний колонтитул Знак"/>
    <w:basedOn w:val="a0"/>
    <w:link w:val="a9"/>
    <w:uiPriority w:val="99"/>
    <w:rsid w:val="001F6D73"/>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40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5775</Words>
  <Characters>32919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2016-12-06T11:07:00Z</cp:lastPrinted>
  <dcterms:created xsi:type="dcterms:W3CDTF">2017-01-30T15:45:00Z</dcterms:created>
  <dcterms:modified xsi:type="dcterms:W3CDTF">2017-01-30T15:45:00Z</dcterms:modified>
</cp:coreProperties>
</file>